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2A0" w:rsidRDefault="000362A0" w:rsidP="00F82368">
      <w:pPr>
        <w:suppressAutoHyphens w:val="0"/>
        <w:ind w:right="-1" w:firstLine="567"/>
        <w:jc w:val="center"/>
        <w:rPr>
          <w:rFonts w:ascii="Times New Roman" w:hAnsi="Times New Roman" w:cs="Times New Roman"/>
          <w:b/>
          <w:sz w:val="22"/>
          <w:szCs w:val="22"/>
          <w:lang w:eastAsia="ru-RU"/>
        </w:rPr>
      </w:pPr>
    </w:p>
    <w:p w:rsidR="002E0D47" w:rsidRDefault="002E0D47" w:rsidP="00F82368">
      <w:pPr>
        <w:suppressAutoHyphens w:val="0"/>
        <w:ind w:right="-1" w:firstLine="567"/>
        <w:jc w:val="center"/>
        <w:rPr>
          <w:rFonts w:ascii="Times New Roman" w:hAnsi="Times New Roman" w:cs="Times New Roman"/>
          <w:b/>
          <w:sz w:val="22"/>
          <w:szCs w:val="22"/>
          <w:lang w:eastAsia="ru-RU"/>
        </w:rPr>
      </w:pPr>
    </w:p>
    <w:p w:rsidR="007B30F2" w:rsidRPr="002E0D47" w:rsidRDefault="004F52DC" w:rsidP="00F82368">
      <w:pPr>
        <w:suppressAutoHyphens w:val="0"/>
        <w:ind w:right="-1" w:firstLine="567"/>
        <w:jc w:val="center"/>
        <w:rPr>
          <w:rFonts w:ascii="Times New Roman" w:hAnsi="Times New Roman" w:cs="Times New Roman"/>
          <w:b/>
          <w:sz w:val="28"/>
          <w:szCs w:val="28"/>
          <w:lang w:eastAsia="ru-RU"/>
        </w:rPr>
      </w:pPr>
      <w:r w:rsidRPr="002E0D47">
        <w:rPr>
          <w:rFonts w:ascii="Times New Roman" w:hAnsi="Times New Roman" w:cs="Times New Roman"/>
          <w:b/>
          <w:sz w:val="28"/>
          <w:szCs w:val="28"/>
          <w:lang w:eastAsia="ru-RU"/>
        </w:rPr>
        <w:t>Договор</w:t>
      </w:r>
      <w:r w:rsidR="007B30F2" w:rsidRPr="002E0D47">
        <w:rPr>
          <w:rFonts w:ascii="Times New Roman" w:hAnsi="Times New Roman" w:cs="Times New Roman"/>
          <w:b/>
          <w:sz w:val="28"/>
          <w:szCs w:val="28"/>
          <w:lang w:eastAsia="ru-RU"/>
        </w:rPr>
        <w:t xml:space="preserve"> № </w:t>
      </w:r>
      <w:r w:rsidRPr="002E0D47">
        <w:rPr>
          <w:rFonts w:ascii="Times New Roman" w:hAnsi="Times New Roman" w:cs="Times New Roman"/>
          <w:b/>
          <w:sz w:val="28"/>
          <w:szCs w:val="28"/>
          <w:lang w:eastAsia="ru-RU"/>
        </w:rPr>
        <w:t>___</w:t>
      </w:r>
    </w:p>
    <w:p w:rsidR="008F3A0F" w:rsidRPr="002E0D47" w:rsidRDefault="00632F91" w:rsidP="00632F91">
      <w:pPr>
        <w:suppressAutoHyphens w:val="0"/>
        <w:ind w:right="-1" w:firstLine="567"/>
        <w:jc w:val="center"/>
        <w:rPr>
          <w:rFonts w:ascii="Times New Roman" w:hAnsi="Times New Roman" w:cs="Times New Roman"/>
          <w:b/>
          <w:sz w:val="28"/>
          <w:szCs w:val="28"/>
          <w:lang w:eastAsia="ru-RU"/>
        </w:rPr>
      </w:pPr>
      <w:r w:rsidRPr="00632F91">
        <w:rPr>
          <w:rFonts w:ascii="Times New Roman" w:hAnsi="Times New Roman" w:cs="Times New Roman"/>
          <w:b/>
          <w:sz w:val="28"/>
          <w:szCs w:val="28"/>
          <w:lang w:eastAsia="ru-RU"/>
        </w:rPr>
        <w:t>на оказание услуг виртуальных частных сетей на основе сети передачи данных ПАО «Ростелеком»</w:t>
      </w:r>
    </w:p>
    <w:p w:rsidR="0094650E" w:rsidRPr="00F82368" w:rsidRDefault="0094650E" w:rsidP="00F82368">
      <w:pPr>
        <w:widowControl w:val="0"/>
        <w:suppressAutoHyphens w:val="0"/>
        <w:ind w:firstLine="709"/>
        <w:jc w:val="both"/>
        <w:rPr>
          <w:rFonts w:ascii="Times New Roman" w:hAnsi="Times New Roman" w:cs="Times New Roman"/>
          <w:b/>
          <w:sz w:val="22"/>
          <w:szCs w:val="22"/>
          <w:lang w:eastAsia="ru-RU"/>
        </w:rPr>
      </w:pPr>
    </w:p>
    <w:p w:rsidR="007B30F2" w:rsidRPr="00F82368" w:rsidRDefault="008F3A0F" w:rsidP="00F82368">
      <w:pPr>
        <w:widowControl w:val="0"/>
        <w:suppressAutoHyphens w:val="0"/>
        <w:ind w:firstLine="709"/>
        <w:jc w:val="both"/>
        <w:rPr>
          <w:rFonts w:ascii="Times New Roman" w:hAnsi="Times New Roman" w:cs="Times New Roman"/>
          <w:sz w:val="22"/>
          <w:szCs w:val="22"/>
          <w:lang w:eastAsia="ru-RU"/>
        </w:rPr>
      </w:pPr>
      <w:r w:rsidRPr="00F82368">
        <w:rPr>
          <w:rFonts w:ascii="Times New Roman" w:hAnsi="Times New Roman" w:cs="Times New Roman"/>
          <w:b/>
          <w:sz w:val="22"/>
          <w:szCs w:val="22"/>
          <w:lang w:eastAsia="ru-RU"/>
        </w:rPr>
        <w:t xml:space="preserve"> </w:t>
      </w:r>
      <w:r w:rsidR="007B30F2" w:rsidRPr="00F82368">
        <w:rPr>
          <w:rFonts w:ascii="Times New Roman" w:hAnsi="Times New Roman" w:cs="Times New Roman"/>
          <w:sz w:val="22"/>
          <w:szCs w:val="22"/>
          <w:lang w:eastAsia="ru-RU"/>
        </w:rPr>
        <w:t xml:space="preserve">г. Благовещенск </w:t>
      </w:r>
      <w:r w:rsidR="007B30F2" w:rsidRPr="00F82368">
        <w:rPr>
          <w:rFonts w:ascii="Times New Roman" w:hAnsi="Times New Roman" w:cs="Times New Roman"/>
          <w:sz w:val="22"/>
          <w:szCs w:val="22"/>
          <w:lang w:eastAsia="ru-RU"/>
        </w:rPr>
        <w:tab/>
      </w:r>
      <w:r w:rsidR="007B30F2" w:rsidRPr="00F82368">
        <w:rPr>
          <w:rFonts w:ascii="Times New Roman" w:hAnsi="Times New Roman" w:cs="Times New Roman"/>
          <w:sz w:val="22"/>
          <w:szCs w:val="22"/>
          <w:lang w:eastAsia="ru-RU"/>
        </w:rPr>
        <w:tab/>
      </w:r>
      <w:r w:rsidR="007B30F2" w:rsidRPr="00F82368">
        <w:rPr>
          <w:rFonts w:ascii="Times New Roman" w:hAnsi="Times New Roman" w:cs="Times New Roman"/>
          <w:sz w:val="22"/>
          <w:szCs w:val="22"/>
          <w:lang w:eastAsia="ru-RU"/>
        </w:rPr>
        <w:tab/>
      </w:r>
      <w:r w:rsidR="007B30F2" w:rsidRPr="00F82368">
        <w:rPr>
          <w:rFonts w:ascii="Times New Roman" w:hAnsi="Times New Roman" w:cs="Times New Roman"/>
          <w:sz w:val="22"/>
          <w:szCs w:val="22"/>
          <w:lang w:eastAsia="ru-RU"/>
        </w:rPr>
        <w:tab/>
      </w:r>
      <w:r w:rsidR="007B30F2" w:rsidRPr="00F82368">
        <w:rPr>
          <w:rFonts w:ascii="Times New Roman" w:hAnsi="Times New Roman" w:cs="Times New Roman"/>
          <w:sz w:val="22"/>
          <w:szCs w:val="22"/>
          <w:lang w:eastAsia="ru-RU"/>
        </w:rPr>
        <w:tab/>
      </w:r>
      <w:r w:rsidR="007B30F2" w:rsidRPr="00F82368">
        <w:rPr>
          <w:rFonts w:ascii="Times New Roman" w:hAnsi="Times New Roman" w:cs="Times New Roman"/>
          <w:sz w:val="22"/>
          <w:szCs w:val="22"/>
          <w:lang w:eastAsia="ru-RU"/>
        </w:rPr>
        <w:tab/>
      </w:r>
      <w:r w:rsidR="00F82368" w:rsidRPr="00F82368">
        <w:rPr>
          <w:rFonts w:ascii="Times New Roman" w:hAnsi="Times New Roman" w:cs="Times New Roman"/>
          <w:sz w:val="22"/>
          <w:szCs w:val="22"/>
          <w:lang w:eastAsia="ru-RU"/>
        </w:rPr>
        <w:t xml:space="preserve">                   </w:t>
      </w:r>
      <w:r w:rsidR="007B30F2" w:rsidRPr="00F82368">
        <w:rPr>
          <w:rFonts w:ascii="Times New Roman" w:hAnsi="Times New Roman" w:cs="Times New Roman"/>
          <w:sz w:val="22"/>
          <w:szCs w:val="22"/>
          <w:lang w:eastAsia="ru-RU"/>
        </w:rPr>
        <w:t>«</w:t>
      </w:r>
      <w:r w:rsidR="004F52DC">
        <w:rPr>
          <w:rFonts w:ascii="Times New Roman" w:hAnsi="Times New Roman" w:cs="Times New Roman"/>
          <w:sz w:val="22"/>
          <w:szCs w:val="22"/>
          <w:lang w:eastAsia="ru-RU"/>
        </w:rPr>
        <w:t>__</w:t>
      </w:r>
      <w:r w:rsidR="007B30F2" w:rsidRPr="00F82368">
        <w:rPr>
          <w:rFonts w:ascii="Times New Roman" w:hAnsi="Times New Roman" w:cs="Times New Roman"/>
          <w:sz w:val="22"/>
          <w:szCs w:val="22"/>
          <w:lang w:eastAsia="ru-RU"/>
        </w:rPr>
        <w:t xml:space="preserve">» </w:t>
      </w:r>
      <w:r w:rsidR="00632F91">
        <w:rPr>
          <w:rFonts w:ascii="Times New Roman" w:hAnsi="Times New Roman" w:cs="Times New Roman"/>
          <w:sz w:val="22"/>
          <w:szCs w:val="22"/>
          <w:lang w:eastAsia="ru-RU"/>
        </w:rPr>
        <w:t>марта</w:t>
      </w:r>
      <w:r w:rsidR="007B30F2" w:rsidRPr="00F82368">
        <w:rPr>
          <w:rFonts w:ascii="Times New Roman" w:hAnsi="Times New Roman" w:cs="Times New Roman"/>
          <w:sz w:val="22"/>
          <w:szCs w:val="22"/>
          <w:lang w:eastAsia="ru-RU"/>
        </w:rPr>
        <w:t xml:space="preserve"> 201</w:t>
      </w:r>
      <w:r w:rsidR="00F82368">
        <w:rPr>
          <w:rFonts w:ascii="Times New Roman" w:hAnsi="Times New Roman" w:cs="Times New Roman"/>
          <w:sz w:val="22"/>
          <w:szCs w:val="22"/>
          <w:lang w:eastAsia="ru-RU"/>
        </w:rPr>
        <w:t>8</w:t>
      </w:r>
      <w:r w:rsidR="007B30F2" w:rsidRPr="00F82368">
        <w:rPr>
          <w:rFonts w:ascii="Times New Roman" w:hAnsi="Times New Roman" w:cs="Times New Roman"/>
          <w:sz w:val="22"/>
          <w:szCs w:val="22"/>
          <w:lang w:eastAsia="ru-RU"/>
        </w:rPr>
        <w:t xml:space="preserve"> г.</w:t>
      </w:r>
    </w:p>
    <w:p w:rsidR="0094650E" w:rsidRDefault="0094650E" w:rsidP="00F82368">
      <w:pPr>
        <w:widowControl w:val="0"/>
        <w:suppressAutoHyphens w:val="0"/>
        <w:ind w:firstLine="709"/>
        <w:jc w:val="both"/>
        <w:rPr>
          <w:rFonts w:ascii="Times New Roman" w:hAnsi="Times New Roman" w:cs="Times New Roman"/>
          <w:sz w:val="22"/>
          <w:szCs w:val="22"/>
          <w:lang w:eastAsia="ru-RU"/>
        </w:rPr>
      </w:pPr>
    </w:p>
    <w:p w:rsidR="000362A0" w:rsidRPr="00F82368" w:rsidRDefault="000362A0" w:rsidP="00F82368">
      <w:pPr>
        <w:widowControl w:val="0"/>
        <w:suppressAutoHyphens w:val="0"/>
        <w:ind w:firstLine="709"/>
        <w:jc w:val="both"/>
        <w:rPr>
          <w:rFonts w:ascii="Times New Roman" w:hAnsi="Times New Roman" w:cs="Times New Roman"/>
          <w:sz w:val="22"/>
          <w:szCs w:val="22"/>
          <w:lang w:eastAsia="ru-RU"/>
        </w:rPr>
      </w:pPr>
    </w:p>
    <w:p w:rsidR="007F1A33" w:rsidRPr="00F82368" w:rsidRDefault="00AF572C" w:rsidP="00F82368">
      <w:pPr>
        <w:widowControl w:val="0"/>
        <w:suppressAutoHyphens w:val="0"/>
        <w:autoSpaceDE w:val="0"/>
        <w:autoSpaceDN w:val="0"/>
        <w:adjustRightInd w:val="0"/>
        <w:ind w:firstLine="709"/>
        <w:jc w:val="both"/>
        <w:rPr>
          <w:rFonts w:ascii="Times New Roman" w:hAnsi="Times New Roman" w:cs="Times New Roman"/>
          <w:sz w:val="22"/>
          <w:szCs w:val="22"/>
          <w:lang w:eastAsia="ru-RU"/>
        </w:rPr>
      </w:pPr>
      <w:proofErr w:type="gramStart"/>
      <w:r w:rsidRPr="0021780E">
        <w:rPr>
          <w:rFonts w:ascii="Times New Roman" w:hAnsi="Times New Roman" w:cs="Times New Roman"/>
          <w:b/>
          <w:bCs/>
          <w:color w:val="000000"/>
          <w:sz w:val="22"/>
          <w:szCs w:val="22"/>
        </w:rPr>
        <w:t>Акционерное общество «Дальневосточная распределительная сетевая компания» (АО «ДРСК»)</w:t>
      </w:r>
      <w:r w:rsidR="0094650E" w:rsidRPr="0021780E">
        <w:rPr>
          <w:rFonts w:ascii="Times New Roman" w:hAnsi="Times New Roman" w:cs="Times New Roman"/>
          <w:sz w:val="22"/>
          <w:szCs w:val="22"/>
        </w:rPr>
        <w:t xml:space="preserve">, именуемое в дальнейшем </w:t>
      </w:r>
      <w:r w:rsidR="0094650E" w:rsidRPr="00B126AE">
        <w:rPr>
          <w:rFonts w:ascii="Times New Roman" w:hAnsi="Times New Roman" w:cs="Times New Roman"/>
          <w:b/>
          <w:sz w:val="22"/>
          <w:szCs w:val="22"/>
        </w:rPr>
        <w:t>«</w:t>
      </w:r>
      <w:r w:rsidR="00B126AE" w:rsidRPr="00B126AE">
        <w:rPr>
          <w:rFonts w:ascii="Times New Roman" w:hAnsi="Times New Roman" w:cs="Times New Roman"/>
          <w:b/>
          <w:sz w:val="22"/>
          <w:szCs w:val="22"/>
        </w:rPr>
        <w:t>Пользователь</w:t>
      </w:r>
      <w:r w:rsidR="0094650E" w:rsidRPr="00B126AE">
        <w:rPr>
          <w:rFonts w:ascii="Times New Roman" w:hAnsi="Times New Roman" w:cs="Times New Roman"/>
          <w:b/>
          <w:sz w:val="22"/>
          <w:szCs w:val="22"/>
        </w:rPr>
        <w:t>»</w:t>
      </w:r>
      <w:r w:rsidR="0094650E" w:rsidRPr="0021780E">
        <w:rPr>
          <w:rFonts w:ascii="Times New Roman" w:hAnsi="Times New Roman" w:cs="Times New Roman"/>
          <w:sz w:val="22"/>
          <w:szCs w:val="22"/>
        </w:rPr>
        <w:t xml:space="preserve">, </w:t>
      </w:r>
      <w:r w:rsidR="0021780E" w:rsidRPr="0021780E">
        <w:rPr>
          <w:rFonts w:ascii="Times New Roman" w:hAnsi="Times New Roman" w:cs="Times New Roman"/>
          <w:sz w:val="22"/>
          <w:szCs w:val="22"/>
        </w:rPr>
        <w:t xml:space="preserve">в лице Заместителя генерального директора по инвестициям и управлению ресурсами </w:t>
      </w:r>
      <w:proofErr w:type="spellStart"/>
      <w:r w:rsidR="0021780E" w:rsidRPr="0021780E">
        <w:rPr>
          <w:rFonts w:ascii="Times New Roman" w:hAnsi="Times New Roman" w:cs="Times New Roman"/>
          <w:b/>
          <w:sz w:val="22"/>
          <w:szCs w:val="22"/>
        </w:rPr>
        <w:t>Юхимука</w:t>
      </w:r>
      <w:proofErr w:type="spellEnd"/>
      <w:r w:rsidR="0021780E" w:rsidRPr="0021780E">
        <w:rPr>
          <w:rFonts w:ascii="Times New Roman" w:hAnsi="Times New Roman" w:cs="Times New Roman"/>
          <w:b/>
          <w:sz w:val="22"/>
          <w:szCs w:val="22"/>
        </w:rPr>
        <w:t xml:space="preserve"> Владимира Александровича</w:t>
      </w:r>
      <w:r w:rsidR="0021780E" w:rsidRPr="0021780E">
        <w:rPr>
          <w:rFonts w:ascii="Times New Roman" w:hAnsi="Times New Roman" w:cs="Times New Roman"/>
          <w:sz w:val="22"/>
          <w:szCs w:val="22"/>
        </w:rPr>
        <w:t>, действующего на основании Доверенности № 34 от 01.01.201</w:t>
      </w:r>
      <w:r w:rsidR="004F52DC">
        <w:rPr>
          <w:rFonts w:ascii="Times New Roman" w:hAnsi="Times New Roman" w:cs="Times New Roman"/>
          <w:sz w:val="22"/>
          <w:szCs w:val="22"/>
        </w:rPr>
        <w:t>8</w:t>
      </w:r>
      <w:r w:rsidR="0094650E" w:rsidRPr="0021780E">
        <w:rPr>
          <w:rFonts w:ascii="Times New Roman" w:hAnsi="Times New Roman" w:cs="Times New Roman"/>
          <w:sz w:val="22"/>
          <w:szCs w:val="22"/>
        </w:rPr>
        <w:t xml:space="preserve">, </w:t>
      </w:r>
      <w:r w:rsidR="0094650E" w:rsidRPr="0021780E">
        <w:rPr>
          <w:rFonts w:ascii="Times New Roman" w:hAnsi="Times New Roman" w:cs="Times New Roman"/>
          <w:sz w:val="22"/>
          <w:szCs w:val="22"/>
          <w:lang w:eastAsia="ru-RU"/>
        </w:rPr>
        <w:t xml:space="preserve">с одной стороны, и </w:t>
      </w:r>
      <w:r w:rsidR="0094650E" w:rsidRPr="0021780E">
        <w:rPr>
          <w:rFonts w:ascii="Times New Roman" w:hAnsi="Times New Roman" w:cs="Times New Roman"/>
          <w:b/>
          <w:sz w:val="22"/>
          <w:szCs w:val="22"/>
          <w:lang w:eastAsia="ru-RU"/>
        </w:rPr>
        <w:t>Публичное акционерное общество междугородной и международной электрической связи «Ростелеком» (ПАО «Ростелеком»)</w:t>
      </w:r>
      <w:r w:rsidR="007B30F2" w:rsidRPr="0021780E">
        <w:rPr>
          <w:rFonts w:ascii="Times New Roman" w:hAnsi="Times New Roman" w:cs="Times New Roman"/>
          <w:sz w:val="22"/>
          <w:szCs w:val="22"/>
          <w:lang w:eastAsia="ru-RU"/>
        </w:rPr>
        <w:t xml:space="preserve">, именуемый в дальнейшем </w:t>
      </w:r>
      <w:r w:rsidR="007B30F2" w:rsidRPr="00B126AE">
        <w:rPr>
          <w:rFonts w:ascii="Times New Roman" w:hAnsi="Times New Roman" w:cs="Times New Roman"/>
          <w:b/>
          <w:sz w:val="22"/>
          <w:szCs w:val="22"/>
          <w:lang w:eastAsia="ru-RU"/>
        </w:rPr>
        <w:t>«</w:t>
      </w:r>
      <w:r w:rsidR="00B126AE" w:rsidRPr="00B126AE">
        <w:rPr>
          <w:rFonts w:ascii="Times New Roman" w:hAnsi="Times New Roman" w:cs="Times New Roman"/>
          <w:b/>
          <w:sz w:val="22"/>
          <w:szCs w:val="22"/>
          <w:lang w:eastAsia="ru-RU"/>
        </w:rPr>
        <w:t>Оператор</w:t>
      </w:r>
      <w:r w:rsidR="00531928" w:rsidRPr="00B126AE">
        <w:rPr>
          <w:rFonts w:ascii="Times New Roman" w:hAnsi="Times New Roman" w:cs="Times New Roman"/>
          <w:b/>
          <w:sz w:val="22"/>
          <w:szCs w:val="22"/>
          <w:lang w:eastAsia="ru-RU"/>
        </w:rPr>
        <w:t>»</w:t>
      </w:r>
      <w:r w:rsidR="00531928" w:rsidRPr="0021780E">
        <w:rPr>
          <w:rFonts w:ascii="Times New Roman" w:hAnsi="Times New Roman" w:cs="Times New Roman"/>
          <w:sz w:val="22"/>
          <w:szCs w:val="22"/>
          <w:lang w:eastAsia="ru-RU"/>
        </w:rPr>
        <w:t xml:space="preserve">, в лице </w:t>
      </w:r>
      <w:r w:rsidR="00632F91" w:rsidRPr="00632F91">
        <w:rPr>
          <w:rFonts w:ascii="Times New Roman" w:hAnsi="Times New Roman" w:cs="Times New Roman"/>
          <w:sz w:val="22"/>
          <w:szCs w:val="22"/>
          <w:lang w:eastAsia="ru-RU"/>
        </w:rPr>
        <w:t xml:space="preserve">директора Амурского филиала </w:t>
      </w:r>
      <w:r w:rsidR="00632F91" w:rsidRPr="00632F91">
        <w:rPr>
          <w:rFonts w:ascii="Times New Roman" w:hAnsi="Times New Roman" w:cs="Times New Roman"/>
          <w:b/>
          <w:sz w:val="22"/>
          <w:szCs w:val="22"/>
          <w:lang w:eastAsia="ru-RU"/>
        </w:rPr>
        <w:t>Раскола Алексея Викторовича</w:t>
      </w:r>
      <w:r w:rsidR="00632F91" w:rsidRPr="00632F91">
        <w:rPr>
          <w:rFonts w:ascii="Times New Roman" w:hAnsi="Times New Roman" w:cs="Times New Roman"/>
          <w:sz w:val="22"/>
          <w:szCs w:val="22"/>
          <w:lang w:eastAsia="ru-RU"/>
        </w:rPr>
        <w:t>, действующего</w:t>
      </w:r>
      <w:proofErr w:type="gramEnd"/>
      <w:r w:rsidR="00632F91" w:rsidRPr="00632F91">
        <w:rPr>
          <w:rFonts w:ascii="Times New Roman" w:hAnsi="Times New Roman" w:cs="Times New Roman"/>
          <w:sz w:val="22"/>
          <w:szCs w:val="22"/>
          <w:lang w:eastAsia="ru-RU"/>
        </w:rPr>
        <w:t xml:space="preserve"> на основании доверенности № 01/29/134-17 от 15.03.2017 г.,  (лицензии Федеральной службы по надзору в сфере связи:   № 135993 от 16.02.2016 г. на </w:t>
      </w:r>
      <w:proofErr w:type="spellStart"/>
      <w:r w:rsidR="00632F91" w:rsidRPr="00632F91">
        <w:rPr>
          <w:rFonts w:ascii="Times New Roman" w:hAnsi="Times New Roman" w:cs="Times New Roman"/>
          <w:sz w:val="22"/>
          <w:szCs w:val="22"/>
          <w:lang w:eastAsia="ru-RU"/>
        </w:rPr>
        <w:t>телематические</w:t>
      </w:r>
      <w:proofErr w:type="spellEnd"/>
      <w:r w:rsidR="00632F91" w:rsidRPr="00632F91">
        <w:rPr>
          <w:rFonts w:ascii="Times New Roman" w:hAnsi="Times New Roman" w:cs="Times New Roman"/>
          <w:sz w:val="22"/>
          <w:szCs w:val="22"/>
          <w:lang w:eastAsia="ru-RU"/>
        </w:rPr>
        <w:t xml:space="preserve"> услуги связи; № </w:t>
      </w:r>
      <w:proofErr w:type="gramStart"/>
      <w:r w:rsidR="00632F91" w:rsidRPr="00632F91">
        <w:rPr>
          <w:rFonts w:ascii="Times New Roman" w:hAnsi="Times New Roman" w:cs="Times New Roman"/>
          <w:sz w:val="22"/>
          <w:szCs w:val="22"/>
          <w:lang w:eastAsia="ru-RU"/>
        </w:rPr>
        <w:t xml:space="preserve">135988 от 27.01.2016 г. на услуги связи по передаче данных, за исключением услуг связи по передаче данных для целей передачи голосовой информации), </w:t>
      </w:r>
      <w:r w:rsidR="007B30F2" w:rsidRPr="00F82368">
        <w:rPr>
          <w:rFonts w:ascii="Times New Roman" w:hAnsi="Times New Roman" w:cs="Times New Roman"/>
          <w:sz w:val="22"/>
          <w:szCs w:val="22"/>
          <w:lang w:eastAsia="ru-RU"/>
        </w:rPr>
        <w:t xml:space="preserve">с другой стороны, вместе именуемые «Стороны» и каждый в отдельности «Сторона», заключили настоящий </w:t>
      </w:r>
      <w:r w:rsidR="004F52DC">
        <w:rPr>
          <w:rFonts w:ascii="Times New Roman" w:hAnsi="Times New Roman" w:cs="Times New Roman"/>
          <w:sz w:val="22"/>
          <w:szCs w:val="22"/>
          <w:lang w:eastAsia="ru-RU"/>
        </w:rPr>
        <w:t>Договор</w:t>
      </w:r>
      <w:r w:rsidR="007B30F2" w:rsidRPr="00F82368">
        <w:rPr>
          <w:rFonts w:ascii="Times New Roman" w:hAnsi="Times New Roman" w:cs="Times New Roman"/>
          <w:sz w:val="22"/>
          <w:szCs w:val="22"/>
          <w:lang w:eastAsia="ru-RU"/>
        </w:rPr>
        <w:t xml:space="preserve"> (далее - </w:t>
      </w:r>
      <w:r w:rsidR="004F52DC">
        <w:rPr>
          <w:rFonts w:ascii="Times New Roman" w:hAnsi="Times New Roman" w:cs="Times New Roman"/>
          <w:sz w:val="22"/>
          <w:szCs w:val="22"/>
          <w:lang w:eastAsia="ru-RU"/>
        </w:rPr>
        <w:t>Договор</w:t>
      </w:r>
      <w:r w:rsidR="007B30F2" w:rsidRPr="00F82368">
        <w:rPr>
          <w:rFonts w:ascii="Times New Roman" w:hAnsi="Times New Roman" w:cs="Times New Roman"/>
          <w:sz w:val="22"/>
          <w:szCs w:val="22"/>
          <w:lang w:eastAsia="ru-RU"/>
        </w:rPr>
        <w:t>) о нижеследующем:</w:t>
      </w:r>
      <w:proofErr w:type="gramEnd"/>
    </w:p>
    <w:p w:rsidR="000362A0" w:rsidRDefault="000362A0" w:rsidP="00F82368">
      <w:pPr>
        <w:widowControl w:val="0"/>
        <w:suppressAutoHyphens w:val="0"/>
        <w:ind w:firstLine="709"/>
        <w:contextualSpacing/>
        <w:jc w:val="center"/>
        <w:rPr>
          <w:rFonts w:ascii="Times New Roman" w:hAnsi="Times New Roman" w:cs="Times New Roman"/>
          <w:b/>
          <w:sz w:val="22"/>
          <w:szCs w:val="22"/>
          <w:lang w:eastAsia="ru-RU"/>
        </w:rPr>
      </w:pPr>
    </w:p>
    <w:p w:rsidR="007B30F2" w:rsidRPr="002E0D47" w:rsidRDefault="007B30F2" w:rsidP="002E0D47">
      <w:pPr>
        <w:pStyle w:val="afffffff1"/>
        <w:widowControl w:val="0"/>
        <w:numPr>
          <w:ilvl w:val="0"/>
          <w:numId w:val="22"/>
        </w:numPr>
        <w:jc w:val="center"/>
        <w:rPr>
          <w:rFonts w:ascii="Times New Roman" w:hAnsi="Times New Roman"/>
          <w:b/>
          <w:lang w:eastAsia="ru-RU"/>
        </w:rPr>
      </w:pPr>
      <w:r w:rsidRPr="002E0D47">
        <w:rPr>
          <w:rFonts w:ascii="Times New Roman" w:hAnsi="Times New Roman"/>
          <w:b/>
          <w:lang w:eastAsia="ru-RU"/>
        </w:rPr>
        <w:t xml:space="preserve">Предмет </w:t>
      </w:r>
      <w:r w:rsidR="004F52DC" w:rsidRPr="002E0D47">
        <w:rPr>
          <w:rFonts w:ascii="Times New Roman" w:hAnsi="Times New Roman"/>
          <w:b/>
          <w:lang w:eastAsia="ru-RU"/>
        </w:rPr>
        <w:t>Договор</w:t>
      </w:r>
      <w:r w:rsidRPr="002E0D47">
        <w:rPr>
          <w:rFonts w:ascii="Times New Roman" w:hAnsi="Times New Roman"/>
          <w:b/>
          <w:lang w:eastAsia="ru-RU"/>
        </w:rPr>
        <w:t>а</w:t>
      </w:r>
    </w:p>
    <w:p w:rsidR="002E0D47" w:rsidRPr="002E0D47" w:rsidRDefault="002E0D47" w:rsidP="002E0D47">
      <w:pPr>
        <w:pStyle w:val="afffffff1"/>
        <w:widowControl w:val="0"/>
        <w:ind w:left="1069"/>
        <w:rPr>
          <w:rFonts w:ascii="Times New Roman" w:hAnsi="Times New Roman"/>
          <w:b/>
          <w:lang w:eastAsia="ru-RU"/>
        </w:rPr>
      </w:pPr>
    </w:p>
    <w:p w:rsidR="007B30F2" w:rsidRPr="00991337" w:rsidRDefault="007B30F2" w:rsidP="00991337">
      <w:pPr>
        <w:shd w:val="clear" w:color="auto" w:fill="FFFFFF"/>
        <w:suppressAutoHyphens w:val="0"/>
        <w:autoSpaceDE w:val="0"/>
        <w:autoSpaceDN w:val="0"/>
        <w:adjustRightInd w:val="0"/>
        <w:ind w:firstLine="709"/>
        <w:jc w:val="both"/>
        <w:rPr>
          <w:rFonts w:ascii="Times New Roman" w:hAnsi="Times New Roman" w:cs="Times New Roman"/>
          <w:color w:val="000000"/>
          <w:sz w:val="22"/>
          <w:szCs w:val="22"/>
        </w:rPr>
      </w:pPr>
      <w:r w:rsidRPr="00991337">
        <w:rPr>
          <w:rFonts w:ascii="Times New Roman" w:hAnsi="Times New Roman" w:cs="Times New Roman"/>
          <w:sz w:val="22"/>
          <w:szCs w:val="22"/>
          <w:lang w:eastAsia="ru-RU"/>
        </w:rPr>
        <w:t xml:space="preserve">1.1. </w:t>
      </w:r>
      <w:r w:rsidR="00B126AE">
        <w:rPr>
          <w:rFonts w:ascii="Times New Roman" w:hAnsi="Times New Roman" w:cs="Times New Roman"/>
          <w:sz w:val="22"/>
          <w:szCs w:val="22"/>
          <w:lang w:eastAsia="ru-RU"/>
        </w:rPr>
        <w:t>Оператор</w:t>
      </w:r>
      <w:r w:rsidRPr="00991337">
        <w:rPr>
          <w:rFonts w:ascii="Times New Roman" w:hAnsi="Times New Roman" w:cs="Times New Roman"/>
          <w:sz w:val="22"/>
          <w:szCs w:val="22"/>
          <w:lang w:eastAsia="ru-RU"/>
        </w:rPr>
        <w:t xml:space="preserve"> обязуется </w:t>
      </w:r>
      <w:r w:rsidR="00E6308B" w:rsidRPr="00632F91">
        <w:rPr>
          <w:rFonts w:ascii="Times New Roman" w:hAnsi="Times New Roman" w:cs="Times New Roman"/>
          <w:sz w:val="22"/>
          <w:szCs w:val="22"/>
          <w:lang w:eastAsia="ru-RU"/>
        </w:rPr>
        <w:t xml:space="preserve">оказать </w:t>
      </w:r>
      <w:r w:rsidR="008F3A0F" w:rsidRPr="00632F91">
        <w:rPr>
          <w:rFonts w:ascii="Times New Roman" w:hAnsi="Times New Roman" w:cs="Times New Roman"/>
          <w:sz w:val="22"/>
          <w:szCs w:val="22"/>
          <w:lang w:eastAsia="ru-RU"/>
        </w:rPr>
        <w:t xml:space="preserve">услуги связи по предоставлению </w:t>
      </w:r>
      <w:r w:rsidR="00632F91" w:rsidRPr="00632F91">
        <w:rPr>
          <w:rFonts w:ascii="Times New Roman" w:hAnsi="Times New Roman" w:cs="Times New Roman"/>
          <w:sz w:val="22"/>
          <w:szCs w:val="22"/>
          <w:lang w:eastAsia="ru-RU"/>
        </w:rPr>
        <w:t>услуг виртуальных частных сетей на основе сети передачи данных</w:t>
      </w:r>
      <w:r w:rsidR="00991337" w:rsidRPr="00632F91">
        <w:rPr>
          <w:rFonts w:ascii="Times New Roman" w:hAnsi="Times New Roman" w:cs="Times New Roman"/>
          <w:sz w:val="22"/>
          <w:szCs w:val="22"/>
          <w:lang w:eastAsia="ru-RU"/>
        </w:rPr>
        <w:t xml:space="preserve"> </w:t>
      </w:r>
      <w:r w:rsidRPr="00991337">
        <w:rPr>
          <w:rFonts w:ascii="Times New Roman" w:hAnsi="Times New Roman" w:cs="Times New Roman"/>
          <w:sz w:val="22"/>
          <w:szCs w:val="22"/>
          <w:lang w:eastAsia="ru-RU"/>
        </w:rPr>
        <w:t xml:space="preserve">на условиях, предусмотренных настоящим </w:t>
      </w:r>
      <w:r w:rsidR="004F52DC">
        <w:rPr>
          <w:rFonts w:ascii="Times New Roman" w:hAnsi="Times New Roman" w:cs="Times New Roman"/>
          <w:sz w:val="22"/>
          <w:szCs w:val="22"/>
          <w:lang w:eastAsia="ru-RU"/>
        </w:rPr>
        <w:t>Договор</w:t>
      </w:r>
      <w:r w:rsidRPr="00991337">
        <w:rPr>
          <w:rFonts w:ascii="Times New Roman" w:hAnsi="Times New Roman" w:cs="Times New Roman"/>
          <w:sz w:val="22"/>
          <w:szCs w:val="22"/>
          <w:lang w:eastAsia="ru-RU"/>
        </w:rPr>
        <w:t>ом</w:t>
      </w:r>
      <w:r w:rsidR="008F3A0F" w:rsidRPr="00991337">
        <w:rPr>
          <w:rFonts w:ascii="Times New Roman" w:hAnsi="Times New Roman" w:cs="Times New Roman"/>
          <w:sz w:val="22"/>
          <w:szCs w:val="22"/>
          <w:lang w:eastAsia="ru-RU"/>
        </w:rPr>
        <w:t xml:space="preserve"> </w:t>
      </w:r>
      <w:r w:rsidRPr="00991337">
        <w:rPr>
          <w:rFonts w:ascii="Times New Roman" w:hAnsi="Times New Roman" w:cs="Times New Roman"/>
          <w:sz w:val="22"/>
          <w:szCs w:val="22"/>
          <w:lang w:eastAsia="ru-RU"/>
        </w:rPr>
        <w:t xml:space="preserve">(далее – </w:t>
      </w:r>
      <w:r w:rsidR="00E6308B" w:rsidRPr="00991337">
        <w:rPr>
          <w:rFonts w:ascii="Times New Roman" w:hAnsi="Times New Roman" w:cs="Times New Roman"/>
          <w:sz w:val="22"/>
          <w:szCs w:val="22"/>
          <w:lang w:eastAsia="ru-RU"/>
        </w:rPr>
        <w:t>услуги</w:t>
      </w:r>
      <w:r w:rsidRPr="00991337">
        <w:rPr>
          <w:rFonts w:ascii="Times New Roman" w:hAnsi="Times New Roman" w:cs="Times New Roman"/>
          <w:sz w:val="22"/>
          <w:szCs w:val="22"/>
          <w:lang w:eastAsia="ru-RU"/>
        </w:rPr>
        <w:t>)</w:t>
      </w:r>
      <w:r w:rsidR="002114CD" w:rsidRPr="00991337">
        <w:rPr>
          <w:rFonts w:ascii="Times New Roman" w:hAnsi="Times New Roman" w:cs="Times New Roman"/>
          <w:sz w:val="22"/>
          <w:szCs w:val="22"/>
          <w:lang w:eastAsia="ru-RU"/>
        </w:rPr>
        <w:t xml:space="preserve"> в </w:t>
      </w:r>
      <w:r w:rsidR="00DC2D57" w:rsidRPr="00991337">
        <w:rPr>
          <w:rFonts w:ascii="Times New Roman" w:hAnsi="Times New Roman" w:cs="Times New Roman"/>
          <w:sz w:val="22"/>
          <w:szCs w:val="22"/>
          <w:lang w:eastAsia="ru-RU"/>
        </w:rPr>
        <w:t>соответствии с</w:t>
      </w:r>
      <w:r w:rsidR="00632F91">
        <w:rPr>
          <w:rFonts w:ascii="Times New Roman" w:hAnsi="Times New Roman" w:cs="Times New Roman"/>
          <w:sz w:val="22"/>
          <w:szCs w:val="22"/>
          <w:lang w:eastAsia="ru-RU"/>
        </w:rPr>
        <w:t xml:space="preserve"> </w:t>
      </w:r>
      <w:r w:rsidR="00E6308B" w:rsidRPr="00991337">
        <w:rPr>
          <w:rFonts w:ascii="Times New Roman" w:hAnsi="Times New Roman" w:cs="Times New Roman"/>
          <w:sz w:val="22"/>
          <w:szCs w:val="22"/>
          <w:lang w:eastAsia="ru-RU"/>
        </w:rPr>
        <w:t>Приложение</w:t>
      </w:r>
      <w:r w:rsidR="00632F91">
        <w:rPr>
          <w:rFonts w:ascii="Times New Roman" w:hAnsi="Times New Roman" w:cs="Times New Roman"/>
          <w:sz w:val="22"/>
          <w:szCs w:val="22"/>
          <w:lang w:eastAsia="ru-RU"/>
        </w:rPr>
        <w:t>м</w:t>
      </w:r>
      <w:r w:rsidR="00E6308B" w:rsidRPr="00991337">
        <w:rPr>
          <w:rFonts w:ascii="Times New Roman" w:hAnsi="Times New Roman" w:cs="Times New Roman"/>
          <w:sz w:val="22"/>
          <w:szCs w:val="22"/>
          <w:lang w:eastAsia="ru-RU"/>
        </w:rPr>
        <w:t xml:space="preserve"> №</w:t>
      </w:r>
      <w:r w:rsidR="00663E36">
        <w:rPr>
          <w:rFonts w:ascii="Times New Roman" w:hAnsi="Times New Roman" w:cs="Times New Roman"/>
          <w:sz w:val="22"/>
          <w:szCs w:val="22"/>
          <w:lang w:eastAsia="ru-RU"/>
        </w:rPr>
        <w:t xml:space="preserve"> </w:t>
      </w:r>
      <w:r w:rsidR="00DC2D57" w:rsidRPr="00991337">
        <w:rPr>
          <w:rFonts w:ascii="Times New Roman" w:hAnsi="Times New Roman" w:cs="Times New Roman"/>
          <w:sz w:val="22"/>
          <w:szCs w:val="22"/>
          <w:lang w:eastAsia="ru-RU"/>
        </w:rPr>
        <w:t>1</w:t>
      </w:r>
      <w:r w:rsidR="00E6308B" w:rsidRPr="00991337">
        <w:rPr>
          <w:rFonts w:ascii="Times New Roman" w:hAnsi="Times New Roman" w:cs="Times New Roman"/>
          <w:sz w:val="22"/>
          <w:szCs w:val="22"/>
          <w:lang w:eastAsia="ru-RU"/>
        </w:rPr>
        <w:t>, 2</w:t>
      </w:r>
      <w:r w:rsidR="00632F91">
        <w:rPr>
          <w:rFonts w:ascii="Times New Roman" w:hAnsi="Times New Roman" w:cs="Times New Roman"/>
          <w:sz w:val="22"/>
          <w:szCs w:val="22"/>
          <w:lang w:eastAsia="ru-RU"/>
        </w:rPr>
        <w:t>,3</w:t>
      </w:r>
      <w:r w:rsidR="008F3A0F" w:rsidRPr="00991337">
        <w:rPr>
          <w:rFonts w:ascii="Times New Roman" w:hAnsi="Times New Roman" w:cs="Times New Roman"/>
          <w:sz w:val="22"/>
          <w:szCs w:val="22"/>
          <w:lang w:eastAsia="ru-RU"/>
        </w:rPr>
        <w:t>, являющихся</w:t>
      </w:r>
      <w:r w:rsidR="0047534A" w:rsidRPr="00991337">
        <w:rPr>
          <w:rFonts w:ascii="Times New Roman" w:hAnsi="Times New Roman" w:cs="Times New Roman"/>
          <w:sz w:val="22"/>
          <w:szCs w:val="22"/>
          <w:lang w:eastAsia="ru-RU"/>
        </w:rPr>
        <w:t xml:space="preserve"> неотъемлемыми частями настоящего </w:t>
      </w:r>
      <w:r w:rsidR="00420C59">
        <w:rPr>
          <w:rFonts w:ascii="Times New Roman" w:hAnsi="Times New Roman" w:cs="Times New Roman"/>
          <w:sz w:val="22"/>
          <w:szCs w:val="22"/>
          <w:lang w:eastAsia="ru-RU"/>
        </w:rPr>
        <w:t>Договора</w:t>
      </w:r>
      <w:r w:rsidR="0047534A" w:rsidRPr="00991337">
        <w:rPr>
          <w:rFonts w:ascii="Times New Roman" w:hAnsi="Times New Roman" w:cs="Times New Roman"/>
          <w:sz w:val="22"/>
          <w:szCs w:val="22"/>
          <w:lang w:eastAsia="ru-RU"/>
        </w:rPr>
        <w:t>,</w:t>
      </w:r>
      <w:r w:rsidRPr="00991337">
        <w:rPr>
          <w:rFonts w:ascii="Times New Roman" w:hAnsi="Times New Roman" w:cs="Times New Roman"/>
          <w:sz w:val="22"/>
          <w:szCs w:val="22"/>
          <w:lang w:eastAsia="ru-RU"/>
        </w:rPr>
        <w:t xml:space="preserve"> а </w:t>
      </w:r>
      <w:r w:rsidR="00B126AE">
        <w:rPr>
          <w:rFonts w:ascii="Times New Roman" w:hAnsi="Times New Roman" w:cs="Times New Roman"/>
          <w:sz w:val="22"/>
          <w:szCs w:val="22"/>
          <w:lang w:eastAsia="ru-RU"/>
        </w:rPr>
        <w:t>Пользователь</w:t>
      </w:r>
      <w:r w:rsidRPr="00991337">
        <w:rPr>
          <w:rFonts w:ascii="Times New Roman" w:hAnsi="Times New Roman" w:cs="Times New Roman"/>
          <w:sz w:val="22"/>
          <w:szCs w:val="22"/>
          <w:lang w:eastAsia="ru-RU"/>
        </w:rPr>
        <w:t xml:space="preserve"> обязуется </w:t>
      </w:r>
      <w:proofErr w:type="gramStart"/>
      <w:r w:rsidRPr="00991337">
        <w:rPr>
          <w:rFonts w:ascii="Times New Roman" w:hAnsi="Times New Roman" w:cs="Times New Roman"/>
          <w:sz w:val="22"/>
          <w:szCs w:val="22"/>
          <w:lang w:eastAsia="ru-RU"/>
        </w:rPr>
        <w:t>принять и оплатить</w:t>
      </w:r>
      <w:proofErr w:type="gramEnd"/>
      <w:r w:rsidRPr="00991337">
        <w:rPr>
          <w:rFonts w:ascii="Times New Roman" w:hAnsi="Times New Roman" w:cs="Times New Roman"/>
          <w:sz w:val="22"/>
          <w:szCs w:val="22"/>
          <w:lang w:eastAsia="ru-RU"/>
        </w:rPr>
        <w:t xml:space="preserve"> </w:t>
      </w:r>
      <w:r w:rsidR="00E6308B" w:rsidRPr="00991337">
        <w:rPr>
          <w:rFonts w:ascii="Times New Roman" w:hAnsi="Times New Roman" w:cs="Times New Roman"/>
          <w:sz w:val="22"/>
          <w:szCs w:val="22"/>
          <w:lang w:eastAsia="ru-RU"/>
        </w:rPr>
        <w:t xml:space="preserve">услуги </w:t>
      </w:r>
      <w:r w:rsidRPr="00991337">
        <w:rPr>
          <w:rFonts w:ascii="Times New Roman" w:hAnsi="Times New Roman" w:cs="Times New Roman"/>
          <w:sz w:val="22"/>
          <w:szCs w:val="22"/>
          <w:lang w:eastAsia="ru-RU"/>
        </w:rPr>
        <w:t xml:space="preserve">в порядке и на условиях, предусмотренных </w:t>
      </w:r>
      <w:r w:rsidR="004F52DC">
        <w:rPr>
          <w:rFonts w:ascii="Times New Roman" w:hAnsi="Times New Roman" w:cs="Times New Roman"/>
          <w:sz w:val="22"/>
          <w:szCs w:val="22"/>
          <w:lang w:eastAsia="ru-RU"/>
        </w:rPr>
        <w:t>Договор</w:t>
      </w:r>
      <w:r w:rsidRPr="00991337">
        <w:rPr>
          <w:rFonts w:ascii="Times New Roman" w:hAnsi="Times New Roman" w:cs="Times New Roman"/>
          <w:sz w:val="22"/>
          <w:szCs w:val="22"/>
          <w:lang w:eastAsia="ru-RU"/>
        </w:rPr>
        <w:t>ом.</w:t>
      </w:r>
    </w:p>
    <w:p w:rsidR="007B30F2" w:rsidRPr="00991337" w:rsidRDefault="007B30F2" w:rsidP="00F82368">
      <w:pPr>
        <w:pStyle w:val="a4"/>
        <w:spacing w:after="0"/>
        <w:ind w:firstLine="567"/>
        <w:rPr>
          <w:rFonts w:ascii="Times New Roman" w:hAnsi="Times New Roman" w:cs="Times New Roman"/>
          <w:sz w:val="22"/>
          <w:szCs w:val="22"/>
        </w:rPr>
      </w:pPr>
      <w:r w:rsidRPr="00991337">
        <w:rPr>
          <w:rFonts w:ascii="Times New Roman" w:hAnsi="Times New Roman" w:cs="Times New Roman"/>
          <w:sz w:val="22"/>
          <w:szCs w:val="22"/>
        </w:rPr>
        <w:t xml:space="preserve">1.2. Срок </w:t>
      </w:r>
      <w:r w:rsidR="00E6308B" w:rsidRPr="00991337">
        <w:rPr>
          <w:rFonts w:ascii="Times New Roman" w:hAnsi="Times New Roman" w:cs="Times New Roman"/>
          <w:sz w:val="22"/>
          <w:szCs w:val="22"/>
        </w:rPr>
        <w:t>оказания услуги</w:t>
      </w:r>
      <w:r w:rsidRPr="00991337">
        <w:rPr>
          <w:rFonts w:ascii="Times New Roman" w:hAnsi="Times New Roman" w:cs="Times New Roman"/>
          <w:sz w:val="22"/>
          <w:szCs w:val="22"/>
        </w:rPr>
        <w:t xml:space="preserve"> </w:t>
      </w:r>
      <w:r w:rsidR="00AF572C" w:rsidRPr="00991337">
        <w:rPr>
          <w:rFonts w:ascii="Times New Roman" w:hAnsi="Times New Roman" w:cs="Times New Roman"/>
          <w:color w:val="000000"/>
          <w:sz w:val="22"/>
          <w:szCs w:val="22"/>
        </w:rPr>
        <w:t xml:space="preserve">с </w:t>
      </w:r>
      <w:r w:rsidR="00AF572C" w:rsidRPr="00663E36">
        <w:rPr>
          <w:rFonts w:ascii="Times New Roman" w:hAnsi="Times New Roman" w:cs="Times New Roman"/>
          <w:b/>
          <w:color w:val="000000"/>
          <w:sz w:val="22"/>
          <w:szCs w:val="22"/>
        </w:rPr>
        <w:t>01.0</w:t>
      </w:r>
      <w:r w:rsidR="00632F91">
        <w:rPr>
          <w:rFonts w:ascii="Times New Roman" w:hAnsi="Times New Roman" w:cs="Times New Roman"/>
          <w:b/>
          <w:color w:val="000000"/>
          <w:sz w:val="22"/>
          <w:szCs w:val="22"/>
        </w:rPr>
        <w:t>4</w:t>
      </w:r>
      <w:r w:rsidR="00AF572C" w:rsidRPr="00663E36">
        <w:rPr>
          <w:rFonts w:ascii="Times New Roman" w:hAnsi="Times New Roman" w:cs="Times New Roman"/>
          <w:b/>
          <w:color w:val="000000"/>
          <w:sz w:val="22"/>
          <w:szCs w:val="22"/>
        </w:rPr>
        <w:t xml:space="preserve">.2018г. по 31.12.2019 </w:t>
      </w:r>
      <w:r w:rsidR="006968C5" w:rsidRPr="00663E36">
        <w:rPr>
          <w:rFonts w:ascii="Times New Roman" w:hAnsi="Times New Roman" w:cs="Times New Roman"/>
          <w:b/>
          <w:sz w:val="22"/>
          <w:szCs w:val="22"/>
        </w:rPr>
        <w:t>г.</w:t>
      </w:r>
      <w:r w:rsidR="006968C5" w:rsidRPr="00991337">
        <w:rPr>
          <w:rFonts w:ascii="Times New Roman" w:hAnsi="Times New Roman" w:cs="Times New Roman"/>
          <w:sz w:val="22"/>
          <w:szCs w:val="22"/>
        </w:rPr>
        <w:t xml:space="preserve"> </w:t>
      </w:r>
      <w:r w:rsidR="008F3A0F" w:rsidRPr="00991337">
        <w:rPr>
          <w:rFonts w:ascii="Times New Roman" w:hAnsi="Times New Roman" w:cs="Times New Roman"/>
          <w:sz w:val="22"/>
          <w:szCs w:val="22"/>
        </w:rPr>
        <w:t xml:space="preserve">24 часа в сутки, </w:t>
      </w:r>
      <w:r w:rsidR="00B74294" w:rsidRPr="00991337">
        <w:rPr>
          <w:rFonts w:ascii="Times New Roman" w:hAnsi="Times New Roman" w:cs="Times New Roman"/>
          <w:sz w:val="22"/>
          <w:szCs w:val="22"/>
        </w:rPr>
        <w:t>7 дней в неделю.</w:t>
      </w:r>
    </w:p>
    <w:p w:rsidR="00991337" w:rsidRPr="00991337" w:rsidRDefault="00991337" w:rsidP="00991337">
      <w:pPr>
        <w:suppressAutoHyphens w:val="0"/>
        <w:rPr>
          <w:rFonts w:ascii="Times New Roman" w:hAnsi="Times New Roman" w:cs="Times New Roman"/>
          <w:sz w:val="22"/>
          <w:szCs w:val="22"/>
        </w:rPr>
      </w:pPr>
      <w:r>
        <w:rPr>
          <w:rFonts w:ascii="Times New Roman" w:hAnsi="Times New Roman" w:cs="Times New Roman"/>
          <w:sz w:val="22"/>
          <w:szCs w:val="22"/>
          <w:lang w:eastAsia="ru-RU"/>
        </w:rPr>
        <w:t xml:space="preserve">          </w:t>
      </w:r>
      <w:r w:rsidR="007B30F2" w:rsidRPr="00991337">
        <w:rPr>
          <w:rFonts w:ascii="Times New Roman" w:hAnsi="Times New Roman" w:cs="Times New Roman"/>
          <w:sz w:val="22"/>
          <w:szCs w:val="22"/>
          <w:lang w:eastAsia="ru-RU"/>
        </w:rPr>
        <w:t xml:space="preserve">1.3. Место </w:t>
      </w:r>
      <w:r w:rsidR="00E6308B" w:rsidRPr="00991337">
        <w:rPr>
          <w:rFonts w:ascii="Times New Roman" w:hAnsi="Times New Roman" w:cs="Times New Roman"/>
          <w:sz w:val="22"/>
          <w:szCs w:val="22"/>
          <w:lang w:eastAsia="ru-RU"/>
        </w:rPr>
        <w:t>оказания услуг</w:t>
      </w:r>
      <w:r w:rsidR="007B30F2" w:rsidRPr="00991337">
        <w:rPr>
          <w:rFonts w:ascii="Times New Roman" w:hAnsi="Times New Roman" w:cs="Times New Roman"/>
          <w:sz w:val="22"/>
          <w:szCs w:val="22"/>
          <w:lang w:eastAsia="ru-RU"/>
        </w:rPr>
        <w:t>: 6750</w:t>
      </w:r>
      <w:r w:rsidR="00663E36">
        <w:rPr>
          <w:rFonts w:ascii="Times New Roman" w:hAnsi="Times New Roman" w:cs="Times New Roman"/>
          <w:sz w:val="22"/>
          <w:szCs w:val="22"/>
          <w:lang w:eastAsia="ru-RU"/>
        </w:rPr>
        <w:t>00</w:t>
      </w:r>
      <w:r w:rsidR="007B30F2" w:rsidRPr="00991337">
        <w:rPr>
          <w:rFonts w:ascii="Times New Roman" w:hAnsi="Times New Roman" w:cs="Times New Roman"/>
          <w:sz w:val="22"/>
          <w:szCs w:val="22"/>
          <w:lang w:eastAsia="ru-RU"/>
        </w:rPr>
        <w:t xml:space="preserve">, Амурская область, </w:t>
      </w:r>
      <w:proofErr w:type="spellStart"/>
      <w:r w:rsidRPr="00991337">
        <w:rPr>
          <w:rFonts w:ascii="Times New Roman" w:hAnsi="Times New Roman" w:cs="Times New Roman"/>
          <w:sz w:val="22"/>
          <w:szCs w:val="22"/>
        </w:rPr>
        <w:t>г</w:t>
      </w:r>
      <w:proofErr w:type="gramStart"/>
      <w:r w:rsidRPr="00991337">
        <w:rPr>
          <w:rFonts w:ascii="Times New Roman" w:hAnsi="Times New Roman" w:cs="Times New Roman"/>
          <w:sz w:val="22"/>
          <w:szCs w:val="22"/>
        </w:rPr>
        <w:t>.Б</w:t>
      </w:r>
      <w:proofErr w:type="gramEnd"/>
      <w:r w:rsidRPr="00991337">
        <w:rPr>
          <w:rFonts w:ascii="Times New Roman" w:hAnsi="Times New Roman" w:cs="Times New Roman"/>
          <w:sz w:val="22"/>
          <w:szCs w:val="22"/>
        </w:rPr>
        <w:t>лаговещенск</w:t>
      </w:r>
      <w:proofErr w:type="spellEnd"/>
      <w:r w:rsidRPr="00991337">
        <w:rPr>
          <w:rFonts w:ascii="Times New Roman" w:hAnsi="Times New Roman" w:cs="Times New Roman"/>
          <w:sz w:val="22"/>
          <w:szCs w:val="22"/>
        </w:rPr>
        <w:t>, ул. Шевченко, 28, помещение ЦЛАЗ АО ДРСК.</w:t>
      </w:r>
    </w:p>
    <w:p w:rsidR="006F1842" w:rsidRPr="00991337" w:rsidRDefault="006F1842" w:rsidP="00F82368">
      <w:pPr>
        <w:tabs>
          <w:tab w:val="left" w:pos="10206"/>
        </w:tabs>
        <w:suppressAutoHyphens w:val="0"/>
        <w:ind w:right="425" w:firstLine="567"/>
        <w:jc w:val="both"/>
        <w:rPr>
          <w:rFonts w:ascii="Times New Roman" w:hAnsi="Times New Roman" w:cs="Times New Roman"/>
          <w:bCs/>
          <w:sz w:val="22"/>
          <w:szCs w:val="22"/>
          <w:lang w:eastAsia="ru-RU"/>
        </w:rPr>
      </w:pPr>
    </w:p>
    <w:p w:rsidR="007B30F2" w:rsidRPr="002E0D47" w:rsidRDefault="007B30F2" w:rsidP="002E0D47">
      <w:pPr>
        <w:pStyle w:val="afffffff1"/>
        <w:widowControl w:val="0"/>
        <w:numPr>
          <w:ilvl w:val="0"/>
          <w:numId w:val="22"/>
        </w:numPr>
        <w:overflowPunct w:val="0"/>
        <w:autoSpaceDE w:val="0"/>
        <w:autoSpaceDN w:val="0"/>
        <w:adjustRightInd w:val="0"/>
        <w:jc w:val="center"/>
        <w:textAlignment w:val="baseline"/>
        <w:rPr>
          <w:rFonts w:ascii="Times New Roman" w:hAnsi="Times New Roman"/>
          <w:b/>
          <w:lang w:eastAsia="ru-RU"/>
        </w:rPr>
      </w:pPr>
      <w:r w:rsidRPr="002E0D47">
        <w:rPr>
          <w:rFonts w:ascii="Times New Roman" w:hAnsi="Times New Roman"/>
          <w:b/>
          <w:lang w:eastAsia="ru-RU"/>
        </w:rPr>
        <w:t xml:space="preserve">Цена </w:t>
      </w:r>
      <w:r w:rsidR="004F52DC" w:rsidRPr="002E0D47">
        <w:rPr>
          <w:rFonts w:ascii="Times New Roman" w:hAnsi="Times New Roman"/>
          <w:b/>
          <w:lang w:eastAsia="ru-RU"/>
        </w:rPr>
        <w:t>Договор</w:t>
      </w:r>
      <w:r w:rsidRPr="002E0D47">
        <w:rPr>
          <w:rFonts w:ascii="Times New Roman" w:hAnsi="Times New Roman"/>
          <w:b/>
          <w:lang w:eastAsia="ru-RU"/>
        </w:rPr>
        <w:t>а и порядок расчетов</w:t>
      </w:r>
    </w:p>
    <w:p w:rsidR="002E0D47" w:rsidRPr="002E0D47" w:rsidRDefault="002E0D47" w:rsidP="002E0D47">
      <w:pPr>
        <w:pStyle w:val="afffffff1"/>
        <w:widowControl w:val="0"/>
        <w:overflowPunct w:val="0"/>
        <w:autoSpaceDE w:val="0"/>
        <w:autoSpaceDN w:val="0"/>
        <w:adjustRightInd w:val="0"/>
        <w:ind w:left="1069"/>
        <w:textAlignment w:val="baseline"/>
        <w:rPr>
          <w:rFonts w:ascii="Times New Roman" w:hAnsi="Times New Roman"/>
          <w:b/>
          <w:lang w:eastAsia="ru-RU"/>
        </w:rPr>
      </w:pPr>
    </w:p>
    <w:p w:rsidR="00991337" w:rsidRPr="00F82368" w:rsidRDefault="007B30F2" w:rsidP="00991337">
      <w:pPr>
        <w:widowControl w:val="0"/>
        <w:autoSpaceDE w:val="0"/>
        <w:autoSpaceDN w:val="0"/>
        <w:adjustRightInd w:val="0"/>
        <w:ind w:firstLine="709"/>
        <w:jc w:val="both"/>
        <w:rPr>
          <w:rFonts w:ascii="Times New Roman" w:hAnsi="Times New Roman" w:cs="Times New Roman"/>
          <w:sz w:val="22"/>
          <w:szCs w:val="22"/>
        </w:rPr>
      </w:pPr>
      <w:r w:rsidRPr="00F82368">
        <w:rPr>
          <w:rFonts w:ascii="Times New Roman" w:hAnsi="Times New Roman" w:cs="Times New Roman"/>
          <w:sz w:val="22"/>
          <w:szCs w:val="22"/>
          <w:lang w:eastAsia="ru-RU"/>
        </w:rPr>
        <w:t xml:space="preserve">2.1. </w:t>
      </w:r>
      <w:r w:rsidR="00991337" w:rsidRPr="00F82368">
        <w:rPr>
          <w:rFonts w:ascii="Times New Roman" w:hAnsi="Times New Roman" w:cs="Times New Roman"/>
          <w:sz w:val="22"/>
          <w:szCs w:val="22"/>
          <w:lang w:eastAsia="ru-RU"/>
        </w:rPr>
        <w:t xml:space="preserve">Цена </w:t>
      </w:r>
      <w:r w:rsidR="004F52DC">
        <w:rPr>
          <w:rFonts w:ascii="Times New Roman" w:hAnsi="Times New Roman" w:cs="Times New Roman"/>
          <w:sz w:val="22"/>
          <w:szCs w:val="22"/>
          <w:lang w:eastAsia="ru-RU"/>
        </w:rPr>
        <w:t>Договор</w:t>
      </w:r>
      <w:r w:rsidR="00991337" w:rsidRPr="00F82368">
        <w:rPr>
          <w:rFonts w:ascii="Times New Roman" w:hAnsi="Times New Roman" w:cs="Times New Roman"/>
          <w:sz w:val="22"/>
          <w:szCs w:val="22"/>
          <w:lang w:eastAsia="ru-RU"/>
        </w:rPr>
        <w:t xml:space="preserve">а составляет </w:t>
      </w:r>
      <w:r w:rsidR="00266256">
        <w:rPr>
          <w:rFonts w:ascii="Times New Roman" w:hAnsi="Times New Roman" w:cs="Times New Roman"/>
          <w:b/>
          <w:sz w:val="22"/>
          <w:szCs w:val="22"/>
          <w:lang w:eastAsia="ru-RU"/>
        </w:rPr>
        <w:t>1 0</w:t>
      </w:r>
      <w:r w:rsidR="008A089C">
        <w:rPr>
          <w:rFonts w:ascii="Times New Roman" w:hAnsi="Times New Roman" w:cs="Times New Roman"/>
          <w:b/>
          <w:sz w:val="22"/>
          <w:szCs w:val="22"/>
          <w:lang w:eastAsia="ru-RU"/>
        </w:rPr>
        <w:t>79</w:t>
      </w:r>
      <w:r w:rsidR="00991337">
        <w:rPr>
          <w:rFonts w:ascii="Times New Roman" w:hAnsi="Times New Roman" w:cs="Times New Roman"/>
          <w:b/>
          <w:sz w:val="22"/>
          <w:szCs w:val="22"/>
          <w:lang w:eastAsia="ru-RU"/>
        </w:rPr>
        <w:t> </w:t>
      </w:r>
      <w:r w:rsidR="008A089C">
        <w:rPr>
          <w:rFonts w:ascii="Times New Roman" w:hAnsi="Times New Roman" w:cs="Times New Roman"/>
          <w:b/>
          <w:sz w:val="22"/>
          <w:szCs w:val="22"/>
          <w:lang w:eastAsia="ru-RU"/>
        </w:rPr>
        <w:t>999</w:t>
      </w:r>
      <w:r w:rsidR="00991337">
        <w:rPr>
          <w:rFonts w:ascii="Times New Roman" w:hAnsi="Times New Roman" w:cs="Times New Roman"/>
          <w:b/>
          <w:sz w:val="22"/>
          <w:szCs w:val="22"/>
          <w:lang w:eastAsia="ru-RU"/>
        </w:rPr>
        <w:t>,</w:t>
      </w:r>
      <w:r w:rsidR="008A089C">
        <w:rPr>
          <w:rFonts w:ascii="Times New Roman" w:hAnsi="Times New Roman" w:cs="Times New Roman"/>
          <w:b/>
          <w:sz w:val="22"/>
          <w:szCs w:val="22"/>
          <w:lang w:eastAsia="ru-RU"/>
        </w:rPr>
        <w:t>97</w:t>
      </w:r>
      <w:r w:rsidR="00991337" w:rsidRPr="00F82368">
        <w:rPr>
          <w:rFonts w:ascii="Times New Roman" w:hAnsi="Times New Roman" w:cs="Times New Roman"/>
          <w:b/>
          <w:sz w:val="22"/>
          <w:szCs w:val="22"/>
          <w:lang w:eastAsia="ru-RU"/>
        </w:rPr>
        <w:t xml:space="preserve"> (</w:t>
      </w:r>
      <w:r w:rsidR="00266256">
        <w:rPr>
          <w:rFonts w:ascii="Times New Roman" w:hAnsi="Times New Roman" w:cs="Times New Roman"/>
          <w:b/>
          <w:sz w:val="22"/>
          <w:szCs w:val="22"/>
          <w:lang w:eastAsia="ru-RU"/>
        </w:rPr>
        <w:t>один миллион семь</w:t>
      </w:r>
      <w:r w:rsidR="004E69B6">
        <w:rPr>
          <w:rFonts w:ascii="Times New Roman" w:hAnsi="Times New Roman" w:cs="Times New Roman"/>
          <w:b/>
          <w:sz w:val="22"/>
          <w:szCs w:val="22"/>
          <w:lang w:eastAsia="ru-RU"/>
        </w:rPr>
        <w:t>десят</w:t>
      </w:r>
      <w:r w:rsidR="008A089C">
        <w:rPr>
          <w:rFonts w:ascii="Times New Roman" w:hAnsi="Times New Roman" w:cs="Times New Roman"/>
          <w:b/>
          <w:sz w:val="22"/>
          <w:szCs w:val="22"/>
          <w:lang w:eastAsia="ru-RU"/>
        </w:rPr>
        <w:t xml:space="preserve"> девять</w:t>
      </w:r>
      <w:r w:rsidR="00991337">
        <w:rPr>
          <w:rFonts w:ascii="Times New Roman" w:hAnsi="Times New Roman" w:cs="Times New Roman"/>
          <w:b/>
          <w:sz w:val="22"/>
          <w:szCs w:val="22"/>
          <w:lang w:eastAsia="ru-RU"/>
        </w:rPr>
        <w:t xml:space="preserve"> тысяч</w:t>
      </w:r>
      <w:r w:rsidR="008A089C">
        <w:rPr>
          <w:rFonts w:ascii="Times New Roman" w:hAnsi="Times New Roman" w:cs="Times New Roman"/>
          <w:b/>
          <w:sz w:val="22"/>
          <w:szCs w:val="22"/>
          <w:lang w:eastAsia="ru-RU"/>
        </w:rPr>
        <w:t xml:space="preserve"> девятьсот девяносто девять</w:t>
      </w:r>
      <w:r w:rsidR="00991337" w:rsidRPr="00F82368">
        <w:rPr>
          <w:rFonts w:ascii="Times New Roman" w:hAnsi="Times New Roman" w:cs="Times New Roman"/>
          <w:b/>
          <w:sz w:val="22"/>
          <w:szCs w:val="22"/>
          <w:lang w:eastAsia="ru-RU"/>
        </w:rPr>
        <w:t>) рубл</w:t>
      </w:r>
      <w:r w:rsidR="00991337">
        <w:rPr>
          <w:rFonts w:ascii="Times New Roman" w:hAnsi="Times New Roman" w:cs="Times New Roman"/>
          <w:b/>
          <w:sz w:val="22"/>
          <w:szCs w:val="22"/>
          <w:lang w:eastAsia="ru-RU"/>
        </w:rPr>
        <w:t>ей</w:t>
      </w:r>
      <w:r w:rsidR="00991337" w:rsidRPr="00F82368">
        <w:rPr>
          <w:rFonts w:ascii="Times New Roman" w:hAnsi="Times New Roman" w:cs="Times New Roman"/>
          <w:b/>
          <w:sz w:val="22"/>
          <w:szCs w:val="22"/>
          <w:lang w:eastAsia="ru-RU"/>
        </w:rPr>
        <w:t xml:space="preserve"> </w:t>
      </w:r>
      <w:r w:rsidR="008A089C">
        <w:rPr>
          <w:rFonts w:ascii="Times New Roman" w:hAnsi="Times New Roman" w:cs="Times New Roman"/>
          <w:b/>
          <w:sz w:val="22"/>
          <w:szCs w:val="22"/>
          <w:lang w:eastAsia="ru-RU"/>
        </w:rPr>
        <w:t>97</w:t>
      </w:r>
      <w:bookmarkStart w:id="0" w:name="_GoBack"/>
      <w:bookmarkEnd w:id="0"/>
      <w:r w:rsidR="00991337" w:rsidRPr="00F82368">
        <w:rPr>
          <w:rFonts w:ascii="Times New Roman" w:hAnsi="Times New Roman" w:cs="Times New Roman"/>
          <w:b/>
          <w:sz w:val="22"/>
          <w:szCs w:val="22"/>
          <w:lang w:eastAsia="ru-RU"/>
        </w:rPr>
        <w:t xml:space="preserve"> </w:t>
      </w:r>
      <w:r w:rsidR="00991337" w:rsidRPr="00C26743">
        <w:rPr>
          <w:rFonts w:ascii="Times New Roman" w:hAnsi="Times New Roman" w:cs="Times New Roman"/>
          <w:b/>
          <w:sz w:val="22"/>
          <w:szCs w:val="22"/>
          <w:lang w:eastAsia="ru-RU"/>
        </w:rPr>
        <w:t xml:space="preserve">копеек, </w:t>
      </w:r>
      <w:r w:rsidR="00991337" w:rsidRPr="00C26743">
        <w:rPr>
          <w:rFonts w:ascii="Times New Roman" w:hAnsi="Times New Roman" w:cs="Times New Roman"/>
          <w:sz w:val="22"/>
          <w:szCs w:val="22"/>
        </w:rPr>
        <w:t xml:space="preserve">в </w:t>
      </w:r>
      <w:r w:rsidR="00991337" w:rsidRPr="00F82368">
        <w:rPr>
          <w:rFonts w:ascii="Times New Roman" w:hAnsi="Times New Roman" w:cs="Times New Roman"/>
          <w:sz w:val="22"/>
          <w:szCs w:val="22"/>
        </w:rPr>
        <w:t xml:space="preserve">том числе НДС </w:t>
      </w:r>
      <w:r w:rsidR="00266256">
        <w:rPr>
          <w:rFonts w:ascii="Times New Roman" w:hAnsi="Times New Roman" w:cs="Times New Roman"/>
          <w:sz w:val="22"/>
          <w:szCs w:val="22"/>
        </w:rPr>
        <w:t>1</w:t>
      </w:r>
      <w:r w:rsidR="004E69B6">
        <w:rPr>
          <w:rFonts w:ascii="Times New Roman" w:hAnsi="Times New Roman" w:cs="Times New Roman"/>
          <w:sz w:val="22"/>
          <w:szCs w:val="22"/>
        </w:rPr>
        <w:t>64</w:t>
      </w:r>
      <w:r w:rsidR="00266256">
        <w:rPr>
          <w:rFonts w:ascii="Times New Roman" w:hAnsi="Times New Roman" w:cs="Times New Roman"/>
          <w:sz w:val="22"/>
          <w:szCs w:val="22"/>
        </w:rPr>
        <w:t xml:space="preserve"> </w:t>
      </w:r>
      <w:r w:rsidR="004E69B6">
        <w:rPr>
          <w:rFonts w:ascii="Times New Roman" w:hAnsi="Times New Roman" w:cs="Times New Roman"/>
          <w:sz w:val="22"/>
          <w:szCs w:val="22"/>
        </w:rPr>
        <w:t>745</w:t>
      </w:r>
      <w:r w:rsidR="00991337">
        <w:rPr>
          <w:rFonts w:ascii="Times New Roman" w:hAnsi="Times New Roman" w:cs="Times New Roman"/>
          <w:sz w:val="22"/>
          <w:szCs w:val="22"/>
        </w:rPr>
        <w:t>,</w:t>
      </w:r>
      <w:r w:rsidR="004E69B6">
        <w:rPr>
          <w:rFonts w:ascii="Times New Roman" w:hAnsi="Times New Roman" w:cs="Times New Roman"/>
          <w:sz w:val="22"/>
          <w:szCs w:val="22"/>
        </w:rPr>
        <w:t>76</w:t>
      </w:r>
      <w:r w:rsidR="00991337" w:rsidRPr="00F82368">
        <w:rPr>
          <w:rFonts w:ascii="Times New Roman" w:hAnsi="Times New Roman" w:cs="Times New Roman"/>
          <w:sz w:val="22"/>
          <w:szCs w:val="22"/>
        </w:rPr>
        <w:t xml:space="preserve"> рубл</w:t>
      </w:r>
      <w:r w:rsidR="00991337">
        <w:rPr>
          <w:rFonts w:ascii="Times New Roman" w:hAnsi="Times New Roman" w:cs="Times New Roman"/>
          <w:sz w:val="22"/>
          <w:szCs w:val="22"/>
        </w:rPr>
        <w:t>ей</w:t>
      </w:r>
      <w:r w:rsidR="00991337" w:rsidRPr="00F82368">
        <w:rPr>
          <w:rFonts w:ascii="Times New Roman" w:hAnsi="Times New Roman" w:cs="Times New Roman"/>
          <w:sz w:val="22"/>
          <w:szCs w:val="22"/>
        </w:rPr>
        <w:t>.</w:t>
      </w:r>
    </w:p>
    <w:p w:rsidR="00B00F7F" w:rsidRPr="00F82368" w:rsidRDefault="007B30F2" w:rsidP="00F82368">
      <w:pPr>
        <w:widowControl w:val="0"/>
        <w:suppressAutoHyphens w:val="0"/>
        <w:autoSpaceDE w:val="0"/>
        <w:autoSpaceDN w:val="0"/>
        <w:adjustRightInd w:val="0"/>
        <w:ind w:firstLine="709"/>
        <w:jc w:val="both"/>
        <w:rPr>
          <w:rFonts w:ascii="Times New Roman" w:hAnsi="Times New Roman" w:cs="Times New Roman"/>
          <w:sz w:val="22"/>
          <w:szCs w:val="22"/>
          <w:lang w:eastAsia="ru-RU"/>
        </w:rPr>
      </w:pPr>
      <w:r w:rsidRPr="00F82368">
        <w:rPr>
          <w:rFonts w:ascii="Times New Roman" w:hAnsi="Times New Roman" w:cs="Times New Roman"/>
          <w:sz w:val="22"/>
          <w:szCs w:val="22"/>
          <w:lang w:eastAsia="ru-RU"/>
        </w:rPr>
        <w:t xml:space="preserve">2.2. </w:t>
      </w:r>
      <w:r w:rsidR="00B00F7F" w:rsidRPr="00F82368">
        <w:rPr>
          <w:rFonts w:ascii="Times New Roman" w:hAnsi="Times New Roman" w:cs="Times New Roman"/>
          <w:sz w:val="22"/>
          <w:szCs w:val="22"/>
          <w:lang w:eastAsia="ru-RU"/>
        </w:rPr>
        <w:t xml:space="preserve">Цена </w:t>
      </w:r>
      <w:r w:rsidR="004F52DC">
        <w:rPr>
          <w:rFonts w:ascii="Times New Roman" w:hAnsi="Times New Roman" w:cs="Times New Roman"/>
          <w:sz w:val="22"/>
          <w:szCs w:val="22"/>
          <w:lang w:eastAsia="ru-RU"/>
        </w:rPr>
        <w:t>Договор</w:t>
      </w:r>
      <w:r w:rsidR="00B00F7F" w:rsidRPr="00F82368">
        <w:rPr>
          <w:rFonts w:ascii="Times New Roman" w:hAnsi="Times New Roman" w:cs="Times New Roman"/>
          <w:sz w:val="22"/>
          <w:szCs w:val="22"/>
          <w:lang w:eastAsia="ru-RU"/>
        </w:rPr>
        <w:t xml:space="preserve">а включает в себя расходы </w:t>
      </w:r>
      <w:r w:rsidR="00C206B4">
        <w:rPr>
          <w:rFonts w:ascii="Times New Roman" w:hAnsi="Times New Roman" w:cs="Times New Roman"/>
          <w:sz w:val="22"/>
          <w:szCs w:val="22"/>
          <w:lang w:eastAsia="ru-RU"/>
        </w:rPr>
        <w:t>Оператора</w:t>
      </w:r>
      <w:r w:rsidR="00B00F7F" w:rsidRPr="00F82368">
        <w:rPr>
          <w:rFonts w:ascii="Times New Roman" w:hAnsi="Times New Roman" w:cs="Times New Roman"/>
          <w:sz w:val="22"/>
          <w:szCs w:val="22"/>
          <w:lang w:eastAsia="ru-RU"/>
        </w:rPr>
        <w:t xml:space="preserve">, связанные с исполнением настоящего </w:t>
      </w:r>
      <w:r w:rsidR="004F52DC">
        <w:rPr>
          <w:rFonts w:ascii="Times New Roman" w:hAnsi="Times New Roman" w:cs="Times New Roman"/>
          <w:sz w:val="22"/>
          <w:szCs w:val="22"/>
          <w:lang w:eastAsia="ru-RU"/>
        </w:rPr>
        <w:t>Договор</w:t>
      </w:r>
      <w:r w:rsidR="00B00F7F" w:rsidRPr="00F82368">
        <w:rPr>
          <w:rFonts w:ascii="Times New Roman" w:hAnsi="Times New Roman" w:cs="Times New Roman"/>
          <w:sz w:val="22"/>
          <w:szCs w:val="22"/>
          <w:lang w:eastAsia="ru-RU"/>
        </w:rPr>
        <w:t xml:space="preserve">а, в том числе налоги, сборы и другие обязательные платежи, предусмотренные действующим законодательством </w:t>
      </w:r>
    </w:p>
    <w:p w:rsidR="00B00F7F" w:rsidRPr="000362A0" w:rsidRDefault="00B00F7F" w:rsidP="00F82368">
      <w:pPr>
        <w:widowControl w:val="0"/>
        <w:suppressAutoHyphens w:val="0"/>
        <w:autoSpaceDE w:val="0"/>
        <w:autoSpaceDN w:val="0"/>
        <w:adjustRightInd w:val="0"/>
        <w:ind w:firstLine="709"/>
        <w:jc w:val="both"/>
        <w:rPr>
          <w:rFonts w:ascii="Times New Roman" w:hAnsi="Times New Roman" w:cs="Times New Roman"/>
          <w:sz w:val="22"/>
          <w:szCs w:val="22"/>
          <w:lang w:eastAsia="ru-RU"/>
        </w:rPr>
      </w:pPr>
      <w:r w:rsidRPr="00F82368">
        <w:rPr>
          <w:rFonts w:ascii="Times New Roman" w:hAnsi="Times New Roman" w:cs="Times New Roman"/>
          <w:sz w:val="22"/>
          <w:szCs w:val="22"/>
          <w:lang w:eastAsia="ru-RU"/>
        </w:rPr>
        <w:t xml:space="preserve">2.3. Оплата за услуги производится </w:t>
      </w:r>
      <w:r w:rsidR="00B126AE">
        <w:rPr>
          <w:rFonts w:ascii="Times New Roman" w:hAnsi="Times New Roman" w:cs="Times New Roman"/>
          <w:sz w:val="22"/>
          <w:szCs w:val="22"/>
          <w:lang w:eastAsia="ru-RU"/>
        </w:rPr>
        <w:t>Пользовател</w:t>
      </w:r>
      <w:r w:rsidR="00C206B4">
        <w:rPr>
          <w:rFonts w:ascii="Times New Roman" w:hAnsi="Times New Roman" w:cs="Times New Roman"/>
          <w:sz w:val="22"/>
          <w:szCs w:val="22"/>
          <w:lang w:eastAsia="ru-RU"/>
        </w:rPr>
        <w:t>е</w:t>
      </w:r>
      <w:r w:rsidRPr="00F82368">
        <w:rPr>
          <w:rFonts w:ascii="Times New Roman" w:hAnsi="Times New Roman" w:cs="Times New Roman"/>
          <w:sz w:val="22"/>
          <w:szCs w:val="22"/>
          <w:lang w:eastAsia="ru-RU"/>
        </w:rPr>
        <w:t xml:space="preserve">м ежемесячно российскими рублями по безналичному расчету, путём перечисления денежных средств на расчетный счет </w:t>
      </w:r>
      <w:r w:rsidR="00C206B4">
        <w:rPr>
          <w:rFonts w:ascii="Times New Roman" w:hAnsi="Times New Roman" w:cs="Times New Roman"/>
          <w:sz w:val="22"/>
          <w:szCs w:val="22"/>
          <w:lang w:eastAsia="ru-RU"/>
        </w:rPr>
        <w:t>Оператора</w:t>
      </w:r>
      <w:r w:rsidRPr="00F82368">
        <w:rPr>
          <w:rFonts w:ascii="Times New Roman" w:hAnsi="Times New Roman" w:cs="Times New Roman"/>
          <w:sz w:val="22"/>
          <w:szCs w:val="22"/>
          <w:lang w:eastAsia="ru-RU"/>
        </w:rPr>
        <w:t xml:space="preserve"> платежным поручением </w:t>
      </w:r>
      <w:r w:rsidR="00663E36" w:rsidRPr="00C45269">
        <w:rPr>
          <w:rFonts w:ascii="Times New Roman" w:hAnsi="Times New Roman" w:cs="Times New Roman"/>
          <w:color w:val="000000"/>
          <w:sz w:val="22"/>
          <w:szCs w:val="22"/>
          <w:lang w:eastAsia="ru-RU"/>
        </w:rPr>
        <w:t xml:space="preserve">по </w:t>
      </w:r>
      <w:proofErr w:type="gramStart"/>
      <w:r w:rsidR="00663E36" w:rsidRPr="00C45269">
        <w:rPr>
          <w:rFonts w:ascii="Times New Roman" w:hAnsi="Times New Roman" w:cs="Times New Roman"/>
          <w:color w:val="000000"/>
          <w:sz w:val="22"/>
          <w:szCs w:val="22"/>
          <w:lang w:eastAsia="ru-RU"/>
        </w:rPr>
        <w:t>окончании</w:t>
      </w:r>
      <w:proofErr w:type="gramEnd"/>
      <w:r w:rsidR="00663E36" w:rsidRPr="00C45269">
        <w:rPr>
          <w:rFonts w:ascii="Times New Roman" w:hAnsi="Times New Roman" w:cs="Times New Roman"/>
          <w:color w:val="000000"/>
          <w:sz w:val="22"/>
          <w:szCs w:val="22"/>
          <w:lang w:eastAsia="ru-RU"/>
        </w:rPr>
        <w:t xml:space="preserve"> отчетного месяца до 20 (двадцатого) числа месяца, следующего за отчетным</w:t>
      </w:r>
      <w:r w:rsidRPr="00F82368">
        <w:rPr>
          <w:rFonts w:ascii="Times New Roman" w:hAnsi="Times New Roman" w:cs="Times New Roman"/>
          <w:sz w:val="22"/>
          <w:szCs w:val="22"/>
          <w:lang w:eastAsia="ru-RU"/>
        </w:rPr>
        <w:t xml:space="preserve">, при предоставлении </w:t>
      </w:r>
      <w:r w:rsidR="00B126AE">
        <w:rPr>
          <w:rFonts w:ascii="Times New Roman" w:hAnsi="Times New Roman" w:cs="Times New Roman"/>
          <w:sz w:val="22"/>
          <w:szCs w:val="22"/>
          <w:lang w:eastAsia="ru-RU"/>
        </w:rPr>
        <w:t>Пользовател</w:t>
      </w:r>
      <w:r w:rsidR="00C206B4">
        <w:rPr>
          <w:rFonts w:ascii="Times New Roman" w:hAnsi="Times New Roman" w:cs="Times New Roman"/>
          <w:sz w:val="22"/>
          <w:szCs w:val="22"/>
          <w:lang w:eastAsia="ru-RU"/>
        </w:rPr>
        <w:t>ю</w:t>
      </w:r>
      <w:r w:rsidRPr="00F82368">
        <w:rPr>
          <w:rFonts w:ascii="Times New Roman" w:hAnsi="Times New Roman" w:cs="Times New Roman"/>
          <w:sz w:val="22"/>
          <w:szCs w:val="22"/>
          <w:lang w:eastAsia="ru-RU"/>
        </w:rPr>
        <w:t xml:space="preserve"> счета/ счета-фактуры</w:t>
      </w:r>
      <w:r w:rsidR="00663E36">
        <w:rPr>
          <w:rFonts w:ascii="Times New Roman" w:hAnsi="Times New Roman" w:cs="Times New Roman"/>
          <w:sz w:val="22"/>
          <w:szCs w:val="22"/>
          <w:lang w:eastAsia="ru-RU"/>
        </w:rPr>
        <w:t>.</w:t>
      </w:r>
      <w:r w:rsidR="000362A0">
        <w:rPr>
          <w:rFonts w:ascii="Times New Roman" w:hAnsi="Times New Roman" w:cs="Times New Roman"/>
          <w:sz w:val="22"/>
          <w:szCs w:val="22"/>
          <w:lang w:eastAsia="ru-RU"/>
        </w:rPr>
        <w:t xml:space="preserve"> Копии </w:t>
      </w:r>
      <w:r w:rsidR="000362A0" w:rsidRPr="00F82368">
        <w:rPr>
          <w:rFonts w:ascii="Times New Roman" w:hAnsi="Times New Roman" w:cs="Times New Roman"/>
          <w:sz w:val="22"/>
          <w:szCs w:val="22"/>
          <w:lang w:eastAsia="ru-RU"/>
        </w:rPr>
        <w:t>счета/ счета-</w:t>
      </w:r>
      <w:r w:rsidR="000362A0" w:rsidRPr="000362A0">
        <w:rPr>
          <w:rFonts w:ascii="Times New Roman" w:hAnsi="Times New Roman" w:cs="Times New Roman"/>
          <w:sz w:val="22"/>
          <w:szCs w:val="22"/>
          <w:lang w:eastAsia="ru-RU"/>
        </w:rPr>
        <w:t xml:space="preserve">фактуры направляются </w:t>
      </w:r>
      <w:r w:rsidR="00B126AE">
        <w:rPr>
          <w:rFonts w:ascii="Times New Roman" w:hAnsi="Times New Roman" w:cs="Times New Roman"/>
          <w:color w:val="000000"/>
          <w:sz w:val="22"/>
          <w:szCs w:val="22"/>
          <w:lang w:eastAsia="ru-RU"/>
        </w:rPr>
        <w:t>Пользовател</w:t>
      </w:r>
      <w:r w:rsidR="00C206B4">
        <w:rPr>
          <w:rFonts w:ascii="Times New Roman" w:hAnsi="Times New Roman" w:cs="Times New Roman"/>
          <w:color w:val="000000"/>
          <w:sz w:val="22"/>
          <w:szCs w:val="22"/>
          <w:lang w:eastAsia="ru-RU"/>
        </w:rPr>
        <w:t>ю</w:t>
      </w:r>
      <w:r w:rsidR="000362A0" w:rsidRPr="000362A0">
        <w:rPr>
          <w:rFonts w:ascii="Times New Roman" w:hAnsi="Times New Roman" w:cs="Times New Roman"/>
          <w:color w:val="000000"/>
          <w:sz w:val="22"/>
          <w:szCs w:val="22"/>
          <w:lang w:eastAsia="ru-RU"/>
        </w:rPr>
        <w:t xml:space="preserve"> по электронной почте </w:t>
      </w:r>
      <w:hyperlink r:id="rId9" w:history="1">
        <w:r w:rsidR="000362A0" w:rsidRPr="000362A0">
          <w:rPr>
            <w:rStyle w:val="a8"/>
            <w:rFonts w:ascii="Times New Roman" w:hAnsi="Times New Roman" w:cs="Times New Roman"/>
            <w:sz w:val="22"/>
            <w:szCs w:val="22"/>
            <w:lang w:val="en-US" w:eastAsia="ru-RU"/>
          </w:rPr>
          <w:t>volkov</w:t>
        </w:r>
        <w:r w:rsidR="000362A0" w:rsidRPr="000362A0">
          <w:rPr>
            <w:rStyle w:val="a8"/>
            <w:rFonts w:ascii="Times New Roman" w:hAnsi="Times New Roman" w:cs="Times New Roman"/>
            <w:sz w:val="22"/>
            <w:szCs w:val="22"/>
            <w:lang w:eastAsia="ru-RU"/>
          </w:rPr>
          <w:t>@</w:t>
        </w:r>
        <w:r w:rsidR="000362A0" w:rsidRPr="000362A0">
          <w:rPr>
            <w:rStyle w:val="a8"/>
            <w:rFonts w:ascii="Times New Roman" w:hAnsi="Times New Roman" w:cs="Times New Roman"/>
            <w:sz w:val="22"/>
            <w:szCs w:val="22"/>
            <w:lang w:val="en-US" w:eastAsia="ru-RU"/>
          </w:rPr>
          <w:t>drsk</w:t>
        </w:r>
        <w:r w:rsidR="000362A0" w:rsidRPr="000362A0">
          <w:rPr>
            <w:rStyle w:val="a8"/>
            <w:rFonts w:ascii="Times New Roman" w:hAnsi="Times New Roman" w:cs="Times New Roman"/>
            <w:sz w:val="22"/>
            <w:szCs w:val="22"/>
            <w:lang w:eastAsia="ru-RU"/>
          </w:rPr>
          <w:t>.</w:t>
        </w:r>
        <w:proofErr w:type="spellStart"/>
        <w:r w:rsidR="000362A0" w:rsidRPr="000362A0">
          <w:rPr>
            <w:rStyle w:val="a8"/>
            <w:rFonts w:ascii="Times New Roman" w:hAnsi="Times New Roman" w:cs="Times New Roman"/>
            <w:sz w:val="22"/>
            <w:szCs w:val="22"/>
            <w:lang w:val="en-US" w:eastAsia="ru-RU"/>
          </w:rPr>
          <w:t>ru</w:t>
        </w:r>
        <w:proofErr w:type="spellEnd"/>
      </w:hyperlink>
      <w:r w:rsidR="000362A0">
        <w:rPr>
          <w:rFonts w:ascii="Times New Roman" w:hAnsi="Times New Roman" w:cs="Times New Roman"/>
          <w:color w:val="000000"/>
          <w:sz w:val="22"/>
          <w:szCs w:val="22"/>
          <w:lang w:eastAsia="ru-RU"/>
        </w:rPr>
        <w:t>.</w:t>
      </w:r>
    </w:p>
    <w:p w:rsidR="007B30F2" w:rsidRPr="00F82368" w:rsidRDefault="007B30F2" w:rsidP="00F82368">
      <w:pPr>
        <w:widowControl w:val="0"/>
        <w:suppressAutoHyphens w:val="0"/>
        <w:autoSpaceDE w:val="0"/>
        <w:autoSpaceDN w:val="0"/>
        <w:adjustRightInd w:val="0"/>
        <w:ind w:firstLine="709"/>
        <w:jc w:val="both"/>
        <w:rPr>
          <w:rFonts w:ascii="Times New Roman" w:hAnsi="Times New Roman" w:cs="Times New Roman"/>
          <w:sz w:val="22"/>
          <w:szCs w:val="22"/>
          <w:lang w:eastAsia="ru-RU"/>
        </w:rPr>
      </w:pPr>
      <w:r w:rsidRPr="00F82368">
        <w:rPr>
          <w:rFonts w:ascii="Times New Roman" w:hAnsi="Times New Roman" w:cs="Times New Roman"/>
          <w:sz w:val="22"/>
          <w:szCs w:val="22"/>
          <w:lang w:eastAsia="ru-RU"/>
        </w:rPr>
        <w:t xml:space="preserve">2.4. Цена </w:t>
      </w:r>
      <w:r w:rsidR="004F52DC">
        <w:rPr>
          <w:rFonts w:ascii="Times New Roman" w:hAnsi="Times New Roman" w:cs="Times New Roman"/>
          <w:sz w:val="22"/>
          <w:szCs w:val="22"/>
          <w:lang w:eastAsia="ru-RU"/>
        </w:rPr>
        <w:t>Договор</w:t>
      </w:r>
      <w:r w:rsidRPr="00F82368">
        <w:rPr>
          <w:rFonts w:ascii="Times New Roman" w:hAnsi="Times New Roman" w:cs="Times New Roman"/>
          <w:sz w:val="22"/>
          <w:szCs w:val="22"/>
          <w:lang w:eastAsia="ru-RU"/>
        </w:rPr>
        <w:t xml:space="preserve">а является твердой, </w:t>
      </w:r>
      <w:proofErr w:type="gramStart"/>
      <w:r w:rsidRPr="00F82368">
        <w:rPr>
          <w:rFonts w:ascii="Times New Roman" w:hAnsi="Times New Roman" w:cs="Times New Roman"/>
          <w:sz w:val="22"/>
          <w:szCs w:val="22"/>
          <w:lang w:eastAsia="ru-RU"/>
        </w:rPr>
        <w:t xml:space="preserve">определяется на весь срок исполнения </w:t>
      </w:r>
      <w:r w:rsidR="004F52DC">
        <w:rPr>
          <w:rFonts w:ascii="Times New Roman" w:hAnsi="Times New Roman" w:cs="Times New Roman"/>
          <w:sz w:val="22"/>
          <w:szCs w:val="22"/>
          <w:lang w:eastAsia="ru-RU"/>
        </w:rPr>
        <w:t>Договор</w:t>
      </w:r>
      <w:r w:rsidRPr="00F82368">
        <w:rPr>
          <w:rFonts w:ascii="Times New Roman" w:hAnsi="Times New Roman" w:cs="Times New Roman"/>
          <w:sz w:val="22"/>
          <w:szCs w:val="22"/>
          <w:lang w:eastAsia="ru-RU"/>
        </w:rPr>
        <w:t xml:space="preserve">а </w:t>
      </w:r>
      <w:r w:rsidRPr="00F82368">
        <w:rPr>
          <w:rFonts w:ascii="Times New Roman" w:hAnsi="Times New Roman" w:cs="Times New Roman"/>
          <w:spacing w:val="-1"/>
          <w:sz w:val="22"/>
          <w:szCs w:val="22"/>
          <w:lang w:eastAsia="ru-RU"/>
        </w:rPr>
        <w:t xml:space="preserve">и </w:t>
      </w:r>
      <w:r w:rsidRPr="00F82368">
        <w:rPr>
          <w:rFonts w:ascii="Times New Roman" w:hAnsi="Times New Roman" w:cs="Times New Roman"/>
          <w:bCs/>
          <w:sz w:val="22"/>
          <w:szCs w:val="22"/>
          <w:lang w:eastAsia="ru-RU"/>
        </w:rPr>
        <w:t>не может</w:t>
      </w:r>
      <w:proofErr w:type="gramEnd"/>
      <w:r w:rsidRPr="00F82368">
        <w:rPr>
          <w:rFonts w:ascii="Times New Roman" w:hAnsi="Times New Roman" w:cs="Times New Roman"/>
          <w:bCs/>
          <w:sz w:val="22"/>
          <w:szCs w:val="22"/>
          <w:lang w:eastAsia="ru-RU"/>
        </w:rPr>
        <w:t xml:space="preserve"> быть изменена </w:t>
      </w:r>
      <w:r w:rsidR="00C206B4">
        <w:rPr>
          <w:rFonts w:ascii="Times New Roman" w:hAnsi="Times New Roman" w:cs="Times New Roman"/>
          <w:bCs/>
          <w:sz w:val="22"/>
          <w:szCs w:val="22"/>
          <w:lang w:eastAsia="ru-RU"/>
        </w:rPr>
        <w:t>Операторо</w:t>
      </w:r>
      <w:r w:rsidRPr="00F82368">
        <w:rPr>
          <w:rFonts w:ascii="Times New Roman" w:hAnsi="Times New Roman" w:cs="Times New Roman"/>
          <w:bCs/>
          <w:sz w:val="22"/>
          <w:szCs w:val="22"/>
          <w:lang w:eastAsia="ru-RU"/>
        </w:rPr>
        <w:t>м в одностороннем порядке</w:t>
      </w:r>
      <w:r w:rsidRPr="00F82368">
        <w:rPr>
          <w:rFonts w:ascii="Times New Roman" w:hAnsi="Times New Roman" w:cs="Times New Roman"/>
          <w:sz w:val="22"/>
          <w:szCs w:val="22"/>
          <w:lang w:eastAsia="ru-RU"/>
        </w:rPr>
        <w:t>.</w:t>
      </w:r>
    </w:p>
    <w:p w:rsidR="003C6C61" w:rsidRPr="00F82368" w:rsidRDefault="007B30F2" w:rsidP="00F82368">
      <w:pPr>
        <w:widowControl w:val="0"/>
        <w:suppressAutoHyphens w:val="0"/>
        <w:ind w:firstLine="709"/>
        <w:jc w:val="both"/>
        <w:rPr>
          <w:rFonts w:ascii="Times New Roman" w:hAnsi="Times New Roman" w:cs="Times New Roman"/>
          <w:sz w:val="22"/>
          <w:szCs w:val="22"/>
          <w:lang w:eastAsia="ru-RU"/>
        </w:rPr>
      </w:pPr>
      <w:r w:rsidRPr="00F82368">
        <w:rPr>
          <w:rFonts w:ascii="Times New Roman" w:hAnsi="Times New Roman" w:cs="Times New Roman"/>
          <w:sz w:val="22"/>
          <w:szCs w:val="22"/>
          <w:lang w:eastAsia="ru-RU"/>
        </w:rPr>
        <w:t>2</w:t>
      </w:r>
      <w:r w:rsidRPr="00F82368">
        <w:rPr>
          <w:rFonts w:ascii="Times New Roman" w:hAnsi="Times New Roman" w:cs="Times New Roman"/>
          <w:bCs/>
          <w:sz w:val="22"/>
          <w:szCs w:val="22"/>
          <w:lang w:eastAsia="ru-RU"/>
        </w:rPr>
        <w:t>.</w:t>
      </w:r>
      <w:r w:rsidR="007C25F3" w:rsidRPr="007C25F3">
        <w:rPr>
          <w:rFonts w:ascii="Times New Roman" w:hAnsi="Times New Roman" w:cs="Times New Roman"/>
          <w:bCs/>
          <w:sz w:val="22"/>
          <w:szCs w:val="22"/>
          <w:lang w:eastAsia="ru-RU"/>
        </w:rPr>
        <w:t>5</w:t>
      </w:r>
      <w:r w:rsidRPr="00F82368">
        <w:rPr>
          <w:rFonts w:ascii="Times New Roman" w:hAnsi="Times New Roman" w:cs="Times New Roman"/>
          <w:bCs/>
          <w:sz w:val="22"/>
          <w:szCs w:val="22"/>
          <w:lang w:eastAsia="ru-RU"/>
        </w:rPr>
        <w:t xml:space="preserve">. </w:t>
      </w:r>
      <w:r w:rsidRPr="00F82368">
        <w:rPr>
          <w:rFonts w:ascii="Times New Roman" w:hAnsi="Times New Roman" w:cs="Times New Roman"/>
          <w:sz w:val="22"/>
          <w:szCs w:val="22"/>
          <w:lang w:eastAsia="ru-RU"/>
        </w:rPr>
        <w:t>Датой оплаты является дата списания денежных сре</w:t>
      </w:r>
      <w:proofErr w:type="gramStart"/>
      <w:r w:rsidRPr="00F82368">
        <w:rPr>
          <w:rFonts w:ascii="Times New Roman" w:hAnsi="Times New Roman" w:cs="Times New Roman"/>
          <w:sz w:val="22"/>
          <w:szCs w:val="22"/>
          <w:lang w:eastAsia="ru-RU"/>
        </w:rPr>
        <w:t>дств с р</w:t>
      </w:r>
      <w:proofErr w:type="gramEnd"/>
      <w:r w:rsidRPr="00F82368">
        <w:rPr>
          <w:rFonts w:ascii="Times New Roman" w:hAnsi="Times New Roman" w:cs="Times New Roman"/>
          <w:sz w:val="22"/>
          <w:szCs w:val="22"/>
          <w:lang w:eastAsia="ru-RU"/>
        </w:rPr>
        <w:t xml:space="preserve">асчетного счета </w:t>
      </w:r>
      <w:r w:rsidR="00B126AE">
        <w:rPr>
          <w:rFonts w:ascii="Times New Roman" w:hAnsi="Times New Roman" w:cs="Times New Roman"/>
          <w:sz w:val="22"/>
          <w:szCs w:val="22"/>
          <w:lang w:eastAsia="ru-RU"/>
        </w:rPr>
        <w:t>Пользовател</w:t>
      </w:r>
      <w:r w:rsidR="00C206B4">
        <w:rPr>
          <w:rFonts w:ascii="Times New Roman" w:hAnsi="Times New Roman" w:cs="Times New Roman"/>
          <w:sz w:val="22"/>
          <w:szCs w:val="22"/>
          <w:lang w:eastAsia="ru-RU"/>
        </w:rPr>
        <w:t>я</w:t>
      </w:r>
      <w:r w:rsidRPr="00F82368">
        <w:rPr>
          <w:rFonts w:ascii="Times New Roman" w:hAnsi="Times New Roman" w:cs="Times New Roman"/>
          <w:sz w:val="22"/>
          <w:szCs w:val="22"/>
          <w:lang w:eastAsia="ru-RU"/>
        </w:rPr>
        <w:t>.</w:t>
      </w:r>
    </w:p>
    <w:p w:rsidR="000362A0" w:rsidRDefault="000362A0" w:rsidP="00F82368">
      <w:pPr>
        <w:widowControl w:val="0"/>
        <w:suppressAutoHyphens w:val="0"/>
        <w:ind w:firstLine="709"/>
        <w:jc w:val="center"/>
        <w:rPr>
          <w:rFonts w:ascii="Times New Roman" w:hAnsi="Times New Roman" w:cs="Times New Roman"/>
          <w:b/>
          <w:sz w:val="22"/>
          <w:szCs w:val="22"/>
          <w:lang w:eastAsia="ru-RU"/>
        </w:rPr>
      </w:pPr>
    </w:p>
    <w:p w:rsidR="00EE71FE" w:rsidRPr="002E0D47" w:rsidRDefault="00DC336B" w:rsidP="002E0D47">
      <w:pPr>
        <w:pStyle w:val="afffffff1"/>
        <w:widowControl w:val="0"/>
        <w:numPr>
          <w:ilvl w:val="0"/>
          <w:numId w:val="22"/>
        </w:numPr>
        <w:jc w:val="center"/>
        <w:rPr>
          <w:rFonts w:ascii="Times New Roman" w:hAnsi="Times New Roman"/>
          <w:b/>
          <w:bCs/>
        </w:rPr>
      </w:pPr>
      <w:r w:rsidRPr="002E0D47">
        <w:rPr>
          <w:rFonts w:ascii="Times New Roman" w:hAnsi="Times New Roman"/>
          <w:b/>
          <w:bCs/>
        </w:rPr>
        <w:t>Порядок сдачи-приемки оказанных услуг</w:t>
      </w:r>
    </w:p>
    <w:p w:rsidR="002E0D47" w:rsidRPr="002E0D47" w:rsidRDefault="002E0D47" w:rsidP="002E0D47">
      <w:pPr>
        <w:pStyle w:val="afffffff1"/>
        <w:widowControl w:val="0"/>
        <w:ind w:left="1069"/>
        <w:rPr>
          <w:rFonts w:ascii="Times New Roman" w:hAnsi="Times New Roman"/>
          <w:b/>
          <w:bCs/>
        </w:rPr>
      </w:pPr>
    </w:p>
    <w:p w:rsidR="00302064" w:rsidRPr="00F82368" w:rsidRDefault="00DC336B" w:rsidP="00F82368">
      <w:pPr>
        <w:ind w:right="-1" w:firstLine="567"/>
        <w:jc w:val="both"/>
        <w:rPr>
          <w:rFonts w:ascii="Times New Roman" w:eastAsia="Calibri" w:hAnsi="Times New Roman" w:cs="Times New Roman"/>
          <w:sz w:val="22"/>
          <w:szCs w:val="22"/>
        </w:rPr>
      </w:pPr>
      <w:r w:rsidRPr="00F82368">
        <w:rPr>
          <w:rFonts w:ascii="Times New Roman" w:eastAsia="Calibri" w:hAnsi="Times New Roman" w:cs="Times New Roman"/>
          <w:sz w:val="22"/>
          <w:szCs w:val="22"/>
        </w:rPr>
        <w:lastRenderedPageBreak/>
        <w:t xml:space="preserve">3.1. </w:t>
      </w:r>
      <w:r w:rsidR="00B126AE">
        <w:rPr>
          <w:rFonts w:ascii="Times New Roman" w:eastAsia="Calibri" w:hAnsi="Times New Roman" w:cs="Times New Roman"/>
          <w:sz w:val="22"/>
          <w:szCs w:val="22"/>
        </w:rPr>
        <w:t>Оператор</w:t>
      </w:r>
      <w:r w:rsidRPr="00F82368">
        <w:rPr>
          <w:rFonts w:ascii="Times New Roman" w:eastAsia="Calibri" w:hAnsi="Times New Roman" w:cs="Times New Roman"/>
          <w:sz w:val="22"/>
          <w:szCs w:val="22"/>
        </w:rPr>
        <w:t xml:space="preserve"> своими силами и средствами обязуется оказать услуги в срок, указанный в п. 1.2 настоящего </w:t>
      </w:r>
      <w:r w:rsidR="004F52DC">
        <w:rPr>
          <w:rFonts w:ascii="Times New Roman" w:eastAsia="Calibri" w:hAnsi="Times New Roman" w:cs="Times New Roman"/>
          <w:sz w:val="22"/>
          <w:szCs w:val="22"/>
        </w:rPr>
        <w:t>Договор</w:t>
      </w:r>
      <w:r w:rsidRPr="00F82368">
        <w:rPr>
          <w:rFonts w:ascii="Times New Roman" w:eastAsia="Calibri" w:hAnsi="Times New Roman" w:cs="Times New Roman"/>
          <w:sz w:val="22"/>
          <w:szCs w:val="22"/>
        </w:rPr>
        <w:t>а.</w:t>
      </w:r>
    </w:p>
    <w:p w:rsidR="00DC336B" w:rsidRPr="00F82368" w:rsidRDefault="00302064" w:rsidP="00F82368">
      <w:pPr>
        <w:ind w:right="-1" w:firstLine="567"/>
        <w:jc w:val="both"/>
        <w:rPr>
          <w:rFonts w:ascii="Times New Roman" w:eastAsia="Calibri" w:hAnsi="Times New Roman" w:cs="Times New Roman"/>
          <w:sz w:val="22"/>
          <w:szCs w:val="22"/>
        </w:rPr>
      </w:pPr>
      <w:r w:rsidRPr="00F82368">
        <w:rPr>
          <w:rFonts w:ascii="Times New Roman" w:eastAsia="Calibri" w:hAnsi="Times New Roman" w:cs="Times New Roman"/>
          <w:sz w:val="22"/>
          <w:szCs w:val="22"/>
        </w:rPr>
        <w:t>3</w:t>
      </w:r>
      <w:r w:rsidR="00DC336B" w:rsidRPr="00F82368">
        <w:rPr>
          <w:rFonts w:ascii="Times New Roman" w:eastAsia="Calibri" w:hAnsi="Times New Roman" w:cs="Times New Roman"/>
          <w:sz w:val="22"/>
          <w:szCs w:val="22"/>
        </w:rPr>
        <w:t xml:space="preserve">.2. </w:t>
      </w:r>
      <w:r w:rsidR="00B00F7F" w:rsidRPr="00F82368">
        <w:rPr>
          <w:rFonts w:ascii="Times New Roman" w:eastAsia="Calibri" w:hAnsi="Times New Roman" w:cs="Times New Roman"/>
          <w:sz w:val="22"/>
          <w:szCs w:val="22"/>
        </w:rPr>
        <w:t xml:space="preserve">Отчетным периодом считается один </w:t>
      </w:r>
      <w:r w:rsidR="0060744E" w:rsidRPr="00F82368">
        <w:rPr>
          <w:rFonts w:ascii="Times New Roman" w:eastAsia="Calibri" w:hAnsi="Times New Roman" w:cs="Times New Roman"/>
          <w:sz w:val="22"/>
          <w:szCs w:val="22"/>
        </w:rPr>
        <w:t>месяц</w:t>
      </w:r>
      <w:r w:rsidR="00B00F7F" w:rsidRPr="00F82368">
        <w:rPr>
          <w:rFonts w:ascii="Times New Roman" w:eastAsia="Calibri" w:hAnsi="Times New Roman" w:cs="Times New Roman"/>
          <w:sz w:val="22"/>
          <w:szCs w:val="22"/>
        </w:rPr>
        <w:t xml:space="preserve">. </w:t>
      </w:r>
      <w:proofErr w:type="gramStart"/>
      <w:r w:rsidR="00DC336B" w:rsidRPr="00F82368">
        <w:rPr>
          <w:rFonts w:ascii="Times New Roman" w:eastAsia="Calibri" w:hAnsi="Times New Roman" w:cs="Times New Roman"/>
          <w:sz w:val="22"/>
          <w:szCs w:val="22"/>
        </w:rPr>
        <w:t xml:space="preserve">По факту оказания услуг </w:t>
      </w:r>
      <w:r w:rsidRPr="00F82368">
        <w:rPr>
          <w:rFonts w:ascii="Times New Roman" w:eastAsia="Calibri" w:hAnsi="Times New Roman" w:cs="Times New Roman"/>
          <w:sz w:val="22"/>
          <w:szCs w:val="22"/>
        </w:rPr>
        <w:t>в отчетном периоде</w:t>
      </w:r>
      <w:r w:rsidR="00DC336B" w:rsidRPr="00F82368">
        <w:rPr>
          <w:rFonts w:ascii="Times New Roman" w:eastAsia="Calibri" w:hAnsi="Times New Roman" w:cs="Times New Roman"/>
          <w:sz w:val="22"/>
          <w:szCs w:val="22"/>
        </w:rPr>
        <w:t xml:space="preserve">, не позднее последнего числа </w:t>
      </w:r>
      <w:r w:rsidRPr="00F82368">
        <w:rPr>
          <w:rFonts w:ascii="Times New Roman" w:eastAsia="Calibri" w:hAnsi="Times New Roman" w:cs="Times New Roman"/>
          <w:sz w:val="22"/>
          <w:szCs w:val="22"/>
        </w:rPr>
        <w:t>месяца отчетного периода</w:t>
      </w:r>
      <w:r w:rsidR="00DC336B" w:rsidRPr="00F82368">
        <w:rPr>
          <w:rFonts w:ascii="Times New Roman" w:eastAsia="Calibri" w:hAnsi="Times New Roman" w:cs="Times New Roman"/>
          <w:sz w:val="22"/>
          <w:szCs w:val="22"/>
        </w:rPr>
        <w:t xml:space="preserve">, в котором были оказаны услуги, предусмотренные пунктом 1.1. настоящего </w:t>
      </w:r>
      <w:r w:rsidR="004F52DC">
        <w:rPr>
          <w:rFonts w:ascii="Times New Roman" w:eastAsia="Calibri" w:hAnsi="Times New Roman" w:cs="Times New Roman"/>
          <w:sz w:val="22"/>
          <w:szCs w:val="22"/>
        </w:rPr>
        <w:t>Договор</w:t>
      </w:r>
      <w:r w:rsidRPr="00F82368">
        <w:rPr>
          <w:rFonts w:ascii="Times New Roman" w:eastAsia="Calibri" w:hAnsi="Times New Roman" w:cs="Times New Roman"/>
          <w:sz w:val="22"/>
          <w:szCs w:val="22"/>
        </w:rPr>
        <w:t>а</w:t>
      </w:r>
      <w:r w:rsidR="00DC336B" w:rsidRPr="00F82368">
        <w:rPr>
          <w:rFonts w:ascii="Times New Roman" w:eastAsia="Calibri" w:hAnsi="Times New Roman" w:cs="Times New Roman"/>
          <w:sz w:val="22"/>
          <w:szCs w:val="22"/>
        </w:rPr>
        <w:t xml:space="preserve">, </w:t>
      </w:r>
      <w:r w:rsidR="00B126AE">
        <w:rPr>
          <w:rFonts w:ascii="Times New Roman" w:eastAsia="Calibri" w:hAnsi="Times New Roman" w:cs="Times New Roman"/>
          <w:sz w:val="22"/>
          <w:szCs w:val="22"/>
        </w:rPr>
        <w:t>Оператор</w:t>
      </w:r>
      <w:r w:rsidR="0060744E" w:rsidRPr="00F82368">
        <w:rPr>
          <w:rFonts w:ascii="Times New Roman" w:eastAsia="Calibri" w:hAnsi="Times New Roman" w:cs="Times New Roman"/>
          <w:sz w:val="22"/>
          <w:szCs w:val="22"/>
        </w:rPr>
        <w:t xml:space="preserve"> </w:t>
      </w:r>
      <w:r w:rsidR="00DC336B" w:rsidRPr="00F82368">
        <w:rPr>
          <w:rFonts w:ascii="Times New Roman" w:eastAsia="Calibri" w:hAnsi="Times New Roman" w:cs="Times New Roman"/>
          <w:sz w:val="22"/>
          <w:szCs w:val="22"/>
        </w:rPr>
        <w:t xml:space="preserve">передает </w:t>
      </w:r>
      <w:r w:rsidR="00B126AE">
        <w:rPr>
          <w:rFonts w:ascii="Times New Roman" w:eastAsia="Calibri" w:hAnsi="Times New Roman" w:cs="Times New Roman"/>
          <w:sz w:val="22"/>
          <w:szCs w:val="22"/>
        </w:rPr>
        <w:t>Пользовател</w:t>
      </w:r>
      <w:r w:rsidR="00C206B4">
        <w:rPr>
          <w:rFonts w:ascii="Times New Roman" w:eastAsia="Calibri" w:hAnsi="Times New Roman" w:cs="Times New Roman"/>
          <w:sz w:val="22"/>
          <w:szCs w:val="22"/>
        </w:rPr>
        <w:t>ю</w:t>
      </w:r>
      <w:r w:rsidR="00DC336B" w:rsidRPr="00F82368">
        <w:rPr>
          <w:rFonts w:ascii="Times New Roman" w:eastAsia="Calibri" w:hAnsi="Times New Roman" w:cs="Times New Roman"/>
          <w:sz w:val="22"/>
          <w:szCs w:val="22"/>
        </w:rPr>
        <w:t xml:space="preserve"> подписанные со своей стороны акт </w:t>
      </w:r>
      <w:r w:rsidRPr="00F82368">
        <w:rPr>
          <w:rFonts w:ascii="Times New Roman" w:eastAsia="Calibri" w:hAnsi="Times New Roman" w:cs="Times New Roman"/>
          <w:sz w:val="22"/>
          <w:szCs w:val="22"/>
        </w:rPr>
        <w:t>сдачи-</w:t>
      </w:r>
      <w:r w:rsidR="00DC336B" w:rsidRPr="00F82368">
        <w:rPr>
          <w:rFonts w:ascii="Times New Roman" w:eastAsia="Calibri" w:hAnsi="Times New Roman" w:cs="Times New Roman"/>
          <w:sz w:val="22"/>
          <w:szCs w:val="22"/>
        </w:rPr>
        <w:t>приемк</w:t>
      </w:r>
      <w:r w:rsidRPr="00F82368">
        <w:rPr>
          <w:rFonts w:ascii="Times New Roman" w:eastAsia="Calibri" w:hAnsi="Times New Roman" w:cs="Times New Roman"/>
          <w:sz w:val="22"/>
          <w:szCs w:val="22"/>
        </w:rPr>
        <w:t>и</w:t>
      </w:r>
      <w:r w:rsidR="00DC336B" w:rsidRPr="00F82368">
        <w:rPr>
          <w:rFonts w:ascii="Times New Roman" w:eastAsia="Calibri" w:hAnsi="Times New Roman" w:cs="Times New Roman"/>
          <w:sz w:val="22"/>
          <w:szCs w:val="22"/>
        </w:rPr>
        <w:t xml:space="preserve"> </w:t>
      </w:r>
      <w:r w:rsidRPr="00F82368">
        <w:rPr>
          <w:rFonts w:ascii="Times New Roman" w:eastAsia="Calibri" w:hAnsi="Times New Roman" w:cs="Times New Roman"/>
          <w:sz w:val="22"/>
          <w:szCs w:val="22"/>
        </w:rPr>
        <w:t xml:space="preserve">оказанных услуг </w:t>
      </w:r>
      <w:r w:rsidR="00DC336B" w:rsidRPr="00F82368">
        <w:rPr>
          <w:rFonts w:ascii="Times New Roman" w:eastAsia="Calibri" w:hAnsi="Times New Roman" w:cs="Times New Roman"/>
          <w:sz w:val="22"/>
          <w:szCs w:val="22"/>
        </w:rPr>
        <w:t xml:space="preserve">в 2-х </w:t>
      </w:r>
      <w:r w:rsidRPr="00F82368">
        <w:rPr>
          <w:rFonts w:ascii="Times New Roman" w:eastAsia="Calibri" w:hAnsi="Times New Roman" w:cs="Times New Roman"/>
          <w:sz w:val="22"/>
          <w:szCs w:val="22"/>
        </w:rPr>
        <w:t>экземплярах</w:t>
      </w:r>
      <w:r w:rsidR="00E57927" w:rsidRPr="00F82368">
        <w:rPr>
          <w:rFonts w:ascii="Times New Roman" w:eastAsia="Calibri" w:hAnsi="Times New Roman" w:cs="Times New Roman"/>
          <w:sz w:val="22"/>
          <w:szCs w:val="22"/>
        </w:rPr>
        <w:t xml:space="preserve"> (по форме Приложения №3 к </w:t>
      </w:r>
      <w:r w:rsidR="004F52DC">
        <w:rPr>
          <w:rFonts w:ascii="Times New Roman" w:eastAsia="Calibri" w:hAnsi="Times New Roman" w:cs="Times New Roman"/>
          <w:sz w:val="22"/>
          <w:szCs w:val="22"/>
        </w:rPr>
        <w:t>Договор</w:t>
      </w:r>
      <w:r w:rsidR="00E57927" w:rsidRPr="00F82368">
        <w:rPr>
          <w:rFonts w:ascii="Times New Roman" w:eastAsia="Calibri" w:hAnsi="Times New Roman" w:cs="Times New Roman"/>
          <w:sz w:val="22"/>
          <w:szCs w:val="22"/>
        </w:rPr>
        <w:t>у)</w:t>
      </w:r>
      <w:r w:rsidRPr="00F82368">
        <w:rPr>
          <w:rFonts w:ascii="Times New Roman" w:eastAsia="Calibri" w:hAnsi="Times New Roman" w:cs="Times New Roman"/>
          <w:sz w:val="22"/>
          <w:szCs w:val="22"/>
        </w:rPr>
        <w:t>, счет/ счет</w:t>
      </w:r>
      <w:r w:rsidR="00DC336B" w:rsidRPr="00F82368">
        <w:rPr>
          <w:rFonts w:ascii="Times New Roman" w:eastAsia="Calibri" w:hAnsi="Times New Roman" w:cs="Times New Roman"/>
          <w:sz w:val="22"/>
          <w:szCs w:val="22"/>
        </w:rPr>
        <w:t>-фактур</w:t>
      </w:r>
      <w:r w:rsidRPr="00F82368">
        <w:rPr>
          <w:rFonts w:ascii="Times New Roman" w:eastAsia="Calibri" w:hAnsi="Times New Roman" w:cs="Times New Roman"/>
          <w:sz w:val="22"/>
          <w:szCs w:val="22"/>
        </w:rPr>
        <w:t>у</w:t>
      </w:r>
      <w:r w:rsidR="00DC336B" w:rsidRPr="00F82368">
        <w:rPr>
          <w:rFonts w:ascii="Times New Roman" w:eastAsia="Calibri" w:hAnsi="Times New Roman" w:cs="Times New Roman"/>
          <w:sz w:val="22"/>
          <w:szCs w:val="22"/>
        </w:rPr>
        <w:t xml:space="preserve"> в 1-м экземпляре с обязательной ссылкой на номер </w:t>
      </w:r>
      <w:r w:rsidR="004F52DC">
        <w:rPr>
          <w:rFonts w:ascii="Times New Roman" w:eastAsia="Calibri" w:hAnsi="Times New Roman" w:cs="Times New Roman"/>
          <w:sz w:val="22"/>
          <w:szCs w:val="22"/>
        </w:rPr>
        <w:t>Договор</w:t>
      </w:r>
      <w:r w:rsidRPr="00F82368">
        <w:rPr>
          <w:rFonts w:ascii="Times New Roman" w:eastAsia="Calibri" w:hAnsi="Times New Roman" w:cs="Times New Roman"/>
          <w:sz w:val="22"/>
          <w:szCs w:val="22"/>
        </w:rPr>
        <w:t>а</w:t>
      </w:r>
      <w:r w:rsidR="00DC336B" w:rsidRPr="00F82368">
        <w:rPr>
          <w:rFonts w:ascii="Times New Roman" w:eastAsia="Calibri" w:hAnsi="Times New Roman" w:cs="Times New Roman"/>
          <w:sz w:val="22"/>
          <w:szCs w:val="22"/>
        </w:rPr>
        <w:t xml:space="preserve"> и иные документы, предусмотренные настоящим</w:t>
      </w:r>
      <w:proofErr w:type="gramEnd"/>
      <w:r w:rsidR="00DC336B" w:rsidRPr="00F82368">
        <w:rPr>
          <w:rFonts w:ascii="Times New Roman" w:eastAsia="Calibri" w:hAnsi="Times New Roman" w:cs="Times New Roman"/>
          <w:sz w:val="22"/>
          <w:szCs w:val="22"/>
        </w:rPr>
        <w:t xml:space="preserve"> </w:t>
      </w:r>
      <w:r w:rsidR="004F52DC">
        <w:rPr>
          <w:rFonts w:ascii="Times New Roman" w:eastAsia="Calibri" w:hAnsi="Times New Roman" w:cs="Times New Roman"/>
          <w:sz w:val="22"/>
          <w:szCs w:val="22"/>
        </w:rPr>
        <w:t>Договор</w:t>
      </w:r>
      <w:r w:rsidR="00AC49F1" w:rsidRPr="00F82368">
        <w:rPr>
          <w:rFonts w:ascii="Times New Roman" w:eastAsia="Calibri" w:hAnsi="Times New Roman" w:cs="Times New Roman"/>
          <w:sz w:val="22"/>
          <w:szCs w:val="22"/>
        </w:rPr>
        <w:t>ом</w:t>
      </w:r>
      <w:r w:rsidR="00DC336B" w:rsidRPr="00F82368">
        <w:rPr>
          <w:rFonts w:ascii="Times New Roman" w:eastAsia="Calibri" w:hAnsi="Times New Roman" w:cs="Times New Roman"/>
          <w:sz w:val="22"/>
          <w:szCs w:val="22"/>
        </w:rPr>
        <w:t>.</w:t>
      </w:r>
    </w:p>
    <w:p w:rsidR="00DC336B" w:rsidRPr="00F82368" w:rsidRDefault="00302064" w:rsidP="00F82368">
      <w:pPr>
        <w:widowControl w:val="0"/>
        <w:tabs>
          <w:tab w:val="left" w:pos="9356"/>
          <w:tab w:val="left" w:pos="9639"/>
          <w:tab w:val="left" w:pos="9923"/>
        </w:tabs>
        <w:ind w:firstLine="567"/>
        <w:jc w:val="both"/>
        <w:textAlignment w:val="baseline"/>
        <w:rPr>
          <w:rFonts w:ascii="Times New Roman" w:eastAsia="Lucida Sans Unicode" w:hAnsi="Times New Roman" w:cs="Times New Roman"/>
          <w:kern w:val="1"/>
          <w:sz w:val="22"/>
          <w:szCs w:val="22"/>
          <w:lang w:eastAsia="hi-IN" w:bidi="hi-IN"/>
        </w:rPr>
      </w:pPr>
      <w:r w:rsidRPr="00F82368">
        <w:rPr>
          <w:rFonts w:ascii="Times New Roman" w:eastAsia="Lucida Sans Unicode" w:hAnsi="Times New Roman" w:cs="Times New Roman"/>
          <w:kern w:val="1"/>
          <w:sz w:val="22"/>
          <w:szCs w:val="22"/>
          <w:lang w:eastAsia="hi-IN" w:bidi="hi-IN"/>
        </w:rPr>
        <w:t>3</w:t>
      </w:r>
      <w:r w:rsidR="00DC336B" w:rsidRPr="00F82368">
        <w:rPr>
          <w:rFonts w:ascii="Times New Roman" w:eastAsia="Lucida Sans Unicode" w:hAnsi="Times New Roman" w:cs="Times New Roman"/>
          <w:kern w:val="1"/>
          <w:sz w:val="22"/>
          <w:szCs w:val="22"/>
          <w:lang w:eastAsia="hi-IN" w:bidi="hi-IN"/>
        </w:rPr>
        <w:t xml:space="preserve">.3. </w:t>
      </w:r>
      <w:r w:rsidRPr="00F82368">
        <w:rPr>
          <w:rFonts w:ascii="Times New Roman" w:eastAsia="Lucida Sans Unicode" w:hAnsi="Times New Roman" w:cs="Times New Roman"/>
          <w:kern w:val="1"/>
          <w:sz w:val="22"/>
          <w:szCs w:val="22"/>
          <w:lang w:eastAsia="hi-IN" w:bidi="hi-IN"/>
        </w:rPr>
        <w:t>Приемка оказанных</w:t>
      </w:r>
      <w:r w:rsidR="00DC336B" w:rsidRPr="00F82368">
        <w:rPr>
          <w:rFonts w:ascii="Times New Roman" w:eastAsia="Lucida Sans Unicode" w:hAnsi="Times New Roman" w:cs="Times New Roman"/>
          <w:kern w:val="1"/>
          <w:sz w:val="22"/>
          <w:szCs w:val="22"/>
          <w:lang w:eastAsia="hi-IN" w:bidi="hi-IN"/>
        </w:rPr>
        <w:t xml:space="preserve"> услуг и оформление результатов приемки осуществляется в течение 5 (пяти) рабочих дней со дня представления докуме</w:t>
      </w:r>
      <w:r w:rsidRPr="00F82368">
        <w:rPr>
          <w:rFonts w:ascii="Times New Roman" w:eastAsia="Lucida Sans Unicode" w:hAnsi="Times New Roman" w:cs="Times New Roman"/>
          <w:kern w:val="1"/>
          <w:sz w:val="22"/>
          <w:szCs w:val="22"/>
          <w:lang w:eastAsia="hi-IN" w:bidi="hi-IN"/>
        </w:rPr>
        <w:t>нтов, предусмотренных в пункте 3</w:t>
      </w:r>
      <w:r w:rsidR="00DC336B" w:rsidRPr="00F82368">
        <w:rPr>
          <w:rFonts w:ascii="Times New Roman" w:eastAsia="Lucida Sans Unicode" w:hAnsi="Times New Roman" w:cs="Times New Roman"/>
          <w:kern w:val="1"/>
          <w:sz w:val="22"/>
          <w:szCs w:val="22"/>
          <w:lang w:eastAsia="hi-IN" w:bidi="hi-IN"/>
        </w:rPr>
        <w:t xml:space="preserve">.2.  настоящего </w:t>
      </w:r>
      <w:r w:rsidR="004F52DC">
        <w:rPr>
          <w:rFonts w:ascii="Times New Roman" w:eastAsia="Lucida Sans Unicode" w:hAnsi="Times New Roman" w:cs="Times New Roman"/>
          <w:kern w:val="1"/>
          <w:sz w:val="22"/>
          <w:szCs w:val="22"/>
          <w:lang w:eastAsia="hi-IN" w:bidi="hi-IN"/>
        </w:rPr>
        <w:t>Договор</w:t>
      </w:r>
      <w:r w:rsidRPr="00F82368">
        <w:rPr>
          <w:rFonts w:ascii="Times New Roman" w:eastAsia="Lucida Sans Unicode" w:hAnsi="Times New Roman" w:cs="Times New Roman"/>
          <w:kern w:val="1"/>
          <w:sz w:val="22"/>
          <w:szCs w:val="22"/>
          <w:lang w:eastAsia="hi-IN" w:bidi="hi-IN"/>
        </w:rPr>
        <w:t>а</w:t>
      </w:r>
      <w:r w:rsidR="00DC336B" w:rsidRPr="00F82368">
        <w:rPr>
          <w:rFonts w:ascii="Times New Roman" w:eastAsia="Lucida Sans Unicode" w:hAnsi="Times New Roman" w:cs="Times New Roman"/>
          <w:kern w:val="1"/>
          <w:sz w:val="22"/>
          <w:szCs w:val="22"/>
          <w:lang w:eastAsia="hi-IN" w:bidi="hi-IN"/>
        </w:rPr>
        <w:t>.</w:t>
      </w:r>
    </w:p>
    <w:p w:rsidR="00DC336B" w:rsidRPr="00F82368" w:rsidRDefault="00302064" w:rsidP="00F82368">
      <w:pPr>
        <w:widowControl w:val="0"/>
        <w:tabs>
          <w:tab w:val="left" w:pos="9356"/>
          <w:tab w:val="left" w:pos="9639"/>
          <w:tab w:val="left" w:pos="9923"/>
        </w:tabs>
        <w:ind w:firstLine="567"/>
        <w:jc w:val="both"/>
        <w:textAlignment w:val="baseline"/>
        <w:rPr>
          <w:rFonts w:ascii="Times New Roman" w:eastAsia="Lucida Sans Unicode" w:hAnsi="Times New Roman" w:cs="Times New Roman"/>
          <w:kern w:val="1"/>
          <w:sz w:val="22"/>
          <w:szCs w:val="22"/>
          <w:lang w:eastAsia="hi-IN" w:bidi="hi-IN"/>
        </w:rPr>
      </w:pPr>
      <w:r w:rsidRPr="00F82368">
        <w:rPr>
          <w:rFonts w:ascii="Times New Roman" w:eastAsia="Lucida Sans Unicode" w:hAnsi="Times New Roman" w:cs="Times New Roman"/>
          <w:kern w:val="1"/>
          <w:sz w:val="22"/>
          <w:szCs w:val="22"/>
          <w:lang w:eastAsia="hi-IN" w:bidi="hi-IN"/>
        </w:rPr>
        <w:t>3</w:t>
      </w:r>
      <w:r w:rsidR="00DC336B" w:rsidRPr="00F82368">
        <w:rPr>
          <w:rFonts w:ascii="Times New Roman" w:eastAsia="Lucida Sans Unicode" w:hAnsi="Times New Roman" w:cs="Times New Roman"/>
          <w:kern w:val="1"/>
          <w:sz w:val="22"/>
          <w:szCs w:val="22"/>
          <w:lang w:eastAsia="hi-IN" w:bidi="hi-IN"/>
        </w:rPr>
        <w:t xml:space="preserve">.4.  При приемке оказанных услуг </w:t>
      </w:r>
      <w:r w:rsidR="00B126AE">
        <w:rPr>
          <w:rFonts w:ascii="Times New Roman" w:eastAsia="Lucida Sans Unicode" w:hAnsi="Times New Roman" w:cs="Times New Roman"/>
          <w:kern w:val="1"/>
          <w:sz w:val="22"/>
          <w:szCs w:val="22"/>
          <w:lang w:eastAsia="hi-IN" w:bidi="hi-IN"/>
        </w:rPr>
        <w:t>Пользователь</w:t>
      </w:r>
      <w:r w:rsidR="00DC336B" w:rsidRPr="00F82368">
        <w:rPr>
          <w:rFonts w:ascii="Times New Roman" w:eastAsia="Lucida Sans Unicode" w:hAnsi="Times New Roman" w:cs="Times New Roman"/>
          <w:kern w:val="1"/>
          <w:sz w:val="22"/>
          <w:szCs w:val="22"/>
          <w:lang w:eastAsia="hi-IN" w:bidi="hi-IN"/>
        </w:rPr>
        <w:t xml:space="preserve"> проверят соответствие их объема, качества и </w:t>
      </w:r>
      <w:r w:rsidRPr="00F82368">
        <w:rPr>
          <w:rFonts w:ascii="Times New Roman" w:eastAsia="Lucida Sans Unicode" w:hAnsi="Times New Roman" w:cs="Times New Roman"/>
          <w:kern w:val="1"/>
          <w:sz w:val="22"/>
          <w:szCs w:val="22"/>
          <w:lang w:eastAsia="hi-IN" w:bidi="hi-IN"/>
        </w:rPr>
        <w:t xml:space="preserve">иных характеристик требованиям, установленным в </w:t>
      </w:r>
      <w:r w:rsidR="004F52DC">
        <w:rPr>
          <w:rFonts w:ascii="Times New Roman" w:eastAsia="Lucida Sans Unicode" w:hAnsi="Times New Roman" w:cs="Times New Roman"/>
          <w:kern w:val="1"/>
          <w:sz w:val="22"/>
          <w:szCs w:val="22"/>
          <w:lang w:eastAsia="hi-IN" w:bidi="hi-IN"/>
        </w:rPr>
        <w:t>Договор</w:t>
      </w:r>
      <w:r w:rsidRPr="00F82368">
        <w:rPr>
          <w:rFonts w:ascii="Times New Roman" w:eastAsia="Lucida Sans Unicode" w:hAnsi="Times New Roman" w:cs="Times New Roman"/>
          <w:kern w:val="1"/>
          <w:sz w:val="22"/>
          <w:szCs w:val="22"/>
          <w:lang w:eastAsia="hi-IN" w:bidi="hi-IN"/>
        </w:rPr>
        <w:t>е</w:t>
      </w:r>
      <w:r w:rsidR="00DC336B" w:rsidRPr="00F82368">
        <w:rPr>
          <w:rFonts w:ascii="Times New Roman" w:eastAsia="Lucida Sans Unicode" w:hAnsi="Times New Roman" w:cs="Times New Roman"/>
          <w:kern w:val="1"/>
          <w:sz w:val="22"/>
          <w:szCs w:val="22"/>
          <w:lang w:eastAsia="hi-IN" w:bidi="hi-IN"/>
        </w:rPr>
        <w:t xml:space="preserve">. </w:t>
      </w:r>
    </w:p>
    <w:p w:rsidR="00DC336B" w:rsidRPr="00F82368" w:rsidRDefault="00302064" w:rsidP="00F82368">
      <w:pPr>
        <w:widowControl w:val="0"/>
        <w:tabs>
          <w:tab w:val="left" w:pos="9356"/>
          <w:tab w:val="left" w:pos="9639"/>
          <w:tab w:val="left" w:pos="9923"/>
        </w:tabs>
        <w:ind w:firstLine="567"/>
        <w:jc w:val="both"/>
        <w:textAlignment w:val="baseline"/>
        <w:rPr>
          <w:rFonts w:ascii="Times New Roman" w:eastAsia="Lucida Sans Unicode" w:hAnsi="Times New Roman" w:cs="Times New Roman"/>
          <w:kern w:val="1"/>
          <w:sz w:val="22"/>
          <w:szCs w:val="22"/>
          <w:lang w:eastAsia="hi-IN" w:bidi="hi-IN"/>
        </w:rPr>
      </w:pPr>
      <w:r w:rsidRPr="00F82368">
        <w:rPr>
          <w:rFonts w:ascii="Times New Roman" w:eastAsia="Lucida Sans Unicode" w:hAnsi="Times New Roman" w:cs="Times New Roman"/>
          <w:kern w:val="1"/>
          <w:sz w:val="22"/>
          <w:szCs w:val="22"/>
          <w:lang w:eastAsia="hi-IN" w:bidi="hi-IN"/>
        </w:rPr>
        <w:t>3</w:t>
      </w:r>
      <w:r w:rsidR="00DC336B" w:rsidRPr="00F82368">
        <w:rPr>
          <w:rFonts w:ascii="Times New Roman" w:eastAsia="Lucida Sans Unicode" w:hAnsi="Times New Roman" w:cs="Times New Roman"/>
          <w:kern w:val="1"/>
          <w:sz w:val="22"/>
          <w:szCs w:val="22"/>
          <w:lang w:eastAsia="hi-IN" w:bidi="hi-IN"/>
        </w:rPr>
        <w:t xml:space="preserve">.5. Для проверки соответствия оказанных услуг условиям </w:t>
      </w:r>
      <w:r w:rsidR="004F52DC">
        <w:rPr>
          <w:rFonts w:ascii="Times New Roman" w:eastAsia="Lucida Sans Unicode" w:hAnsi="Times New Roman" w:cs="Times New Roman"/>
          <w:kern w:val="1"/>
          <w:sz w:val="22"/>
          <w:szCs w:val="22"/>
          <w:lang w:eastAsia="hi-IN" w:bidi="hi-IN"/>
        </w:rPr>
        <w:t>Договор</w:t>
      </w:r>
      <w:r w:rsidRPr="00F82368">
        <w:rPr>
          <w:rFonts w:ascii="Times New Roman" w:eastAsia="Lucida Sans Unicode" w:hAnsi="Times New Roman" w:cs="Times New Roman"/>
          <w:kern w:val="1"/>
          <w:sz w:val="22"/>
          <w:szCs w:val="22"/>
          <w:lang w:eastAsia="hi-IN" w:bidi="hi-IN"/>
        </w:rPr>
        <w:t>а</w:t>
      </w:r>
      <w:r w:rsidR="00DC336B" w:rsidRPr="00F82368">
        <w:rPr>
          <w:rFonts w:ascii="Times New Roman" w:eastAsia="Lucida Sans Unicode" w:hAnsi="Times New Roman" w:cs="Times New Roman"/>
          <w:kern w:val="1"/>
          <w:sz w:val="22"/>
          <w:szCs w:val="22"/>
          <w:lang w:eastAsia="hi-IN" w:bidi="hi-IN"/>
        </w:rPr>
        <w:t xml:space="preserve"> </w:t>
      </w:r>
      <w:r w:rsidR="00B126AE">
        <w:rPr>
          <w:rFonts w:ascii="Times New Roman" w:eastAsia="Lucida Sans Unicode" w:hAnsi="Times New Roman" w:cs="Times New Roman"/>
          <w:kern w:val="1"/>
          <w:sz w:val="22"/>
          <w:szCs w:val="22"/>
          <w:lang w:eastAsia="hi-IN" w:bidi="hi-IN"/>
        </w:rPr>
        <w:t>Пользователь</w:t>
      </w:r>
      <w:r w:rsidR="00DC336B" w:rsidRPr="00F82368">
        <w:rPr>
          <w:rFonts w:ascii="Times New Roman" w:eastAsia="Lucida Sans Unicode" w:hAnsi="Times New Roman" w:cs="Times New Roman"/>
          <w:kern w:val="1"/>
          <w:sz w:val="22"/>
          <w:szCs w:val="22"/>
          <w:lang w:eastAsia="hi-IN" w:bidi="hi-IN"/>
        </w:rPr>
        <w:t xml:space="preserve"> проводит экспертизу. </w:t>
      </w:r>
    </w:p>
    <w:p w:rsidR="00DC336B" w:rsidRPr="00F82368" w:rsidRDefault="00302064" w:rsidP="00F82368">
      <w:pPr>
        <w:widowControl w:val="0"/>
        <w:tabs>
          <w:tab w:val="left" w:pos="9356"/>
          <w:tab w:val="left" w:pos="9639"/>
          <w:tab w:val="left" w:pos="9923"/>
        </w:tabs>
        <w:ind w:firstLine="567"/>
        <w:jc w:val="both"/>
        <w:textAlignment w:val="baseline"/>
        <w:rPr>
          <w:rFonts w:ascii="Times New Roman" w:eastAsia="Lucida Sans Unicode" w:hAnsi="Times New Roman" w:cs="Times New Roman"/>
          <w:kern w:val="1"/>
          <w:sz w:val="22"/>
          <w:szCs w:val="22"/>
          <w:lang w:eastAsia="hi-IN" w:bidi="hi-IN"/>
        </w:rPr>
      </w:pPr>
      <w:r w:rsidRPr="00F82368">
        <w:rPr>
          <w:rFonts w:ascii="Times New Roman" w:eastAsia="Lucida Sans Unicode" w:hAnsi="Times New Roman" w:cs="Times New Roman"/>
          <w:kern w:val="1"/>
          <w:sz w:val="22"/>
          <w:szCs w:val="22"/>
          <w:lang w:eastAsia="hi-IN" w:bidi="hi-IN"/>
        </w:rPr>
        <w:t>3</w:t>
      </w:r>
      <w:r w:rsidR="00DC336B" w:rsidRPr="00F82368">
        <w:rPr>
          <w:rFonts w:ascii="Times New Roman" w:eastAsia="Lucida Sans Unicode" w:hAnsi="Times New Roman" w:cs="Times New Roman"/>
          <w:kern w:val="1"/>
          <w:sz w:val="22"/>
          <w:szCs w:val="22"/>
          <w:lang w:eastAsia="hi-IN" w:bidi="hi-IN"/>
        </w:rPr>
        <w:t xml:space="preserve">.6. </w:t>
      </w:r>
      <w:proofErr w:type="gramStart"/>
      <w:r w:rsidR="00DC336B" w:rsidRPr="00F82368">
        <w:rPr>
          <w:rFonts w:ascii="Times New Roman" w:eastAsia="Lucida Sans Unicode" w:hAnsi="Times New Roman" w:cs="Times New Roman"/>
          <w:kern w:val="1"/>
          <w:sz w:val="22"/>
          <w:szCs w:val="22"/>
          <w:lang w:eastAsia="hi-IN" w:bidi="hi-IN"/>
        </w:rPr>
        <w:t>По итогам приемки оказанных услуг, не позд</w:t>
      </w:r>
      <w:r w:rsidRPr="00F82368">
        <w:rPr>
          <w:rFonts w:ascii="Times New Roman" w:eastAsia="Lucida Sans Unicode" w:hAnsi="Times New Roman" w:cs="Times New Roman"/>
          <w:kern w:val="1"/>
          <w:sz w:val="22"/>
          <w:szCs w:val="22"/>
          <w:lang w:eastAsia="hi-IN" w:bidi="hi-IN"/>
        </w:rPr>
        <w:t>нее чем в срок, указанный в п. 3</w:t>
      </w:r>
      <w:r w:rsidR="00DC336B" w:rsidRPr="00F82368">
        <w:rPr>
          <w:rFonts w:ascii="Times New Roman" w:eastAsia="Lucida Sans Unicode" w:hAnsi="Times New Roman" w:cs="Times New Roman"/>
          <w:kern w:val="1"/>
          <w:sz w:val="22"/>
          <w:szCs w:val="22"/>
          <w:lang w:eastAsia="hi-IN" w:bidi="hi-IN"/>
        </w:rPr>
        <w:t xml:space="preserve">.3 </w:t>
      </w:r>
      <w:r w:rsidR="004F52DC">
        <w:rPr>
          <w:rFonts w:ascii="Times New Roman" w:eastAsia="Lucida Sans Unicode" w:hAnsi="Times New Roman" w:cs="Times New Roman"/>
          <w:kern w:val="1"/>
          <w:sz w:val="22"/>
          <w:szCs w:val="22"/>
          <w:lang w:eastAsia="hi-IN" w:bidi="hi-IN"/>
        </w:rPr>
        <w:t>Договор</w:t>
      </w:r>
      <w:r w:rsidRPr="00F82368">
        <w:rPr>
          <w:rFonts w:ascii="Times New Roman" w:eastAsia="Lucida Sans Unicode" w:hAnsi="Times New Roman" w:cs="Times New Roman"/>
          <w:kern w:val="1"/>
          <w:sz w:val="22"/>
          <w:szCs w:val="22"/>
          <w:lang w:eastAsia="hi-IN" w:bidi="hi-IN"/>
        </w:rPr>
        <w:t>а</w:t>
      </w:r>
      <w:r w:rsidR="00DC336B" w:rsidRPr="00F82368">
        <w:rPr>
          <w:rFonts w:ascii="Times New Roman" w:eastAsia="Lucida Sans Unicode" w:hAnsi="Times New Roman" w:cs="Times New Roman"/>
          <w:kern w:val="1"/>
          <w:sz w:val="22"/>
          <w:szCs w:val="22"/>
          <w:lang w:eastAsia="hi-IN" w:bidi="hi-IN"/>
        </w:rPr>
        <w:t xml:space="preserve">,  представленный </w:t>
      </w:r>
      <w:r w:rsidR="00C206B4">
        <w:rPr>
          <w:rFonts w:ascii="Times New Roman" w:eastAsia="Lucida Sans Unicode" w:hAnsi="Times New Roman" w:cs="Times New Roman"/>
          <w:kern w:val="1"/>
          <w:sz w:val="22"/>
          <w:szCs w:val="22"/>
          <w:lang w:eastAsia="hi-IN" w:bidi="hi-IN"/>
        </w:rPr>
        <w:t>Операторо</w:t>
      </w:r>
      <w:r w:rsidR="00DC336B" w:rsidRPr="00F82368">
        <w:rPr>
          <w:rFonts w:ascii="Times New Roman" w:eastAsia="Lucida Sans Unicode" w:hAnsi="Times New Roman" w:cs="Times New Roman"/>
          <w:kern w:val="1"/>
          <w:sz w:val="22"/>
          <w:szCs w:val="22"/>
          <w:lang w:eastAsia="hi-IN" w:bidi="hi-IN"/>
        </w:rPr>
        <w:t xml:space="preserve">м акт о приемке подписывается </w:t>
      </w:r>
      <w:r w:rsidR="00B126AE">
        <w:rPr>
          <w:rFonts w:ascii="Times New Roman" w:eastAsia="Lucida Sans Unicode" w:hAnsi="Times New Roman" w:cs="Times New Roman"/>
          <w:kern w:val="1"/>
          <w:sz w:val="22"/>
          <w:szCs w:val="22"/>
          <w:lang w:eastAsia="hi-IN" w:bidi="hi-IN"/>
        </w:rPr>
        <w:t>Пользовател</w:t>
      </w:r>
      <w:r w:rsidR="00C206B4">
        <w:rPr>
          <w:rFonts w:ascii="Times New Roman" w:eastAsia="Lucida Sans Unicode" w:hAnsi="Times New Roman" w:cs="Times New Roman"/>
          <w:kern w:val="1"/>
          <w:sz w:val="22"/>
          <w:szCs w:val="22"/>
          <w:lang w:eastAsia="hi-IN" w:bidi="hi-IN"/>
        </w:rPr>
        <w:t>е</w:t>
      </w:r>
      <w:r w:rsidR="00DC336B" w:rsidRPr="00F82368">
        <w:rPr>
          <w:rFonts w:ascii="Times New Roman" w:eastAsia="Lucida Sans Unicode" w:hAnsi="Times New Roman" w:cs="Times New Roman"/>
          <w:kern w:val="1"/>
          <w:sz w:val="22"/>
          <w:szCs w:val="22"/>
          <w:lang w:eastAsia="hi-IN" w:bidi="hi-IN"/>
        </w:rPr>
        <w:t xml:space="preserve">м (в случае создания приемочной комиссии подписывается всеми членами приемочной комиссии и утверждается </w:t>
      </w:r>
      <w:r w:rsidR="00B126AE">
        <w:rPr>
          <w:rFonts w:ascii="Times New Roman" w:eastAsia="Lucida Sans Unicode" w:hAnsi="Times New Roman" w:cs="Times New Roman"/>
          <w:kern w:val="1"/>
          <w:sz w:val="22"/>
          <w:szCs w:val="22"/>
          <w:lang w:eastAsia="hi-IN" w:bidi="hi-IN"/>
        </w:rPr>
        <w:t>Пользовател</w:t>
      </w:r>
      <w:r w:rsidR="00C206B4">
        <w:rPr>
          <w:rFonts w:ascii="Times New Roman" w:eastAsia="Lucida Sans Unicode" w:hAnsi="Times New Roman" w:cs="Times New Roman"/>
          <w:kern w:val="1"/>
          <w:sz w:val="22"/>
          <w:szCs w:val="22"/>
          <w:lang w:eastAsia="hi-IN" w:bidi="hi-IN"/>
        </w:rPr>
        <w:t>е</w:t>
      </w:r>
      <w:r w:rsidR="00DC336B" w:rsidRPr="00F82368">
        <w:rPr>
          <w:rFonts w:ascii="Times New Roman" w:eastAsia="Lucida Sans Unicode" w:hAnsi="Times New Roman" w:cs="Times New Roman"/>
          <w:kern w:val="1"/>
          <w:sz w:val="22"/>
          <w:szCs w:val="22"/>
          <w:lang w:eastAsia="hi-IN" w:bidi="hi-IN"/>
        </w:rPr>
        <w:t xml:space="preserve">м) и один экземпляр подписанного </w:t>
      </w:r>
      <w:r w:rsidR="00B126AE">
        <w:rPr>
          <w:rFonts w:ascii="Times New Roman" w:eastAsia="Lucida Sans Unicode" w:hAnsi="Times New Roman" w:cs="Times New Roman"/>
          <w:kern w:val="1"/>
          <w:sz w:val="22"/>
          <w:szCs w:val="22"/>
          <w:lang w:eastAsia="hi-IN" w:bidi="hi-IN"/>
        </w:rPr>
        <w:t>Пользовател</w:t>
      </w:r>
      <w:r w:rsidR="00C206B4">
        <w:rPr>
          <w:rFonts w:ascii="Times New Roman" w:eastAsia="Lucida Sans Unicode" w:hAnsi="Times New Roman" w:cs="Times New Roman"/>
          <w:kern w:val="1"/>
          <w:sz w:val="22"/>
          <w:szCs w:val="22"/>
          <w:lang w:eastAsia="hi-IN" w:bidi="hi-IN"/>
        </w:rPr>
        <w:t>е</w:t>
      </w:r>
      <w:r w:rsidR="00DC336B" w:rsidRPr="00F82368">
        <w:rPr>
          <w:rFonts w:ascii="Times New Roman" w:eastAsia="Lucida Sans Unicode" w:hAnsi="Times New Roman" w:cs="Times New Roman"/>
          <w:kern w:val="1"/>
          <w:sz w:val="22"/>
          <w:szCs w:val="22"/>
          <w:lang w:eastAsia="hi-IN" w:bidi="hi-IN"/>
        </w:rPr>
        <w:t xml:space="preserve">м акта </w:t>
      </w:r>
      <w:r w:rsidRPr="00F82368">
        <w:rPr>
          <w:rFonts w:ascii="Times New Roman" w:eastAsia="Lucida Sans Unicode" w:hAnsi="Times New Roman" w:cs="Times New Roman"/>
          <w:kern w:val="1"/>
          <w:sz w:val="22"/>
          <w:szCs w:val="22"/>
          <w:lang w:eastAsia="hi-IN" w:bidi="hi-IN"/>
        </w:rPr>
        <w:t>сдачи-приемки оказанных услуг</w:t>
      </w:r>
      <w:r w:rsidR="00DC336B" w:rsidRPr="00F82368">
        <w:rPr>
          <w:rFonts w:ascii="Times New Roman" w:eastAsia="Lucida Sans Unicode" w:hAnsi="Times New Roman" w:cs="Times New Roman"/>
          <w:kern w:val="1"/>
          <w:sz w:val="22"/>
          <w:szCs w:val="22"/>
          <w:lang w:eastAsia="hi-IN" w:bidi="hi-IN"/>
        </w:rPr>
        <w:t xml:space="preserve"> направляется </w:t>
      </w:r>
      <w:r w:rsidR="00C206B4">
        <w:rPr>
          <w:rFonts w:ascii="Times New Roman" w:eastAsia="Lucida Sans Unicode" w:hAnsi="Times New Roman" w:cs="Times New Roman"/>
          <w:kern w:val="1"/>
          <w:sz w:val="22"/>
          <w:szCs w:val="22"/>
          <w:lang w:eastAsia="hi-IN" w:bidi="hi-IN"/>
        </w:rPr>
        <w:t>Оператору</w:t>
      </w:r>
      <w:r w:rsidR="00DC336B" w:rsidRPr="00F82368">
        <w:rPr>
          <w:rFonts w:ascii="Times New Roman" w:eastAsia="Lucida Sans Unicode" w:hAnsi="Times New Roman" w:cs="Times New Roman"/>
          <w:kern w:val="1"/>
          <w:sz w:val="22"/>
          <w:szCs w:val="22"/>
          <w:lang w:eastAsia="hi-IN" w:bidi="hi-IN"/>
        </w:rPr>
        <w:t xml:space="preserve"> либо в те же сроки </w:t>
      </w:r>
      <w:r w:rsidR="00B126AE">
        <w:rPr>
          <w:rFonts w:ascii="Times New Roman" w:eastAsia="Lucida Sans Unicode" w:hAnsi="Times New Roman" w:cs="Times New Roman"/>
          <w:kern w:val="1"/>
          <w:sz w:val="22"/>
          <w:szCs w:val="22"/>
          <w:lang w:eastAsia="hi-IN" w:bidi="hi-IN"/>
        </w:rPr>
        <w:t>Пользовател</w:t>
      </w:r>
      <w:r w:rsidR="00C206B4">
        <w:rPr>
          <w:rFonts w:ascii="Times New Roman" w:eastAsia="Lucida Sans Unicode" w:hAnsi="Times New Roman" w:cs="Times New Roman"/>
          <w:kern w:val="1"/>
          <w:sz w:val="22"/>
          <w:szCs w:val="22"/>
          <w:lang w:eastAsia="hi-IN" w:bidi="hi-IN"/>
        </w:rPr>
        <w:t>е</w:t>
      </w:r>
      <w:r w:rsidR="00DC336B" w:rsidRPr="00F82368">
        <w:rPr>
          <w:rFonts w:ascii="Times New Roman" w:eastAsia="Lucida Sans Unicode" w:hAnsi="Times New Roman" w:cs="Times New Roman"/>
          <w:kern w:val="1"/>
          <w:sz w:val="22"/>
          <w:szCs w:val="22"/>
          <w:lang w:eastAsia="hi-IN" w:bidi="hi-IN"/>
        </w:rPr>
        <w:t>м направляется в письменной форме мотивированный отказ  от подписания</w:t>
      </w:r>
      <w:proofErr w:type="gramEnd"/>
      <w:r w:rsidR="00DC336B" w:rsidRPr="00F82368">
        <w:rPr>
          <w:rFonts w:ascii="Times New Roman" w:eastAsia="Lucida Sans Unicode" w:hAnsi="Times New Roman" w:cs="Times New Roman"/>
          <w:kern w:val="1"/>
          <w:sz w:val="22"/>
          <w:szCs w:val="22"/>
          <w:lang w:eastAsia="hi-IN" w:bidi="hi-IN"/>
        </w:rPr>
        <w:t xml:space="preserve"> акта </w:t>
      </w:r>
      <w:r w:rsidRPr="00F82368">
        <w:rPr>
          <w:rFonts w:ascii="Times New Roman" w:eastAsia="Lucida Sans Unicode" w:hAnsi="Times New Roman" w:cs="Times New Roman"/>
          <w:kern w:val="1"/>
          <w:sz w:val="22"/>
          <w:szCs w:val="22"/>
          <w:lang w:eastAsia="hi-IN" w:bidi="hi-IN"/>
        </w:rPr>
        <w:t>сдачи-приемки оказанных услуг</w:t>
      </w:r>
      <w:r w:rsidR="00DC336B" w:rsidRPr="00F82368">
        <w:rPr>
          <w:rFonts w:ascii="Times New Roman" w:eastAsia="Lucida Sans Unicode" w:hAnsi="Times New Roman" w:cs="Times New Roman"/>
          <w:kern w:val="1"/>
          <w:sz w:val="22"/>
          <w:szCs w:val="22"/>
          <w:lang w:eastAsia="hi-IN" w:bidi="hi-IN"/>
        </w:rPr>
        <w:t xml:space="preserve"> с указанием срока устранения дефектов (недостатков).</w:t>
      </w:r>
    </w:p>
    <w:p w:rsidR="00DC336B" w:rsidRPr="00F82368" w:rsidRDefault="00E57927" w:rsidP="00F82368">
      <w:pPr>
        <w:widowControl w:val="0"/>
        <w:tabs>
          <w:tab w:val="left" w:pos="9356"/>
          <w:tab w:val="left" w:pos="9639"/>
          <w:tab w:val="left" w:pos="9923"/>
        </w:tabs>
        <w:ind w:firstLine="567"/>
        <w:jc w:val="both"/>
        <w:textAlignment w:val="baseline"/>
        <w:rPr>
          <w:rFonts w:ascii="Times New Roman" w:eastAsia="Lucida Sans Unicode" w:hAnsi="Times New Roman" w:cs="Times New Roman"/>
          <w:kern w:val="1"/>
          <w:sz w:val="22"/>
          <w:szCs w:val="22"/>
          <w:lang w:eastAsia="hi-IN" w:bidi="hi-IN"/>
        </w:rPr>
      </w:pPr>
      <w:r w:rsidRPr="00F82368">
        <w:rPr>
          <w:rFonts w:ascii="Times New Roman" w:eastAsia="Lucida Sans Unicode" w:hAnsi="Times New Roman" w:cs="Times New Roman"/>
          <w:kern w:val="1"/>
          <w:sz w:val="22"/>
          <w:szCs w:val="22"/>
          <w:lang w:eastAsia="hi-IN" w:bidi="hi-IN"/>
        </w:rPr>
        <w:t>3</w:t>
      </w:r>
      <w:r w:rsidR="00DC336B" w:rsidRPr="00F82368">
        <w:rPr>
          <w:rFonts w:ascii="Times New Roman" w:eastAsia="Lucida Sans Unicode" w:hAnsi="Times New Roman" w:cs="Times New Roman"/>
          <w:kern w:val="1"/>
          <w:sz w:val="22"/>
          <w:szCs w:val="22"/>
          <w:lang w:eastAsia="hi-IN" w:bidi="hi-IN"/>
        </w:rPr>
        <w:t xml:space="preserve">.7. В случае устранения </w:t>
      </w:r>
      <w:r w:rsidR="00C206B4">
        <w:rPr>
          <w:rFonts w:ascii="Times New Roman" w:eastAsia="Lucida Sans Unicode" w:hAnsi="Times New Roman" w:cs="Times New Roman"/>
          <w:kern w:val="1"/>
          <w:sz w:val="22"/>
          <w:szCs w:val="22"/>
          <w:lang w:eastAsia="hi-IN" w:bidi="hi-IN"/>
        </w:rPr>
        <w:t>Операторо</w:t>
      </w:r>
      <w:r w:rsidR="00DC336B" w:rsidRPr="00F82368">
        <w:rPr>
          <w:rFonts w:ascii="Times New Roman" w:eastAsia="Lucida Sans Unicode" w:hAnsi="Times New Roman" w:cs="Times New Roman"/>
          <w:kern w:val="1"/>
          <w:sz w:val="22"/>
          <w:szCs w:val="22"/>
          <w:lang w:eastAsia="hi-IN" w:bidi="hi-IN"/>
        </w:rPr>
        <w:t xml:space="preserve">м замечаний, указанных в мотивированном </w:t>
      </w:r>
      <w:r w:rsidR="00302064" w:rsidRPr="00F82368">
        <w:rPr>
          <w:rFonts w:ascii="Times New Roman" w:eastAsia="Lucida Sans Unicode" w:hAnsi="Times New Roman" w:cs="Times New Roman"/>
          <w:kern w:val="1"/>
          <w:sz w:val="22"/>
          <w:szCs w:val="22"/>
          <w:lang w:eastAsia="hi-IN" w:bidi="hi-IN"/>
        </w:rPr>
        <w:t>отказе от</w:t>
      </w:r>
      <w:r w:rsidR="00DC336B" w:rsidRPr="00F82368">
        <w:rPr>
          <w:rFonts w:ascii="Times New Roman" w:eastAsia="Lucida Sans Unicode" w:hAnsi="Times New Roman" w:cs="Times New Roman"/>
          <w:kern w:val="1"/>
          <w:sz w:val="22"/>
          <w:szCs w:val="22"/>
          <w:lang w:eastAsia="hi-IN" w:bidi="hi-IN"/>
        </w:rPr>
        <w:t xml:space="preserve"> подписания акта о приемке, </w:t>
      </w:r>
      <w:r w:rsidR="00B126AE">
        <w:rPr>
          <w:rFonts w:ascii="Times New Roman" w:eastAsia="Lucida Sans Unicode" w:hAnsi="Times New Roman" w:cs="Times New Roman"/>
          <w:kern w:val="1"/>
          <w:sz w:val="22"/>
          <w:szCs w:val="22"/>
          <w:lang w:eastAsia="hi-IN" w:bidi="hi-IN"/>
        </w:rPr>
        <w:t>Пользователь</w:t>
      </w:r>
      <w:r w:rsidR="00DC336B" w:rsidRPr="00F82368">
        <w:rPr>
          <w:rFonts w:ascii="Times New Roman" w:eastAsia="Lucida Sans Unicode" w:hAnsi="Times New Roman" w:cs="Times New Roman"/>
          <w:kern w:val="1"/>
          <w:sz w:val="22"/>
          <w:szCs w:val="22"/>
          <w:lang w:eastAsia="hi-IN" w:bidi="hi-IN"/>
        </w:rPr>
        <w:t xml:space="preserve"> </w:t>
      </w:r>
      <w:proofErr w:type="gramStart"/>
      <w:r w:rsidR="00DC336B" w:rsidRPr="00F82368">
        <w:rPr>
          <w:rFonts w:ascii="Times New Roman" w:eastAsia="Lucida Sans Unicode" w:hAnsi="Times New Roman" w:cs="Times New Roman"/>
          <w:kern w:val="1"/>
          <w:sz w:val="22"/>
          <w:szCs w:val="22"/>
          <w:lang w:eastAsia="hi-IN" w:bidi="hi-IN"/>
        </w:rPr>
        <w:t>осуществляет приемку оказанных услуг и подписывает</w:t>
      </w:r>
      <w:proofErr w:type="gramEnd"/>
      <w:r w:rsidR="00DC336B" w:rsidRPr="00F82368">
        <w:rPr>
          <w:rFonts w:ascii="Times New Roman" w:eastAsia="Lucida Sans Unicode" w:hAnsi="Times New Roman" w:cs="Times New Roman"/>
          <w:kern w:val="1"/>
          <w:sz w:val="22"/>
          <w:szCs w:val="22"/>
          <w:lang w:eastAsia="hi-IN" w:bidi="hi-IN"/>
        </w:rPr>
        <w:t xml:space="preserve"> акт </w:t>
      </w:r>
      <w:r w:rsidR="00302064" w:rsidRPr="00F82368">
        <w:rPr>
          <w:rFonts w:ascii="Times New Roman" w:eastAsia="Lucida Sans Unicode" w:hAnsi="Times New Roman" w:cs="Times New Roman"/>
          <w:kern w:val="1"/>
          <w:sz w:val="22"/>
          <w:szCs w:val="22"/>
          <w:lang w:eastAsia="hi-IN" w:bidi="hi-IN"/>
        </w:rPr>
        <w:t>сдачи-приемки оказанных услуг</w:t>
      </w:r>
      <w:r w:rsidR="00DC336B" w:rsidRPr="00F82368">
        <w:rPr>
          <w:rFonts w:ascii="Times New Roman" w:eastAsia="Lucida Sans Unicode" w:hAnsi="Times New Roman" w:cs="Times New Roman"/>
          <w:kern w:val="1"/>
          <w:sz w:val="22"/>
          <w:szCs w:val="22"/>
          <w:lang w:eastAsia="hi-IN" w:bidi="hi-IN"/>
        </w:rPr>
        <w:t xml:space="preserve"> в порядке и сроки, предусмотренные настоящим разделом.</w:t>
      </w:r>
    </w:p>
    <w:p w:rsidR="00DC336B" w:rsidRPr="00F82368" w:rsidRDefault="00E57927" w:rsidP="00F82368">
      <w:pPr>
        <w:widowControl w:val="0"/>
        <w:tabs>
          <w:tab w:val="left" w:pos="9356"/>
          <w:tab w:val="left" w:pos="9639"/>
          <w:tab w:val="left" w:pos="9923"/>
        </w:tabs>
        <w:ind w:firstLine="567"/>
        <w:jc w:val="both"/>
        <w:textAlignment w:val="baseline"/>
        <w:rPr>
          <w:rFonts w:ascii="Times New Roman" w:eastAsia="Lucida Sans Unicode" w:hAnsi="Times New Roman" w:cs="Times New Roman"/>
          <w:kern w:val="1"/>
          <w:sz w:val="22"/>
          <w:szCs w:val="22"/>
          <w:lang w:eastAsia="hi-IN" w:bidi="hi-IN"/>
        </w:rPr>
      </w:pPr>
      <w:r w:rsidRPr="00F82368">
        <w:rPr>
          <w:rFonts w:ascii="Times New Roman" w:eastAsia="Lucida Sans Unicode" w:hAnsi="Times New Roman" w:cs="Times New Roman"/>
          <w:kern w:val="1"/>
          <w:sz w:val="22"/>
          <w:szCs w:val="22"/>
          <w:lang w:eastAsia="hi-IN" w:bidi="hi-IN"/>
        </w:rPr>
        <w:t>3</w:t>
      </w:r>
      <w:r w:rsidR="00DC336B" w:rsidRPr="00F82368">
        <w:rPr>
          <w:rFonts w:ascii="Times New Roman" w:eastAsia="Lucida Sans Unicode" w:hAnsi="Times New Roman" w:cs="Times New Roman"/>
          <w:kern w:val="1"/>
          <w:sz w:val="22"/>
          <w:szCs w:val="22"/>
          <w:lang w:eastAsia="hi-IN" w:bidi="hi-IN"/>
        </w:rPr>
        <w:t xml:space="preserve">.8. Расходы, связанные с устранением дефектов (недостатков) в оказанных </w:t>
      </w:r>
      <w:r w:rsidR="00302064" w:rsidRPr="00F82368">
        <w:rPr>
          <w:rFonts w:ascii="Times New Roman" w:eastAsia="Lucida Sans Unicode" w:hAnsi="Times New Roman" w:cs="Times New Roman"/>
          <w:kern w:val="1"/>
          <w:sz w:val="22"/>
          <w:szCs w:val="22"/>
          <w:lang w:eastAsia="hi-IN" w:bidi="hi-IN"/>
        </w:rPr>
        <w:t>услугах несет</w:t>
      </w:r>
      <w:r w:rsidR="00DC336B" w:rsidRPr="00F82368">
        <w:rPr>
          <w:rFonts w:ascii="Times New Roman" w:eastAsia="Lucida Sans Unicode" w:hAnsi="Times New Roman" w:cs="Times New Roman"/>
          <w:kern w:val="1"/>
          <w:sz w:val="22"/>
          <w:szCs w:val="22"/>
          <w:lang w:eastAsia="hi-IN" w:bidi="hi-IN"/>
        </w:rPr>
        <w:t xml:space="preserve"> </w:t>
      </w:r>
      <w:r w:rsidR="00B126AE">
        <w:rPr>
          <w:rFonts w:ascii="Times New Roman" w:eastAsia="Lucida Sans Unicode" w:hAnsi="Times New Roman" w:cs="Times New Roman"/>
          <w:kern w:val="1"/>
          <w:sz w:val="22"/>
          <w:szCs w:val="22"/>
          <w:lang w:eastAsia="hi-IN" w:bidi="hi-IN"/>
        </w:rPr>
        <w:t>Оператор</w:t>
      </w:r>
      <w:r w:rsidR="00DC336B" w:rsidRPr="00F82368">
        <w:rPr>
          <w:rFonts w:ascii="Times New Roman" w:eastAsia="Lucida Sans Unicode" w:hAnsi="Times New Roman" w:cs="Times New Roman"/>
          <w:kern w:val="1"/>
          <w:sz w:val="22"/>
          <w:szCs w:val="22"/>
          <w:lang w:eastAsia="hi-IN" w:bidi="hi-IN"/>
        </w:rPr>
        <w:t>.</w:t>
      </w:r>
    </w:p>
    <w:p w:rsidR="00DC336B" w:rsidRPr="00F82368" w:rsidRDefault="00E57927" w:rsidP="00F82368">
      <w:pPr>
        <w:widowControl w:val="0"/>
        <w:tabs>
          <w:tab w:val="left" w:pos="9356"/>
          <w:tab w:val="left" w:pos="9639"/>
          <w:tab w:val="left" w:pos="9923"/>
        </w:tabs>
        <w:ind w:firstLine="567"/>
        <w:jc w:val="both"/>
        <w:textAlignment w:val="baseline"/>
        <w:rPr>
          <w:rFonts w:ascii="Times New Roman" w:eastAsia="Lucida Sans Unicode" w:hAnsi="Times New Roman" w:cs="Times New Roman"/>
          <w:kern w:val="1"/>
          <w:sz w:val="22"/>
          <w:szCs w:val="22"/>
          <w:lang w:eastAsia="hi-IN" w:bidi="hi-IN"/>
        </w:rPr>
      </w:pPr>
      <w:r w:rsidRPr="00F82368">
        <w:rPr>
          <w:rFonts w:ascii="Times New Roman" w:eastAsia="Lucida Sans Unicode" w:hAnsi="Times New Roman" w:cs="Times New Roman"/>
          <w:kern w:val="1"/>
          <w:sz w:val="22"/>
          <w:szCs w:val="22"/>
          <w:lang w:eastAsia="hi-IN" w:bidi="hi-IN"/>
        </w:rPr>
        <w:t>3</w:t>
      </w:r>
      <w:r w:rsidR="00DC336B" w:rsidRPr="00F82368">
        <w:rPr>
          <w:rFonts w:ascii="Times New Roman" w:eastAsia="Lucida Sans Unicode" w:hAnsi="Times New Roman" w:cs="Times New Roman"/>
          <w:kern w:val="1"/>
          <w:sz w:val="22"/>
          <w:szCs w:val="22"/>
          <w:lang w:eastAsia="hi-IN" w:bidi="hi-IN"/>
        </w:rPr>
        <w:t xml:space="preserve">.9. Датой выполнения </w:t>
      </w:r>
      <w:r w:rsidR="006A5FBF">
        <w:rPr>
          <w:rFonts w:ascii="Times New Roman" w:eastAsia="Lucida Sans Unicode" w:hAnsi="Times New Roman" w:cs="Times New Roman"/>
          <w:kern w:val="1"/>
          <w:sz w:val="22"/>
          <w:szCs w:val="22"/>
          <w:lang w:eastAsia="hi-IN" w:bidi="hi-IN"/>
        </w:rPr>
        <w:t>Оператором</w:t>
      </w:r>
      <w:r w:rsidR="00DC336B" w:rsidRPr="00F82368">
        <w:rPr>
          <w:rFonts w:ascii="Times New Roman" w:eastAsia="Lucida Sans Unicode" w:hAnsi="Times New Roman" w:cs="Times New Roman"/>
          <w:kern w:val="1"/>
          <w:sz w:val="22"/>
          <w:szCs w:val="22"/>
          <w:lang w:eastAsia="hi-IN" w:bidi="hi-IN"/>
        </w:rPr>
        <w:t xml:space="preserve"> обязательств по </w:t>
      </w:r>
      <w:r w:rsidR="004F52DC">
        <w:rPr>
          <w:rFonts w:ascii="Times New Roman" w:eastAsia="Lucida Sans Unicode" w:hAnsi="Times New Roman" w:cs="Times New Roman"/>
          <w:kern w:val="1"/>
          <w:sz w:val="22"/>
          <w:szCs w:val="22"/>
          <w:lang w:eastAsia="hi-IN" w:bidi="hi-IN"/>
        </w:rPr>
        <w:t>Договор</w:t>
      </w:r>
      <w:r w:rsidRPr="00F82368">
        <w:rPr>
          <w:rFonts w:ascii="Times New Roman" w:eastAsia="Lucida Sans Unicode" w:hAnsi="Times New Roman" w:cs="Times New Roman"/>
          <w:kern w:val="1"/>
          <w:sz w:val="22"/>
          <w:szCs w:val="22"/>
          <w:lang w:eastAsia="hi-IN" w:bidi="hi-IN"/>
        </w:rPr>
        <w:t>у</w:t>
      </w:r>
      <w:r w:rsidR="00DC336B" w:rsidRPr="00F82368">
        <w:rPr>
          <w:rFonts w:ascii="Times New Roman" w:eastAsia="Lucida Sans Unicode" w:hAnsi="Times New Roman" w:cs="Times New Roman"/>
          <w:kern w:val="1"/>
          <w:sz w:val="22"/>
          <w:szCs w:val="22"/>
          <w:lang w:eastAsia="hi-IN" w:bidi="hi-IN"/>
        </w:rPr>
        <w:t xml:space="preserve"> считается дата подписания </w:t>
      </w:r>
      <w:r w:rsidR="00B126AE">
        <w:rPr>
          <w:rFonts w:ascii="Times New Roman" w:eastAsia="Lucida Sans Unicode" w:hAnsi="Times New Roman" w:cs="Times New Roman"/>
          <w:kern w:val="1"/>
          <w:sz w:val="22"/>
          <w:szCs w:val="22"/>
          <w:lang w:eastAsia="hi-IN" w:bidi="hi-IN"/>
        </w:rPr>
        <w:t>Пользовател</w:t>
      </w:r>
      <w:r w:rsidR="00C206B4">
        <w:rPr>
          <w:rFonts w:ascii="Times New Roman" w:eastAsia="Lucida Sans Unicode" w:hAnsi="Times New Roman" w:cs="Times New Roman"/>
          <w:kern w:val="1"/>
          <w:sz w:val="22"/>
          <w:szCs w:val="22"/>
          <w:lang w:eastAsia="hi-IN" w:bidi="hi-IN"/>
        </w:rPr>
        <w:t>е</w:t>
      </w:r>
      <w:r w:rsidR="00DC336B" w:rsidRPr="00F82368">
        <w:rPr>
          <w:rFonts w:ascii="Times New Roman" w:eastAsia="Lucida Sans Unicode" w:hAnsi="Times New Roman" w:cs="Times New Roman"/>
          <w:kern w:val="1"/>
          <w:sz w:val="22"/>
          <w:szCs w:val="22"/>
          <w:lang w:eastAsia="hi-IN" w:bidi="hi-IN"/>
        </w:rPr>
        <w:t xml:space="preserve">м акта </w:t>
      </w:r>
      <w:r w:rsidRPr="00F82368">
        <w:rPr>
          <w:rFonts w:ascii="Times New Roman" w:eastAsia="Lucida Sans Unicode" w:hAnsi="Times New Roman" w:cs="Times New Roman"/>
          <w:kern w:val="1"/>
          <w:sz w:val="22"/>
          <w:szCs w:val="22"/>
          <w:lang w:eastAsia="hi-IN" w:bidi="hi-IN"/>
        </w:rPr>
        <w:t>сдачи-приемки оказанных услуг</w:t>
      </w:r>
      <w:r w:rsidR="00DC336B" w:rsidRPr="00F82368">
        <w:rPr>
          <w:rFonts w:ascii="Times New Roman" w:eastAsia="Lucida Sans Unicode" w:hAnsi="Times New Roman" w:cs="Times New Roman"/>
          <w:kern w:val="1"/>
          <w:sz w:val="22"/>
          <w:szCs w:val="22"/>
          <w:lang w:eastAsia="hi-IN" w:bidi="hi-IN"/>
        </w:rPr>
        <w:t>.</w:t>
      </w:r>
    </w:p>
    <w:p w:rsidR="000362A0" w:rsidRDefault="000362A0" w:rsidP="00F82368">
      <w:pPr>
        <w:widowControl w:val="0"/>
        <w:suppressAutoHyphens w:val="0"/>
        <w:autoSpaceDE w:val="0"/>
        <w:autoSpaceDN w:val="0"/>
        <w:adjustRightInd w:val="0"/>
        <w:ind w:firstLine="567"/>
        <w:jc w:val="center"/>
        <w:outlineLvl w:val="1"/>
        <w:rPr>
          <w:rFonts w:ascii="Times New Roman" w:hAnsi="Times New Roman" w:cs="Times New Roman"/>
          <w:b/>
          <w:sz w:val="22"/>
          <w:szCs w:val="22"/>
          <w:lang w:eastAsia="ru-RU"/>
        </w:rPr>
      </w:pPr>
    </w:p>
    <w:p w:rsidR="007B0AC5" w:rsidRPr="002E0D47" w:rsidRDefault="007B0AC5" w:rsidP="002E0D47">
      <w:pPr>
        <w:pStyle w:val="afffffff1"/>
        <w:widowControl w:val="0"/>
        <w:numPr>
          <w:ilvl w:val="0"/>
          <w:numId w:val="22"/>
        </w:numPr>
        <w:autoSpaceDE w:val="0"/>
        <w:autoSpaceDN w:val="0"/>
        <w:adjustRightInd w:val="0"/>
        <w:jc w:val="center"/>
        <w:outlineLvl w:val="1"/>
        <w:rPr>
          <w:rFonts w:ascii="Times New Roman" w:hAnsi="Times New Roman"/>
          <w:b/>
          <w:lang w:eastAsia="ru-RU"/>
        </w:rPr>
      </w:pPr>
      <w:r w:rsidRPr="002E0D47">
        <w:rPr>
          <w:rFonts w:ascii="Times New Roman" w:hAnsi="Times New Roman"/>
          <w:b/>
          <w:lang w:eastAsia="ru-RU"/>
        </w:rPr>
        <w:t>Права и обязанности Сторон</w:t>
      </w:r>
    </w:p>
    <w:p w:rsidR="002E0D47" w:rsidRPr="002E0D47" w:rsidRDefault="002E0D47" w:rsidP="002E0D47">
      <w:pPr>
        <w:pStyle w:val="afffffff1"/>
        <w:widowControl w:val="0"/>
        <w:autoSpaceDE w:val="0"/>
        <w:autoSpaceDN w:val="0"/>
        <w:adjustRightInd w:val="0"/>
        <w:ind w:left="1069"/>
        <w:outlineLvl w:val="1"/>
        <w:rPr>
          <w:rFonts w:ascii="Times New Roman" w:hAnsi="Times New Roman"/>
          <w:b/>
          <w:lang w:eastAsia="ru-RU"/>
        </w:rPr>
      </w:pPr>
    </w:p>
    <w:p w:rsidR="00C110A0" w:rsidRPr="00F82368" w:rsidRDefault="00C110A0" w:rsidP="00F82368">
      <w:pPr>
        <w:tabs>
          <w:tab w:val="left" w:pos="567"/>
        </w:tabs>
        <w:suppressAutoHyphens w:val="0"/>
        <w:contextualSpacing/>
        <w:jc w:val="both"/>
        <w:rPr>
          <w:rFonts w:ascii="Times New Roman" w:hAnsi="Times New Roman" w:cs="Times New Roman"/>
          <w:b/>
          <w:sz w:val="22"/>
          <w:szCs w:val="22"/>
          <w:lang w:eastAsia="zh-CN"/>
        </w:rPr>
      </w:pPr>
      <w:r w:rsidRPr="00F82368">
        <w:rPr>
          <w:rFonts w:ascii="Times New Roman" w:hAnsi="Times New Roman" w:cs="Times New Roman"/>
          <w:b/>
          <w:sz w:val="22"/>
          <w:szCs w:val="22"/>
          <w:lang w:eastAsia="zh-CN"/>
        </w:rPr>
        <w:tab/>
        <w:t xml:space="preserve">3.1. </w:t>
      </w:r>
      <w:r w:rsidR="00B126AE">
        <w:rPr>
          <w:rFonts w:ascii="Times New Roman" w:hAnsi="Times New Roman" w:cs="Times New Roman"/>
          <w:b/>
          <w:sz w:val="22"/>
          <w:szCs w:val="22"/>
          <w:lang w:eastAsia="zh-CN"/>
        </w:rPr>
        <w:t>Оператор</w:t>
      </w:r>
      <w:r w:rsidRPr="00F82368">
        <w:rPr>
          <w:rFonts w:ascii="Times New Roman" w:hAnsi="Times New Roman" w:cs="Times New Roman"/>
          <w:b/>
          <w:sz w:val="22"/>
          <w:szCs w:val="22"/>
          <w:lang w:eastAsia="zh-CN"/>
        </w:rPr>
        <w:t xml:space="preserve"> обязуется:</w:t>
      </w:r>
    </w:p>
    <w:p w:rsidR="00C110A0" w:rsidRPr="00F82368" w:rsidRDefault="00C110A0" w:rsidP="00F82368">
      <w:pPr>
        <w:numPr>
          <w:ilvl w:val="2"/>
          <w:numId w:val="15"/>
        </w:numPr>
        <w:tabs>
          <w:tab w:val="left" w:pos="851"/>
        </w:tabs>
        <w:suppressAutoHyphens w:val="0"/>
        <w:ind w:left="0" w:firstLine="567"/>
        <w:contextualSpacing/>
        <w:jc w:val="both"/>
        <w:rPr>
          <w:rFonts w:ascii="Times New Roman" w:hAnsi="Times New Roman" w:cs="Times New Roman"/>
          <w:sz w:val="22"/>
          <w:szCs w:val="22"/>
          <w:lang w:eastAsia="zh-CN"/>
        </w:rPr>
      </w:pPr>
      <w:r w:rsidRPr="00F82368">
        <w:rPr>
          <w:rFonts w:ascii="Times New Roman" w:hAnsi="Times New Roman" w:cs="Times New Roman"/>
          <w:sz w:val="22"/>
          <w:szCs w:val="22"/>
          <w:lang w:eastAsia="zh-CN"/>
        </w:rPr>
        <w:t xml:space="preserve">Оказывать </w:t>
      </w:r>
      <w:r w:rsidR="00B126AE">
        <w:rPr>
          <w:rFonts w:ascii="Times New Roman" w:hAnsi="Times New Roman" w:cs="Times New Roman"/>
          <w:sz w:val="22"/>
          <w:szCs w:val="22"/>
          <w:lang w:eastAsia="zh-CN"/>
        </w:rPr>
        <w:t>Пользовател</w:t>
      </w:r>
      <w:r w:rsidR="00C206B4">
        <w:rPr>
          <w:rFonts w:ascii="Times New Roman" w:hAnsi="Times New Roman" w:cs="Times New Roman"/>
          <w:sz w:val="22"/>
          <w:szCs w:val="22"/>
          <w:lang w:eastAsia="zh-CN"/>
        </w:rPr>
        <w:t>ю</w:t>
      </w:r>
      <w:r w:rsidRPr="00F82368">
        <w:rPr>
          <w:rFonts w:ascii="Times New Roman" w:hAnsi="Times New Roman" w:cs="Times New Roman"/>
          <w:sz w:val="22"/>
          <w:szCs w:val="22"/>
          <w:lang w:eastAsia="zh-CN"/>
        </w:rPr>
        <w:t xml:space="preserve"> Услуги в соответствии с нормативными правовыми актами Российской Федерации, национальными стандартами, техническими нормами, правилами, лицензиями, настоящим </w:t>
      </w:r>
      <w:r w:rsidR="004F52DC">
        <w:rPr>
          <w:rFonts w:ascii="Times New Roman" w:hAnsi="Times New Roman" w:cs="Times New Roman"/>
          <w:sz w:val="22"/>
          <w:szCs w:val="22"/>
          <w:lang w:eastAsia="zh-CN"/>
        </w:rPr>
        <w:t>Договор</w:t>
      </w:r>
      <w:r w:rsidR="001D087C" w:rsidRPr="00F82368">
        <w:rPr>
          <w:rFonts w:ascii="Times New Roman" w:hAnsi="Times New Roman" w:cs="Times New Roman"/>
          <w:sz w:val="22"/>
          <w:szCs w:val="22"/>
          <w:lang w:eastAsia="zh-CN"/>
        </w:rPr>
        <w:t>ом</w:t>
      </w:r>
      <w:r w:rsidRPr="00F82368">
        <w:rPr>
          <w:rFonts w:ascii="Times New Roman" w:hAnsi="Times New Roman" w:cs="Times New Roman"/>
          <w:sz w:val="22"/>
          <w:szCs w:val="22"/>
          <w:lang w:eastAsia="zh-CN"/>
        </w:rPr>
        <w:t xml:space="preserve">, и в соответствии с </w:t>
      </w:r>
      <w:bookmarkStart w:id="1" w:name="OLE_LINK180"/>
      <w:r w:rsidRPr="00F82368">
        <w:rPr>
          <w:rFonts w:ascii="Times New Roman" w:hAnsi="Times New Roman" w:cs="Times New Roman"/>
          <w:sz w:val="22"/>
          <w:szCs w:val="22"/>
          <w:lang w:eastAsia="zh-CN"/>
        </w:rPr>
        <w:t>Техническим задание</w:t>
      </w:r>
      <w:r w:rsidR="001D087C" w:rsidRPr="00F82368">
        <w:rPr>
          <w:rFonts w:ascii="Times New Roman" w:hAnsi="Times New Roman" w:cs="Times New Roman"/>
          <w:sz w:val="22"/>
          <w:szCs w:val="22"/>
          <w:lang w:eastAsia="zh-CN"/>
        </w:rPr>
        <w:t xml:space="preserve">м (Приложение № </w:t>
      </w:r>
      <w:r w:rsidR="00C4550A" w:rsidRPr="00F82368">
        <w:rPr>
          <w:rFonts w:ascii="Times New Roman" w:hAnsi="Times New Roman" w:cs="Times New Roman"/>
          <w:sz w:val="22"/>
          <w:szCs w:val="22"/>
          <w:lang w:eastAsia="zh-CN"/>
        </w:rPr>
        <w:t>2</w:t>
      </w:r>
      <w:r w:rsidR="001D087C" w:rsidRPr="00F82368">
        <w:rPr>
          <w:rFonts w:ascii="Times New Roman" w:hAnsi="Times New Roman" w:cs="Times New Roman"/>
          <w:sz w:val="22"/>
          <w:szCs w:val="22"/>
          <w:lang w:eastAsia="zh-CN"/>
        </w:rPr>
        <w:t xml:space="preserve"> к настоящему </w:t>
      </w:r>
      <w:r w:rsidR="004F52DC">
        <w:rPr>
          <w:rFonts w:ascii="Times New Roman" w:hAnsi="Times New Roman" w:cs="Times New Roman"/>
          <w:sz w:val="22"/>
          <w:szCs w:val="22"/>
          <w:lang w:eastAsia="zh-CN"/>
        </w:rPr>
        <w:t>Договор</w:t>
      </w:r>
      <w:r w:rsidR="001D087C" w:rsidRPr="00F82368">
        <w:rPr>
          <w:rFonts w:ascii="Times New Roman" w:hAnsi="Times New Roman" w:cs="Times New Roman"/>
          <w:sz w:val="22"/>
          <w:szCs w:val="22"/>
          <w:lang w:eastAsia="zh-CN"/>
        </w:rPr>
        <w:t>у</w:t>
      </w:r>
      <w:r w:rsidRPr="00F82368">
        <w:rPr>
          <w:rFonts w:ascii="Times New Roman" w:hAnsi="Times New Roman" w:cs="Times New Roman"/>
          <w:sz w:val="22"/>
          <w:szCs w:val="22"/>
          <w:lang w:eastAsia="zh-CN"/>
        </w:rPr>
        <w:t>)</w:t>
      </w:r>
      <w:bookmarkEnd w:id="1"/>
      <w:r w:rsidRPr="00F82368">
        <w:rPr>
          <w:rFonts w:ascii="Times New Roman" w:hAnsi="Times New Roman" w:cs="Times New Roman"/>
          <w:sz w:val="22"/>
          <w:szCs w:val="22"/>
          <w:lang w:eastAsia="zh-CN"/>
        </w:rPr>
        <w:t>.</w:t>
      </w:r>
      <w:bookmarkStart w:id="2" w:name="OLE_LINK179"/>
      <w:bookmarkStart w:id="3" w:name="OLE_LINK178"/>
      <w:r w:rsidRPr="00F82368">
        <w:rPr>
          <w:rFonts w:ascii="Times New Roman" w:hAnsi="Times New Roman" w:cs="Times New Roman"/>
          <w:sz w:val="22"/>
          <w:szCs w:val="22"/>
          <w:lang w:eastAsia="zh-CN"/>
        </w:rPr>
        <w:t xml:space="preserve"> </w:t>
      </w:r>
      <w:bookmarkEnd w:id="2"/>
      <w:bookmarkEnd w:id="3"/>
    </w:p>
    <w:p w:rsidR="00C110A0" w:rsidRPr="00F82368" w:rsidRDefault="00C110A0" w:rsidP="00F82368">
      <w:pPr>
        <w:numPr>
          <w:ilvl w:val="2"/>
          <w:numId w:val="15"/>
        </w:numPr>
        <w:tabs>
          <w:tab w:val="left" w:pos="851"/>
        </w:tabs>
        <w:suppressAutoHyphens w:val="0"/>
        <w:ind w:left="0" w:firstLine="567"/>
        <w:contextualSpacing/>
        <w:jc w:val="both"/>
        <w:rPr>
          <w:rFonts w:ascii="Times New Roman" w:hAnsi="Times New Roman" w:cs="Times New Roman"/>
          <w:sz w:val="22"/>
          <w:szCs w:val="22"/>
          <w:lang w:eastAsia="zh-CN"/>
        </w:rPr>
      </w:pPr>
      <w:r w:rsidRPr="00F82368">
        <w:rPr>
          <w:rFonts w:ascii="Times New Roman" w:hAnsi="Times New Roman" w:cs="Times New Roman"/>
          <w:sz w:val="22"/>
          <w:szCs w:val="22"/>
          <w:lang w:eastAsia="zh-CN"/>
        </w:rPr>
        <w:t xml:space="preserve">Предоставлять </w:t>
      </w:r>
      <w:r w:rsidR="00B126AE">
        <w:rPr>
          <w:rFonts w:ascii="Times New Roman" w:hAnsi="Times New Roman" w:cs="Times New Roman"/>
          <w:sz w:val="22"/>
          <w:szCs w:val="22"/>
          <w:lang w:eastAsia="zh-CN"/>
        </w:rPr>
        <w:t>Пользовател</w:t>
      </w:r>
      <w:r w:rsidR="00C206B4">
        <w:rPr>
          <w:rFonts w:ascii="Times New Roman" w:hAnsi="Times New Roman" w:cs="Times New Roman"/>
          <w:sz w:val="22"/>
          <w:szCs w:val="22"/>
          <w:lang w:eastAsia="zh-CN"/>
        </w:rPr>
        <w:t>ю</w:t>
      </w:r>
      <w:r w:rsidRPr="00F82368">
        <w:rPr>
          <w:rFonts w:ascii="Times New Roman" w:hAnsi="Times New Roman" w:cs="Times New Roman"/>
          <w:sz w:val="22"/>
          <w:szCs w:val="22"/>
          <w:lang w:eastAsia="zh-CN"/>
        </w:rPr>
        <w:t xml:space="preserve"> информацию об Услугах и состоянии его лицевого счета.</w:t>
      </w:r>
    </w:p>
    <w:p w:rsidR="00C110A0" w:rsidRPr="00F82368" w:rsidRDefault="00C110A0" w:rsidP="00F82368">
      <w:pPr>
        <w:numPr>
          <w:ilvl w:val="2"/>
          <w:numId w:val="15"/>
        </w:numPr>
        <w:tabs>
          <w:tab w:val="left" w:pos="851"/>
        </w:tabs>
        <w:suppressAutoHyphens w:val="0"/>
        <w:ind w:left="0" w:firstLine="567"/>
        <w:contextualSpacing/>
        <w:jc w:val="both"/>
        <w:rPr>
          <w:rFonts w:ascii="Times New Roman" w:hAnsi="Times New Roman" w:cs="Times New Roman"/>
          <w:sz w:val="22"/>
          <w:szCs w:val="22"/>
          <w:lang w:eastAsia="zh-CN"/>
        </w:rPr>
      </w:pPr>
      <w:r w:rsidRPr="00F82368">
        <w:rPr>
          <w:rFonts w:ascii="Times New Roman" w:hAnsi="Times New Roman" w:cs="Times New Roman"/>
          <w:sz w:val="22"/>
          <w:szCs w:val="22"/>
          <w:lang w:eastAsia="zh-CN"/>
        </w:rPr>
        <w:t xml:space="preserve">Вести лицевой счет </w:t>
      </w:r>
      <w:r w:rsidR="00B126AE">
        <w:rPr>
          <w:rFonts w:ascii="Times New Roman" w:hAnsi="Times New Roman" w:cs="Times New Roman"/>
          <w:sz w:val="22"/>
          <w:szCs w:val="22"/>
          <w:lang w:eastAsia="zh-CN"/>
        </w:rPr>
        <w:t>Пользовател</w:t>
      </w:r>
      <w:r w:rsidR="00C206B4">
        <w:rPr>
          <w:rFonts w:ascii="Times New Roman" w:hAnsi="Times New Roman" w:cs="Times New Roman"/>
          <w:sz w:val="22"/>
          <w:szCs w:val="22"/>
          <w:lang w:eastAsia="zh-CN"/>
        </w:rPr>
        <w:t>я</w:t>
      </w:r>
      <w:r w:rsidRPr="00F82368">
        <w:rPr>
          <w:rFonts w:ascii="Times New Roman" w:hAnsi="Times New Roman" w:cs="Times New Roman"/>
          <w:sz w:val="22"/>
          <w:szCs w:val="22"/>
          <w:lang w:eastAsia="zh-CN"/>
        </w:rPr>
        <w:t xml:space="preserve">, на котором отражается поступление средств </w:t>
      </w:r>
      <w:r w:rsidR="00C206B4">
        <w:rPr>
          <w:rFonts w:ascii="Times New Roman" w:hAnsi="Times New Roman" w:cs="Times New Roman"/>
          <w:sz w:val="22"/>
          <w:szCs w:val="22"/>
          <w:lang w:eastAsia="zh-CN"/>
        </w:rPr>
        <w:t>Оператору</w:t>
      </w:r>
      <w:r w:rsidRPr="00F82368">
        <w:rPr>
          <w:rFonts w:ascii="Times New Roman" w:hAnsi="Times New Roman" w:cs="Times New Roman"/>
          <w:sz w:val="22"/>
          <w:szCs w:val="22"/>
          <w:lang w:eastAsia="zh-CN"/>
        </w:rPr>
        <w:t>, а также списание этих сре</w:t>
      </w:r>
      <w:proofErr w:type="gramStart"/>
      <w:r w:rsidRPr="00F82368">
        <w:rPr>
          <w:rFonts w:ascii="Times New Roman" w:hAnsi="Times New Roman" w:cs="Times New Roman"/>
          <w:sz w:val="22"/>
          <w:szCs w:val="22"/>
          <w:lang w:eastAsia="zh-CN"/>
        </w:rPr>
        <w:t>дств в сч</w:t>
      </w:r>
      <w:proofErr w:type="gramEnd"/>
      <w:r w:rsidRPr="00F82368">
        <w:rPr>
          <w:rFonts w:ascii="Times New Roman" w:hAnsi="Times New Roman" w:cs="Times New Roman"/>
          <w:sz w:val="22"/>
          <w:szCs w:val="22"/>
          <w:lang w:eastAsia="zh-CN"/>
        </w:rPr>
        <w:t xml:space="preserve">ет оплаты Услуг, оказанных в соответствии с настоящим </w:t>
      </w:r>
      <w:r w:rsidR="004F52DC">
        <w:rPr>
          <w:rFonts w:ascii="Times New Roman" w:hAnsi="Times New Roman" w:cs="Times New Roman"/>
          <w:sz w:val="22"/>
          <w:szCs w:val="22"/>
          <w:lang w:eastAsia="zh-CN"/>
        </w:rPr>
        <w:t>Договор</w:t>
      </w:r>
      <w:r w:rsidR="00AC49F1" w:rsidRPr="00F82368">
        <w:rPr>
          <w:rFonts w:ascii="Times New Roman" w:hAnsi="Times New Roman" w:cs="Times New Roman"/>
          <w:sz w:val="22"/>
          <w:szCs w:val="22"/>
          <w:lang w:eastAsia="zh-CN"/>
        </w:rPr>
        <w:t>ом.</w:t>
      </w:r>
    </w:p>
    <w:p w:rsidR="001D087C" w:rsidRPr="00F82368" w:rsidRDefault="00C110A0" w:rsidP="00F82368">
      <w:pPr>
        <w:numPr>
          <w:ilvl w:val="2"/>
          <w:numId w:val="15"/>
        </w:numPr>
        <w:tabs>
          <w:tab w:val="left" w:pos="851"/>
        </w:tabs>
        <w:suppressAutoHyphens w:val="0"/>
        <w:ind w:left="0" w:firstLine="567"/>
        <w:contextualSpacing/>
        <w:jc w:val="both"/>
        <w:rPr>
          <w:rFonts w:ascii="Times New Roman" w:hAnsi="Times New Roman" w:cs="Times New Roman"/>
          <w:sz w:val="22"/>
          <w:szCs w:val="22"/>
          <w:lang w:eastAsia="zh-CN"/>
        </w:rPr>
      </w:pPr>
      <w:r w:rsidRPr="00F82368">
        <w:rPr>
          <w:rFonts w:ascii="Times New Roman" w:hAnsi="Times New Roman" w:cs="Times New Roman"/>
          <w:sz w:val="22"/>
          <w:szCs w:val="22"/>
          <w:lang w:eastAsia="zh-CN"/>
        </w:rPr>
        <w:t xml:space="preserve">Устранять неисправности, препятствующие пользованию Услугами </w:t>
      </w:r>
    </w:p>
    <w:p w:rsidR="00C110A0" w:rsidRPr="00F82368" w:rsidRDefault="00C110A0" w:rsidP="00F82368">
      <w:pPr>
        <w:numPr>
          <w:ilvl w:val="2"/>
          <w:numId w:val="15"/>
        </w:numPr>
        <w:tabs>
          <w:tab w:val="left" w:pos="993"/>
        </w:tabs>
        <w:suppressAutoHyphens w:val="0"/>
        <w:ind w:left="0" w:firstLine="567"/>
        <w:contextualSpacing/>
        <w:jc w:val="both"/>
        <w:rPr>
          <w:rFonts w:ascii="Times New Roman" w:hAnsi="Times New Roman" w:cs="Times New Roman"/>
          <w:sz w:val="22"/>
          <w:szCs w:val="22"/>
          <w:lang w:eastAsia="zh-CN"/>
        </w:rPr>
      </w:pPr>
      <w:r w:rsidRPr="00F82368">
        <w:rPr>
          <w:rFonts w:ascii="Times New Roman" w:hAnsi="Times New Roman" w:cs="Times New Roman"/>
          <w:sz w:val="22"/>
          <w:szCs w:val="22"/>
          <w:lang w:eastAsia="zh-CN"/>
        </w:rPr>
        <w:t xml:space="preserve">В десятидневный срок исключить возможность доступа к информационным системам, сетевые адреса или унифицированные указатели, которых </w:t>
      </w:r>
      <w:r w:rsidR="00B126AE">
        <w:rPr>
          <w:rFonts w:ascii="Times New Roman" w:hAnsi="Times New Roman" w:cs="Times New Roman"/>
          <w:sz w:val="22"/>
          <w:szCs w:val="22"/>
          <w:lang w:eastAsia="zh-CN"/>
        </w:rPr>
        <w:t>Пользователь</w:t>
      </w:r>
      <w:r w:rsidRPr="00F82368">
        <w:rPr>
          <w:rFonts w:ascii="Times New Roman" w:hAnsi="Times New Roman" w:cs="Times New Roman"/>
          <w:sz w:val="22"/>
          <w:szCs w:val="22"/>
          <w:lang w:eastAsia="zh-CN"/>
        </w:rPr>
        <w:t xml:space="preserve"> сообщает </w:t>
      </w:r>
      <w:r w:rsidR="00C206B4">
        <w:rPr>
          <w:rFonts w:ascii="Times New Roman" w:hAnsi="Times New Roman" w:cs="Times New Roman"/>
          <w:sz w:val="22"/>
          <w:szCs w:val="22"/>
          <w:lang w:eastAsia="zh-CN"/>
        </w:rPr>
        <w:t>Оператору</w:t>
      </w:r>
      <w:r w:rsidRPr="00F82368">
        <w:rPr>
          <w:rFonts w:ascii="Times New Roman" w:hAnsi="Times New Roman" w:cs="Times New Roman"/>
          <w:sz w:val="22"/>
          <w:szCs w:val="22"/>
          <w:lang w:eastAsia="zh-CN"/>
        </w:rPr>
        <w:t xml:space="preserve"> в предустановленном настоящим </w:t>
      </w:r>
      <w:r w:rsidR="004F52DC">
        <w:rPr>
          <w:rFonts w:ascii="Times New Roman" w:hAnsi="Times New Roman" w:cs="Times New Roman"/>
          <w:sz w:val="22"/>
          <w:szCs w:val="22"/>
          <w:lang w:eastAsia="zh-CN"/>
        </w:rPr>
        <w:t>Договор</w:t>
      </w:r>
      <w:r w:rsidR="00AC49F1" w:rsidRPr="00F82368">
        <w:rPr>
          <w:rFonts w:ascii="Times New Roman" w:hAnsi="Times New Roman" w:cs="Times New Roman"/>
          <w:sz w:val="22"/>
          <w:szCs w:val="22"/>
          <w:lang w:eastAsia="zh-CN"/>
        </w:rPr>
        <w:t>ом</w:t>
      </w:r>
      <w:r w:rsidRPr="00F82368">
        <w:rPr>
          <w:rFonts w:ascii="Times New Roman" w:hAnsi="Times New Roman" w:cs="Times New Roman"/>
          <w:sz w:val="22"/>
          <w:szCs w:val="22"/>
          <w:lang w:eastAsia="zh-CN"/>
        </w:rPr>
        <w:t xml:space="preserve"> виде.</w:t>
      </w:r>
    </w:p>
    <w:p w:rsidR="00C110A0" w:rsidRPr="00F82368" w:rsidRDefault="00C110A0" w:rsidP="00F82368">
      <w:pPr>
        <w:numPr>
          <w:ilvl w:val="2"/>
          <w:numId w:val="15"/>
        </w:numPr>
        <w:tabs>
          <w:tab w:val="left" w:pos="993"/>
        </w:tabs>
        <w:suppressAutoHyphens w:val="0"/>
        <w:ind w:left="0" w:firstLine="567"/>
        <w:contextualSpacing/>
        <w:jc w:val="both"/>
        <w:rPr>
          <w:rFonts w:ascii="Times New Roman" w:hAnsi="Times New Roman" w:cs="Times New Roman"/>
          <w:sz w:val="22"/>
          <w:szCs w:val="22"/>
          <w:lang w:eastAsia="zh-CN"/>
        </w:rPr>
      </w:pPr>
      <w:r w:rsidRPr="00F82368">
        <w:rPr>
          <w:rFonts w:ascii="Times New Roman" w:hAnsi="Times New Roman" w:cs="Times New Roman"/>
          <w:sz w:val="22"/>
          <w:szCs w:val="22"/>
          <w:lang w:eastAsia="zh-CN"/>
        </w:rPr>
        <w:t>Гарантировать качество оказанных Услуг.</w:t>
      </w:r>
    </w:p>
    <w:p w:rsidR="00C110A0" w:rsidRPr="00F82368" w:rsidRDefault="00C110A0" w:rsidP="00F82368">
      <w:pPr>
        <w:numPr>
          <w:ilvl w:val="2"/>
          <w:numId w:val="15"/>
        </w:numPr>
        <w:tabs>
          <w:tab w:val="left" w:pos="993"/>
        </w:tabs>
        <w:suppressAutoHyphens w:val="0"/>
        <w:ind w:left="0" w:firstLine="567"/>
        <w:contextualSpacing/>
        <w:jc w:val="both"/>
        <w:rPr>
          <w:rFonts w:ascii="Times New Roman" w:hAnsi="Times New Roman" w:cs="Times New Roman"/>
          <w:sz w:val="22"/>
          <w:szCs w:val="22"/>
          <w:lang w:eastAsia="zh-CN"/>
        </w:rPr>
      </w:pPr>
      <w:r w:rsidRPr="00F82368">
        <w:rPr>
          <w:rFonts w:ascii="Times New Roman" w:hAnsi="Times New Roman" w:cs="Times New Roman"/>
          <w:sz w:val="22"/>
          <w:szCs w:val="22"/>
          <w:lang w:eastAsia="zh-CN"/>
        </w:rPr>
        <w:t>Иметь следующие действующие документы: Лицензия на право предоставления услуг связи:</w:t>
      </w:r>
    </w:p>
    <w:p w:rsidR="00C110A0" w:rsidRPr="00F82368" w:rsidRDefault="00C110A0" w:rsidP="00F82368">
      <w:pPr>
        <w:numPr>
          <w:ilvl w:val="0"/>
          <w:numId w:val="16"/>
        </w:numPr>
        <w:tabs>
          <w:tab w:val="left" w:pos="993"/>
        </w:tabs>
        <w:suppressAutoHyphens w:val="0"/>
        <w:ind w:left="0" w:firstLine="567"/>
        <w:contextualSpacing/>
        <w:jc w:val="both"/>
        <w:rPr>
          <w:rFonts w:ascii="Times New Roman" w:hAnsi="Times New Roman" w:cs="Times New Roman"/>
          <w:sz w:val="22"/>
          <w:szCs w:val="22"/>
          <w:lang w:eastAsia="zh-CN"/>
        </w:rPr>
      </w:pPr>
      <w:r w:rsidRPr="00F82368">
        <w:rPr>
          <w:rFonts w:ascii="Times New Roman" w:hAnsi="Times New Roman" w:cs="Times New Roman"/>
          <w:sz w:val="22"/>
          <w:szCs w:val="22"/>
          <w:lang w:eastAsia="zh-CN"/>
        </w:rPr>
        <w:t>на предоставление услуг связи по передаче данных, за исключением услуг связи по передаче данных для целей передачи голосовой информации;</w:t>
      </w:r>
    </w:p>
    <w:p w:rsidR="00C110A0" w:rsidRPr="00F82368" w:rsidRDefault="00C110A0" w:rsidP="00F82368">
      <w:pPr>
        <w:numPr>
          <w:ilvl w:val="0"/>
          <w:numId w:val="16"/>
        </w:numPr>
        <w:tabs>
          <w:tab w:val="left" w:pos="993"/>
        </w:tabs>
        <w:suppressAutoHyphens w:val="0"/>
        <w:ind w:left="0" w:firstLine="567"/>
        <w:contextualSpacing/>
        <w:jc w:val="both"/>
        <w:rPr>
          <w:rFonts w:ascii="Times New Roman" w:hAnsi="Times New Roman" w:cs="Times New Roman"/>
          <w:sz w:val="22"/>
          <w:szCs w:val="22"/>
          <w:lang w:eastAsia="zh-CN"/>
        </w:rPr>
      </w:pPr>
      <w:r w:rsidRPr="00F82368">
        <w:rPr>
          <w:rFonts w:ascii="Times New Roman" w:hAnsi="Times New Roman" w:cs="Times New Roman"/>
          <w:sz w:val="22"/>
          <w:szCs w:val="22"/>
          <w:lang w:eastAsia="zh-CN"/>
        </w:rPr>
        <w:t xml:space="preserve">на </w:t>
      </w:r>
      <w:proofErr w:type="spellStart"/>
      <w:r w:rsidRPr="00F82368">
        <w:rPr>
          <w:rFonts w:ascii="Times New Roman" w:hAnsi="Times New Roman" w:cs="Times New Roman"/>
          <w:sz w:val="22"/>
          <w:szCs w:val="22"/>
          <w:lang w:eastAsia="zh-CN"/>
        </w:rPr>
        <w:t>телематические</w:t>
      </w:r>
      <w:proofErr w:type="spellEnd"/>
      <w:r w:rsidRPr="00F82368">
        <w:rPr>
          <w:rFonts w:ascii="Times New Roman" w:hAnsi="Times New Roman" w:cs="Times New Roman"/>
          <w:sz w:val="22"/>
          <w:szCs w:val="22"/>
          <w:lang w:eastAsia="zh-CN"/>
        </w:rPr>
        <w:t xml:space="preserve"> услуги связи.</w:t>
      </w:r>
    </w:p>
    <w:p w:rsidR="00C110A0" w:rsidRPr="00F82368" w:rsidRDefault="00C110A0" w:rsidP="00F82368">
      <w:pPr>
        <w:tabs>
          <w:tab w:val="left" w:pos="993"/>
        </w:tabs>
        <w:ind w:firstLine="567"/>
        <w:contextualSpacing/>
        <w:jc w:val="both"/>
        <w:rPr>
          <w:rFonts w:ascii="Times New Roman" w:hAnsi="Times New Roman" w:cs="Times New Roman"/>
          <w:sz w:val="22"/>
          <w:szCs w:val="22"/>
          <w:lang w:eastAsia="zh-CN"/>
        </w:rPr>
      </w:pPr>
      <w:r w:rsidRPr="00F82368">
        <w:rPr>
          <w:rFonts w:ascii="Times New Roman" w:hAnsi="Times New Roman" w:cs="Times New Roman"/>
          <w:sz w:val="22"/>
          <w:szCs w:val="22"/>
          <w:lang w:eastAsia="zh-CN"/>
        </w:rPr>
        <w:t xml:space="preserve">При окончании срока действия указанных документов до исполнения обязательств по </w:t>
      </w:r>
      <w:r w:rsidR="004F52DC">
        <w:rPr>
          <w:rFonts w:ascii="Times New Roman" w:hAnsi="Times New Roman" w:cs="Times New Roman"/>
          <w:sz w:val="22"/>
          <w:szCs w:val="22"/>
          <w:lang w:eastAsia="zh-CN"/>
        </w:rPr>
        <w:t>Договор</w:t>
      </w:r>
      <w:r w:rsidR="00AC49F1" w:rsidRPr="00F82368">
        <w:rPr>
          <w:rFonts w:ascii="Times New Roman" w:hAnsi="Times New Roman" w:cs="Times New Roman"/>
          <w:sz w:val="22"/>
          <w:szCs w:val="22"/>
          <w:lang w:eastAsia="zh-CN"/>
        </w:rPr>
        <w:t xml:space="preserve">у </w:t>
      </w:r>
      <w:r w:rsidR="00B126AE">
        <w:rPr>
          <w:rFonts w:ascii="Times New Roman" w:hAnsi="Times New Roman" w:cs="Times New Roman"/>
          <w:sz w:val="22"/>
          <w:szCs w:val="22"/>
          <w:lang w:eastAsia="zh-CN"/>
        </w:rPr>
        <w:t>Оператор</w:t>
      </w:r>
      <w:r w:rsidRPr="00F82368">
        <w:rPr>
          <w:rFonts w:ascii="Times New Roman" w:hAnsi="Times New Roman" w:cs="Times New Roman"/>
          <w:sz w:val="22"/>
          <w:szCs w:val="22"/>
          <w:lang w:eastAsia="zh-CN"/>
        </w:rPr>
        <w:t xml:space="preserve"> в установленные законодательством Российской Федерации сроки обязан обеспечить продление их действия.</w:t>
      </w:r>
    </w:p>
    <w:p w:rsidR="00C110A0" w:rsidRPr="00F82368" w:rsidRDefault="00C110A0" w:rsidP="00F82368">
      <w:pPr>
        <w:ind w:firstLine="567"/>
        <w:jc w:val="both"/>
        <w:rPr>
          <w:rFonts w:ascii="Times New Roman" w:hAnsi="Times New Roman" w:cs="Times New Roman"/>
          <w:b/>
          <w:sz w:val="22"/>
          <w:szCs w:val="22"/>
          <w:lang w:eastAsia="zh-CN"/>
        </w:rPr>
      </w:pPr>
      <w:r w:rsidRPr="00F82368">
        <w:rPr>
          <w:rFonts w:ascii="Times New Roman" w:hAnsi="Times New Roman" w:cs="Times New Roman"/>
          <w:b/>
          <w:sz w:val="22"/>
          <w:szCs w:val="22"/>
          <w:lang w:eastAsia="zh-CN"/>
        </w:rPr>
        <w:lastRenderedPageBreak/>
        <w:t xml:space="preserve">3.2. </w:t>
      </w:r>
      <w:r w:rsidR="00B126AE">
        <w:rPr>
          <w:rFonts w:ascii="Times New Roman" w:hAnsi="Times New Roman" w:cs="Times New Roman"/>
          <w:b/>
          <w:sz w:val="22"/>
          <w:szCs w:val="22"/>
          <w:lang w:eastAsia="zh-CN"/>
        </w:rPr>
        <w:t>Пользователь</w:t>
      </w:r>
      <w:r w:rsidRPr="00F82368">
        <w:rPr>
          <w:rFonts w:ascii="Times New Roman" w:hAnsi="Times New Roman" w:cs="Times New Roman"/>
          <w:b/>
          <w:sz w:val="22"/>
          <w:szCs w:val="22"/>
          <w:lang w:eastAsia="zh-CN"/>
        </w:rPr>
        <w:t xml:space="preserve"> обязуется:</w:t>
      </w:r>
    </w:p>
    <w:p w:rsidR="00C110A0" w:rsidRPr="00F82368" w:rsidRDefault="001D087C" w:rsidP="00F82368">
      <w:pPr>
        <w:tabs>
          <w:tab w:val="left" w:pos="851"/>
        </w:tabs>
        <w:suppressAutoHyphens w:val="0"/>
        <w:ind w:firstLine="567"/>
        <w:contextualSpacing/>
        <w:jc w:val="both"/>
        <w:rPr>
          <w:rFonts w:ascii="Times New Roman" w:hAnsi="Times New Roman" w:cs="Times New Roman"/>
          <w:sz w:val="22"/>
          <w:szCs w:val="22"/>
          <w:lang w:eastAsia="zh-CN"/>
        </w:rPr>
      </w:pPr>
      <w:r w:rsidRPr="00F82368">
        <w:rPr>
          <w:rFonts w:ascii="Times New Roman" w:hAnsi="Times New Roman" w:cs="Times New Roman"/>
          <w:sz w:val="22"/>
          <w:szCs w:val="22"/>
          <w:lang w:eastAsia="zh-CN"/>
        </w:rPr>
        <w:t xml:space="preserve">3.2.1. </w:t>
      </w:r>
      <w:r w:rsidR="00C110A0" w:rsidRPr="00F82368">
        <w:rPr>
          <w:rFonts w:ascii="Times New Roman" w:hAnsi="Times New Roman" w:cs="Times New Roman"/>
          <w:sz w:val="22"/>
          <w:szCs w:val="22"/>
          <w:lang w:eastAsia="zh-CN"/>
        </w:rPr>
        <w:t xml:space="preserve">Принять Услуги по предоставлению доступа к </w:t>
      </w:r>
      <w:r w:rsidR="00AC49F1" w:rsidRPr="00F82368">
        <w:rPr>
          <w:rFonts w:ascii="Times New Roman" w:hAnsi="Times New Roman" w:cs="Times New Roman"/>
          <w:sz w:val="22"/>
          <w:szCs w:val="22"/>
          <w:lang w:eastAsia="zh-CN"/>
        </w:rPr>
        <w:t>сети Интернет</w:t>
      </w:r>
      <w:r w:rsidR="00C110A0" w:rsidRPr="00F82368">
        <w:rPr>
          <w:rFonts w:ascii="Times New Roman" w:hAnsi="Times New Roman" w:cs="Times New Roman"/>
          <w:sz w:val="22"/>
          <w:szCs w:val="22"/>
          <w:lang w:eastAsia="zh-CN"/>
        </w:rPr>
        <w:t xml:space="preserve"> в пользование по завершении подключения данной Услуги.</w:t>
      </w:r>
    </w:p>
    <w:p w:rsidR="00C110A0" w:rsidRPr="00F82368" w:rsidRDefault="001D087C" w:rsidP="00F82368">
      <w:pPr>
        <w:tabs>
          <w:tab w:val="left" w:pos="851"/>
        </w:tabs>
        <w:suppressAutoHyphens w:val="0"/>
        <w:ind w:firstLine="567"/>
        <w:contextualSpacing/>
        <w:jc w:val="both"/>
        <w:rPr>
          <w:rFonts w:ascii="Times New Roman" w:hAnsi="Times New Roman" w:cs="Times New Roman"/>
          <w:sz w:val="22"/>
          <w:szCs w:val="22"/>
          <w:lang w:eastAsia="zh-CN"/>
        </w:rPr>
      </w:pPr>
      <w:r w:rsidRPr="00F82368">
        <w:rPr>
          <w:rFonts w:ascii="Times New Roman" w:hAnsi="Times New Roman" w:cs="Times New Roman"/>
          <w:sz w:val="22"/>
          <w:szCs w:val="22"/>
          <w:lang w:eastAsia="zh-CN"/>
        </w:rPr>
        <w:t>3.2.2.</w:t>
      </w:r>
      <w:r w:rsidR="00C110A0" w:rsidRPr="00F82368">
        <w:rPr>
          <w:rFonts w:ascii="Times New Roman" w:hAnsi="Times New Roman" w:cs="Times New Roman"/>
          <w:sz w:val="22"/>
          <w:szCs w:val="22"/>
          <w:lang w:eastAsia="zh-CN"/>
        </w:rPr>
        <w:t xml:space="preserve">Соблюдать Правила пользования услугами связи, а также условия настоящего </w:t>
      </w:r>
      <w:r w:rsidR="004F52DC">
        <w:rPr>
          <w:rFonts w:ascii="Times New Roman" w:hAnsi="Times New Roman" w:cs="Times New Roman"/>
          <w:sz w:val="22"/>
          <w:szCs w:val="22"/>
          <w:lang w:eastAsia="zh-CN"/>
        </w:rPr>
        <w:t>Договор</w:t>
      </w:r>
      <w:r w:rsidR="00AC49F1" w:rsidRPr="00F82368">
        <w:rPr>
          <w:rFonts w:ascii="Times New Roman" w:hAnsi="Times New Roman" w:cs="Times New Roman"/>
          <w:sz w:val="22"/>
          <w:szCs w:val="22"/>
          <w:lang w:eastAsia="zh-CN"/>
        </w:rPr>
        <w:t>е</w:t>
      </w:r>
      <w:r w:rsidR="00C110A0" w:rsidRPr="00F82368">
        <w:rPr>
          <w:rFonts w:ascii="Times New Roman" w:hAnsi="Times New Roman" w:cs="Times New Roman"/>
          <w:sz w:val="22"/>
          <w:szCs w:val="22"/>
          <w:lang w:eastAsia="zh-CN"/>
        </w:rPr>
        <w:t xml:space="preserve">. </w:t>
      </w:r>
    </w:p>
    <w:p w:rsidR="00C110A0" w:rsidRPr="00F82368" w:rsidRDefault="001D087C" w:rsidP="00F82368">
      <w:pPr>
        <w:tabs>
          <w:tab w:val="left" w:pos="851"/>
        </w:tabs>
        <w:suppressAutoHyphens w:val="0"/>
        <w:ind w:firstLine="567"/>
        <w:contextualSpacing/>
        <w:jc w:val="both"/>
        <w:rPr>
          <w:rFonts w:ascii="Times New Roman" w:hAnsi="Times New Roman" w:cs="Times New Roman"/>
          <w:sz w:val="22"/>
          <w:szCs w:val="22"/>
          <w:lang w:eastAsia="zh-CN"/>
        </w:rPr>
      </w:pPr>
      <w:r w:rsidRPr="00F82368">
        <w:rPr>
          <w:rFonts w:ascii="Times New Roman" w:hAnsi="Times New Roman" w:cs="Times New Roman"/>
          <w:sz w:val="22"/>
          <w:szCs w:val="22"/>
          <w:lang w:eastAsia="zh-CN"/>
        </w:rPr>
        <w:t xml:space="preserve">3.2.3. </w:t>
      </w:r>
      <w:r w:rsidR="00C110A0" w:rsidRPr="00F82368">
        <w:rPr>
          <w:rFonts w:ascii="Times New Roman" w:hAnsi="Times New Roman" w:cs="Times New Roman"/>
          <w:sz w:val="22"/>
          <w:szCs w:val="22"/>
          <w:lang w:eastAsia="zh-CN"/>
        </w:rPr>
        <w:t xml:space="preserve">Ознакомиться с </w:t>
      </w:r>
      <w:bookmarkStart w:id="4" w:name="OLE_LINK56"/>
      <w:bookmarkStart w:id="5" w:name="OLE_LINK55"/>
      <w:r w:rsidR="00C110A0" w:rsidRPr="00F82368">
        <w:rPr>
          <w:rFonts w:ascii="Times New Roman" w:hAnsi="Times New Roman" w:cs="Times New Roman"/>
          <w:sz w:val="22"/>
          <w:szCs w:val="22"/>
          <w:lang w:eastAsia="zh-CN"/>
        </w:rPr>
        <w:t xml:space="preserve">Правилами оказания </w:t>
      </w:r>
      <w:proofErr w:type="spellStart"/>
      <w:r w:rsidR="00C110A0" w:rsidRPr="00F82368">
        <w:rPr>
          <w:rFonts w:ascii="Times New Roman" w:hAnsi="Times New Roman" w:cs="Times New Roman"/>
          <w:sz w:val="22"/>
          <w:szCs w:val="22"/>
          <w:lang w:eastAsia="zh-CN"/>
        </w:rPr>
        <w:t>телематических</w:t>
      </w:r>
      <w:proofErr w:type="spellEnd"/>
      <w:r w:rsidR="00C110A0" w:rsidRPr="00F82368">
        <w:rPr>
          <w:rFonts w:ascii="Times New Roman" w:hAnsi="Times New Roman" w:cs="Times New Roman"/>
          <w:sz w:val="22"/>
          <w:szCs w:val="22"/>
          <w:lang w:eastAsia="zh-CN"/>
        </w:rPr>
        <w:t xml:space="preserve"> услуг связи</w:t>
      </w:r>
      <w:bookmarkEnd w:id="4"/>
      <w:bookmarkEnd w:id="5"/>
      <w:r w:rsidR="00C110A0" w:rsidRPr="00F82368">
        <w:rPr>
          <w:rFonts w:ascii="Times New Roman" w:hAnsi="Times New Roman" w:cs="Times New Roman"/>
          <w:sz w:val="22"/>
          <w:szCs w:val="22"/>
          <w:lang w:eastAsia="zh-CN"/>
        </w:rPr>
        <w:t xml:space="preserve">, утвержденных </w:t>
      </w:r>
      <w:bookmarkStart w:id="6" w:name="OLE_LINK54"/>
      <w:r w:rsidR="00C110A0" w:rsidRPr="00F82368">
        <w:rPr>
          <w:rFonts w:ascii="Times New Roman" w:hAnsi="Times New Roman" w:cs="Times New Roman"/>
          <w:sz w:val="22"/>
          <w:szCs w:val="22"/>
          <w:lang w:eastAsia="zh-CN"/>
        </w:rPr>
        <w:t xml:space="preserve">Постановлением Правительства РФ от 10.09.2007г. № </w:t>
      </w:r>
      <w:bookmarkEnd w:id="6"/>
      <w:r w:rsidR="00C110A0" w:rsidRPr="00F82368">
        <w:rPr>
          <w:rFonts w:ascii="Times New Roman" w:hAnsi="Times New Roman" w:cs="Times New Roman"/>
          <w:sz w:val="22"/>
          <w:szCs w:val="22"/>
          <w:lang w:eastAsia="zh-CN"/>
        </w:rPr>
        <w:t>575, (далее - Правила оказания услуг связи), и их выполнять.</w:t>
      </w:r>
    </w:p>
    <w:p w:rsidR="00C110A0" w:rsidRPr="00F82368" w:rsidRDefault="001D087C" w:rsidP="00F82368">
      <w:pPr>
        <w:tabs>
          <w:tab w:val="left" w:pos="851"/>
        </w:tabs>
        <w:suppressAutoHyphens w:val="0"/>
        <w:ind w:firstLine="567"/>
        <w:contextualSpacing/>
        <w:jc w:val="both"/>
        <w:rPr>
          <w:rFonts w:ascii="Times New Roman" w:hAnsi="Times New Roman" w:cs="Times New Roman"/>
          <w:sz w:val="22"/>
          <w:szCs w:val="22"/>
          <w:lang w:eastAsia="zh-CN"/>
        </w:rPr>
      </w:pPr>
      <w:r w:rsidRPr="00F82368">
        <w:rPr>
          <w:rFonts w:ascii="Times New Roman" w:hAnsi="Times New Roman" w:cs="Times New Roman"/>
          <w:sz w:val="22"/>
          <w:szCs w:val="22"/>
          <w:lang w:eastAsia="zh-CN"/>
        </w:rPr>
        <w:t xml:space="preserve">3.2.4. </w:t>
      </w:r>
      <w:r w:rsidR="00C110A0" w:rsidRPr="00F82368">
        <w:rPr>
          <w:rFonts w:ascii="Times New Roman" w:hAnsi="Times New Roman" w:cs="Times New Roman"/>
          <w:sz w:val="22"/>
          <w:szCs w:val="22"/>
          <w:lang w:eastAsia="zh-CN"/>
        </w:rPr>
        <w:t xml:space="preserve">Вносить плату за оказываемые ему Услуги в соответствии с условиями настоящего </w:t>
      </w:r>
      <w:r w:rsidR="004F52DC">
        <w:rPr>
          <w:rFonts w:ascii="Times New Roman" w:hAnsi="Times New Roman" w:cs="Times New Roman"/>
          <w:sz w:val="22"/>
          <w:szCs w:val="22"/>
          <w:lang w:eastAsia="zh-CN"/>
        </w:rPr>
        <w:t>Договор</w:t>
      </w:r>
      <w:r w:rsidR="00BF3933" w:rsidRPr="00F82368">
        <w:rPr>
          <w:rFonts w:ascii="Times New Roman" w:hAnsi="Times New Roman" w:cs="Times New Roman"/>
          <w:sz w:val="22"/>
          <w:szCs w:val="22"/>
          <w:lang w:eastAsia="zh-CN"/>
        </w:rPr>
        <w:t>а</w:t>
      </w:r>
      <w:r w:rsidR="00AC49F1" w:rsidRPr="00F82368">
        <w:rPr>
          <w:rFonts w:ascii="Times New Roman" w:hAnsi="Times New Roman" w:cs="Times New Roman"/>
          <w:sz w:val="22"/>
          <w:szCs w:val="22"/>
          <w:lang w:eastAsia="zh-CN"/>
        </w:rPr>
        <w:t xml:space="preserve"> </w:t>
      </w:r>
      <w:r w:rsidR="00C110A0" w:rsidRPr="00F82368">
        <w:rPr>
          <w:rFonts w:ascii="Times New Roman" w:hAnsi="Times New Roman" w:cs="Times New Roman"/>
          <w:sz w:val="22"/>
          <w:szCs w:val="22"/>
          <w:lang w:eastAsia="zh-CN"/>
        </w:rPr>
        <w:t>своевременно и в полном объеме.</w:t>
      </w:r>
    </w:p>
    <w:p w:rsidR="00C110A0" w:rsidRPr="00F82368" w:rsidRDefault="001D087C" w:rsidP="00F82368">
      <w:pPr>
        <w:tabs>
          <w:tab w:val="left" w:pos="709"/>
        </w:tabs>
        <w:ind w:left="709" w:hanging="142"/>
        <w:jc w:val="both"/>
        <w:rPr>
          <w:rFonts w:ascii="Times New Roman" w:hAnsi="Times New Roman" w:cs="Times New Roman"/>
          <w:b/>
          <w:sz w:val="22"/>
          <w:szCs w:val="22"/>
          <w:lang w:eastAsia="zh-CN"/>
        </w:rPr>
      </w:pPr>
      <w:r w:rsidRPr="00F82368">
        <w:rPr>
          <w:rFonts w:ascii="Times New Roman" w:hAnsi="Times New Roman" w:cs="Times New Roman"/>
          <w:b/>
          <w:sz w:val="22"/>
          <w:szCs w:val="22"/>
          <w:lang w:eastAsia="zh-CN"/>
        </w:rPr>
        <w:t xml:space="preserve">3.3. </w:t>
      </w:r>
      <w:r w:rsidR="00B126AE">
        <w:rPr>
          <w:rFonts w:ascii="Times New Roman" w:hAnsi="Times New Roman" w:cs="Times New Roman"/>
          <w:b/>
          <w:sz w:val="22"/>
          <w:szCs w:val="22"/>
          <w:lang w:eastAsia="zh-CN"/>
        </w:rPr>
        <w:t>Оператор</w:t>
      </w:r>
      <w:r w:rsidR="00C110A0" w:rsidRPr="00F82368">
        <w:rPr>
          <w:rFonts w:ascii="Times New Roman" w:hAnsi="Times New Roman" w:cs="Times New Roman"/>
          <w:b/>
          <w:sz w:val="22"/>
          <w:szCs w:val="22"/>
          <w:lang w:eastAsia="zh-CN"/>
        </w:rPr>
        <w:t xml:space="preserve"> вправе:</w:t>
      </w:r>
    </w:p>
    <w:p w:rsidR="00C110A0" w:rsidRPr="00F82368" w:rsidRDefault="00021AA6" w:rsidP="00F82368">
      <w:pPr>
        <w:tabs>
          <w:tab w:val="left" w:pos="851"/>
        </w:tabs>
        <w:ind w:firstLine="567"/>
        <w:jc w:val="both"/>
        <w:rPr>
          <w:rFonts w:ascii="Times New Roman" w:hAnsi="Times New Roman" w:cs="Times New Roman"/>
          <w:sz w:val="22"/>
          <w:szCs w:val="22"/>
          <w:lang w:eastAsia="zh-CN"/>
        </w:rPr>
      </w:pPr>
      <w:r w:rsidRPr="00F82368">
        <w:rPr>
          <w:rFonts w:ascii="Times New Roman" w:hAnsi="Times New Roman" w:cs="Times New Roman"/>
          <w:sz w:val="22"/>
          <w:szCs w:val="22"/>
          <w:lang w:eastAsia="zh-CN"/>
        </w:rPr>
        <w:t xml:space="preserve">3.3.1. </w:t>
      </w:r>
      <w:r w:rsidR="00C110A0" w:rsidRPr="00F82368">
        <w:rPr>
          <w:rFonts w:ascii="Times New Roman" w:hAnsi="Times New Roman" w:cs="Times New Roman"/>
          <w:sz w:val="22"/>
          <w:szCs w:val="22"/>
          <w:lang w:eastAsia="zh-CN"/>
        </w:rPr>
        <w:t xml:space="preserve">Приостанавливать оказание Услуг </w:t>
      </w:r>
      <w:r w:rsidR="00B126AE">
        <w:rPr>
          <w:rFonts w:ascii="Times New Roman" w:hAnsi="Times New Roman" w:cs="Times New Roman"/>
          <w:sz w:val="22"/>
          <w:szCs w:val="22"/>
          <w:lang w:eastAsia="zh-CN"/>
        </w:rPr>
        <w:t>Пользовател</w:t>
      </w:r>
      <w:r w:rsidR="00C206B4">
        <w:rPr>
          <w:rFonts w:ascii="Times New Roman" w:hAnsi="Times New Roman" w:cs="Times New Roman"/>
          <w:sz w:val="22"/>
          <w:szCs w:val="22"/>
          <w:lang w:eastAsia="zh-CN"/>
        </w:rPr>
        <w:t>ю</w:t>
      </w:r>
      <w:r w:rsidR="00C110A0" w:rsidRPr="00F82368">
        <w:rPr>
          <w:rFonts w:ascii="Times New Roman" w:hAnsi="Times New Roman" w:cs="Times New Roman"/>
          <w:sz w:val="22"/>
          <w:szCs w:val="22"/>
          <w:lang w:eastAsia="zh-CN"/>
        </w:rPr>
        <w:t xml:space="preserve"> в случае нарушения им требований, предусмотренных настоящим </w:t>
      </w:r>
      <w:r w:rsidR="004F52DC">
        <w:rPr>
          <w:rFonts w:ascii="Times New Roman" w:hAnsi="Times New Roman" w:cs="Times New Roman"/>
          <w:sz w:val="22"/>
          <w:szCs w:val="22"/>
          <w:lang w:eastAsia="zh-CN"/>
        </w:rPr>
        <w:t>Договор</w:t>
      </w:r>
      <w:r w:rsidR="00AC49F1" w:rsidRPr="00F82368">
        <w:rPr>
          <w:rFonts w:ascii="Times New Roman" w:hAnsi="Times New Roman" w:cs="Times New Roman"/>
          <w:sz w:val="22"/>
          <w:szCs w:val="22"/>
          <w:lang w:eastAsia="zh-CN"/>
        </w:rPr>
        <w:t>ом</w:t>
      </w:r>
      <w:r w:rsidR="00C110A0" w:rsidRPr="00F82368">
        <w:rPr>
          <w:rFonts w:ascii="Times New Roman" w:hAnsi="Times New Roman" w:cs="Times New Roman"/>
          <w:sz w:val="22"/>
          <w:szCs w:val="22"/>
          <w:lang w:eastAsia="zh-CN"/>
        </w:rPr>
        <w:t>, а также в случаях, установленных законодательством Российской Федерации.</w:t>
      </w:r>
    </w:p>
    <w:p w:rsidR="00C110A0" w:rsidRPr="00F82368" w:rsidRDefault="00021AA6" w:rsidP="00F82368">
      <w:pPr>
        <w:tabs>
          <w:tab w:val="left" w:pos="851"/>
        </w:tabs>
        <w:suppressAutoHyphens w:val="0"/>
        <w:ind w:firstLine="567"/>
        <w:contextualSpacing/>
        <w:jc w:val="both"/>
        <w:rPr>
          <w:rFonts w:ascii="Times New Roman" w:hAnsi="Times New Roman" w:cs="Times New Roman"/>
          <w:sz w:val="22"/>
          <w:szCs w:val="22"/>
          <w:lang w:eastAsia="zh-CN"/>
        </w:rPr>
      </w:pPr>
      <w:r w:rsidRPr="00F82368">
        <w:rPr>
          <w:rFonts w:ascii="Times New Roman" w:hAnsi="Times New Roman" w:cs="Times New Roman"/>
          <w:sz w:val="22"/>
          <w:szCs w:val="22"/>
          <w:lang w:eastAsia="zh-CN"/>
        </w:rPr>
        <w:t xml:space="preserve">3.3.2. </w:t>
      </w:r>
      <w:r w:rsidR="00C110A0" w:rsidRPr="00F82368">
        <w:rPr>
          <w:rFonts w:ascii="Times New Roman" w:hAnsi="Times New Roman" w:cs="Times New Roman"/>
          <w:sz w:val="22"/>
          <w:szCs w:val="22"/>
          <w:lang w:eastAsia="zh-CN"/>
        </w:rPr>
        <w:t xml:space="preserve">Осуществлять ограничение отдельных действий </w:t>
      </w:r>
      <w:r w:rsidR="00B126AE">
        <w:rPr>
          <w:rFonts w:ascii="Times New Roman" w:hAnsi="Times New Roman" w:cs="Times New Roman"/>
          <w:sz w:val="22"/>
          <w:szCs w:val="22"/>
          <w:lang w:eastAsia="zh-CN"/>
        </w:rPr>
        <w:t>Пользовател</w:t>
      </w:r>
      <w:r w:rsidR="00C206B4">
        <w:rPr>
          <w:rFonts w:ascii="Times New Roman" w:hAnsi="Times New Roman" w:cs="Times New Roman"/>
          <w:sz w:val="22"/>
          <w:szCs w:val="22"/>
          <w:lang w:eastAsia="zh-CN"/>
        </w:rPr>
        <w:t>я</w:t>
      </w:r>
      <w:r w:rsidR="00C110A0" w:rsidRPr="00F82368">
        <w:rPr>
          <w:rFonts w:ascii="Times New Roman" w:hAnsi="Times New Roman" w:cs="Times New Roman"/>
          <w:sz w:val="22"/>
          <w:szCs w:val="22"/>
          <w:lang w:eastAsia="zh-CN"/>
        </w:rPr>
        <w:t>, если такие действия создают угрозу для нормального функционирования Сети.</w:t>
      </w:r>
    </w:p>
    <w:p w:rsidR="00C110A0" w:rsidRPr="00F82368" w:rsidRDefault="00021AA6" w:rsidP="00F82368">
      <w:pPr>
        <w:tabs>
          <w:tab w:val="left" w:pos="851"/>
        </w:tabs>
        <w:suppressAutoHyphens w:val="0"/>
        <w:ind w:firstLine="567"/>
        <w:contextualSpacing/>
        <w:jc w:val="both"/>
        <w:rPr>
          <w:rFonts w:ascii="Times New Roman" w:hAnsi="Times New Roman" w:cs="Times New Roman"/>
          <w:sz w:val="22"/>
          <w:szCs w:val="22"/>
          <w:lang w:eastAsia="zh-CN"/>
        </w:rPr>
      </w:pPr>
      <w:r w:rsidRPr="00F82368">
        <w:rPr>
          <w:rFonts w:ascii="Times New Roman" w:hAnsi="Times New Roman" w:cs="Times New Roman"/>
          <w:sz w:val="22"/>
          <w:szCs w:val="22"/>
          <w:lang w:eastAsia="zh-CN"/>
        </w:rPr>
        <w:t xml:space="preserve">3.3.3. </w:t>
      </w:r>
      <w:r w:rsidR="00C110A0" w:rsidRPr="00F82368">
        <w:rPr>
          <w:rFonts w:ascii="Times New Roman" w:hAnsi="Times New Roman" w:cs="Times New Roman"/>
          <w:sz w:val="22"/>
          <w:szCs w:val="22"/>
          <w:lang w:eastAsia="zh-CN"/>
        </w:rPr>
        <w:t xml:space="preserve">Приостановить доступ </w:t>
      </w:r>
      <w:r w:rsidR="00B126AE">
        <w:rPr>
          <w:rFonts w:ascii="Times New Roman" w:hAnsi="Times New Roman" w:cs="Times New Roman"/>
          <w:sz w:val="22"/>
          <w:szCs w:val="22"/>
          <w:lang w:eastAsia="zh-CN"/>
        </w:rPr>
        <w:t>Пользовател</w:t>
      </w:r>
      <w:r w:rsidR="00C206B4">
        <w:rPr>
          <w:rFonts w:ascii="Times New Roman" w:hAnsi="Times New Roman" w:cs="Times New Roman"/>
          <w:sz w:val="22"/>
          <w:szCs w:val="22"/>
          <w:lang w:eastAsia="zh-CN"/>
        </w:rPr>
        <w:t>я</w:t>
      </w:r>
      <w:r w:rsidR="00C110A0" w:rsidRPr="00F82368">
        <w:rPr>
          <w:rFonts w:ascii="Times New Roman" w:hAnsi="Times New Roman" w:cs="Times New Roman"/>
          <w:sz w:val="22"/>
          <w:szCs w:val="22"/>
          <w:lang w:eastAsia="zh-CN"/>
        </w:rPr>
        <w:t xml:space="preserve"> к Услугам при наличии задолженности свыше 1 (одного) календарного месяца. </w:t>
      </w:r>
    </w:p>
    <w:p w:rsidR="00C110A0" w:rsidRPr="00F82368" w:rsidRDefault="00021AA6" w:rsidP="00F82368">
      <w:pPr>
        <w:tabs>
          <w:tab w:val="left" w:pos="851"/>
        </w:tabs>
        <w:suppressAutoHyphens w:val="0"/>
        <w:ind w:firstLine="567"/>
        <w:contextualSpacing/>
        <w:jc w:val="both"/>
        <w:rPr>
          <w:rFonts w:ascii="Times New Roman" w:hAnsi="Times New Roman" w:cs="Times New Roman"/>
          <w:b/>
          <w:sz w:val="22"/>
          <w:szCs w:val="22"/>
          <w:lang w:eastAsia="zh-CN"/>
        </w:rPr>
      </w:pPr>
      <w:r w:rsidRPr="00F82368">
        <w:rPr>
          <w:rFonts w:ascii="Times New Roman" w:hAnsi="Times New Roman" w:cs="Times New Roman"/>
          <w:b/>
          <w:sz w:val="22"/>
          <w:szCs w:val="22"/>
          <w:lang w:eastAsia="zh-CN"/>
        </w:rPr>
        <w:t xml:space="preserve">3.4. </w:t>
      </w:r>
      <w:r w:rsidR="00B126AE">
        <w:rPr>
          <w:rFonts w:ascii="Times New Roman" w:hAnsi="Times New Roman" w:cs="Times New Roman"/>
          <w:b/>
          <w:sz w:val="22"/>
          <w:szCs w:val="22"/>
          <w:lang w:eastAsia="zh-CN"/>
        </w:rPr>
        <w:t>Пользователь</w:t>
      </w:r>
      <w:r w:rsidR="00C110A0" w:rsidRPr="00F82368">
        <w:rPr>
          <w:rFonts w:ascii="Times New Roman" w:hAnsi="Times New Roman" w:cs="Times New Roman"/>
          <w:b/>
          <w:sz w:val="22"/>
          <w:szCs w:val="22"/>
          <w:lang w:eastAsia="zh-CN"/>
        </w:rPr>
        <w:t xml:space="preserve"> вправе:</w:t>
      </w:r>
    </w:p>
    <w:p w:rsidR="00C110A0" w:rsidRPr="00F82368" w:rsidRDefault="00021AA6" w:rsidP="00F82368">
      <w:pPr>
        <w:tabs>
          <w:tab w:val="left" w:pos="851"/>
        </w:tabs>
        <w:suppressAutoHyphens w:val="0"/>
        <w:ind w:firstLine="567"/>
        <w:contextualSpacing/>
        <w:jc w:val="both"/>
        <w:rPr>
          <w:rFonts w:ascii="Times New Roman" w:hAnsi="Times New Roman" w:cs="Times New Roman"/>
          <w:sz w:val="22"/>
          <w:szCs w:val="22"/>
          <w:lang w:eastAsia="zh-CN"/>
        </w:rPr>
      </w:pPr>
      <w:r w:rsidRPr="00F82368">
        <w:rPr>
          <w:rFonts w:ascii="Times New Roman" w:hAnsi="Times New Roman" w:cs="Times New Roman"/>
          <w:sz w:val="22"/>
          <w:szCs w:val="22"/>
          <w:lang w:eastAsia="zh-CN"/>
        </w:rPr>
        <w:t xml:space="preserve">3.4.1. </w:t>
      </w:r>
      <w:r w:rsidR="00C110A0" w:rsidRPr="00F82368">
        <w:rPr>
          <w:rFonts w:ascii="Times New Roman" w:hAnsi="Times New Roman" w:cs="Times New Roman"/>
          <w:sz w:val="22"/>
          <w:szCs w:val="22"/>
          <w:lang w:eastAsia="zh-CN"/>
        </w:rPr>
        <w:t xml:space="preserve">Отказаться от оплаты Услуг, не предусмотренных настоящим </w:t>
      </w:r>
      <w:r w:rsidR="004F52DC">
        <w:rPr>
          <w:rFonts w:ascii="Times New Roman" w:hAnsi="Times New Roman" w:cs="Times New Roman"/>
          <w:sz w:val="22"/>
          <w:szCs w:val="22"/>
          <w:lang w:eastAsia="zh-CN"/>
        </w:rPr>
        <w:t>Договор</w:t>
      </w:r>
      <w:r w:rsidR="00AC49F1" w:rsidRPr="00F82368">
        <w:rPr>
          <w:rFonts w:ascii="Times New Roman" w:hAnsi="Times New Roman" w:cs="Times New Roman"/>
          <w:sz w:val="22"/>
          <w:szCs w:val="22"/>
          <w:lang w:eastAsia="zh-CN"/>
        </w:rPr>
        <w:t>ом</w:t>
      </w:r>
      <w:r w:rsidR="00C110A0" w:rsidRPr="00F82368">
        <w:rPr>
          <w:rFonts w:ascii="Times New Roman" w:hAnsi="Times New Roman" w:cs="Times New Roman"/>
          <w:sz w:val="22"/>
          <w:szCs w:val="22"/>
          <w:lang w:eastAsia="zh-CN"/>
        </w:rPr>
        <w:t xml:space="preserve"> и предоставленных ему без его согласия.</w:t>
      </w:r>
    </w:p>
    <w:p w:rsidR="00C110A0" w:rsidRPr="00F82368" w:rsidRDefault="00021AA6" w:rsidP="00F82368">
      <w:pPr>
        <w:tabs>
          <w:tab w:val="left" w:pos="851"/>
        </w:tabs>
        <w:suppressAutoHyphens w:val="0"/>
        <w:ind w:firstLine="567"/>
        <w:contextualSpacing/>
        <w:jc w:val="both"/>
        <w:rPr>
          <w:rFonts w:ascii="Times New Roman" w:hAnsi="Times New Roman" w:cs="Times New Roman"/>
          <w:sz w:val="22"/>
          <w:szCs w:val="22"/>
          <w:lang w:eastAsia="zh-CN"/>
        </w:rPr>
      </w:pPr>
      <w:r w:rsidRPr="00F82368">
        <w:rPr>
          <w:rFonts w:ascii="Times New Roman" w:hAnsi="Times New Roman" w:cs="Times New Roman"/>
          <w:sz w:val="22"/>
          <w:szCs w:val="22"/>
          <w:lang w:eastAsia="zh-CN"/>
        </w:rPr>
        <w:t xml:space="preserve">3.4.2. </w:t>
      </w:r>
      <w:r w:rsidR="00C110A0" w:rsidRPr="00F82368">
        <w:rPr>
          <w:rFonts w:ascii="Times New Roman" w:hAnsi="Times New Roman" w:cs="Times New Roman"/>
          <w:sz w:val="22"/>
          <w:szCs w:val="22"/>
          <w:lang w:eastAsia="zh-CN"/>
        </w:rPr>
        <w:t xml:space="preserve">Требовать от </w:t>
      </w:r>
      <w:r w:rsidR="00C206B4">
        <w:rPr>
          <w:rFonts w:ascii="Times New Roman" w:hAnsi="Times New Roman" w:cs="Times New Roman"/>
          <w:sz w:val="22"/>
          <w:szCs w:val="22"/>
          <w:lang w:eastAsia="zh-CN"/>
        </w:rPr>
        <w:t>Оператора</w:t>
      </w:r>
      <w:r w:rsidR="00C110A0" w:rsidRPr="00F82368">
        <w:rPr>
          <w:rFonts w:ascii="Times New Roman" w:hAnsi="Times New Roman" w:cs="Times New Roman"/>
          <w:sz w:val="22"/>
          <w:szCs w:val="22"/>
          <w:lang w:eastAsia="zh-CN"/>
        </w:rPr>
        <w:t xml:space="preserve"> исключения возможности доступа третьих лиц к информационным системам, сетевые адреса и унифицированные указатели которых </w:t>
      </w:r>
      <w:r w:rsidR="00B126AE">
        <w:rPr>
          <w:rFonts w:ascii="Times New Roman" w:hAnsi="Times New Roman" w:cs="Times New Roman"/>
          <w:sz w:val="22"/>
          <w:szCs w:val="22"/>
          <w:lang w:eastAsia="zh-CN"/>
        </w:rPr>
        <w:t>Пользователь</w:t>
      </w:r>
      <w:r w:rsidR="00C110A0" w:rsidRPr="00F82368">
        <w:rPr>
          <w:rFonts w:ascii="Times New Roman" w:hAnsi="Times New Roman" w:cs="Times New Roman"/>
          <w:sz w:val="22"/>
          <w:szCs w:val="22"/>
          <w:lang w:eastAsia="zh-CN"/>
        </w:rPr>
        <w:t xml:space="preserve"> сообщает </w:t>
      </w:r>
      <w:r w:rsidR="00C206B4">
        <w:rPr>
          <w:rFonts w:ascii="Times New Roman" w:hAnsi="Times New Roman" w:cs="Times New Roman"/>
          <w:sz w:val="22"/>
          <w:szCs w:val="22"/>
          <w:lang w:eastAsia="zh-CN"/>
        </w:rPr>
        <w:t>Оператору</w:t>
      </w:r>
      <w:r w:rsidR="00C110A0" w:rsidRPr="00F82368">
        <w:rPr>
          <w:rFonts w:ascii="Times New Roman" w:hAnsi="Times New Roman" w:cs="Times New Roman"/>
          <w:sz w:val="22"/>
          <w:szCs w:val="22"/>
          <w:lang w:eastAsia="zh-CN"/>
        </w:rPr>
        <w:t>.</w:t>
      </w:r>
    </w:p>
    <w:p w:rsidR="00C110A0" w:rsidRPr="00F82368" w:rsidRDefault="00021AA6" w:rsidP="00F82368">
      <w:pPr>
        <w:tabs>
          <w:tab w:val="left" w:pos="851"/>
        </w:tabs>
        <w:suppressAutoHyphens w:val="0"/>
        <w:ind w:firstLine="567"/>
        <w:contextualSpacing/>
        <w:jc w:val="both"/>
        <w:rPr>
          <w:rFonts w:ascii="Times New Roman" w:hAnsi="Times New Roman" w:cs="Times New Roman"/>
          <w:sz w:val="22"/>
          <w:szCs w:val="22"/>
          <w:lang w:eastAsia="zh-CN"/>
        </w:rPr>
      </w:pPr>
      <w:r w:rsidRPr="00F82368">
        <w:rPr>
          <w:rFonts w:ascii="Times New Roman" w:hAnsi="Times New Roman" w:cs="Times New Roman"/>
          <w:sz w:val="22"/>
          <w:szCs w:val="22"/>
          <w:lang w:eastAsia="zh-CN"/>
        </w:rPr>
        <w:t xml:space="preserve">3.4.3. </w:t>
      </w:r>
      <w:r w:rsidR="00C110A0" w:rsidRPr="00F82368">
        <w:rPr>
          <w:rFonts w:ascii="Times New Roman" w:hAnsi="Times New Roman" w:cs="Times New Roman"/>
          <w:sz w:val="22"/>
          <w:szCs w:val="22"/>
          <w:lang w:eastAsia="zh-CN"/>
        </w:rPr>
        <w:t xml:space="preserve">Передавать свои права и обязанности по настоящему </w:t>
      </w:r>
      <w:r w:rsidR="004F52DC">
        <w:rPr>
          <w:rFonts w:ascii="Times New Roman" w:hAnsi="Times New Roman" w:cs="Times New Roman"/>
          <w:sz w:val="22"/>
          <w:szCs w:val="22"/>
          <w:lang w:eastAsia="zh-CN"/>
        </w:rPr>
        <w:t>Договор</w:t>
      </w:r>
      <w:r w:rsidR="00AC49F1" w:rsidRPr="00F82368">
        <w:rPr>
          <w:rFonts w:ascii="Times New Roman" w:hAnsi="Times New Roman" w:cs="Times New Roman"/>
          <w:sz w:val="22"/>
          <w:szCs w:val="22"/>
          <w:lang w:eastAsia="zh-CN"/>
        </w:rPr>
        <w:t>у</w:t>
      </w:r>
      <w:r w:rsidR="00C110A0" w:rsidRPr="00F82368">
        <w:rPr>
          <w:rFonts w:ascii="Times New Roman" w:hAnsi="Times New Roman" w:cs="Times New Roman"/>
          <w:sz w:val="22"/>
          <w:szCs w:val="22"/>
          <w:lang w:eastAsia="zh-CN"/>
        </w:rPr>
        <w:t xml:space="preserve"> третьим лицам только в случаях, установленных законодательством Российской Федерации, и с письменного согласия </w:t>
      </w:r>
      <w:r w:rsidR="00C206B4">
        <w:rPr>
          <w:rFonts w:ascii="Times New Roman" w:hAnsi="Times New Roman" w:cs="Times New Roman"/>
          <w:sz w:val="22"/>
          <w:szCs w:val="22"/>
          <w:lang w:eastAsia="zh-CN"/>
        </w:rPr>
        <w:t>Оператора</w:t>
      </w:r>
      <w:r w:rsidR="00C110A0" w:rsidRPr="00F82368">
        <w:rPr>
          <w:rFonts w:ascii="Times New Roman" w:hAnsi="Times New Roman" w:cs="Times New Roman"/>
          <w:sz w:val="22"/>
          <w:szCs w:val="22"/>
          <w:lang w:eastAsia="zh-CN"/>
        </w:rPr>
        <w:t>.</w:t>
      </w:r>
    </w:p>
    <w:p w:rsidR="00C110A0" w:rsidRPr="00F82368" w:rsidRDefault="00021AA6" w:rsidP="00F82368">
      <w:pPr>
        <w:tabs>
          <w:tab w:val="left" w:pos="851"/>
        </w:tabs>
        <w:suppressAutoHyphens w:val="0"/>
        <w:ind w:firstLine="567"/>
        <w:contextualSpacing/>
        <w:jc w:val="both"/>
        <w:rPr>
          <w:rFonts w:ascii="Times New Roman" w:hAnsi="Times New Roman" w:cs="Times New Roman"/>
          <w:sz w:val="22"/>
          <w:szCs w:val="22"/>
          <w:lang w:eastAsia="zh-CN"/>
        </w:rPr>
      </w:pPr>
      <w:r w:rsidRPr="00F82368">
        <w:rPr>
          <w:rFonts w:ascii="Times New Roman" w:hAnsi="Times New Roman" w:cs="Times New Roman"/>
          <w:sz w:val="22"/>
          <w:szCs w:val="22"/>
          <w:lang w:eastAsia="zh-CN"/>
        </w:rPr>
        <w:t>3.4.4.</w:t>
      </w:r>
      <w:r w:rsidR="00C110A0" w:rsidRPr="00F82368">
        <w:rPr>
          <w:rFonts w:ascii="Times New Roman" w:hAnsi="Times New Roman" w:cs="Times New Roman"/>
          <w:sz w:val="22"/>
          <w:szCs w:val="22"/>
          <w:lang w:eastAsia="zh-CN"/>
        </w:rPr>
        <w:t xml:space="preserve">Требовать от </w:t>
      </w:r>
      <w:r w:rsidR="00C206B4">
        <w:rPr>
          <w:rFonts w:ascii="Times New Roman" w:hAnsi="Times New Roman" w:cs="Times New Roman"/>
          <w:sz w:val="22"/>
          <w:szCs w:val="22"/>
          <w:lang w:eastAsia="zh-CN"/>
        </w:rPr>
        <w:t>Оператора</w:t>
      </w:r>
      <w:r w:rsidR="00C110A0" w:rsidRPr="00F82368">
        <w:rPr>
          <w:rFonts w:ascii="Times New Roman" w:hAnsi="Times New Roman" w:cs="Times New Roman"/>
          <w:sz w:val="22"/>
          <w:szCs w:val="22"/>
          <w:lang w:eastAsia="zh-CN"/>
        </w:rPr>
        <w:t xml:space="preserve"> представления надлежащим образом оформленных документов, подтверждающих исполнение обязатель</w:t>
      </w:r>
      <w:r w:rsidR="00AC49F1" w:rsidRPr="00F82368">
        <w:rPr>
          <w:rFonts w:ascii="Times New Roman" w:hAnsi="Times New Roman" w:cs="Times New Roman"/>
          <w:sz w:val="22"/>
          <w:szCs w:val="22"/>
          <w:lang w:eastAsia="zh-CN"/>
        </w:rPr>
        <w:t xml:space="preserve">ств в соответствии с условиями </w:t>
      </w:r>
      <w:r w:rsidR="004F52DC">
        <w:rPr>
          <w:rFonts w:ascii="Times New Roman" w:hAnsi="Times New Roman" w:cs="Times New Roman"/>
          <w:sz w:val="22"/>
          <w:szCs w:val="22"/>
          <w:lang w:eastAsia="zh-CN"/>
        </w:rPr>
        <w:t>Договор</w:t>
      </w:r>
      <w:r w:rsidR="00AC49F1" w:rsidRPr="00F82368">
        <w:rPr>
          <w:rFonts w:ascii="Times New Roman" w:hAnsi="Times New Roman" w:cs="Times New Roman"/>
          <w:sz w:val="22"/>
          <w:szCs w:val="22"/>
          <w:lang w:eastAsia="zh-CN"/>
        </w:rPr>
        <w:t>а</w:t>
      </w:r>
      <w:r w:rsidR="00C110A0" w:rsidRPr="00F82368">
        <w:rPr>
          <w:rFonts w:ascii="Times New Roman" w:hAnsi="Times New Roman" w:cs="Times New Roman"/>
          <w:sz w:val="22"/>
          <w:szCs w:val="22"/>
          <w:lang w:eastAsia="zh-CN"/>
        </w:rPr>
        <w:t>.</w:t>
      </w:r>
    </w:p>
    <w:p w:rsidR="00C110A0" w:rsidRPr="00F82368" w:rsidRDefault="00021AA6" w:rsidP="00F82368">
      <w:pPr>
        <w:suppressAutoHyphens w:val="0"/>
        <w:ind w:firstLine="567"/>
        <w:contextualSpacing/>
        <w:jc w:val="both"/>
        <w:rPr>
          <w:rFonts w:ascii="Times New Roman" w:hAnsi="Times New Roman" w:cs="Times New Roman"/>
          <w:sz w:val="22"/>
          <w:szCs w:val="22"/>
          <w:lang w:eastAsia="zh-CN"/>
        </w:rPr>
      </w:pPr>
      <w:r w:rsidRPr="00F82368">
        <w:rPr>
          <w:rFonts w:ascii="Times New Roman" w:hAnsi="Times New Roman" w:cs="Times New Roman"/>
          <w:sz w:val="22"/>
          <w:szCs w:val="22"/>
          <w:lang w:eastAsia="zh-CN"/>
        </w:rPr>
        <w:t xml:space="preserve">3.4.5. </w:t>
      </w:r>
      <w:r w:rsidR="00C110A0" w:rsidRPr="00F82368">
        <w:rPr>
          <w:rFonts w:ascii="Times New Roman" w:hAnsi="Times New Roman" w:cs="Times New Roman"/>
          <w:sz w:val="22"/>
          <w:szCs w:val="22"/>
          <w:lang w:eastAsia="zh-CN"/>
        </w:rPr>
        <w:t xml:space="preserve">Обратиться к </w:t>
      </w:r>
      <w:r w:rsidR="00C206B4">
        <w:rPr>
          <w:rFonts w:ascii="Times New Roman" w:hAnsi="Times New Roman" w:cs="Times New Roman"/>
          <w:sz w:val="22"/>
          <w:szCs w:val="22"/>
          <w:lang w:eastAsia="zh-CN"/>
        </w:rPr>
        <w:t>Оператору</w:t>
      </w:r>
      <w:r w:rsidR="00C110A0" w:rsidRPr="00F82368">
        <w:rPr>
          <w:rFonts w:ascii="Times New Roman" w:hAnsi="Times New Roman" w:cs="Times New Roman"/>
          <w:sz w:val="22"/>
          <w:szCs w:val="22"/>
          <w:lang w:eastAsia="zh-CN"/>
        </w:rPr>
        <w:t xml:space="preserve"> за технической поддержкой (получением кратких консультаций по вопросам пользования Услугами).</w:t>
      </w:r>
    </w:p>
    <w:p w:rsidR="000362A0" w:rsidRDefault="000362A0" w:rsidP="00F82368">
      <w:pPr>
        <w:widowControl w:val="0"/>
        <w:suppressAutoHyphens w:val="0"/>
        <w:autoSpaceDE w:val="0"/>
        <w:autoSpaceDN w:val="0"/>
        <w:adjustRightInd w:val="0"/>
        <w:ind w:firstLine="567"/>
        <w:jc w:val="center"/>
        <w:rPr>
          <w:rFonts w:ascii="Times New Roman" w:hAnsi="Times New Roman" w:cs="Times New Roman"/>
          <w:b/>
          <w:sz w:val="22"/>
          <w:szCs w:val="22"/>
          <w:lang w:eastAsia="ru-RU"/>
        </w:rPr>
      </w:pPr>
    </w:p>
    <w:p w:rsidR="007B0AC5" w:rsidRPr="002E0D47" w:rsidRDefault="007B0AC5" w:rsidP="002E0D47">
      <w:pPr>
        <w:pStyle w:val="afffffff1"/>
        <w:widowControl w:val="0"/>
        <w:numPr>
          <w:ilvl w:val="0"/>
          <w:numId w:val="22"/>
        </w:numPr>
        <w:autoSpaceDE w:val="0"/>
        <w:autoSpaceDN w:val="0"/>
        <w:adjustRightInd w:val="0"/>
        <w:jc w:val="center"/>
        <w:rPr>
          <w:rFonts w:ascii="Times New Roman" w:hAnsi="Times New Roman"/>
          <w:b/>
          <w:lang w:eastAsia="ru-RU"/>
        </w:rPr>
      </w:pPr>
      <w:r w:rsidRPr="002E0D47">
        <w:rPr>
          <w:rFonts w:ascii="Times New Roman" w:hAnsi="Times New Roman"/>
          <w:b/>
          <w:lang w:eastAsia="ru-RU"/>
        </w:rPr>
        <w:t>Ответственность Сторон</w:t>
      </w:r>
    </w:p>
    <w:p w:rsidR="002E0D47" w:rsidRPr="002E0D47" w:rsidRDefault="002E0D47" w:rsidP="002E0D47">
      <w:pPr>
        <w:pStyle w:val="afffffff1"/>
        <w:widowControl w:val="0"/>
        <w:autoSpaceDE w:val="0"/>
        <w:autoSpaceDN w:val="0"/>
        <w:adjustRightInd w:val="0"/>
        <w:ind w:left="1069"/>
        <w:rPr>
          <w:rFonts w:ascii="Times New Roman" w:hAnsi="Times New Roman"/>
          <w:b/>
          <w:lang w:eastAsia="ru-RU"/>
        </w:rPr>
      </w:pPr>
    </w:p>
    <w:p w:rsidR="007B0AC5" w:rsidRPr="00F82368" w:rsidRDefault="007B0AC5" w:rsidP="00F82368">
      <w:pPr>
        <w:widowControl w:val="0"/>
        <w:tabs>
          <w:tab w:val="left" w:pos="360"/>
        </w:tabs>
        <w:suppressAutoHyphens w:val="0"/>
        <w:autoSpaceDE w:val="0"/>
        <w:ind w:firstLine="567"/>
        <w:jc w:val="both"/>
        <w:rPr>
          <w:rFonts w:ascii="Times New Roman" w:hAnsi="Times New Roman" w:cs="Times New Roman"/>
          <w:sz w:val="22"/>
          <w:szCs w:val="22"/>
        </w:rPr>
      </w:pPr>
      <w:r w:rsidRPr="00F82368">
        <w:rPr>
          <w:rFonts w:ascii="Times New Roman" w:hAnsi="Times New Roman" w:cs="Times New Roman"/>
          <w:sz w:val="22"/>
          <w:szCs w:val="22"/>
        </w:rPr>
        <w:t xml:space="preserve">5.1. За неисполнение или ненадлежащее исполнение своих обязательств по настоящему </w:t>
      </w:r>
      <w:r w:rsidR="004F52DC">
        <w:rPr>
          <w:rFonts w:ascii="Times New Roman" w:hAnsi="Times New Roman" w:cs="Times New Roman"/>
          <w:sz w:val="22"/>
          <w:szCs w:val="22"/>
        </w:rPr>
        <w:t>Договор</w:t>
      </w:r>
      <w:r w:rsidRPr="00F82368">
        <w:rPr>
          <w:rFonts w:ascii="Times New Roman" w:hAnsi="Times New Roman" w:cs="Times New Roman"/>
          <w:sz w:val="22"/>
          <w:szCs w:val="22"/>
        </w:rPr>
        <w:t>у Стороны несут ответственность в соответствии с действующим законодательством Российской Федерации.</w:t>
      </w:r>
    </w:p>
    <w:p w:rsidR="007B0AC5" w:rsidRPr="00F82368" w:rsidRDefault="007B0AC5" w:rsidP="00F82368">
      <w:pPr>
        <w:widowControl w:val="0"/>
        <w:tabs>
          <w:tab w:val="left" w:pos="360"/>
        </w:tabs>
        <w:suppressAutoHyphens w:val="0"/>
        <w:autoSpaceDE w:val="0"/>
        <w:ind w:firstLine="567"/>
        <w:jc w:val="both"/>
        <w:rPr>
          <w:rFonts w:ascii="Times New Roman" w:hAnsi="Times New Roman" w:cs="Times New Roman"/>
          <w:b/>
          <w:sz w:val="22"/>
          <w:szCs w:val="22"/>
        </w:rPr>
      </w:pPr>
      <w:r w:rsidRPr="00F82368">
        <w:rPr>
          <w:rFonts w:ascii="Times New Roman" w:hAnsi="Times New Roman" w:cs="Times New Roman"/>
          <w:b/>
          <w:sz w:val="22"/>
          <w:szCs w:val="22"/>
        </w:rPr>
        <w:t xml:space="preserve">5.2. Ответственность </w:t>
      </w:r>
      <w:r w:rsidR="00B126AE">
        <w:rPr>
          <w:rFonts w:ascii="Times New Roman" w:hAnsi="Times New Roman" w:cs="Times New Roman"/>
          <w:b/>
          <w:sz w:val="22"/>
          <w:szCs w:val="22"/>
        </w:rPr>
        <w:t>Пользовател</w:t>
      </w:r>
      <w:r w:rsidR="00C206B4">
        <w:rPr>
          <w:rFonts w:ascii="Times New Roman" w:hAnsi="Times New Roman" w:cs="Times New Roman"/>
          <w:b/>
          <w:sz w:val="22"/>
          <w:szCs w:val="22"/>
        </w:rPr>
        <w:t>я</w:t>
      </w:r>
      <w:r w:rsidRPr="00F82368">
        <w:rPr>
          <w:rFonts w:ascii="Times New Roman" w:hAnsi="Times New Roman" w:cs="Times New Roman"/>
          <w:b/>
          <w:sz w:val="22"/>
          <w:szCs w:val="22"/>
        </w:rPr>
        <w:t>:</w:t>
      </w:r>
    </w:p>
    <w:p w:rsidR="007B0AC5" w:rsidRPr="00F82368" w:rsidRDefault="007B0AC5" w:rsidP="00F82368">
      <w:pPr>
        <w:widowControl w:val="0"/>
        <w:tabs>
          <w:tab w:val="left" w:pos="360"/>
        </w:tabs>
        <w:suppressAutoHyphens w:val="0"/>
        <w:autoSpaceDE w:val="0"/>
        <w:ind w:firstLine="567"/>
        <w:jc w:val="both"/>
        <w:rPr>
          <w:rFonts w:ascii="Times New Roman" w:hAnsi="Times New Roman" w:cs="Times New Roman"/>
          <w:sz w:val="22"/>
          <w:szCs w:val="22"/>
        </w:rPr>
      </w:pPr>
      <w:r w:rsidRPr="00F82368">
        <w:rPr>
          <w:rFonts w:ascii="Times New Roman" w:hAnsi="Times New Roman" w:cs="Times New Roman"/>
          <w:sz w:val="22"/>
          <w:szCs w:val="22"/>
        </w:rPr>
        <w:t xml:space="preserve">5.2.1. В случае просрочки исполнения </w:t>
      </w:r>
      <w:proofErr w:type="spellStart"/>
      <w:r w:rsidR="00B126AE">
        <w:rPr>
          <w:rFonts w:ascii="Times New Roman" w:hAnsi="Times New Roman" w:cs="Times New Roman"/>
          <w:sz w:val="22"/>
          <w:szCs w:val="22"/>
        </w:rPr>
        <w:t>Пользователь</w:t>
      </w:r>
      <w:r w:rsidRPr="00F82368">
        <w:rPr>
          <w:rFonts w:ascii="Times New Roman" w:hAnsi="Times New Roman" w:cs="Times New Roman"/>
          <w:sz w:val="22"/>
          <w:szCs w:val="22"/>
        </w:rPr>
        <w:t>ом</w:t>
      </w:r>
      <w:proofErr w:type="spellEnd"/>
      <w:r w:rsidRPr="00F82368">
        <w:rPr>
          <w:rFonts w:ascii="Times New Roman" w:hAnsi="Times New Roman" w:cs="Times New Roman"/>
          <w:sz w:val="22"/>
          <w:szCs w:val="22"/>
        </w:rPr>
        <w:t xml:space="preserve"> обязательств, предусмотренных </w:t>
      </w:r>
      <w:r w:rsidR="004F52DC">
        <w:rPr>
          <w:rFonts w:ascii="Times New Roman" w:hAnsi="Times New Roman" w:cs="Times New Roman"/>
          <w:sz w:val="22"/>
          <w:szCs w:val="22"/>
        </w:rPr>
        <w:t>Договор</w:t>
      </w:r>
      <w:r w:rsidRPr="00F82368">
        <w:rPr>
          <w:rFonts w:ascii="Times New Roman" w:hAnsi="Times New Roman" w:cs="Times New Roman"/>
          <w:sz w:val="22"/>
          <w:szCs w:val="22"/>
        </w:rPr>
        <w:t xml:space="preserve">ом, а также в иных случаях неисполнения или ненадлежащего исполнения </w:t>
      </w:r>
      <w:proofErr w:type="spellStart"/>
      <w:r w:rsidR="00B126AE">
        <w:rPr>
          <w:rFonts w:ascii="Times New Roman" w:hAnsi="Times New Roman" w:cs="Times New Roman"/>
          <w:sz w:val="22"/>
          <w:szCs w:val="22"/>
        </w:rPr>
        <w:t>Пользователь</w:t>
      </w:r>
      <w:r w:rsidRPr="00F82368">
        <w:rPr>
          <w:rFonts w:ascii="Times New Roman" w:hAnsi="Times New Roman" w:cs="Times New Roman"/>
          <w:sz w:val="22"/>
          <w:szCs w:val="22"/>
        </w:rPr>
        <w:t>ом</w:t>
      </w:r>
      <w:proofErr w:type="spellEnd"/>
      <w:r w:rsidRPr="00F82368">
        <w:rPr>
          <w:rFonts w:ascii="Times New Roman" w:hAnsi="Times New Roman" w:cs="Times New Roman"/>
          <w:sz w:val="22"/>
          <w:szCs w:val="22"/>
        </w:rPr>
        <w:t xml:space="preserve"> обязательств, предусмотренных </w:t>
      </w:r>
      <w:r w:rsidR="004F52DC">
        <w:rPr>
          <w:rFonts w:ascii="Times New Roman" w:hAnsi="Times New Roman" w:cs="Times New Roman"/>
          <w:sz w:val="22"/>
          <w:szCs w:val="22"/>
        </w:rPr>
        <w:t>Договор</w:t>
      </w:r>
      <w:r w:rsidRPr="00F82368">
        <w:rPr>
          <w:rFonts w:ascii="Times New Roman" w:hAnsi="Times New Roman" w:cs="Times New Roman"/>
          <w:sz w:val="22"/>
          <w:szCs w:val="22"/>
        </w:rPr>
        <w:t xml:space="preserve">ом, </w:t>
      </w:r>
      <w:r w:rsidR="00B126AE">
        <w:rPr>
          <w:rFonts w:ascii="Times New Roman" w:hAnsi="Times New Roman" w:cs="Times New Roman"/>
          <w:sz w:val="22"/>
          <w:szCs w:val="22"/>
        </w:rPr>
        <w:t>Оператор</w:t>
      </w:r>
      <w:r w:rsidRPr="00F82368">
        <w:rPr>
          <w:rFonts w:ascii="Times New Roman" w:hAnsi="Times New Roman" w:cs="Times New Roman"/>
          <w:sz w:val="22"/>
          <w:szCs w:val="22"/>
        </w:rPr>
        <w:t xml:space="preserve"> вправе потребовать уплаты неустоек (штрафов, пеней).</w:t>
      </w:r>
    </w:p>
    <w:p w:rsidR="007B0AC5" w:rsidRPr="00F82368" w:rsidRDefault="007B0AC5" w:rsidP="00F82368">
      <w:pPr>
        <w:widowControl w:val="0"/>
        <w:tabs>
          <w:tab w:val="left" w:pos="360"/>
        </w:tabs>
        <w:suppressAutoHyphens w:val="0"/>
        <w:autoSpaceDE w:val="0"/>
        <w:ind w:firstLine="567"/>
        <w:jc w:val="both"/>
        <w:rPr>
          <w:rFonts w:ascii="Times New Roman" w:hAnsi="Times New Roman" w:cs="Times New Roman"/>
          <w:sz w:val="22"/>
          <w:szCs w:val="22"/>
        </w:rPr>
      </w:pPr>
      <w:r w:rsidRPr="00F82368">
        <w:rPr>
          <w:rFonts w:ascii="Times New Roman" w:hAnsi="Times New Roman" w:cs="Times New Roman"/>
          <w:sz w:val="22"/>
          <w:szCs w:val="22"/>
        </w:rPr>
        <w:t xml:space="preserve">5.2.2. Пеня начисляется за каждый день просрочки исполнения </w:t>
      </w:r>
      <w:r w:rsidR="00B126AE">
        <w:rPr>
          <w:rFonts w:ascii="Times New Roman" w:hAnsi="Times New Roman" w:cs="Times New Roman"/>
          <w:sz w:val="22"/>
          <w:szCs w:val="22"/>
        </w:rPr>
        <w:t>Пользовател</w:t>
      </w:r>
      <w:r w:rsidR="00C206B4">
        <w:rPr>
          <w:rFonts w:ascii="Times New Roman" w:hAnsi="Times New Roman" w:cs="Times New Roman"/>
          <w:sz w:val="22"/>
          <w:szCs w:val="22"/>
        </w:rPr>
        <w:t>е</w:t>
      </w:r>
      <w:r w:rsidRPr="00F82368">
        <w:rPr>
          <w:rFonts w:ascii="Times New Roman" w:hAnsi="Times New Roman" w:cs="Times New Roman"/>
          <w:sz w:val="22"/>
          <w:szCs w:val="22"/>
        </w:rPr>
        <w:t xml:space="preserve">м обязательства, предусмотренного </w:t>
      </w:r>
      <w:r w:rsidR="004F52DC">
        <w:rPr>
          <w:rFonts w:ascii="Times New Roman" w:hAnsi="Times New Roman" w:cs="Times New Roman"/>
          <w:sz w:val="22"/>
          <w:szCs w:val="22"/>
        </w:rPr>
        <w:t>Договор</w:t>
      </w:r>
      <w:r w:rsidRPr="00F82368">
        <w:rPr>
          <w:rFonts w:ascii="Times New Roman" w:hAnsi="Times New Roman" w:cs="Times New Roman"/>
          <w:sz w:val="22"/>
          <w:szCs w:val="22"/>
        </w:rPr>
        <w:t xml:space="preserve">ом, начиная со дня, следующего после дня истечения установленного </w:t>
      </w:r>
      <w:r w:rsidR="004F52DC">
        <w:rPr>
          <w:rFonts w:ascii="Times New Roman" w:hAnsi="Times New Roman" w:cs="Times New Roman"/>
          <w:sz w:val="22"/>
          <w:szCs w:val="22"/>
        </w:rPr>
        <w:t>Договор</w:t>
      </w:r>
      <w:r w:rsidRPr="00F82368">
        <w:rPr>
          <w:rFonts w:ascii="Times New Roman" w:hAnsi="Times New Roman" w:cs="Times New Roman"/>
          <w:sz w:val="22"/>
          <w:szCs w:val="22"/>
        </w:rPr>
        <w:t>ом срока исполнения обязательства. Размер пени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7B0AC5" w:rsidRPr="00F82368" w:rsidRDefault="007B0AC5" w:rsidP="00F82368">
      <w:pPr>
        <w:widowControl w:val="0"/>
        <w:tabs>
          <w:tab w:val="left" w:pos="360"/>
        </w:tabs>
        <w:suppressAutoHyphens w:val="0"/>
        <w:autoSpaceDE w:val="0"/>
        <w:ind w:firstLine="567"/>
        <w:jc w:val="both"/>
        <w:rPr>
          <w:rFonts w:ascii="Times New Roman" w:hAnsi="Times New Roman" w:cs="Times New Roman"/>
          <w:sz w:val="22"/>
          <w:szCs w:val="22"/>
        </w:rPr>
      </w:pPr>
      <w:r w:rsidRPr="00F82368">
        <w:rPr>
          <w:rFonts w:ascii="Times New Roman" w:hAnsi="Times New Roman" w:cs="Times New Roman"/>
          <w:sz w:val="22"/>
          <w:szCs w:val="22"/>
        </w:rPr>
        <w:t>5.2.</w:t>
      </w:r>
      <w:r w:rsidR="007C25F3" w:rsidRPr="008F3095">
        <w:rPr>
          <w:rFonts w:ascii="Times New Roman" w:hAnsi="Times New Roman" w:cs="Times New Roman"/>
          <w:sz w:val="22"/>
          <w:szCs w:val="22"/>
        </w:rPr>
        <w:t>3</w:t>
      </w:r>
      <w:r w:rsidRPr="00F82368">
        <w:rPr>
          <w:rFonts w:ascii="Times New Roman" w:hAnsi="Times New Roman" w:cs="Times New Roman"/>
          <w:sz w:val="22"/>
          <w:szCs w:val="22"/>
        </w:rPr>
        <w:t xml:space="preserve">. Общая сумма начисленной неустойки (штрафов, пени) за ненадлежащее исполнение </w:t>
      </w:r>
      <w:r w:rsidR="00B126AE">
        <w:rPr>
          <w:rFonts w:ascii="Times New Roman" w:hAnsi="Times New Roman" w:cs="Times New Roman"/>
          <w:sz w:val="22"/>
          <w:szCs w:val="22"/>
        </w:rPr>
        <w:t>Пользовател</w:t>
      </w:r>
      <w:r w:rsidR="00C206B4">
        <w:rPr>
          <w:rFonts w:ascii="Times New Roman" w:hAnsi="Times New Roman" w:cs="Times New Roman"/>
          <w:sz w:val="22"/>
          <w:szCs w:val="22"/>
        </w:rPr>
        <w:t>е</w:t>
      </w:r>
      <w:r w:rsidRPr="00F82368">
        <w:rPr>
          <w:rFonts w:ascii="Times New Roman" w:hAnsi="Times New Roman" w:cs="Times New Roman"/>
          <w:sz w:val="22"/>
          <w:szCs w:val="22"/>
        </w:rPr>
        <w:t xml:space="preserve">м обязательств, предусмотренных </w:t>
      </w:r>
      <w:r w:rsidR="004F52DC">
        <w:rPr>
          <w:rFonts w:ascii="Times New Roman" w:hAnsi="Times New Roman" w:cs="Times New Roman"/>
          <w:sz w:val="22"/>
          <w:szCs w:val="22"/>
        </w:rPr>
        <w:t>Договор</w:t>
      </w:r>
      <w:r w:rsidRPr="00F82368">
        <w:rPr>
          <w:rFonts w:ascii="Times New Roman" w:hAnsi="Times New Roman" w:cs="Times New Roman"/>
          <w:sz w:val="22"/>
          <w:szCs w:val="22"/>
        </w:rPr>
        <w:t xml:space="preserve">ом, не может превышать цену </w:t>
      </w:r>
      <w:r w:rsidR="004F52DC">
        <w:rPr>
          <w:rFonts w:ascii="Times New Roman" w:hAnsi="Times New Roman" w:cs="Times New Roman"/>
          <w:sz w:val="22"/>
          <w:szCs w:val="22"/>
        </w:rPr>
        <w:t>Договор</w:t>
      </w:r>
      <w:r w:rsidRPr="00F82368">
        <w:rPr>
          <w:rFonts w:ascii="Times New Roman" w:hAnsi="Times New Roman" w:cs="Times New Roman"/>
          <w:sz w:val="22"/>
          <w:szCs w:val="22"/>
        </w:rPr>
        <w:t>а.</w:t>
      </w:r>
    </w:p>
    <w:p w:rsidR="007B0AC5" w:rsidRPr="00F82368" w:rsidRDefault="007B0AC5" w:rsidP="00F82368">
      <w:pPr>
        <w:widowControl w:val="0"/>
        <w:tabs>
          <w:tab w:val="left" w:pos="360"/>
        </w:tabs>
        <w:suppressAutoHyphens w:val="0"/>
        <w:autoSpaceDE w:val="0"/>
        <w:ind w:firstLine="567"/>
        <w:jc w:val="both"/>
        <w:rPr>
          <w:rFonts w:ascii="Times New Roman" w:hAnsi="Times New Roman" w:cs="Times New Roman"/>
          <w:b/>
          <w:sz w:val="22"/>
          <w:szCs w:val="22"/>
        </w:rPr>
      </w:pPr>
      <w:r w:rsidRPr="00F82368">
        <w:rPr>
          <w:rFonts w:ascii="Times New Roman" w:hAnsi="Times New Roman" w:cs="Times New Roman"/>
          <w:b/>
          <w:sz w:val="22"/>
          <w:szCs w:val="22"/>
        </w:rPr>
        <w:t xml:space="preserve">5.3. Ответственность </w:t>
      </w:r>
      <w:r w:rsidR="006A5FBF">
        <w:rPr>
          <w:rFonts w:ascii="Times New Roman" w:hAnsi="Times New Roman" w:cs="Times New Roman"/>
          <w:b/>
          <w:sz w:val="22"/>
          <w:szCs w:val="22"/>
        </w:rPr>
        <w:t>Оператора</w:t>
      </w:r>
      <w:r w:rsidRPr="00F82368">
        <w:rPr>
          <w:rFonts w:ascii="Times New Roman" w:hAnsi="Times New Roman" w:cs="Times New Roman"/>
          <w:b/>
          <w:sz w:val="22"/>
          <w:szCs w:val="22"/>
        </w:rPr>
        <w:t>:</w:t>
      </w:r>
    </w:p>
    <w:p w:rsidR="007B0AC5" w:rsidRPr="00F82368" w:rsidRDefault="007B0AC5" w:rsidP="00F82368">
      <w:pPr>
        <w:widowControl w:val="0"/>
        <w:tabs>
          <w:tab w:val="left" w:pos="360"/>
        </w:tabs>
        <w:suppressAutoHyphens w:val="0"/>
        <w:autoSpaceDE w:val="0"/>
        <w:ind w:firstLine="567"/>
        <w:jc w:val="both"/>
        <w:rPr>
          <w:rFonts w:ascii="Times New Roman" w:hAnsi="Times New Roman" w:cs="Times New Roman"/>
          <w:sz w:val="22"/>
          <w:szCs w:val="22"/>
        </w:rPr>
      </w:pPr>
      <w:r w:rsidRPr="00F82368">
        <w:rPr>
          <w:rFonts w:ascii="Times New Roman" w:hAnsi="Times New Roman" w:cs="Times New Roman"/>
          <w:sz w:val="22"/>
          <w:szCs w:val="22"/>
        </w:rPr>
        <w:t xml:space="preserve">5.3.1. В случае просрочки исполнения </w:t>
      </w:r>
      <w:r w:rsidR="006A5FBF">
        <w:rPr>
          <w:rFonts w:ascii="Times New Roman" w:hAnsi="Times New Roman" w:cs="Times New Roman"/>
          <w:sz w:val="22"/>
          <w:szCs w:val="22"/>
        </w:rPr>
        <w:t>Операторо</w:t>
      </w:r>
      <w:r w:rsidRPr="00F82368">
        <w:rPr>
          <w:rFonts w:ascii="Times New Roman" w:hAnsi="Times New Roman" w:cs="Times New Roman"/>
          <w:sz w:val="22"/>
          <w:szCs w:val="22"/>
        </w:rPr>
        <w:t xml:space="preserve">м обязательств, предусмотренных </w:t>
      </w:r>
      <w:r w:rsidR="004F52DC">
        <w:rPr>
          <w:rFonts w:ascii="Times New Roman" w:hAnsi="Times New Roman" w:cs="Times New Roman"/>
          <w:sz w:val="22"/>
          <w:szCs w:val="22"/>
        </w:rPr>
        <w:t>Договор</w:t>
      </w:r>
      <w:r w:rsidRPr="00F82368">
        <w:rPr>
          <w:rFonts w:ascii="Times New Roman" w:hAnsi="Times New Roman" w:cs="Times New Roman"/>
          <w:sz w:val="22"/>
          <w:szCs w:val="22"/>
        </w:rPr>
        <w:t xml:space="preserve">ом, а также в иных случаях неисполнения или ненадлежащего исполнения </w:t>
      </w:r>
      <w:r w:rsidR="006A5FBF">
        <w:rPr>
          <w:rFonts w:ascii="Times New Roman" w:hAnsi="Times New Roman" w:cs="Times New Roman"/>
          <w:sz w:val="22"/>
          <w:szCs w:val="22"/>
        </w:rPr>
        <w:t>Операторо</w:t>
      </w:r>
      <w:r w:rsidRPr="00F82368">
        <w:rPr>
          <w:rFonts w:ascii="Times New Roman" w:hAnsi="Times New Roman" w:cs="Times New Roman"/>
          <w:sz w:val="22"/>
          <w:szCs w:val="22"/>
        </w:rPr>
        <w:t xml:space="preserve">м обязательств, предусмотренных </w:t>
      </w:r>
      <w:r w:rsidR="004F52DC">
        <w:rPr>
          <w:rFonts w:ascii="Times New Roman" w:hAnsi="Times New Roman" w:cs="Times New Roman"/>
          <w:sz w:val="22"/>
          <w:szCs w:val="22"/>
        </w:rPr>
        <w:t>Договор</w:t>
      </w:r>
      <w:r w:rsidRPr="00F82368">
        <w:rPr>
          <w:rFonts w:ascii="Times New Roman" w:hAnsi="Times New Roman" w:cs="Times New Roman"/>
          <w:sz w:val="22"/>
          <w:szCs w:val="22"/>
        </w:rPr>
        <w:t xml:space="preserve">ом, </w:t>
      </w:r>
      <w:r w:rsidR="00C206B4">
        <w:rPr>
          <w:rFonts w:ascii="Times New Roman" w:hAnsi="Times New Roman" w:cs="Times New Roman"/>
          <w:sz w:val="22"/>
          <w:szCs w:val="22"/>
        </w:rPr>
        <w:t>Пользователь</w:t>
      </w:r>
      <w:r w:rsidRPr="00F82368">
        <w:rPr>
          <w:rFonts w:ascii="Times New Roman" w:hAnsi="Times New Roman" w:cs="Times New Roman"/>
          <w:sz w:val="22"/>
          <w:szCs w:val="22"/>
        </w:rPr>
        <w:t xml:space="preserve"> направляет </w:t>
      </w:r>
      <w:r w:rsidR="006A5FBF">
        <w:rPr>
          <w:rFonts w:ascii="Times New Roman" w:hAnsi="Times New Roman" w:cs="Times New Roman"/>
          <w:sz w:val="22"/>
          <w:szCs w:val="22"/>
        </w:rPr>
        <w:t>Оператору</w:t>
      </w:r>
      <w:r w:rsidRPr="00F82368">
        <w:rPr>
          <w:rFonts w:ascii="Times New Roman" w:hAnsi="Times New Roman" w:cs="Times New Roman"/>
          <w:sz w:val="22"/>
          <w:szCs w:val="22"/>
        </w:rPr>
        <w:t xml:space="preserve"> требование об уплате неустоек (штрафов, пеней).</w:t>
      </w:r>
    </w:p>
    <w:p w:rsidR="007B0AC5" w:rsidRPr="00F82368" w:rsidRDefault="007B0AC5" w:rsidP="00F82368">
      <w:pPr>
        <w:widowControl w:val="0"/>
        <w:tabs>
          <w:tab w:val="left" w:pos="360"/>
        </w:tabs>
        <w:suppressAutoHyphens w:val="0"/>
        <w:autoSpaceDE w:val="0"/>
        <w:ind w:firstLine="567"/>
        <w:jc w:val="both"/>
        <w:rPr>
          <w:rFonts w:ascii="Times New Roman" w:hAnsi="Times New Roman" w:cs="Times New Roman"/>
          <w:sz w:val="22"/>
          <w:szCs w:val="22"/>
        </w:rPr>
      </w:pPr>
      <w:r w:rsidRPr="00F82368">
        <w:rPr>
          <w:rFonts w:ascii="Times New Roman" w:hAnsi="Times New Roman" w:cs="Times New Roman"/>
          <w:sz w:val="22"/>
          <w:szCs w:val="22"/>
        </w:rPr>
        <w:t xml:space="preserve">5.3.2. </w:t>
      </w:r>
      <w:proofErr w:type="gramStart"/>
      <w:r w:rsidRPr="00F82368">
        <w:rPr>
          <w:rFonts w:ascii="Times New Roman" w:hAnsi="Times New Roman" w:cs="Times New Roman"/>
          <w:sz w:val="22"/>
          <w:szCs w:val="22"/>
        </w:rPr>
        <w:t xml:space="preserve">Пеня начисляется за каждый день просрочки исполнения </w:t>
      </w:r>
      <w:r w:rsidR="00C206B4">
        <w:rPr>
          <w:rFonts w:ascii="Times New Roman" w:hAnsi="Times New Roman" w:cs="Times New Roman"/>
          <w:sz w:val="22"/>
          <w:szCs w:val="22"/>
        </w:rPr>
        <w:t>Операторо</w:t>
      </w:r>
      <w:r w:rsidRPr="00F82368">
        <w:rPr>
          <w:rFonts w:ascii="Times New Roman" w:hAnsi="Times New Roman" w:cs="Times New Roman"/>
          <w:sz w:val="22"/>
          <w:szCs w:val="22"/>
        </w:rPr>
        <w:t xml:space="preserve">м обязательства, </w:t>
      </w:r>
      <w:r w:rsidRPr="00F82368">
        <w:rPr>
          <w:rFonts w:ascii="Times New Roman" w:hAnsi="Times New Roman" w:cs="Times New Roman"/>
          <w:sz w:val="22"/>
          <w:szCs w:val="22"/>
        </w:rPr>
        <w:lastRenderedPageBreak/>
        <w:t xml:space="preserve">предусмотренного </w:t>
      </w:r>
      <w:r w:rsidR="004F52DC">
        <w:rPr>
          <w:rFonts w:ascii="Times New Roman" w:hAnsi="Times New Roman" w:cs="Times New Roman"/>
          <w:sz w:val="22"/>
          <w:szCs w:val="22"/>
        </w:rPr>
        <w:t>Договор</w:t>
      </w:r>
      <w:r w:rsidRPr="00F82368">
        <w:rPr>
          <w:rFonts w:ascii="Times New Roman" w:hAnsi="Times New Roman" w:cs="Times New Roman"/>
          <w:sz w:val="22"/>
          <w:szCs w:val="22"/>
        </w:rPr>
        <w:t xml:space="preserve">ом, начиная со дня, следующего после дня истечения установленного </w:t>
      </w:r>
      <w:r w:rsidR="004F52DC">
        <w:rPr>
          <w:rFonts w:ascii="Times New Roman" w:hAnsi="Times New Roman" w:cs="Times New Roman"/>
          <w:sz w:val="22"/>
          <w:szCs w:val="22"/>
        </w:rPr>
        <w:t>Договор</w:t>
      </w:r>
      <w:r w:rsidRPr="00F82368">
        <w:rPr>
          <w:rFonts w:ascii="Times New Roman" w:hAnsi="Times New Roman" w:cs="Times New Roman"/>
          <w:sz w:val="22"/>
          <w:szCs w:val="22"/>
        </w:rPr>
        <w:t xml:space="preserve">ом срока исполнения обязательства, в размере одной трехсотой действующей на дату уплаты пени ставки рефинансирования Центрального банка Российской Федерации от цены </w:t>
      </w:r>
      <w:r w:rsidR="004F52DC">
        <w:rPr>
          <w:rFonts w:ascii="Times New Roman" w:hAnsi="Times New Roman" w:cs="Times New Roman"/>
          <w:sz w:val="22"/>
          <w:szCs w:val="22"/>
        </w:rPr>
        <w:t>Договор</w:t>
      </w:r>
      <w:r w:rsidRPr="00F82368">
        <w:rPr>
          <w:rFonts w:ascii="Times New Roman" w:hAnsi="Times New Roman" w:cs="Times New Roman"/>
          <w:sz w:val="22"/>
          <w:szCs w:val="22"/>
        </w:rPr>
        <w:t xml:space="preserve">а, уменьшенной на сумму, пропорциональную объему обязательств, предусмотренных </w:t>
      </w:r>
      <w:r w:rsidR="004F52DC">
        <w:rPr>
          <w:rFonts w:ascii="Times New Roman" w:hAnsi="Times New Roman" w:cs="Times New Roman"/>
          <w:sz w:val="22"/>
          <w:szCs w:val="22"/>
        </w:rPr>
        <w:t>Договор</w:t>
      </w:r>
      <w:r w:rsidRPr="00F82368">
        <w:rPr>
          <w:rFonts w:ascii="Times New Roman" w:hAnsi="Times New Roman" w:cs="Times New Roman"/>
          <w:sz w:val="22"/>
          <w:szCs w:val="22"/>
        </w:rPr>
        <w:t xml:space="preserve">ом и фактически исполненных </w:t>
      </w:r>
      <w:r w:rsidR="00C206B4">
        <w:rPr>
          <w:rFonts w:ascii="Times New Roman" w:hAnsi="Times New Roman" w:cs="Times New Roman"/>
          <w:sz w:val="22"/>
          <w:szCs w:val="22"/>
        </w:rPr>
        <w:t>Операторо</w:t>
      </w:r>
      <w:r w:rsidRPr="00F82368">
        <w:rPr>
          <w:rFonts w:ascii="Times New Roman" w:hAnsi="Times New Roman" w:cs="Times New Roman"/>
          <w:sz w:val="22"/>
          <w:szCs w:val="22"/>
        </w:rPr>
        <w:t>м.</w:t>
      </w:r>
      <w:proofErr w:type="gramEnd"/>
    </w:p>
    <w:p w:rsidR="007B0AC5" w:rsidRPr="00F82368" w:rsidRDefault="007B0AC5" w:rsidP="00F82368">
      <w:pPr>
        <w:widowControl w:val="0"/>
        <w:tabs>
          <w:tab w:val="left" w:pos="360"/>
        </w:tabs>
        <w:suppressAutoHyphens w:val="0"/>
        <w:autoSpaceDE w:val="0"/>
        <w:ind w:firstLine="709"/>
        <w:jc w:val="both"/>
        <w:rPr>
          <w:rFonts w:ascii="Times New Roman" w:hAnsi="Times New Roman" w:cs="Times New Roman"/>
          <w:sz w:val="22"/>
          <w:szCs w:val="22"/>
        </w:rPr>
      </w:pPr>
      <w:r w:rsidRPr="00F82368">
        <w:rPr>
          <w:rFonts w:ascii="Times New Roman" w:hAnsi="Times New Roman" w:cs="Times New Roman"/>
          <w:sz w:val="22"/>
          <w:szCs w:val="22"/>
        </w:rPr>
        <w:t>5.3.</w:t>
      </w:r>
      <w:r w:rsidR="007C25F3" w:rsidRPr="008F3095">
        <w:rPr>
          <w:rFonts w:ascii="Times New Roman" w:hAnsi="Times New Roman" w:cs="Times New Roman"/>
          <w:sz w:val="22"/>
          <w:szCs w:val="22"/>
        </w:rPr>
        <w:t>3</w:t>
      </w:r>
      <w:r w:rsidRPr="00F82368">
        <w:rPr>
          <w:rFonts w:ascii="Times New Roman" w:hAnsi="Times New Roman" w:cs="Times New Roman"/>
          <w:sz w:val="22"/>
          <w:szCs w:val="22"/>
        </w:rPr>
        <w:t xml:space="preserve">. Общая сумма начисленной неустойки (штрафов, пени) за неисполнение или ненадлежащее исполнение </w:t>
      </w:r>
      <w:r w:rsidR="00C206B4">
        <w:rPr>
          <w:rFonts w:ascii="Times New Roman" w:hAnsi="Times New Roman" w:cs="Times New Roman"/>
          <w:sz w:val="22"/>
          <w:szCs w:val="22"/>
        </w:rPr>
        <w:t>Операторо</w:t>
      </w:r>
      <w:r w:rsidRPr="00F82368">
        <w:rPr>
          <w:rFonts w:ascii="Times New Roman" w:hAnsi="Times New Roman" w:cs="Times New Roman"/>
          <w:sz w:val="22"/>
          <w:szCs w:val="22"/>
        </w:rPr>
        <w:t xml:space="preserve">м обязательств, предусмотренных </w:t>
      </w:r>
      <w:r w:rsidR="004F52DC">
        <w:rPr>
          <w:rFonts w:ascii="Times New Roman" w:hAnsi="Times New Roman" w:cs="Times New Roman"/>
          <w:sz w:val="22"/>
          <w:szCs w:val="22"/>
        </w:rPr>
        <w:t>Договор</w:t>
      </w:r>
      <w:r w:rsidRPr="00F82368">
        <w:rPr>
          <w:rFonts w:ascii="Times New Roman" w:hAnsi="Times New Roman" w:cs="Times New Roman"/>
          <w:sz w:val="22"/>
          <w:szCs w:val="22"/>
        </w:rPr>
        <w:t xml:space="preserve">ом, не может превышать цену </w:t>
      </w:r>
      <w:r w:rsidR="004F52DC">
        <w:rPr>
          <w:rFonts w:ascii="Times New Roman" w:hAnsi="Times New Roman" w:cs="Times New Roman"/>
          <w:sz w:val="22"/>
          <w:szCs w:val="22"/>
        </w:rPr>
        <w:t>Договор</w:t>
      </w:r>
      <w:r w:rsidRPr="00F82368">
        <w:rPr>
          <w:rFonts w:ascii="Times New Roman" w:hAnsi="Times New Roman" w:cs="Times New Roman"/>
          <w:sz w:val="22"/>
          <w:szCs w:val="22"/>
        </w:rPr>
        <w:t>а.</w:t>
      </w:r>
    </w:p>
    <w:p w:rsidR="007B0AC5" w:rsidRPr="00F82368" w:rsidRDefault="007B0AC5" w:rsidP="00F82368">
      <w:pPr>
        <w:widowControl w:val="0"/>
        <w:tabs>
          <w:tab w:val="left" w:pos="360"/>
        </w:tabs>
        <w:suppressAutoHyphens w:val="0"/>
        <w:autoSpaceDE w:val="0"/>
        <w:ind w:firstLine="709"/>
        <w:jc w:val="both"/>
        <w:rPr>
          <w:rFonts w:ascii="Times New Roman" w:eastAsia="Arial" w:hAnsi="Times New Roman" w:cs="Times New Roman"/>
          <w:kern w:val="1"/>
          <w:sz w:val="22"/>
          <w:szCs w:val="22"/>
          <w:lang w:eastAsia="hi-IN" w:bidi="hi-IN"/>
        </w:rPr>
      </w:pPr>
      <w:r w:rsidRPr="00F82368">
        <w:rPr>
          <w:rFonts w:ascii="Times New Roman" w:eastAsia="Arial" w:hAnsi="Times New Roman" w:cs="Times New Roman"/>
          <w:kern w:val="1"/>
          <w:sz w:val="22"/>
          <w:szCs w:val="22"/>
          <w:lang w:eastAsia="hi-IN" w:bidi="hi-IN"/>
        </w:rPr>
        <w:t xml:space="preserve">5.4. Неустойка (пеня, штраф) уплачиваются </w:t>
      </w:r>
      <w:r w:rsidR="00C206B4">
        <w:rPr>
          <w:rFonts w:ascii="Times New Roman" w:eastAsia="Arial" w:hAnsi="Times New Roman" w:cs="Times New Roman"/>
          <w:kern w:val="1"/>
          <w:sz w:val="22"/>
          <w:szCs w:val="22"/>
          <w:lang w:eastAsia="hi-IN" w:bidi="hi-IN"/>
        </w:rPr>
        <w:t>Операторо</w:t>
      </w:r>
      <w:r w:rsidRPr="00F82368">
        <w:rPr>
          <w:rFonts w:ascii="Times New Roman" w:eastAsia="Arial" w:hAnsi="Times New Roman" w:cs="Times New Roman"/>
          <w:kern w:val="1"/>
          <w:sz w:val="22"/>
          <w:szCs w:val="22"/>
          <w:lang w:eastAsia="hi-IN" w:bidi="hi-IN"/>
        </w:rPr>
        <w:t xml:space="preserve">м в семидневный срок после получения соответствующего требования от </w:t>
      </w:r>
      <w:r w:rsidR="00C206B4">
        <w:rPr>
          <w:rFonts w:ascii="Times New Roman" w:eastAsia="Arial" w:hAnsi="Times New Roman" w:cs="Times New Roman"/>
          <w:kern w:val="1"/>
          <w:sz w:val="22"/>
          <w:szCs w:val="22"/>
          <w:lang w:eastAsia="hi-IN" w:bidi="hi-IN"/>
        </w:rPr>
        <w:t>Пользователя</w:t>
      </w:r>
      <w:r w:rsidRPr="00F82368">
        <w:rPr>
          <w:rFonts w:ascii="Times New Roman" w:eastAsia="Arial" w:hAnsi="Times New Roman" w:cs="Times New Roman"/>
          <w:kern w:val="1"/>
          <w:sz w:val="22"/>
          <w:szCs w:val="22"/>
          <w:lang w:eastAsia="hi-IN" w:bidi="hi-IN"/>
        </w:rPr>
        <w:t>.</w:t>
      </w:r>
    </w:p>
    <w:p w:rsidR="007B0AC5" w:rsidRPr="00F82368" w:rsidRDefault="007B0AC5" w:rsidP="00F82368">
      <w:pPr>
        <w:widowControl w:val="0"/>
        <w:tabs>
          <w:tab w:val="left" w:pos="360"/>
        </w:tabs>
        <w:suppressAutoHyphens w:val="0"/>
        <w:autoSpaceDE w:val="0"/>
        <w:ind w:firstLine="709"/>
        <w:jc w:val="both"/>
        <w:rPr>
          <w:rFonts w:ascii="Times New Roman" w:eastAsia="Arial" w:hAnsi="Times New Roman" w:cs="Times New Roman"/>
          <w:kern w:val="1"/>
          <w:sz w:val="22"/>
          <w:szCs w:val="22"/>
          <w:lang w:eastAsia="hi-IN" w:bidi="hi-IN"/>
        </w:rPr>
      </w:pPr>
      <w:r w:rsidRPr="00F82368">
        <w:rPr>
          <w:rFonts w:ascii="Times New Roman" w:eastAsia="Arial" w:hAnsi="Times New Roman" w:cs="Times New Roman"/>
          <w:kern w:val="1"/>
          <w:sz w:val="22"/>
          <w:szCs w:val="22"/>
          <w:lang w:eastAsia="hi-IN" w:bidi="hi-IN"/>
        </w:rPr>
        <w:t xml:space="preserve">5.5. В случае неоплаты неустойки (пени, штрафов) </w:t>
      </w:r>
      <w:r w:rsidR="00C206B4">
        <w:rPr>
          <w:rFonts w:ascii="Times New Roman" w:eastAsia="Arial" w:hAnsi="Times New Roman" w:cs="Times New Roman"/>
          <w:kern w:val="1"/>
          <w:sz w:val="22"/>
          <w:szCs w:val="22"/>
          <w:lang w:eastAsia="hi-IN" w:bidi="hi-IN"/>
        </w:rPr>
        <w:t>Операторо</w:t>
      </w:r>
      <w:r w:rsidRPr="00F82368">
        <w:rPr>
          <w:rFonts w:ascii="Times New Roman" w:eastAsia="Arial" w:hAnsi="Times New Roman" w:cs="Times New Roman"/>
          <w:kern w:val="1"/>
          <w:sz w:val="22"/>
          <w:szCs w:val="22"/>
          <w:lang w:eastAsia="hi-IN" w:bidi="hi-IN"/>
        </w:rPr>
        <w:t xml:space="preserve">м в семидневный срок со дня получения требования, </w:t>
      </w:r>
      <w:r w:rsidR="00C206B4">
        <w:rPr>
          <w:rFonts w:ascii="Times New Roman" w:eastAsia="Arial" w:hAnsi="Times New Roman" w:cs="Times New Roman"/>
          <w:kern w:val="1"/>
          <w:sz w:val="22"/>
          <w:szCs w:val="22"/>
          <w:lang w:eastAsia="hi-IN" w:bidi="hi-IN"/>
        </w:rPr>
        <w:t>Пользователь</w:t>
      </w:r>
      <w:r w:rsidRPr="00F82368">
        <w:rPr>
          <w:rFonts w:ascii="Times New Roman" w:eastAsia="Arial" w:hAnsi="Times New Roman" w:cs="Times New Roman"/>
          <w:kern w:val="1"/>
          <w:sz w:val="22"/>
          <w:szCs w:val="22"/>
          <w:lang w:eastAsia="hi-IN" w:bidi="hi-IN"/>
        </w:rPr>
        <w:t xml:space="preserve"> вправе уменьшить сумму оплаты за товар на сумму неоплаченной по требованию </w:t>
      </w:r>
      <w:r w:rsidR="00C206B4">
        <w:rPr>
          <w:rFonts w:ascii="Times New Roman" w:eastAsia="Arial" w:hAnsi="Times New Roman" w:cs="Times New Roman"/>
          <w:kern w:val="1"/>
          <w:sz w:val="22"/>
          <w:szCs w:val="22"/>
          <w:lang w:eastAsia="hi-IN" w:bidi="hi-IN"/>
        </w:rPr>
        <w:t>Пользователя</w:t>
      </w:r>
      <w:r w:rsidRPr="00F82368">
        <w:rPr>
          <w:rFonts w:ascii="Times New Roman" w:eastAsia="Arial" w:hAnsi="Times New Roman" w:cs="Times New Roman"/>
          <w:kern w:val="1"/>
          <w:sz w:val="22"/>
          <w:szCs w:val="22"/>
          <w:lang w:eastAsia="hi-IN" w:bidi="hi-IN"/>
        </w:rPr>
        <w:t xml:space="preserve"> неустойки (пени, штрафов).</w:t>
      </w:r>
    </w:p>
    <w:p w:rsidR="007B0AC5" w:rsidRPr="00F82368" w:rsidRDefault="007B0AC5" w:rsidP="00F82368">
      <w:pPr>
        <w:widowControl w:val="0"/>
        <w:tabs>
          <w:tab w:val="left" w:pos="360"/>
        </w:tabs>
        <w:suppressAutoHyphens w:val="0"/>
        <w:ind w:firstLine="709"/>
        <w:jc w:val="both"/>
        <w:rPr>
          <w:rFonts w:ascii="Times New Roman" w:eastAsia="Arial" w:hAnsi="Times New Roman" w:cs="Times New Roman"/>
          <w:kern w:val="1"/>
          <w:sz w:val="22"/>
          <w:szCs w:val="22"/>
          <w:lang w:eastAsia="hi-IN" w:bidi="hi-IN"/>
        </w:rPr>
      </w:pPr>
      <w:r w:rsidRPr="00F82368">
        <w:rPr>
          <w:rFonts w:ascii="Times New Roman" w:eastAsia="Arial" w:hAnsi="Times New Roman" w:cs="Times New Roman"/>
          <w:kern w:val="1"/>
          <w:sz w:val="22"/>
          <w:szCs w:val="22"/>
          <w:lang w:eastAsia="hi-IN" w:bidi="hi-IN"/>
        </w:rPr>
        <w:t xml:space="preserve">5.6. 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sidR="004F52DC">
        <w:rPr>
          <w:rFonts w:ascii="Times New Roman" w:hAnsi="Times New Roman" w:cs="Times New Roman"/>
          <w:noProof/>
          <w:sz w:val="22"/>
          <w:szCs w:val="22"/>
          <w:lang w:eastAsia="ru-RU"/>
        </w:rPr>
        <w:t>Договор</w:t>
      </w:r>
      <w:r w:rsidRPr="00F82368">
        <w:rPr>
          <w:rFonts w:ascii="Times New Roman" w:eastAsia="Arial" w:hAnsi="Times New Roman" w:cs="Times New Roman"/>
          <w:kern w:val="1"/>
          <w:sz w:val="22"/>
          <w:szCs w:val="22"/>
          <w:lang w:eastAsia="hi-IN" w:bidi="hi-IN"/>
        </w:rPr>
        <w:t>ом, произошло вследствие непреодолимой силы или по вине другой Стороны.</w:t>
      </w:r>
    </w:p>
    <w:p w:rsidR="000362A0" w:rsidRDefault="000362A0" w:rsidP="00F82368">
      <w:pPr>
        <w:widowControl w:val="0"/>
        <w:tabs>
          <w:tab w:val="left" w:pos="360"/>
        </w:tabs>
        <w:suppressAutoHyphens w:val="0"/>
        <w:autoSpaceDE w:val="0"/>
        <w:ind w:firstLine="567"/>
        <w:jc w:val="center"/>
        <w:rPr>
          <w:rFonts w:ascii="Times New Roman" w:hAnsi="Times New Roman" w:cs="Times New Roman"/>
          <w:b/>
          <w:bCs/>
          <w:sz w:val="22"/>
          <w:szCs w:val="22"/>
          <w:lang w:eastAsia="ru-RU"/>
        </w:rPr>
      </w:pPr>
    </w:p>
    <w:p w:rsidR="007B0AC5" w:rsidRPr="002E0D47" w:rsidRDefault="007B0AC5" w:rsidP="002E0D47">
      <w:pPr>
        <w:pStyle w:val="afffffff1"/>
        <w:widowControl w:val="0"/>
        <w:numPr>
          <w:ilvl w:val="0"/>
          <w:numId w:val="22"/>
        </w:numPr>
        <w:tabs>
          <w:tab w:val="left" w:pos="360"/>
        </w:tabs>
        <w:autoSpaceDE w:val="0"/>
        <w:jc w:val="center"/>
        <w:rPr>
          <w:rFonts w:ascii="Times New Roman" w:hAnsi="Times New Roman"/>
          <w:b/>
          <w:bCs/>
          <w:lang w:eastAsia="ru-RU"/>
        </w:rPr>
      </w:pPr>
      <w:r w:rsidRPr="002E0D47">
        <w:rPr>
          <w:rFonts w:ascii="Times New Roman" w:hAnsi="Times New Roman"/>
          <w:b/>
          <w:bCs/>
          <w:lang w:eastAsia="ru-RU"/>
        </w:rPr>
        <w:t>Обстоятельства непреодолимой силы</w:t>
      </w:r>
    </w:p>
    <w:p w:rsidR="002E0D47" w:rsidRPr="002E0D47" w:rsidRDefault="002E0D47" w:rsidP="002E0D47">
      <w:pPr>
        <w:pStyle w:val="afffffff1"/>
        <w:widowControl w:val="0"/>
        <w:tabs>
          <w:tab w:val="left" w:pos="360"/>
        </w:tabs>
        <w:autoSpaceDE w:val="0"/>
        <w:ind w:left="1069"/>
        <w:rPr>
          <w:rFonts w:ascii="Times New Roman" w:hAnsi="Times New Roman"/>
          <w:b/>
          <w:bCs/>
          <w:lang w:eastAsia="ru-RU"/>
        </w:rPr>
      </w:pPr>
    </w:p>
    <w:p w:rsidR="007B0AC5" w:rsidRPr="00F82368" w:rsidRDefault="007B0AC5" w:rsidP="00F82368">
      <w:pPr>
        <w:widowControl w:val="0"/>
        <w:tabs>
          <w:tab w:val="left" w:pos="0"/>
          <w:tab w:val="left" w:pos="360"/>
        </w:tabs>
        <w:suppressAutoHyphens w:val="0"/>
        <w:ind w:firstLine="567"/>
        <w:jc w:val="both"/>
        <w:rPr>
          <w:rFonts w:ascii="Times New Roman" w:hAnsi="Times New Roman" w:cs="Times New Roman"/>
          <w:sz w:val="22"/>
          <w:szCs w:val="22"/>
          <w:lang w:eastAsia="ru-RU"/>
        </w:rPr>
      </w:pPr>
      <w:r w:rsidRPr="00F82368">
        <w:rPr>
          <w:rFonts w:ascii="Times New Roman" w:hAnsi="Times New Roman" w:cs="Times New Roman"/>
          <w:sz w:val="22"/>
          <w:szCs w:val="22"/>
          <w:lang w:eastAsia="ru-RU"/>
        </w:rPr>
        <w:t xml:space="preserve">6.1. Стороны освобождаются от ответственности за частичное или полное неисполнение обязательств по настоящему </w:t>
      </w:r>
      <w:r w:rsidR="004F52DC">
        <w:rPr>
          <w:rFonts w:ascii="Times New Roman" w:hAnsi="Times New Roman" w:cs="Times New Roman"/>
          <w:noProof/>
          <w:sz w:val="22"/>
          <w:szCs w:val="22"/>
          <w:lang w:eastAsia="ru-RU"/>
        </w:rPr>
        <w:t>Договор</w:t>
      </w:r>
      <w:r w:rsidRPr="00F82368">
        <w:rPr>
          <w:rFonts w:ascii="Times New Roman" w:hAnsi="Times New Roman" w:cs="Times New Roman"/>
          <w:sz w:val="22"/>
          <w:szCs w:val="22"/>
          <w:lang w:eastAsia="ru-RU"/>
        </w:rPr>
        <w:t>у, если оно явилось следствием обстоятельств непреодолимой силы. Свидетельство, выданное соответствующим компетентной организацией или государственным органом, является достаточным подтверждением наличия и продолжительности действия непреодолимой силы.</w:t>
      </w:r>
    </w:p>
    <w:p w:rsidR="007B0AC5" w:rsidRPr="00F82368" w:rsidRDefault="007B0AC5" w:rsidP="00F82368">
      <w:pPr>
        <w:widowControl w:val="0"/>
        <w:tabs>
          <w:tab w:val="left" w:pos="0"/>
          <w:tab w:val="left" w:pos="360"/>
        </w:tabs>
        <w:suppressAutoHyphens w:val="0"/>
        <w:ind w:firstLine="567"/>
        <w:jc w:val="both"/>
        <w:rPr>
          <w:rFonts w:ascii="Times New Roman" w:hAnsi="Times New Roman" w:cs="Times New Roman"/>
          <w:sz w:val="22"/>
          <w:szCs w:val="22"/>
          <w:lang w:eastAsia="ru-RU"/>
        </w:rPr>
      </w:pPr>
      <w:r w:rsidRPr="00F82368">
        <w:rPr>
          <w:rFonts w:ascii="Times New Roman" w:hAnsi="Times New Roman" w:cs="Times New Roman"/>
          <w:sz w:val="22"/>
          <w:szCs w:val="22"/>
          <w:lang w:eastAsia="ru-RU"/>
        </w:rPr>
        <w:t xml:space="preserve">6.2. К обстоятельствам непреодолимой силы не относятся, в частности, нарушение обязанностей со стороны контрагентов должника, отсутствие на рынке нужных для исполнения </w:t>
      </w:r>
      <w:r w:rsidR="004F52DC">
        <w:rPr>
          <w:rFonts w:ascii="Times New Roman" w:hAnsi="Times New Roman" w:cs="Times New Roman"/>
          <w:noProof/>
          <w:sz w:val="22"/>
          <w:szCs w:val="22"/>
          <w:lang w:eastAsia="ru-RU"/>
        </w:rPr>
        <w:t>Договор</w:t>
      </w:r>
      <w:r w:rsidRPr="00F82368">
        <w:rPr>
          <w:rFonts w:ascii="Times New Roman" w:hAnsi="Times New Roman" w:cs="Times New Roman"/>
          <w:sz w:val="22"/>
          <w:szCs w:val="22"/>
          <w:lang w:eastAsia="ru-RU"/>
        </w:rPr>
        <w:t xml:space="preserve">а товаров, отсутствие у должника необходимых денежных средств. </w:t>
      </w:r>
    </w:p>
    <w:p w:rsidR="007B0AC5" w:rsidRPr="00F82368" w:rsidRDefault="007B0AC5" w:rsidP="00F82368">
      <w:pPr>
        <w:widowControl w:val="0"/>
        <w:tabs>
          <w:tab w:val="left" w:pos="0"/>
          <w:tab w:val="left" w:pos="360"/>
        </w:tabs>
        <w:suppressAutoHyphens w:val="0"/>
        <w:ind w:firstLine="567"/>
        <w:jc w:val="both"/>
        <w:rPr>
          <w:rFonts w:ascii="Times New Roman" w:hAnsi="Times New Roman" w:cs="Times New Roman"/>
          <w:sz w:val="22"/>
          <w:szCs w:val="22"/>
          <w:lang w:eastAsia="ru-RU"/>
        </w:rPr>
      </w:pPr>
      <w:r w:rsidRPr="00F82368">
        <w:rPr>
          <w:rFonts w:ascii="Times New Roman" w:hAnsi="Times New Roman" w:cs="Times New Roman"/>
          <w:sz w:val="22"/>
          <w:szCs w:val="22"/>
          <w:lang w:eastAsia="ru-RU"/>
        </w:rPr>
        <w:t>6.3. Сторона, для которой исполнение обязательства оказалось невозможным по указанным выше причинам, обязана немедленно известить другую Сторону о наступлении, предполагаемом сроке действия и прекращения вышеуказанных обстоятельств.</w:t>
      </w:r>
    </w:p>
    <w:p w:rsidR="000362A0" w:rsidRDefault="000362A0" w:rsidP="00F82368">
      <w:pPr>
        <w:widowControl w:val="0"/>
        <w:suppressAutoHyphens w:val="0"/>
        <w:autoSpaceDE w:val="0"/>
        <w:autoSpaceDN w:val="0"/>
        <w:adjustRightInd w:val="0"/>
        <w:ind w:firstLine="567"/>
        <w:jc w:val="center"/>
        <w:rPr>
          <w:rFonts w:ascii="Times New Roman" w:hAnsi="Times New Roman" w:cs="Times New Roman"/>
          <w:b/>
          <w:sz w:val="22"/>
          <w:szCs w:val="22"/>
          <w:lang w:eastAsia="ru-RU"/>
        </w:rPr>
      </w:pPr>
    </w:p>
    <w:p w:rsidR="007B0AC5" w:rsidRPr="002E0D47" w:rsidRDefault="007B0AC5" w:rsidP="002E0D47">
      <w:pPr>
        <w:pStyle w:val="afffffff1"/>
        <w:widowControl w:val="0"/>
        <w:numPr>
          <w:ilvl w:val="0"/>
          <w:numId w:val="22"/>
        </w:numPr>
        <w:autoSpaceDE w:val="0"/>
        <w:autoSpaceDN w:val="0"/>
        <w:adjustRightInd w:val="0"/>
        <w:jc w:val="center"/>
        <w:rPr>
          <w:rFonts w:ascii="Times New Roman" w:hAnsi="Times New Roman"/>
          <w:b/>
          <w:lang w:eastAsia="ru-RU"/>
        </w:rPr>
      </w:pPr>
      <w:r w:rsidRPr="002E0D47">
        <w:rPr>
          <w:rFonts w:ascii="Times New Roman" w:hAnsi="Times New Roman"/>
          <w:b/>
          <w:lang w:eastAsia="ru-RU"/>
        </w:rPr>
        <w:t>Порядок разрешения споров, претензии Сторон</w:t>
      </w:r>
    </w:p>
    <w:p w:rsidR="002E0D47" w:rsidRPr="002E0D47" w:rsidRDefault="002E0D47" w:rsidP="002E0D47">
      <w:pPr>
        <w:pStyle w:val="afffffff1"/>
        <w:widowControl w:val="0"/>
        <w:autoSpaceDE w:val="0"/>
        <w:autoSpaceDN w:val="0"/>
        <w:adjustRightInd w:val="0"/>
        <w:ind w:left="1069"/>
        <w:rPr>
          <w:rFonts w:ascii="Times New Roman" w:hAnsi="Times New Roman"/>
          <w:b/>
          <w:lang w:eastAsia="ru-RU"/>
        </w:rPr>
      </w:pPr>
    </w:p>
    <w:p w:rsidR="007B0AC5" w:rsidRPr="00F82368" w:rsidRDefault="007B0AC5" w:rsidP="00F82368">
      <w:pPr>
        <w:widowControl w:val="0"/>
        <w:suppressAutoHyphens w:val="0"/>
        <w:autoSpaceDE w:val="0"/>
        <w:ind w:firstLine="567"/>
        <w:jc w:val="both"/>
        <w:rPr>
          <w:rFonts w:ascii="Times New Roman" w:hAnsi="Times New Roman" w:cs="Times New Roman"/>
          <w:sz w:val="22"/>
          <w:szCs w:val="22"/>
          <w:lang w:eastAsia="ru-RU"/>
        </w:rPr>
      </w:pPr>
      <w:r w:rsidRPr="00F82368">
        <w:rPr>
          <w:rFonts w:ascii="Times New Roman" w:hAnsi="Times New Roman" w:cs="Times New Roman"/>
          <w:sz w:val="22"/>
          <w:szCs w:val="22"/>
          <w:lang w:eastAsia="ru-RU"/>
        </w:rPr>
        <w:t xml:space="preserve">7.1. Все споры и разногласия, которые могут возникнуть из настоящего </w:t>
      </w:r>
      <w:r w:rsidR="004F52DC">
        <w:rPr>
          <w:rFonts w:ascii="Times New Roman" w:hAnsi="Times New Roman" w:cs="Times New Roman"/>
          <w:noProof/>
          <w:sz w:val="22"/>
          <w:szCs w:val="22"/>
          <w:lang w:eastAsia="ru-RU"/>
        </w:rPr>
        <w:t>Договор</w:t>
      </w:r>
      <w:r w:rsidRPr="00F82368">
        <w:rPr>
          <w:rFonts w:ascii="Times New Roman" w:hAnsi="Times New Roman" w:cs="Times New Roman"/>
          <w:sz w:val="22"/>
          <w:szCs w:val="22"/>
          <w:lang w:eastAsia="ru-RU"/>
        </w:rPr>
        <w:t>а между Сторонами, будут разрешаться путем переговоров, в том числе в претензионном порядке.</w:t>
      </w:r>
    </w:p>
    <w:p w:rsidR="007B0AC5" w:rsidRPr="00F82368" w:rsidRDefault="007B0AC5" w:rsidP="00F82368">
      <w:pPr>
        <w:widowControl w:val="0"/>
        <w:suppressAutoHyphens w:val="0"/>
        <w:autoSpaceDE w:val="0"/>
        <w:ind w:firstLine="567"/>
        <w:jc w:val="both"/>
        <w:rPr>
          <w:rFonts w:ascii="Times New Roman" w:hAnsi="Times New Roman" w:cs="Times New Roman"/>
          <w:sz w:val="22"/>
          <w:szCs w:val="22"/>
          <w:lang w:eastAsia="ru-RU"/>
        </w:rPr>
      </w:pPr>
      <w:r w:rsidRPr="00F82368">
        <w:rPr>
          <w:rFonts w:ascii="Times New Roman" w:hAnsi="Times New Roman" w:cs="Times New Roman"/>
          <w:sz w:val="22"/>
          <w:szCs w:val="22"/>
          <w:lang w:eastAsia="ru-RU"/>
        </w:rPr>
        <w:t xml:space="preserve">7.2. Претензия </w:t>
      </w:r>
      <w:proofErr w:type="gramStart"/>
      <w:r w:rsidRPr="00F82368">
        <w:rPr>
          <w:rFonts w:ascii="Times New Roman" w:hAnsi="Times New Roman" w:cs="Times New Roman"/>
          <w:sz w:val="22"/>
          <w:szCs w:val="22"/>
          <w:lang w:eastAsia="ru-RU"/>
        </w:rPr>
        <w:t>оформляется в письменной форме и направляется</w:t>
      </w:r>
      <w:proofErr w:type="gramEnd"/>
      <w:r w:rsidRPr="00F82368">
        <w:rPr>
          <w:rFonts w:ascii="Times New Roman" w:hAnsi="Times New Roman" w:cs="Times New Roman"/>
          <w:sz w:val="22"/>
          <w:szCs w:val="22"/>
          <w:lang w:eastAsia="ru-RU"/>
        </w:rPr>
        <w:t xml:space="preserve"> той Стороне по </w:t>
      </w:r>
      <w:r w:rsidR="004F52DC">
        <w:rPr>
          <w:rFonts w:ascii="Times New Roman" w:hAnsi="Times New Roman" w:cs="Times New Roman"/>
          <w:noProof/>
          <w:sz w:val="22"/>
          <w:szCs w:val="22"/>
          <w:lang w:eastAsia="ru-RU"/>
        </w:rPr>
        <w:t>Договор</w:t>
      </w:r>
      <w:r w:rsidRPr="00F82368">
        <w:rPr>
          <w:rFonts w:ascii="Times New Roman" w:hAnsi="Times New Roman" w:cs="Times New Roman"/>
          <w:sz w:val="22"/>
          <w:szCs w:val="22"/>
          <w:lang w:eastAsia="ru-RU"/>
        </w:rPr>
        <w:t xml:space="preserve">у, которой допущены нарушения его условий. В претензии перечисляются допущенные при исполнении </w:t>
      </w:r>
      <w:r w:rsidR="004F52DC">
        <w:rPr>
          <w:rFonts w:ascii="Times New Roman" w:hAnsi="Times New Roman" w:cs="Times New Roman"/>
          <w:noProof/>
          <w:sz w:val="22"/>
          <w:szCs w:val="22"/>
          <w:lang w:eastAsia="ru-RU"/>
        </w:rPr>
        <w:t>Договор</w:t>
      </w:r>
      <w:r w:rsidRPr="00F82368">
        <w:rPr>
          <w:rFonts w:ascii="Times New Roman" w:hAnsi="Times New Roman" w:cs="Times New Roman"/>
          <w:sz w:val="22"/>
          <w:szCs w:val="22"/>
          <w:lang w:eastAsia="ru-RU"/>
        </w:rPr>
        <w:t xml:space="preserve">а нарушения со ссылкой на соответствующие положения </w:t>
      </w:r>
      <w:r w:rsidR="004F52DC">
        <w:rPr>
          <w:rFonts w:ascii="Times New Roman" w:hAnsi="Times New Roman" w:cs="Times New Roman"/>
          <w:noProof/>
          <w:sz w:val="22"/>
          <w:szCs w:val="22"/>
          <w:lang w:eastAsia="ru-RU"/>
        </w:rPr>
        <w:t>Договор</w:t>
      </w:r>
      <w:r w:rsidRPr="00F82368">
        <w:rPr>
          <w:rFonts w:ascii="Times New Roman" w:hAnsi="Times New Roman" w:cs="Times New Roman"/>
          <w:sz w:val="22"/>
          <w:szCs w:val="22"/>
          <w:lang w:eastAsia="ru-RU"/>
        </w:rPr>
        <w:t xml:space="preserve">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 </w:t>
      </w:r>
    </w:p>
    <w:p w:rsidR="007B0AC5" w:rsidRPr="00F82368" w:rsidRDefault="007B0AC5" w:rsidP="00F82368">
      <w:pPr>
        <w:widowControl w:val="0"/>
        <w:suppressAutoHyphens w:val="0"/>
        <w:autoSpaceDE w:val="0"/>
        <w:ind w:firstLine="567"/>
        <w:jc w:val="both"/>
        <w:rPr>
          <w:rFonts w:ascii="Times New Roman" w:hAnsi="Times New Roman" w:cs="Times New Roman"/>
          <w:sz w:val="22"/>
          <w:szCs w:val="22"/>
          <w:lang w:eastAsia="ru-RU"/>
        </w:rPr>
      </w:pPr>
      <w:r w:rsidRPr="00F82368">
        <w:rPr>
          <w:rFonts w:ascii="Times New Roman" w:hAnsi="Times New Roman" w:cs="Times New Roman"/>
          <w:sz w:val="22"/>
          <w:szCs w:val="22"/>
          <w:lang w:eastAsia="ru-RU"/>
        </w:rPr>
        <w:t>7.3. Срок рассмотрения писем, уведомлений или претензий не может превышать 7 (семь) дней с момента их получения.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7B0AC5" w:rsidRPr="00F82368" w:rsidRDefault="007B0AC5" w:rsidP="00F82368">
      <w:pPr>
        <w:widowControl w:val="0"/>
        <w:suppressAutoHyphens w:val="0"/>
        <w:autoSpaceDE w:val="0"/>
        <w:ind w:firstLine="567"/>
        <w:jc w:val="both"/>
        <w:rPr>
          <w:rFonts w:ascii="Times New Roman" w:hAnsi="Times New Roman" w:cs="Times New Roman"/>
          <w:sz w:val="22"/>
          <w:szCs w:val="22"/>
          <w:lang w:eastAsia="ru-RU"/>
        </w:rPr>
      </w:pPr>
      <w:r w:rsidRPr="00F82368">
        <w:rPr>
          <w:rFonts w:ascii="Times New Roman" w:hAnsi="Times New Roman" w:cs="Times New Roman"/>
          <w:sz w:val="22"/>
          <w:szCs w:val="22"/>
          <w:lang w:eastAsia="ru-RU"/>
        </w:rPr>
        <w:t xml:space="preserve">7.4. При </w:t>
      </w:r>
      <w:proofErr w:type="spellStart"/>
      <w:r w:rsidRPr="00F82368">
        <w:rPr>
          <w:rFonts w:ascii="Times New Roman" w:hAnsi="Times New Roman" w:cs="Times New Roman"/>
          <w:sz w:val="22"/>
          <w:szCs w:val="22"/>
          <w:lang w:eastAsia="ru-RU"/>
        </w:rPr>
        <w:t>неурегулировании</w:t>
      </w:r>
      <w:proofErr w:type="spellEnd"/>
      <w:r w:rsidRPr="00F82368">
        <w:rPr>
          <w:rFonts w:ascii="Times New Roman" w:hAnsi="Times New Roman" w:cs="Times New Roman"/>
          <w:sz w:val="22"/>
          <w:szCs w:val="22"/>
          <w:lang w:eastAsia="ru-RU"/>
        </w:rPr>
        <w:t xml:space="preserve"> Сторонами спора в досудебном порядке спор передается на разрешение в Арбитражный суд Амурской области.</w:t>
      </w:r>
    </w:p>
    <w:p w:rsidR="000362A0" w:rsidRDefault="000362A0" w:rsidP="00F82368">
      <w:pPr>
        <w:widowControl w:val="0"/>
        <w:suppressAutoHyphens w:val="0"/>
        <w:ind w:firstLine="567"/>
        <w:jc w:val="center"/>
        <w:rPr>
          <w:rFonts w:ascii="Times New Roman" w:hAnsi="Times New Roman" w:cs="Times New Roman"/>
          <w:b/>
          <w:sz w:val="22"/>
          <w:szCs w:val="22"/>
          <w:lang w:eastAsia="ru-RU"/>
        </w:rPr>
      </w:pPr>
    </w:p>
    <w:p w:rsidR="007B0AC5" w:rsidRPr="002E0D47" w:rsidRDefault="007B0AC5" w:rsidP="002E0D47">
      <w:pPr>
        <w:pStyle w:val="afffffff1"/>
        <w:widowControl w:val="0"/>
        <w:numPr>
          <w:ilvl w:val="0"/>
          <w:numId w:val="22"/>
        </w:numPr>
        <w:jc w:val="center"/>
        <w:rPr>
          <w:rFonts w:ascii="Times New Roman" w:hAnsi="Times New Roman"/>
          <w:b/>
          <w:lang w:eastAsia="ru-RU"/>
        </w:rPr>
      </w:pPr>
      <w:r w:rsidRPr="002E0D47">
        <w:rPr>
          <w:rFonts w:ascii="Times New Roman" w:hAnsi="Times New Roman"/>
          <w:b/>
          <w:lang w:eastAsia="ru-RU"/>
        </w:rPr>
        <w:t xml:space="preserve">Прочие условия </w:t>
      </w:r>
      <w:r w:rsidR="004F52DC" w:rsidRPr="002E0D47">
        <w:rPr>
          <w:rFonts w:ascii="Times New Roman" w:hAnsi="Times New Roman"/>
          <w:b/>
          <w:noProof/>
          <w:lang w:eastAsia="ru-RU"/>
        </w:rPr>
        <w:t>Договор</w:t>
      </w:r>
      <w:r w:rsidRPr="002E0D47">
        <w:rPr>
          <w:rFonts w:ascii="Times New Roman" w:hAnsi="Times New Roman"/>
          <w:b/>
          <w:lang w:eastAsia="ru-RU"/>
        </w:rPr>
        <w:t>а</w:t>
      </w:r>
    </w:p>
    <w:p w:rsidR="002E0D47" w:rsidRPr="002E0D47" w:rsidRDefault="002E0D47" w:rsidP="002E0D47">
      <w:pPr>
        <w:pStyle w:val="afffffff1"/>
        <w:widowControl w:val="0"/>
        <w:ind w:left="1069"/>
        <w:rPr>
          <w:rFonts w:ascii="Times New Roman" w:hAnsi="Times New Roman"/>
          <w:b/>
          <w:lang w:eastAsia="ru-RU"/>
        </w:rPr>
      </w:pPr>
    </w:p>
    <w:p w:rsidR="000362A0" w:rsidRPr="00C45269" w:rsidRDefault="007B0AC5" w:rsidP="000362A0">
      <w:pPr>
        <w:spacing w:before="63"/>
        <w:ind w:firstLine="567"/>
        <w:jc w:val="both"/>
        <w:rPr>
          <w:rFonts w:ascii="Times New Roman" w:hAnsi="Times New Roman" w:cs="Times New Roman"/>
          <w:color w:val="000000"/>
          <w:lang w:eastAsia="ru-RU"/>
        </w:rPr>
      </w:pPr>
      <w:r w:rsidRPr="00F82368">
        <w:rPr>
          <w:rFonts w:ascii="Times New Roman" w:hAnsi="Times New Roman" w:cs="Times New Roman"/>
          <w:sz w:val="22"/>
          <w:szCs w:val="22"/>
          <w:lang w:eastAsia="ru-RU"/>
        </w:rPr>
        <w:t xml:space="preserve">8.1. Настоящий </w:t>
      </w:r>
      <w:r w:rsidR="004F52DC">
        <w:rPr>
          <w:rFonts w:ascii="Times New Roman" w:hAnsi="Times New Roman" w:cs="Times New Roman"/>
          <w:noProof/>
          <w:sz w:val="22"/>
          <w:szCs w:val="22"/>
          <w:lang w:eastAsia="ru-RU"/>
        </w:rPr>
        <w:t>Договор</w:t>
      </w:r>
      <w:r w:rsidRPr="00F82368">
        <w:rPr>
          <w:rFonts w:ascii="Times New Roman" w:hAnsi="Times New Roman" w:cs="Times New Roman"/>
          <w:sz w:val="22"/>
          <w:szCs w:val="22"/>
          <w:lang w:eastAsia="ru-RU"/>
        </w:rPr>
        <w:t xml:space="preserve"> </w:t>
      </w:r>
      <w:proofErr w:type="gramStart"/>
      <w:r w:rsidRPr="00F82368">
        <w:rPr>
          <w:rFonts w:ascii="Times New Roman" w:hAnsi="Times New Roman" w:cs="Times New Roman"/>
          <w:sz w:val="22"/>
          <w:szCs w:val="22"/>
          <w:lang w:eastAsia="ru-RU"/>
        </w:rPr>
        <w:t>вступает в силу с момента подписания его сторонами и действует</w:t>
      </w:r>
      <w:proofErr w:type="gramEnd"/>
      <w:r w:rsidRPr="00F82368">
        <w:rPr>
          <w:rFonts w:ascii="Times New Roman" w:hAnsi="Times New Roman" w:cs="Times New Roman"/>
          <w:sz w:val="22"/>
          <w:szCs w:val="22"/>
          <w:lang w:eastAsia="ru-RU"/>
        </w:rPr>
        <w:t xml:space="preserve"> до полного исполнения Сторонами своих обязательств по настоящему </w:t>
      </w:r>
      <w:r w:rsidR="004F52DC">
        <w:rPr>
          <w:rFonts w:ascii="Times New Roman" w:hAnsi="Times New Roman" w:cs="Times New Roman"/>
          <w:noProof/>
          <w:sz w:val="22"/>
          <w:szCs w:val="22"/>
          <w:lang w:eastAsia="ru-RU"/>
        </w:rPr>
        <w:t>Договор</w:t>
      </w:r>
      <w:r w:rsidRPr="00F82368">
        <w:rPr>
          <w:rFonts w:ascii="Times New Roman" w:hAnsi="Times New Roman" w:cs="Times New Roman"/>
          <w:bCs/>
          <w:sz w:val="22"/>
          <w:szCs w:val="22"/>
          <w:lang w:eastAsia="ru-RU"/>
        </w:rPr>
        <w:t>у</w:t>
      </w:r>
      <w:r w:rsidRPr="00F82368">
        <w:rPr>
          <w:rFonts w:ascii="Times New Roman" w:hAnsi="Times New Roman" w:cs="Times New Roman"/>
          <w:sz w:val="22"/>
          <w:szCs w:val="22"/>
          <w:lang w:eastAsia="ru-RU"/>
        </w:rPr>
        <w:t>.</w:t>
      </w:r>
      <w:r w:rsidR="007C25F3">
        <w:rPr>
          <w:rFonts w:ascii="Times New Roman" w:hAnsi="Times New Roman" w:cs="Times New Roman"/>
          <w:sz w:val="22"/>
          <w:szCs w:val="22"/>
          <w:lang w:eastAsia="ru-RU"/>
        </w:rPr>
        <w:t xml:space="preserve"> </w:t>
      </w:r>
    </w:p>
    <w:p w:rsidR="007B0AC5" w:rsidRPr="00F82368" w:rsidRDefault="007B0AC5" w:rsidP="00F82368">
      <w:pPr>
        <w:widowControl w:val="0"/>
        <w:suppressAutoHyphens w:val="0"/>
        <w:ind w:firstLine="567"/>
        <w:jc w:val="both"/>
        <w:rPr>
          <w:rFonts w:ascii="Times New Roman" w:hAnsi="Times New Roman" w:cs="Times New Roman"/>
          <w:sz w:val="22"/>
          <w:szCs w:val="22"/>
          <w:lang w:eastAsia="ru-RU"/>
        </w:rPr>
      </w:pPr>
      <w:r w:rsidRPr="00F82368">
        <w:rPr>
          <w:rFonts w:ascii="Times New Roman" w:hAnsi="Times New Roman" w:cs="Times New Roman"/>
          <w:sz w:val="22"/>
          <w:szCs w:val="22"/>
          <w:lang w:eastAsia="ru-RU"/>
        </w:rPr>
        <w:t xml:space="preserve">8.2. Окончание срока действия настоящего </w:t>
      </w:r>
      <w:r w:rsidR="004F52DC">
        <w:rPr>
          <w:rFonts w:ascii="Times New Roman" w:hAnsi="Times New Roman" w:cs="Times New Roman"/>
          <w:sz w:val="22"/>
          <w:szCs w:val="22"/>
          <w:lang w:eastAsia="ru-RU"/>
        </w:rPr>
        <w:t>Договор</w:t>
      </w:r>
      <w:r w:rsidRPr="00F82368">
        <w:rPr>
          <w:rFonts w:ascii="Times New Roman" w:hAnsi="Times New Roman" w:cs="Times New Roman"/>
          <w:sz w:val="22"/>
          <w:szCs w:val="22"/>
          <w:lang w:eastAsia="ru-RU"/>
        </w:rPr>
        <w:t>а не освобождает Стороны от ответственности за его нарушение.</w:t>
      </w:r>
    </w:p>
    <w:p w:rsidR="007B0AC5" w:rsidRPr="00F82368" w:rsidRDefault="007B0AC5" w:rsidP="00F82368">
      <w:pPr>
        <w:widowControl w:val="0"/>
        <w:suppressAutoHyphens w:val="0"/>
        <w:autoSpaceDE w:val="0"/>
        <w:autoSpaceDN w:val="0"/>
        <w:adjustRightInd w:val="0"/>
        <w:ind w:firstLine="567"/>
        <w:jc w:val="both"/>
        <w:rPr>
          <w:rFonts w:ascii="Times New Roman" w:hAnsi="Times New Roman" w:cs="Times New Roman"/>
          <w:sz w:val="22"/>
          <w:szCs w:val="22"/>
          <w:lang w:eastAsia="ru-RU"/>
        </w:rPr>
      </w:pPr>
      <w:r w:rsidRPr="00F82368">
        <w:rPr>
          <w:rFonts w:ascii="Times New Roman" w:hAnsi="Times New Roman" w:cs="Times New Roman"/>
          <w:sz w:val="22"/>
          <w:szCs w:val="22"/>
          <w:lang w:eastAsia="ru-RU"/>
        </w:rPr>
        <w:t>8.</w:t>
      </w:r>
      <w:r w:rsidR="000362A0">
        <w:rPr>
          <w:rFonts w:ascii="Times New Roman" w:hAnsi="Times New Roman" w:cs="Times New Roman"/>
          <w:sz w:val="22"/>
          <w:szCs w:val="22"/>
          <w:lang w:eastAsia="ru-RU"/>
        </w:rPr>
        <w:t>3</w:t>
      </w:r>
      <w:r w:rsidRPr="00F82368">
        <w:rPr>
          <w:rFonts w:ascii="Times New Roman" w:hAnsi="Times New Roman" w:cs="Times New Roman"/>
          <w:sz w:val="22"/>
          <w:szCs w:val="22"/>
          <w:lang w:eastAsia="ru-RU"/>
        </w:rPr>
        <w:t xml:space="preserve">. Расторжение </w:t>
      </w:r>
      <w:r w:rsidR="004F52DC">
        <w:rPr>
          <w:rFonts w:ascii="Times New Roman" w:hAnsi="Times New Roman" w:cs="Times New Roman"/>
          <w:noProof/>
          <w:sz w:val="22"/>
          <w:szCs w:val="22"/>
          <w:lang w:eastAsia="ru-RU"/>
        </w:rPr>
        <w:t>Договор</w:t>
      </w:r>
      <w:r w:rsidRPr="00F82368">
        <w:rPr>
          <w:rFonts w:ascii="Times New Roman" w:hAnsi="Times New Roman" w:cs="Times New Roman"/>
          <w:bCs/>
          <w:sz w:val="22"/>
          <w:szCs w:val="22"/>
          <w:lang w:eastAsia="ru-RU"/>
        </w:rPr>
        <w:t>а</w:t>
      </w:r>
      <w:r w:rsidRPr="00F82368">
        <w:rPr>
          <w:rFonts w:ascii="Times New Roman" w:hAnsi="Times New Roman" w:cs="Times New Roman"/>
          <w:sz w:val="22"/>
          <w:szCs w:val="22"/>
          <w:lang w:eastAsia="ru-RU"/>
        </w:rPr>
        <w:t xml:space="preserve"> допускается по соглашению Сторон, по решению суда, а также в случае одностороннего отказа Стороны </w:t>
      </w:r>
      <w:r w:rsidR="004F52DC">
        <w:rPr>
          <w:rFonts w:ascii="Times New Roman" w:hAnsi="Times New Roman" w:cs="Times New Roman"/>
          <w:noProof/>
          <w:sz w:val="22"/>
          <w:szCs w:val="22"/>
          <w:lang w:eastAsia="ru-RU"/>
        </w:rPr>
        <w:t>Договор</w:t>
      </w:r>
      <w:r w:rsidRPr="00F82368">
        <w:rPr>
          <w:rFonts w:ascii="Times New Roman" w:hAnsi="Times New Roman" w:cs="Times New Roman"/>
          <w:bCs/>
          <w:sz w:val="22"/>
          <w:szCs w:val="22"/>
          <w:lang w:eastAsia="ru-RU"/>
        </w:rPr>
        <w:t>а</w:t>
      </w:r>
      <w:r w:rsidRPr="00F82368">
        <w:rPr>
          <w:rFonts w:ascii="Times New Roman" w:hAnsi="Times New Roman" w:cs="Times New Roman"/>
          <w:sz w:val="22"/>
          <w:szCs w:val="22"/>
          <w:lang w:eastAsia="ru-RU"/>
        </w:rPr>
        <w:t xml:space="preserve"> от исполнения </w:t>
      </w:r>
      <w:r w:rsidR="004F52DC">
        <w:rPr>
          <w:rFonts w:ascii="Times New Roman" w:hAnsi="Times New Roman" w:cs="Times New Roman"/>
          <w:noProof/>
          <w:sz w:val="22"/>
          <w:szCs w:val="22"/>
          <w:lang w:eastAsia="ru-RU"/>
        </w:rPr>
        <w:t>Договор</w:t>
      </w:r>
      <w:r w:rsidRPr="00F82368">
        <w:rPr>
          <w:rFonts w:ascii="Times New Roman" w:hAnsi="Times New Roman" w:cs="Times New Roman"/>
          <w:bCs/>
          <w:sz w:val="22"/>
          <w:szCs w:val="22"/>
          <w:lang w:eastAsia="ru-RU"/>
        </w:rPr>
        <w:t>а</w:t>
      </w:r>
      <w:r w:rsidRPr="00F82368">
        <w:rPr>
          <w:rFonts w:ascii="Times New Roman" w:hAnsi="Times New Roman" w:cs="Times New Roman"/>
          <w:sz w:val="22"/>
          <w:szCs w:val="22"/>
          <w:lang w:eastAsia="ru-RU"/>
        </w:rPr>
        <w:t xml:space="preserve"> в соответствии с гражданским законодательством. </w:t>
      </w:r>
    </w:p>
    <w:p w:rsidR="007B0AC5" w:rsidRPr="00F82368" w:rsidRDefault="007B0AC5" w:rsidP="00F82368">
      <w:pPr>
        <w:widowControl w:val="0"/>
        <w:suppressAutoHyphens w:val="0"/>
        <w:autoSpaceDE w:val="0"/>
        <w:autoSpaceDN w:val="0"/>
        <w:adjustRightInd w:val="0"/>
        <w:ind w:firstLine="567"/>
        <w:jc w:val="both"/>
        <w:rPr>
          <w:rFonts w:ascii="Times New Roman" w:hAnsi="Times New Roman" w:cs="Times New Roman"/>
          <w:sz w:val="22"/>
          <w:szCs w:val="22"/>
          <w:lang w:eastAsia="ru-RU"/>
        </w:rPr>
      </w:pPr>
      <w:r w:rsidRPr="00F82368">
        <w:rPr>
          <w:rFonts w:ascii="Times New Roman" w:hAnsi="Times New Roman" w:cs="Times New Roman"/>
          <w:sz w:val="22"/>
          <w:szCs w:val="22"/>
          <w:lang w:eastAsia="ru-RU"/>
        </w:rPr>
        <w:t>8.</w:t>
      </w:r>
      <w:r w:rsidR="000362A0">
        <w:rPr>
          <w:rFonts w:ascii="Times New Roman" w:hAnsi="Times New Roman" w:cs="Times New Roman"/>
          <w:sz w:val="22"/>
          <w:szCs w:val="22"/>
          <w:lang w:eastAsia="ru-RU"/>
        </w:rPr>
        <w:t>4</w:t>
      </w:r>
      <w:r w:rsidRPr="00F82368">
        <w:rPr>
          <w:rFonts w:ascii="Times New Roman" w:hAnsi="Times New Roman" w:cs="Times New Roman"/>
          <w:sz w:val="22"/>
          <w:szCs w:val="22"/>
          <w:lang w:eastAsia="ru-RU"/>
        </w:rPr>
        <w:t xml:space="preserve">. При исполнении </w:t>
      </w:r>
      <w:r w:rsidR="004F52DC">
        <w:rPr>
          <w:rFonts w:ascii="Times New Roman" w:hAnsi="Times New Roman" w:cs="Times New Roman"/>
          <w:noProof/>
          <w:sz w:val="22"/>
          <w:szCs w:val="22"/>
          <w:lang w:eastAsia="ru-RU"/>
        </w:rPr>
        <w:t>Договор</w:t>
      </w:r>
      <w:r w:rsidRPr="00F82368">
        <w:rPr>
          <w:rFonts w:ascii="Times New Roman" w:hAnsi="Times New Roman" w:cs="Times New Roman"/>
          <w:bCs/>
          <w:sz w:val="22"/>
          <w:szCs w:val="22"/>
          <w:lang w:eastAsia="ru-RU"/>
        </w:rPr>
        <w:t>а</w:t>
      </w:r>
      <w:r w:rsidRPr="00F82368">
        <w:rPr>
          <w:rFonts w:ascii="Times New Roman" w:hAnsi="Times New Roman" w:cs="Times New Roman"/>
          <w:sz w:val="22"/>
          <w:szCs w:val="22"/>
          <w:lang w:eastAsia="ru-RU"/>
        </w:rPr>
        <w:t xml:space="preserve"> не допускается перемена </w:t>
      </w:r>
      <w:r w:rsidR="00C206B4">
        <w:rPr>
          <w:rFonts w:ascii="Times New Roman" w:eastAsia="Arial" w:hAnsi="Times New Roman" w:cs="Times New Roman"/>
          <w:kern w:val="1"/>
          <w:sz w:val="22"/>
          <w:szCs w:val="22"/>
          <w:lang w:eastAsia="hi-IN" w:bidi="hi-IN"/>
        </w:rPr>
        <w:t>Оператора</w:t>
      </w:r>
      <w:r w:rsidRPr="00F82368">
        <w:rPr>
          <w:rFonts w:ascii="Times New Roman" w:hAnsi="Times New Roman" w:cs="Times New Roman"/>
          <w:sz w:val="22"/>
          <w:szCs w:val="22"/>
          <w:lang w:eastAsia="ru-RU"/>
        </w:rPr>
        <w:t xml:space="preserve">, за исключением случая, если новый </w:t>
      </w:r>
      <w:r w:rsidR="00B126AE">
        <w:rPr>
          <w:rFonts w:ascii="Times New Roman" w:eastAsia="Arial" w:hAnsi="Times New Roman" w:cs="Times New Roman"/>
          <w:kern w:val="1"/>
          <w:sz w:val="22"/>
          <w:szCs w:val="22"/>
          <w:lang w:eastAsia="hi-IN" w:bidi="hi-IN"/>
        </w:rPr>
        <w:t>Оператор</w:t>
      </w:r>
      <w:r w:rsidRPr="00F82368">
        <w:rPr>
          <w:rFonts w:ascii="Times New Roman" w:hAnsi="Times New Roman" w:cs="Times New Roman"/>
          <w:sz w:val="22"/>
          <w:szCs w:val="22"/>
          <w:lang w:eastAsia="ru-RU"/>
        </w:rPr>
        <w:t xml:space="preserve"> является правопреемником </w:t>
      </w:r>
      <w:r w:rsidR="006A5FBF">
        <w:rPr>
          <w:rFonts w:ascii="Times New Roman" w:eastAsia="Arial" w:hAnsi="Times New Roman" w:cs="Times New Roman"/>
          <w:kern w:val="1"/>
          <w:sz w:val="22"/>
          <w:szCs w:val="22"/>
          <w:lang w:eastAsia="hi-IN" w:bidi="hi-IN"/>
        </w:rPr>
        <w:t>Оператора</w:t>
      </w:r>
      <w:r w:rsidRPr="00F82368">
        <w:rPr>
          <w:rFonts w:ascii="Times New Roman" w:hAnsi="Times New Roman" w:cs="Times New Roman"/>
          <w:sz w:val="22"/>
          <w:szCs w:val="22"/>
          <w:lang w:eastAsia="ru-RU"/>
        </w:rPr>
        <w:t xml:space="preserve"> по такому </w:t>
      </w:r>
      <w:r w:rsidR="004F52DC">
        <w:rPr>
          <w:rFonts w:ascii="Times New Roman" w:hAnsi="Times New Roman" w:cs="Times New Roman"/>
          <w:noProof/>
          <w:sz w:val="22"/>
          <w:szCs w:val="22"/>
          <w:lang w:eastAsia="ru-RU"/>
        </w:rPr>
        <w:t>Договор</w:t>
      </w:r>
      <w:r w:rsidRPr="00F82368">
        <w:rPr>
          <w:rFonts w:ascii="Times New Roman" w:hAnsi="Times New Roman" w:cs="Times New Roman"/>
          <w:bCs/>
          <w:sz w:val="22"/>
          <w:szCs w:val="22"/>
          <w:lang w:eastAsia="ru-RU"/>
        </w:rPr>
        <w:t>у</w:t>
      </w:r>
      <w:r w:rsidRPr="00F82368">
        <w:rPr>
          <w:rFonts w:ascii="Times New Roman" w:hAnsi="Times New Roman" w:cs="Times New Roman"/>
          <w:sz w:val="22"/>
          <w:szCs w:val="22"/>
          <w:lang w:eastAsia="ru-RU"/>
        </w:rPr>
        <w:t xml:space="preserve"> вследствие реорганизации юридического лица в форме преобразования, слияния или присоединения.</w:t>
      </w:r>
    </w:p>
    <w:p w:rsidR="007B0AC5" w:rsidRDefault="007B0AC5" w:rsidP="00F82368">
      <w:pPr>
        <w:widowControl w:val="0"/>
        <w:suppressAutoHyphens w:val="0"/>
        <w:ind w:firstLine="567"/>
        <w:jc w:val="both"/>
        <w:rPr>
          <w:rFonts w:ascii="Times New Roman" w:hAnsi="Times New Roman" w:cs="Times New Roman"/>
          <w:sz w:val="22"/>
          <w:szCs w:val="22"/>
          <w:lang w:eastAsia="ru-RU"/>
        </w:rPr>
      </w:pPr>
      <w:r w:rsidRPr="00F82368">
        <w:rPr>
          <w:rFonts w:ascii="Times New Roman" w:hAnsi="Times New Roman" w:cs="Times New Roman"/>
          <w:sz w:val="22"/>
          <w:szCs w:val="22"/>
          <w:lang w:eastAsia="ru-RU"/>
        </w:rPr>
        <w:t>8.</w:t>
      </w:r>
      <w:r w:rsidR="000362A0">
        <w:rPr>
          <w:rFonts w:ascii="Times New Roman" w:hAnsi="Times New Roman" w:cs="Times New Roman"/>
          <w:sz w:val="22"/>
          <w:szCs w:val="22"/>
          <w:lang w:eastAsia="ru-RU"/>
        </w:rPr>
        <w:t>5</w:t>
      </w:r>
      <w:r w:rsidRPr="00F82368">
        <w:rPr>
          <w:rFonts w:ascii="Times New Roman" w:hAnsi="Times New Roman" w:cs="Times New Roman"/>
          <w:sz w:val="22"/>
          <w:szCs w:val="22"/>
          <w:lang w:eastAsia="ru-RU"/>
        </w:rPr>
        <w:t xml:space="preserve">. В части, неурегулированной настоящим </w:t>
      </w:r>
      <w:r w:rsidR="004F52DC">
        <w:rPr>
          <w:rFonts w:ascii="Times New Roman" w:hAnsi="Times New Roman" w:cs="Times New Roman"/>
          <w:noProof/>
          <w:sz w:val="22"/>
          <w:szCs w:val="22"/>
          <w:lang w:eastAsia="ru-RU"/>
        </w:rPr>
        <w:t>Договор</w:t>
      </w:r>
      <w:r w:rsidRPr="00F82368">
        <w:rPr>
          <w:rFonts w:ascii="Times New Roman" w:hAnsi="Times New Roman" w:cs="Times New Roman"/>
          <w:bCs/>
          <w:sz w:val="22"/>
          <w:szCs w:val="22"/>
          <w:lang w:eastAsia="ru-RU"/>
        </w:rPr>
        <w:t>ом</w:t>
      </w:r>
      <w:r w:rsidRPr="00F82368">
        <w:rPr>
          <w:rFonts w:ascii="Times New Roman" w:hAnsi="Times New Roman" w:cs="Times New Roman"/>
          <w:sz w:val="22"/>
          <w:szCs w:val="22"/>
          <w:lang w:eastAsia="ru-RU"/>
        </w:rPr>
        <w:t xml:space="preserve">, отношения Сторон регламентируются законодательством Российской Федерации. </w:t>
      </w:r>
    </w:p>
    <w:p w:rsidR="00E06A60" w:rsidRDefault="00E06A60" w:rsidP="00F82368">
      <w:pPr>
        <w:widowControl w:val="0"/>
        <w:suppressAutoHyphens w:val="0"/>
        <w:ind w:firstLine="567"/>
        <w:jc w:val="both"/>
        <w:rPr>
          <w:rFonts w:ascii="Times New Roman" w:hAnsi="Times New Roman" w:cs="Times New Roman"/>
          <w:sz w:val="22"/>
          <w:szCs w:val="22"/>
          <w:lang w:eastAsia="ru-RU"/>
        </w:rPr>
      </w:pPr>
      <w:r>
        <w:rPr>
          <w:rFonts w:ascii="Times New Roman" w:hAnsi="Times New Roman" w:cs="Times New Roman"/>
          <w:sz w:val="22"/>
          <w:szCs w:val="22"/>
          <w:lang w:eastAsia="ru-RU"/>
        </w:rPr>
        <w:t>8.</w:t>
      </w:r>
      <w:r w:rsidR="000362A0">
        <w:rPr>
          <w:rFonts w:ascii="Times New Roman" w:hAnsi="Times New Roman" w:cs="Times New Roman"/>
          <w:sz w:val="22"/>
          <w:szCs w:val="22"/>
          <w:lang w:eastAsia="ru-RU"/>
        </w:rPr>
        <w:t>6</w:t>
      </w:r>
      <w:r>
        <w:rPr>
          <w:rFonts w:ascii="Times New Roman" w:hAnsi="Times New Roman" w:cs="Times New Roman"/>
          <w:sz w:val="22"/>
          <w:szCs w:val="22"/>
          <w:lang w:eastAsia="ru-RU"/>
        </w:rPr>
        <w:t xml:space="preserve">. </w:t>
      </w:r>
      <w:r w:rsidRPr="00C45269">
        <w:rPr>
          <w:rFonts w:ascii="Times New Roman" w:hAnsi="Times New Roman" w:cs="Times New Roman"/>
          <w:color w:val="000000"/>
          <w:sz w:val="22"/>
          <w:szCs w:val="22"/>
          <w:lang w:eastAsia="ru-RU"/>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7B0AC5" w:rsidRPr="00F82368" w:rsidRDefault="007B0AC5" w:rsidP="00F82368">
      <w:pPr>
        <w:widowControl w:val="0"/>
        <w:suppressAutoHyphens w:val="0"/>
        <w:ind w:firstLine="567"/>
        <w:jc w:val="both"/>
        <w:rPr>
          <w:rFonts w:ascii="Times New Roman" w:hAnsi="Times New Roman" w:cs="Times New Roman"/>
          <w:sz w:val="22"/>
          <w:szCs w:val="22"/>
          <w:lang w:eastAsia="ru-RU"/>
        </w:rPr>
      </w:pPr>
      <w:r w:rsidRPr="00F82368">
        <w:rPr>
          <w:rFonts w:ascii="Times New Roman" w:hAnsi="Times New Roman" w:cs="Times New Roman"/>
          <w:sz w:val="22"/>
          <w:szCs w:val="22"/>
          <w:lang w:eastAsia="ru-RU"/>
        </w:rPr>
        <w:t>8.</w:t>
      </w:r>
      <w:r w:rsidR="000362A0">
        <w:rPr>
          <w:rFonts w:ascii="Times New Roman" w:hAnsi="Times New Roman" w:cs="Times New Roman"/>
          <w:sz w:val="22"/>
          <w:szCs w:val="22"/>
          <w:lang w:eastAsia="ru-RU"/>
        </w:rPr>
        <w:t>7</w:t>
      </w:r>
      <w:r w:rsidRPr="00F82368">
        <w:rPr>
          <w:rFonts w:ascii="Times New Roman" w:hAnsi="Times New Roman" w:cs="Times New Roman"/>
          <w:sz w:val="22"/>
          <w:szCs w:val="22"/>
          <w:lang w:eastAsia="ru-RU"/>
        </w:rPr>
        <w:t xml:space="preserve">. </w:t>
      </w:r>
      <w:r w:rsidR="004F52DC">
        <w:rPr>
          <w:rFonts w:ascii="Times New Roman" w:hAnsi="Times New Roman" w:cs="Times New Roman"/>
          <w:sz w:val="22"/>
          <w:szCs w:val="22"/>
          <w:lang w:eastAsia="ru-RU"/>
        </w:rPr>
        <w:t>Договор</w:t>
      </w:r>
      <w:r w:rsidRPr="00F82368">
        <w:rPr>
          <w:rFonts w:ascii="Times New Roman" w:hAnsi="Times New Roman" w:cs="Times New Roman"/>
          <w:sz w:val="22"/>
          <w:szCs w:val="22"/>
          <w:lang w:eastAsia="ru-RU"/>
        </w:rPr>
        <w:t xml:space="preserve"> имеет следующие приложения, являющиеся его неотъемлемой частью: </w:t>
      </w:r>
    </w:p>
    <w:p w:rsidR="007B0AC5" w:rsidRPr="00F82368" w:rsidRDefault="007B0AC5" w:rsidP="00F82368">
      <w:pPr>
        <w:widowControl w:val="0"/>
        <w:suppressAutoHyphens w:val="0"/>
        <w:ind w:firstLine="567"/>
        <w:jc w:val="both"/>
        <w:rPr>
          <w:rFonts w:ascii="Times New Roman" w:hAnsi="Times New Roman" w:cs="Times New Roman"/>
          <w:sz w:val="22"/>
          <w:szCs w:val="22"/>
          <w:lang w:eastAsia="ru-RU"/>
        </w:rPr>
      </w:pPr>
      <w:r w:rsidRPr="00F82368">
        <w:rPr>
          <w:rFonts w:ascii="Times New Roman" w:hAnsi="Times New Roman" w:cs="Times New Roman"/>
          <w:sz w:val="22"/>
          <w:szCs w:val="22"/>
          <w:lang w:eastAsia="ru-RU"/>
        </w:rPr>
        <w:t>8.</w:t>
      </w:r>
      <w:r w:rsidR="000362A0">
        <w:rPr>
          <w:rFonts w:ascii="Times New Roman" w:hAnsi="Times New Roman" w:cs="Times New Roman"/>
          <w:sz w:val="22"/>
          <w:szCs w:val="22"/>
          <w:lang w:eastAsia="ru-RU"/>
        </w:rPr>
        <w:t>7</w:t>
      </w:r>
      <w:r w:rsidRPr="00F82368">
        <w:rPr>
          <w:rFonts w:ascii="Times New Roman" w:hAnsi="Times New Roman" w:cs="Times New Roman"/>
          <w:sz w:val="22"/>
          <w:szCs w:val="22"/>
          <w:lang w:eastAsia="ru-RU"/>
        </w:rPr>
        <w:t>.1. Приложение № 1 «</w:t>
      </w:r>
      <w:r w:rsidR="0018339E" w:rsidRPr="0018339E">
        <w:rPr>
          <w:rFonts w:ascii="Times New Roman" w:hAnsi="Times New Roman" w:cs="Times New Roman"/>
          <w:sz w:val="22"/>
          <w:szCs w:val="22"/>
          <w:lang w:eastAsia="ru-RU"/>
        </w:rPr>
        <w:t>ПОЛОЖЕНИЕ ОБ ОКАЗАНИИ УСЛУГИ L3 VPN НА ОСНОВЕ ТЕХНОЛОГИИ MPLS</w:t>
      </w:r>
      <w:r w:rsidRPr="00F82368">
        <w:rPr>
          <w:rFonts w:ascii="Times New Roman" w:hAnsi="Times New Roman" w:cs="Times New Roman"/>
          <w:sz w:val="22"/>
          <w:szCs w:val="22"/>
          <w:lang w:eastAsia="ru-RU"/>
        </w:rPr>
        <w:t>»;</w:t>
      </w:r>
    </w:p>
    <w:p w:rsidR="007B0AC5" w:rsidRPr="00F82368" w:rsidRDefault="007B0AC5" w:rsidP="00F82368">
      <w:pPr>
        <w:widowControl w:val="0"/>
        <w:suppressAutoHyphens w:val="0"/>
        <w:ind w:firstLine="567"/>
        <w:jc w:val="both"/>
        <w:rPr>
          <w:rFonts w:ascii="Times New Roman" w:hAnsi="Times New Roman" w:cs="Times New Roman"/>
          <w:sz w:val="22"/>
          <w:szCs w:val="22"/>
          <w:lang w:eastAsia="ru-RU"/>
        </w:rPr>
      </w:pPr>
      <w:r w:rsidRPr="00F82368">
        <w:rPr>
          <w:rFonts w:ascii="Times New Roman" w:hAnsi="Times New Roman" w:cs="Times New Roman"/>
          <w:sz w:val="22"/>
          <w:szCs w:val="22"/>
          <w:lang w:eastAsia="ru-RU"/>
        </w:rPr>
        <w:t>8.</w:t>
      </w:r>
      <w:r w:rsidR="000362A0">
        <w:rPr>
          <w:rFonts w:ascii="Times New Roman" w:hAnsi="Times New Roman" w:cs="Times New Roman"/>
          <w:sz w:val="22"/>
          <w:szCs w:val="22"/>
          <w:lang w:eastAsia="ru-RU"/>
        </w:rPr>
        <w:t>7</w:t>
      </w:r>
      <w:r w:rsidRPr="00F82368">
        <w:rPr>
          <w:rFonts w:ascii="Times New Roman" w:hAnsi="Times New Roman" w:cs="Times New Roman"/>
          <w:sz w:val="22"/>
          <w:szCs w:val="22"/>
          <w:lang w:eastAsia="ru-RU"/>
        </w:rPr>
        <w:t>.2. Приложение № 2 «</w:t>
      </w:r>
      <w:r w:rsidR="0018339E" w:rsidRPr="0018339E">
        <w:rPr>
          <w:rFonts w:ascii="Times New Roman" w:hAnsi="Times New Roman" w:cs="Times New Roman"/>
          <w:sz w:val="22"/>
          <w:szCs w:val="22"/>
          <w:lang w:eastAsia="ru-RU"/>
        </w:rPr>
        <w:t>Форма Бланка заказа на Услугу L3 VPN</w:t>
      </w:r>
      <w:r w:rsidRPr="00F82368">
        <w:rPr>
          <w:rFonts w:ascii="Times New Roman" w:hAnsi="Times New Roman" w:cs="Times New Roman"/>
          <w:sz w:val="22"/>
          <w:szCs w:val="22"/>
          <w:lang w:eastAsia="ru-RU"/>
        </w:rPr>
        <w:t>»;</w:t>
      </w:r>
    </w:p>
    <w:p w:rsidR="002E0D47" w:rsidRDefault="002E0D47" w:rsidP="002E0D47">
      <w:pPr>
        <w:suppressAutoHyphens w:val="0"/>
        <w:rPr>
          <w:rFonts w:ascii="Times New Roman" w:hAnsi="Times New Roman" w:cs="Times New Roman"/>
          <w:b/>
          <w:sz w:val="22"/>
          <w:szCs w:val="22"/>
          <w:lang w:eastAsia="ru-RU"/>
        </w:rPr>
      </w:pPr>
    </w:p>
    <w:p w:rsidR="007B0AC5" w:rsidRPr="00F82368" w:rsidRDefault="007B0AC5" w:rsidP="002E0D47">
      <w:pPr>
        <w:suppressAutoHyphens w:val="0"/>
        <w:jc w:val="center"/>
        <w:rPr>
          <w:rFonts w:ascii="Times New Roman" w:hAnsi="Times New Roman" w:cs="Times New Roman"/>
          <w:b/>
          <w:sz w:val="22"/>
          <w:szCs w:val="22"/>
          <w:lang w:eastAsia="ru-RU"/>
        </w:rPr>
      </w:pPr>
      <w:r w:rsidRPr="00F82368">
        <w:rPr>
          <w:rFonts w:ascii="Times New Roman" w:hAnsi="Times New Roman" w:cs="Times New Roman"/>
          <w:b/>
          <w:sz w:val="22"/>
          <w:szCs w:val="22"/>
          <w:lang w:eastAsia="ru-RU"/>
        </w:rPr>
        <w:t>9. Адреса, реквизиты и подписи Сторон</w:t>
      </w:r>
    </w:p>
    <w:p w:rsidR="00D106A7" w:rsidRPr="00F82368" w:rsidRDefault="00D106A7" w:rsidP="00F82368">
      <w:pPr>
        <w:widowControl w:val="0"/>
        <w:suppressAutoHyphens w:val="0"/>
        <w:ind w:firstLine="567"/>
        <w:jc w:val="center"/>
        <w:rPr>
          <w:rFonts w:ascii="Times New Roman" w:hAnsi="Times New Roman" w:cs="Times New Roman"/>
          <w:b/>
          <w:sz w:val="22"/>
          <w:szCs w:val="22"/>
          <w:lang w:eastAsia="ru-RU"/>
        </w:rPr>
      </w:pPr>
    </w:p>
    <w:p w:rsidR="000C7DA7" w:rsidRPr="00F82368" w:rsidRDefault="00C206B4" w:rsidP="00F82368">
      <w:pPr>
        <w:suppressAutoHyphens w:val="0"/>
        <w:ind w:left="709" w:right="-1" w:firstLine="709"/>
        <w:jc w:val="both"/>
        <w:rPr>
          <w:rFonts w:ascii="Times New Roman" w:hAnsi="Times New Roman" w:cs="Times New Roman"/>
          <w:b/>
          <w:sz w:val="22"/>
          <w:szCs w:val="22"/>
          <w:lang w:eastAsia="ru-RU"/>
        </w:rPr>
      </w:pPr>
      <w:r>
        <w:rPr>
          <w:rFonts w:ascii="Times New Roman" w:hAnsi="Times New Roman" w:cs="Times New Roman"/>
          <w:b/>
          <w:sz w:val="22"/>
          <w:szCs w:val="22"/>
          <w:lang w:eastAsia="ru-RU"/>
        </w:rPr>
        <w:t>ПОЛЬЗОВАТЕЛЬ</w:t>
      </w:r>
      <w:r w:rsidR="000C7DA7" w:rsidRPr="00F82368">
        <w:rPr>
          <w:rFonts w:ascii="Times New Roman" w:hAnsi="Times New Roman" w:cs="Times New Roman"/>
          <w:b/>
          <w:sz w:val="22"/>
          <w:szCs w:val="22"/>
          <w:lang w:eastAsia="ru-RU"/>
        </w:rPr>
        <w:t>:</w:t>
      </w:r>
      <w:r w:rsidR="000C7DA7" w:rsidRPr="00F82368">
        <w:rPr>
          <w:rFonts w:ascii="Times New Roman" w:hAnsi="Times New Roman" w:cs="Times New Roman"/>
          <w:b/>
          <w:sz w:val="22"/>
          <w:szCs w:val="22"/>
          <w:lang w:eastAsia="ru-RU"/>
        </w:rPr>
        <w:tab/>
      </w:r>
      <w:r w:rsidR="000C7DA7" w:rsidRPr="00F82368">
        <w:rPr>
          <w:rFonts w:ascii="Times New Roman" w:hAnsi="Times New Roman" w:cs="Times New Roman"/>
          <w:b/>
          <w:sz w:val="22"/>
          <w:szCs w:val="22"/>
          <w:lang w:eastAsia="ru-RU"/>
        </w:rPr>
        <w:tab/>
      </w:r>
      <w:r w:rsidR="000C7DA7" w:rsidRPr="00F82368">
        <w:rPr>
          <w:rFonts w:ascii="Times New Roman" w:hAnsi="Times New Roman" w:cs="Times New Roman"/>
          <w:b/>
          <w:sz w:val="22"/>
          <w:szCs w:val="22"/>
          <w:lang w:eastAsia="ru-RU"/>
        </w:rPr>
        <w:tab/>
      </w:r>
      <w:r w:rsidR="000C7DA7" w:rsidRPr="00F82368">
        <w:rPr>
          <w:rFonts w:ascii="Times New Roman" w:hAnsi="Times New Roman" w:cs="Times New Roman"/>
          <w:b/>
          <w:sz w:val="22"/>
          <w:szCs w:val="22"/>
          <w:lang w:eastAsia="ru-RU"/>
        </w:rPr>
        <w:tab/>
      </w:r>
      <w:r w:rsidR="000C7DA7" w:rsidRPr="00F82368">
        <w:rPr>
          <w:rFonts w:ascii="Times New Roman" w:hAnsi="Times New Roman" w:cs="Times New Roman"/>
          <w:b/>
          <w:sz w:val="22"/>
          <w:szCs w:val="22"/>
          <w:lang w:eastAsia="ru-RU"/>
        </w:rPr>
        <w:tab/>
      </w:r>
      <w:r w:rsidR="000C7DA7" w:rsidRPr="00F82368">
        <w:rPr>
          <w:rFonts w:ascii="Times New Roman" w:hAnsi="Times New Roman" w:cs="Times New Roman"/>
          <w:b/>
          <w:sz w:val="22"/>
          <w:szCs w:val="22"/>
          <w:lang w:eastAsia="ru-RU"/>
        </w:rPr>
        <w:tab/>
      </w:r>
      <w:r w:rsidR="00B126AE">
        <w:rPr>
          <w:rFonts w:ascii="Times New Roman" w:hAnsi="Times New Roman" w:cs="Times New Roman"/>
          <w:b/>
          <w:sz w:val="22"/>
          <w:szCs w:val="22"/>
          <w:lang w:eastAsia="ru-RU"/>
        </w:rPr>
        <w:t>ОПЕРАТОР</w:t>
      </w:r>
      <w:r w:rsidR="000C7DA7" w:rsidRPr="00F82368">
        <w:rPr>
          <w:rFonts w:ascii="Times New Roman" w:hAnsi="Times New Roman" w:cs="Times New Roman"/>
          <w:b/>
          <w:sz w:val="22"/>
          <w:szCs w:val="22"/>
          <w:lang w:eastAsia="ru-RU"/>
        </w:rPr>
        <w:t>:</w:t>
      </w:r>
    </w:p>
    <w:tbl>
      <w:tblPr>
        <w:tblW w:w="10174" w:type="dxa"/>
        <w:tblInd w:w="-142" w:type="dxa"/>
        <w:tblLook w:val="04A0" w:firstRow="1" w:lastRow="0" w:firstColumn="1" w:lastColumn="0" w:noHBand="0" w:noVBand="1"/>
      </w:tblPr>
      <w:tblGrid>
        <w:gridCol w:w="5070"/>
        <w:gridCol w:w="5104"/>
      </w:tblGrid>
      <w:tr w:rsidR="000C7DA7" w:rsidRPr="00F82368" w:rsidTr="005673D7">
        <w:tc>
          <w:tcPr>
            <w:tcW w:w="5070" w:type="dxa"/>
            <w:shd w:val="clear" w:color="auto" w:fill="auto"/>
          </w:tcPr>
          <w:p w:rsidR="00C206B4" w:rsidRDefault="00991337" w:rsidP="000362A0">
            <w:pPr>
              <w:tabs>
                <w:tab w:val="left" w:pos="1380"/>
              </w:tabs>
              <w:suppressAutoHyphens w:val="0"/>
              <w:ind w:right="60"/>
              <w:rPr>
                <w:rFonts w:ascii="Times New Roman" w:hAnsi="Times New Roman" w:cs="Times New Roman"/>
                <w:b/>
                <w:bCs/>
                <w:color w:val="000000"/>
                <w:sz w:val="22"/>
                <w:szCs w:val="22"/>
              </w:rPr>
            </w:pPr>
            <w:r w:rsidRPr="00AF572C">
              <w:rPr>
                <w:rFonts w:ascii="Times New Roman" w:hAnsi="Times New Roman" w:cs="Times New Roman"/>
                <w:b/>
                <w:bCs/>
                <w:color w:val="000000"/>
                <w:sz w:val="22"/>
                <w:szCs w:val="22"/>
              </w:rPr>
              <w:t xml:space="preserve">Акционерное общество «Дальневосточная распределительная сетевая компания» </w:t>
            </w:r>
          </w:p>
          <w:p w:rsidR="000C7DA7" w:rsidRPr="00F82368" w:rsidRDefault="00991337" w:rsidP="000362A0">
            <w:pPr>
              <w:tabs>
                <w:tab w:val="left" w:pos="1380"/>
              </w:tabs>
              <w:suppressAutoHyphens w:val="0"/>
              <w:ind w:right="60"/>
              <w:rPr>
                <w:rFonts w:ascii="Times New Roman" w:hAnsi="Times New Roman" w:cs="Times New Roman"/>
                <w:b/>
                <w:color w:val="000000"/>
                <w:sz w:val="22"/>
                <w:szCs w:val="22"/>
                <w:lang w:eastAsia="ru-RU"/>
              </w:rPr>
            </w:pPr>
            <w:proofErr w:type="gramStart"/>
            <w:r w:rsidRPr="00AF572C">
              <w:rPr>
                <w:rFonts w:ascii="Times New Roman" w:hAnsi="Times New Roman" w:cs="Times New Roman"/>
                <w:b/>
                <w:bCs/>
                <w:color w:val="000000"/>
                <w:sz w:val="22"/>
                <w:szCs w:val="22"/>
              </w:rPr>
              <w:t>(АО «ДРСК»</w:t>
            </w:r>
            <w:proofErr w:type="gramEnd"/>
          </w:p>
          <w:p w:rsidR="00F82368" w:rsidRPr="00F82368" w:rsidRDefault="00F82368" w:rsidP="0021780E">
            <w:pPr>
              <w:tabs>
                <w:tab w:val="left" w:pos="1380"/>
              </w:tabs>
              <w:suppressAutoHyphens w:val="0"/>
              <w:ind w:right="60"/>
              <w:rPr>
                <w:rFonts w:ascii="Times New Roman" w:hAnsi="Times New Roman" w:cs="Times New Roman"/>
                <w:b/>
                <w:sz w:val="22"/>
                <w:szCs w:val="22"/>
                <w:lang w:eastAsia="ru-RU"/>
              </w:rPr>
            </w:pPr>
          </w:p>
          <w:p w:rsidR="0021780E" w:rsidRPr="0021780E" w:rsidRDefault="0021780E" w:rsidP="0021780E">
            <w:pPr>
              <w:rPr>
                <w:rFonts w:ascii="Times New Roman" w:hAnsi="Times New Roman" w:cs="Times New Roman"/>
                <w:sz w:val="22"/>
                <w:szCs w:val="22"/>
              </w:rPr>
            </w:pPr>
            <w:r w:rsidRPr="0021780E">
              <w:rPr>
                <w:rFonts w:ascii="Times New Roman" w:hAnsi="Times New Roman" w:cs="Times New Roman"/>
                <w:sz w:val="22"/>
                <w:szCs w:val="22"/>
              </w:rPr>
              <w:t>Юридический адрес и почтовый адрес:</w:t>
            </w:r>
          </w:p>
          <w:p w:rsidR="0021780E" w:rsidRPr="0021780E" w:rsidRDefault="0021780E" w:rsidP="0021780E">
            <w:pPr>
              <w:rPr>
                <w:rFonts w:ascii="Times New Roman" w:hAnsi="Times New Roman" w:cs="Times New Roman"/>
                <w:sz w:val="22"/>
                <w:szCs w:val="22"/>
              </w:rPr>
            </w:pPr>
            <w:proofErr w:type="gramStart"/>
            <w:r w:rsidRPr="0021780E">
              <w:rPr>
                <w:rFonts w:ascii="Times New Roman" w:hAnsi="Times New Roman" w:cs="Times New Roman"/>
                <w:sz w:val="22"/>
                <w:szCs w:val="22"/>
              </w:rPr>
              <w:t xml:space="preserve">675000, Российская Федерация, Амурская область, г. Благовещенск,   ул. Шевченко, д.28. </w:t>
            </w:r>
            <w:proofErr w:type="gramEnd"/>
          </w:p>
          <w:p w:rsidR="0021780E" w:rsidRPr="0021780E" w:rsidRDefault="0021780E" w:rsidP="0021780E">
            <w:pPr>
              <w:rPr>
                <w:rFonts w:ascii="Times New Roman" w:hAnsi="Times New Roman" w:cs="Times New Roman"/>
                <w:sz w:val="22"/>
                <w:szCs w:val="22"/>
              </w:rPr>
            </w:pPr>
            <w:r w:rsidRPr="0021780E">
              <w:rPr>
                <w:rFonts w:ascii="Times New Roman" w:hAnsi="Times New Roman" w:cs="Times New Roman"/>
                <w:sz w:val="22"/>
                <w:szCs w:val="22"/>
              </w:rPr>
              <w:t>ИНН  2801108200</w:t>
            </w:r>
          </w:p>
          <w:p w:rsidR="0021780E" w:rsidRPr="0021780E" w:rsidRDefault="0021780E" w:rsidP="0021780E">
            <w:pPr>
              <w:rPr>
                <w:rFonts w:ascii="Times New Roman" w:hAnsi="Times New Roman" w:cs="Times New Roman"/>
                <w:sz w:val="22"/>
                <w:szCs w:val="22"/>
              </w:rPr>
            </w:pPr>
            <w:r w:rsidRPr="0021780E">
              <w:rPr>
                <w:rFonts w:ascii="Times New Roman" w:hAnsi="Times New Roman" w:cs="Times New Roman"/>
                <w:sz w:val="22"/>
                <w:szCs w:val="22"/>
              </w:rPr>
              <w:t>КПП  280150001</w:t>
            </w:r>
          </w:p>
          <w:p w:rsidR="0021780E" w:rsidRPr="0021780E" w:rsidRDefault="0021780E" w:rsidP="0021780E">
            <w:pPr>
              <w:rPr>
                <w:rFonts w:ascii="Times New Roman" w:hAnsi="Times New Roman" w:cs="Times New Roman"/>
                <w:sz w:val="22"/>
                <w:szCs w:val="22"/>
              </w:rPr>
            </w:pPr>
            <w:r w:rsidRPr="0021780E">
              <w:rPr>
                <w:rFonts w:ascii="Times New Roman" w:hAnsi="Times New Roman" w:cs="Times New Roman"/>
                <w:sz w:val="22"/>
                <w:szCs w:val="22"/>
              </w:rPr>
              <w:t>ОКТМО 10701000001</w:t>
            </w:r>
          </w:p>
          <w:p w:rsidR="0021780E" w:rsidRPr="0021780E" w:rsidRDefault="0021780E" w:rsidP="0021780E">
            <w:pPr>
              <w:rPr>
                <w:rFonts w:ascii="Times New Roman" w:hAnsi="Times New Roman" w:cs="Times New Roman"/>
                <w:sz w:val="22"/>
                <w:szCs w:val="22"/>
              </w:rPr>
            </w:pPr>
            <w:r w:rsidRPr="0021780E">
              <w:rPr>
                <w:rFonts w:ascii="Times New Roman" w:hAnsi="Times New Roman" w:cs="Times New Roman"/>
                <w:sz w:val="22"/>
                <w:szCs w:val="22"/>
              </w:rPr>
              <w:t>ОГРН 1052800111308</w:t>
            </w:r>
          </w:p>
          <w:p w:rsidR="0021780E" w:rsidRPr="0021780E" w:rsidRDefault="0021780E" w:rsidP="0021780E">
            <w:pPr>
              <w:rPr>
                <w:rFonts w:ascii="Times New Roman" w:hAnsi="Times New Roman" w:cs="Times New Roman"/>
                <w:sz w:val="22"/>
                <w:szCs w:val="22"/>
              </w:rPr>
            </w:pPr>
            <w:r w:rsidRPr="0021780E">
              <w:rPr>
                <w:rFonts w:ascii="Times New Roman" w:hAnsi="Times New Roman" w:cs="Times New Roman"/>
                <w:sz w:val="22"/>
                <w:szCs w:val="22"/>
              </w:rPr>
              <w:t xml:space="preserve">Расчетный счет № 40702810003010113258 </w:t>
            </w:r>
          </w:p>
          <w:p w:rsidR="0021780E" w:rsidRPr="0021780E" w:rsidRDefault="0021780E" w:rsidP="0021780E">
            <w:pPr>
              <w:rPr>
                <w:rFonts w:ascii="Times New Roman" w:hAnsi="Times New Roman" w:cs="Times New Roman"/>
                <w:sz w:val="22"/>
                <w:szCs w:val="22"/>
              </w:rPr>
            </w:pPr>
            <w:r w:rsidRPr="0021780E">
              <w:rPr>
                <w:rFonts w:ascii="Times New Roman" w:hAnsi="Times New Roman" w:cs="Times New Roman"/>
                <w:sz w:val="22"/>
                <w:szCs w:val="22"/>
              </w:rPr>
              <w:t>Банк: ДАЛЬНЕВОСТОЧНЫЙ БАНК ПАО СБЕРБАНК Г. ХАБАРОВСК</w:t>
            </w:r>
          </w:p>
          <w:p w:rsidR="0021780E" w:rsidRPr="0021780E" w:rsidRDefault="0021780E" w:rsidP="0021780E">
            <w:pPr>
              <w:rPr>
                <w:rFonts w:ascii="Times New Roman" w:hAnsi="Times New Roman" w:cs="Times New Roman"/>
                <w:sz w:val="22"/>
                <w:szCs w:val="22"/>
              </w:rPr>
            </w:pPr>
            <w:r w:rsidRPr="0021780E">
              <w:rPr>
                <w:rFonts w:ascii="Times New Roman" w:hAnsi="Times New Roman" w:cs="Times New Roman"/>
                <w:sz w:val="22"/>
                <w:szCs w:val="22"/>
              </w:rPr>
              <w:t>Кор. счет   № 30101810600000000608</w:t>
            </w:r>
          </w:p>
          <w:p w:rsidR="0021780E" w:rsidRPr="0021780E" w:rsidRDefault="0021780E" w:rsidP="0021780E">
            <w:pPr>
              <w:rPr>
                <w:rFonts w:ascii="Times New Roman" w:hAnsi="Times New Roman" w:cs="Times New Roman"/>
                <w:b/>
                <w:sz w:val="22"/>
                <w:szCs w:val="22"/>
              </w:rPr>
            </w:pPr>
            <w:r w:rsidRPr="0021780E">
              <w:rPr>
                <w:rFonts w:ascii="Times New Roman" w:hAnsi="Times New Roman" w:cs="Times New Roman"/>
                <w:sz w:val="22"/>
                <w:szCs w:val="22"/>
              </w:rPr>
              <w:t>БИК  040813608</w:t>
            </w:r>
          </w:p>
          <w:p w:rsidR="000C7DA7" w:rsidRPr="0021780E" w:rsidRDefault="00991337" w:rsidP="00F82368">
            <w:pPr>
              <w:jc w:val="center"/>
              <w:rPr>
                <w:rFonts w:ascii="Times New Roman" w:hAnsi="Times New Roman" w:cs="Times New Roman"/>
                <w:sz w:val="22"/>
                <w:szCs w:val="22"/>
              </w:rPr>
            </w:pPr>
            <w:r w:rsidRPr="0021780E">
              <w:rPr>
                <w:rFonts w:ascii="Times New Roman" w:hAnsi="Times New Roman" w:cs="Times New Roman"/>
                <w:sz w:val="22"/>
                <w:szCs w:val="22"/>
              </w:rPr>
              <w:t>__</w:t>
            </w:r>
          </w:p>
          <w:p w:rsidR="000C7DA7" w:rsidRPr="0021780E" w:rsidRDefault="000C7DA7" w:rsidP="00F82368">
            <w:pPr>
              <w:jc w:val="center"/>
              <w:rPr>
                <w:rFonts w:ascii="Times New Roman" w:hAnsi="Times New Roman" w:cs="Times New Roman"/>
                <w:sz w:val="22"/>
                <w:szCs w:val="22"/>
              </w:rPr>
            </w:pPr>
          </w:p>
          <w:p w:rsidR="000C7DA7" w:rsidRPr="00F82368" w:rsidRDefault="000C7DA7" w:rsidP="00F82368">
            <w:pPr>
              <w:jc w:val="center"/>
              <w:rPr>
                <w:rFonts w:ascii="Times New Roman" w:hAnsi="Times New Roman" w:cs="Times New Roman"/>
                <w:sz w:val="22"/>
                <w:szCs w:val="22"/>
              </w:rPr>
            </w:pPr>
          </w:p>
          <w:p w:rsidR="000C7DA7" w:rsidRPr="00F82368" w:rsidRDefault="000C7DA7" w:rsidP="00F82368">
            <w:pPr>
              <w:suppressAutoHyphens w:val="0"/>
              <w:ind w:right="174"/>
              <w:jc w:val="center"/>
              <w:rPr>
                <w:rFonts w:ascii="Times New Roman" w:hAnsi="Times New Roman" w:cs="Times New Roman"/>
                <w:color w:val="000000"/>
                <w:sz w:val="22"/>
                <w:szCs w:val="22"/>
                <w:lang w:eastAsia="ru-RU"/>
              </w:rPr>
            </w:pPr>
          </w:p>
        </w:tc>
        <w:tc>
          <w:tcPr>
            <w:tcW w:w="5104" w:type="dxa"/>
            <w:shd w:val="clear" w:color="auto" w:fill="auto"/>
          </w:tcPr>
          <w:p w:rsidR="000C7DA7" w:rsidRPr="00F82368" w:rsidRDefault="000C7DA7" w:rsidP="00F82368">
            <w:pPr>
              <w:suppressAutoHyphens w:val="0"/>
              <w:ind w:right="-1"/>
              <w:jc w:val="center"/>
              <w:rPr>
                <w:rFonts w:ascii="Times New Roman" w:hAnsi="Times New Roman" w:cs="Times New Roman"/>
                <w:b/>
                <w:color w:val="000000"/>
                <w:sz w:val="22"/>
                <w:szCs w:val="22"/>
                <w:lang w:eastAsia="ru-RU"/>
              </w:rPr>
            </w:pPr>
            <w:r w:rsidRPr="00F82368">
              <w:rPr>
                <w:rFonts w:ascii="Times New Roman" w:hAnsi="Times New Roman" w:cs="Times New Roman"/>
                <w:b/>
                <w:sz w:val="22"/>
                <w:szCs w:val="22"/>
                <w:lang w:eastAsia="ru-RU"/>
              </w:rPr>
              <w:t>Публичное акционерное общество междугородной и международной электрической связи «Ростелеком»</w:t>
            </w:r>
          </w:p>
          <w:p w:rsidR="000C7DA7" w:rsidRPr="00F82368" w:rsidRDefault="000C7DA7" w:rsidP="00F82368">
            <w:pPr>
              <w:suppressAutoHyphens w:val="0"/>
              <w:ind w:right="-1"/>
              <w:jc w:val="center"/>
              <w:rPr>
                <w:rFonts w:ascii="Times New Roman" w:hAnsi="Times New Roman" w:cs="Times New Roman"/>
                <w:b/>
                <w:color w:val="000000"/>
                <w:sz w:val="22"/>
                <w:szCs w:val="22"/>
                <w:lang w:eastAsia="ru-RU"/>
              </w:rPr>
            </w:pPr>
          </w:p>
          <w:p w:rsidR="000C7DA7" w:rsidRPr="00F82368" w:rsidRDefault="000C7DA7" w:rsidP="0021780E">
            <w:pPr>
              <w:pStyle w:val="aa"/>
              <w:spacing w:after="0"/>
              <w:ind w:left="177"/>
              <w:rPr>
                <w:rFonts w:ascii="Times New Roman" w:hAnsi="Times New Roman" w:cs="Times New Roman"/>
                <w:sz w:val="22"/>
                <w:szCs w:val="22"/>
              </w:rPr>
            </w:pPr>
            <w:r w:rsidRPr="00F82368">
              <w:rPr>
                <w:rFonts w:ascii="Times New Roman" w:hAnsi="Times New Roman" w:cs="Times New Roman"/>
                <w:b/>
                <w:sz w:val="22"/>
                <w:szCs w:val="22"/>
              </w:rPr>
              <w:t>Юр. адрес:</w:t>
            </w:r>
            <w:r w:rsidR="009C1EC6" w:rsidRPr="00F82368">
              <w:rPr>
                <w:rFonts w:ascii="Times New Roman" w:hAnsi="Times New Roman" w:cs="Times New Roman"/>
                <w:sz w:val="22"/>
                <w:szCs w:val="22"/>
              </w:rPr>
              <w:t>191002, г. Санкт-Петербург</w:t>
            </w:r>
          </w:p>
          <w:p w:rsidR="000C7DA7" w:rsidRPr="00F82368" w:rsidRDefault="009C1EC6" w:rsidP="0021780E">
            <w:pPr>
              <w:pStyle w:val="aa"/>
              <w:spacing w:after="0"/>
              <w:ind w:left="177"/>
              <w:rPr>
                <w:rFonts w:ascii="Times New Roman" w:hAnsi="Times New Roman" w:cs="Times New Roman"/>
                <w:sz w:val="22"/>
                <w:szCs w:val="22"/>
              </w:rPr>
            </w:pPr>
            <w:r w:rsidRPr="00F82368">
              <w:rPr>
                <w:rFonts w:ascii="Times New Roman" w:hAnsi="Times New Roman" w:cs="Times New Roman"/>
                <w:b/>
                <w:sz w:val="22"/>
                <w:szCs w:val="22"/>
              </w:rPr>
              <w:t>Ул.</w:t>
            </w:r>
            <w:r w:rsidRPr="00F82368">
              <w:rPr>
                <w:rFonts w:ascii="Times New Roman" w:hAnsi="Times New Roman" w:cs="Times New Roman"/>
                <w:sz w:val="22"/>
                <w:szCs w:val="22"/>
              </w:rPr>
              <w:t xml:space="preserve"> Достоевского, 15</w:t>
            </w:r>
          </w:p>
          <w:p w:rsidR="009C1EC6" w:rsidRPr="00F82368" w:rsidRDefault="000C7DA7" w:rsidP="0021780E">
            <w:pPr>
              <w:pStyle w:val="aa"/>
              <w:spacing w:after="0"/>
              <w:ind w:left="177"/>
              <w:rPr>
                <w:rFonts w:ascii="Times New Roman" w:hAnsi="Times New Roman" w:cs="Times New Roman"/>
                <w:sz w:val="22"/>
                <w:szCs w:val="22"/>
              </w:rPr>
            </w:pPr>
            <w:r w:rsidRPr="00F82368">
              <w:rPr>
                <w:rFonts w:ascii="Times New Roman" w:hAnsi="Times New Roman" w:cs="Times New Roman"/>
                <w:b/>
                <w:sz w:val="22"/>
                <w:szCs w:val="22"/>
              </w:rPr>
              <w:t>Почт. адрес:</w:t>
            </w:r>
            <w:r w:rsidR="009C1EC6" w:rsidRPr="00F82368">
              <w:rPr>
                <w:rFonts w:ascii="Times New Roman" w:hAnsi="Times New Roman" w:cs="Times New Roman"/>
                <w:b/>
                <w:sz w:val="22"/>
                <w:szCs w:val="22"/>
              </w:rPr>
              <w:t xml:space="preserve"> </w:t>
            </w:r>
            <w:r w:rsidR="009C1EC6" w:rsidRPr="00F82368">
              <w:rPr>
                <w:rFonts w:ascii="Times New Roman" w:hAnsi="Times New Roman" w:cs="Times New Roman"/>
                <w:sz w:val="22"/>
                <w:szCs w:val="22"/>
              </w:rPr>
              <w:t>675004 Амурская область</w:t>
            </w:r>
          </w:p>
          <w:p w:rsidR="000C7DA7" w:rsidRPr="00F82368" w:rsidRDefault="009C1EC6" w:rsidP="0021780E">
            <w:pPr>
              <w:pStyle w:val="aa"/>
              <w:spacing w:after="0"/>
              <w:ind w:left="177"/>
              <w:rPr>
                <w:rFonts w:ascii="Times New Roman" w:hAnsi="Times New Roman" w:cs="Times New Roman"/>
                <w:sz w:val="22"/>
                <w:szCs w:val="22"/>
              </w:rPr>
            </w:pPr>
            <w:r w:rsidRPr="00F82368">
              <w:rPr>
                <w:rFonts w:ascii="Times New Roman" w:hAnsi="Times New Roman" w:cs="Times New Roman"/>
                <w:sz w:val="22"/>
                <w:szCs w:val="22"/>
              </w:rPr>
              <w:t>Г. Благовещенск, ул. Пионерская,40</w:t>
            </w:r>
          </w:p>
          <w:p w:rsidR="00A364EE" w:rsidRPr="00F82368" w:rsidRDefault="000C7DA7" w:rsidP="0021780E">
            <w:pPr>
              <w:pStyle w:val="aa"/>
              <w:spacing w:after="0"/>
              <w:ind w:left="177"/>
              <w:rPr>
                <w:rFonts w:ascii="Times New Roman" w:hAnsi="Times New Roman" w:cs="Times New Roman"/>
                <w:sz w:val="22"/>
                <w:szCs w:val="22"/>
              </w:rPr>
            </w:pPr>
            <w:r w:rsidRPr="00F82368">
              <w:rPr>
                <w:rFonts w:ascii="Times New Roman" w:hAnsi="Times New Roman" w:cs="Times New Roman"/>
                <w:b/>
                <w:sz w:val="22"/>
                <w:szCs w:val="22"/>
              </w:rPr>
              <w:t>тел.:</w:t>
            </w:r>
            <w:r w:rsidRPr="00F82368">
              <w:rPr>
                <w:rFonts w:ascii="Times New Roman" w:hAnsi="Times New Roman" w:cs="Times New Roman"/>
                <w:sz w:val="22"/>
                <w:szCs w:val="22"/>
              </w:rPr>
              <w:t xml:space="preserve"> </w:t>
            </w:r>
            <w:r w:rsidR="009C1EC6" w:rsidRPr="00F82368">
              <w:rPr>
                <w:rFonts w:ascii="Times New Roman" w:hAnsi="Times New Roman" w:cs="Times New Roman"/>
                <w:sz w:val="22"/>
                <w:szCs w:val="22"/>
              </w:rPr>
              <w:t>8(4162) 391-277</w:t>
            </w:r>
            <w:r w:rsidR="00A364EE" w:rsidRPr="00F82368">
              <w:rPr>
                <w:rFonts w:ascii="Times New Roman" w:hAnsi="Times New Roman" w:cs="Times New Roman"/>
                <w:sz w:val="22"/>
                <w:szCs w:val="22"/>
              </w:rPr>
              <w:t xml:space="preserve"> приемная</w:t>
            </w:r>
            <w:r w:rsidR="009C1EC6" w:rsidRPr="00F82368">
              <w:rPr>
                <w:rFonts w:ascii="Times New Roman" w:hAnsi="Times New Roman" w:cs="Times New Roman"/>
                <w:sz w:val="22"/>
                <w:szCs w:val="22"/>
              </w:rPr>
              <w:t xml:space="preserve">, </w:t>
            </w:r>
            <w:r w:rsidR="00A364EE" w:rsidRPr="00F82368">
              <w:rPr>
                <w:rFonts w:ascii="Times New Roman" w:hAnsi="Times New Roman" w:cs="Times New Roman"/>
                <w:sz w:val="22"/>
                <w:szCs w:val="22"/>
              </w:rPr>
              <w:t>8(4162) 520 016 менеджер, 8 800 1000 800 единая служба технической поддержки</w:t>
            </w:r>
          </w:p>
          <w:p w:rsidR="000C7DA7" w:rsidRPr="00F82368" w:rsidRDefault="009C1EC6" w:rsidP="0021780E">
            <w:pPr>
              <w:pStyle w:val="aa"/>
              <w:spacing w:after="0"/>
              <w:ind w:left="177"/>
              <w:rPr>
                <w:rFonts w:ascii="Times New Roman" w:hAnsi="Times New Roman" w:cs="Times New Roman"/>
                <w:sz w:val="22"/>
                <w:szCs w:val="22"/>
                <w:lang w:val="en-US"/>
              </w:rPr>
            </w:pPr>
            <w:r w:rsidRPr="00F82368">
              <w:rPr>
                <w:rFonts w:ascii="Times New Roman" w:hAnsi="Times New Roman" w:cs="Times New Roman"/>
                <w:b/>
                <w:sz w:val="22"/>
                <w:szCs w:val="22"/>
              </w:rPr>
              <w:t>факс</w:t>
            </w:r>
            <w:r w:rsidRPr="00F82368">
              <w:rPr>
                <w:rFonts w:ascii="Times New Roman" w:hAnsi="Times New Roman" w:cs="Times New Roman"/>
                <w:b/>
                <w:sz w:val="22"/>
                <w:szCs w:val="22"/>
                <w:lang w:val="en-US"/>
              </w:rPr>
              <w:t>:</w:t>
            </w:r>
            <w:r w:rsidRPr="00F82368">
              <w:rPr>
                <w:rFonts w:ascii="Times New Roman" w:hAnsi="Times New Roman" w:cs="Times New Roman"/>
                <w:sz w:val="22"/>
                <w:szCs w:val="22"/>
                <w:lang w:val="en-US"/>
              </w:rPr>
              <w:t xml:space="preserve"> 8(4162) 510-777</w:t>
            </w:r>
          </w:p>
          <w:p w:rsidR="000C7DA7" w:rsidRPr="00F82368" w:rsidRDefault="000C7DA7" w:rsidP="0021780E">
            <w:pPr>
              <w:pStyle w:val="aa"/>
              <w:spacing w:after="0"/>
              <w:ind w:left="177"/>
              <w:rPr>
                <w:rFonts w:ascii="Times New Roman" w:hAnsi="Times New Roman" w:cs="Times New Roman"/>
                <w:sz w:val="22"/>
                <w:szCs w:val="22"/>
                <w:lang w:val="en-US"/>
              </w:rPr>
            </w:pPr>
            <w:r w:rsidRPr="00F82368">
              <w:rPr>
                <w:rFonts w:ascii="Times New Roman" w:hAnsi="Times New Roman" w:cs="Times New Roman"/>
                <w:b/>
                <w:sz w:val="22"/>
                <w:szCs w:val="22"/>
                <w:lang w:val="en-US"/>
              </w:rPr>
              <w:t>E-mail:</w:t>
            </w:r>
            <w:r w:rsidR="009C1EC6" w:rsidRPr="00F82368">
              <w:rPr>
                <w:rFonts w:ascii="Times New Roman" w:hAnsi="Times New Roman" w:cs="Times New Roman"/>
                <w:b/>
                <w:sz w:val="22"/>
                <w:szCs w:val="22"/>
                <w:lang w:val="en-US"/>
              </w:rPr>
              <w:t xml:space="preserve"> </w:t>
            </w:r>
            <w:hyperlink r:id="rId10" w:history="1">
              <w:r w:rsidR="009C1EC6" w:rsidRPr="00F82368">
                <w:rPr>
                  <w:rStyle w:val="a8"/>
                  <w:rFonts w:ascii="Times New Roman" w:hAnsi="Times New Roman" w:cs="Times New Roman"/>
                  <w:sz w:val="22"/>
                  <w:szCs w:val="22"/>
                  <w:lang w:val="en-US"/>
                </w:rPr>
                <w:t>amr_sdo@dv.rt.ru</w:t>
              </w:r>
            </w:hyperlink>
          </w:p>
          <w:p w:rsidR="009C1EC6" w:rsidRPr="00F82368" w:rsidRDefault="009C1EC6" w:rsidP="0021780E">
            <w:pPr>
              <w:pStyle w:val="aa"/>
              <w:spacing w:after="0"/>
              <w:ind w:left="177"/>
              <w:rPr>
                <w:rFonts w:ascii="Times New Roman" w:hAnsi="Times New Roman" w:cs="Times New Roman"/>
                <w:b/>
                <w:sz w:val="22"/>
                <w:szCs w:val="22"/>
              </w:rPr>
            </w:pPr>
            <w:r w:rsidRPr="00F82368">
              <w:rPr>
                <w:rFonts w:ascii="Times New Roman" w:hAnsi="Times New Roman" w:cs="Times New Roman"/>
                <w:b/>
                <w:sz w:val="22"/>
                <w:szCs w:val="22"/>
                <w:lang w:val="en-US"/>
              </w:rPr>
              <w:t>Web</w:t>
            </w:r>
            <w:r w:rsidRPr="00F82368">
              <w:rPr>
                <w:rFonts w:ascii="Times New Roman" w:hAnsi="Times New Roman" w:cs="Times New Roman"/>
                <w:b/>
                <w:sz w:val="22"/>
                <w:szCs w:val="22"/>
              </w:rPr>
              <w:t xml:space="preserve">: </w:t>
            </w:r>
            <w:r w:rsidRPr="00F82368">
              <w:rPr>
                <w:rFonts w:ascii="Times New Roman" w:hAnsi="Times New Roman" w:cs="Times New Roman"/>
                <w:sz w:val="22"/>
                <w:szCs w:val="22"/>
                <w:lang w:val="en-US"/>
              </w:rPr>
              <w:t>www</w:t>
            </w:r>
            <w:r w:rsidRPr="00F82368">
              <w:rPr>
                <w:rFonts w:ascii="Times New Roman" w:hAnsi="Times New Roman" w:cs="Times New Roman"/>
                <w:sz w:val="22"/>
                <w:szCs w:val="22"/>
              </w:rPr>
              <w:t>.</w:t>
            </w:r>
            <w:r w:rsidRPr="00F82368">
              <w:rPr>
                <w:rFonts w:ascii="Times New Roman" w:hAnsi="Times New Roman" w:cs="Times New Roman"/>
                <w:sz w:val="22"/>
                <w:szCs w:val="22"/>
                <w:lang w:val="en-US"/>
              </w:rPr>
              <w:t>rt</w:t>
            </w:r>
            <w:r w:rsidRPr="00F82368">
              <w:rPr>
                <w:rFonts w:ascii="Times New Roman" w:hAnsi="Times New Roman" w:cs="Times New Roman"/>
                <w:sz w:val="22"/>
                <w:szCs w:val="22"/>
              </w:rPr>
              <w:t>.</w:t>
            </w:r>
            <w:r w:rsidRPr="00F82368">
              <w:rPr>
                <w:rFonts w:ascii="Times New Roman" w:hAnsi="Times New Roman" w:cs="Times New Roman"/>
                <w:sz w:val="22"/>
                <w:szCs w:val="22"/>
                <w:lang w:val="en-US"/>
              </w:rPr>
              <w:t>ru</w:t>
            </w:r>
          </w:p>
          <w:p w:rsidR="00F82368" w:rsidRDefault="000C7DA7" w:rsidP="0021780E">
            <w:pPr>
              <w:ind w:left="177"/>
              <w:rPr>
                <w:rFonts w:ascii="Times New Roman" w:hAnsi="Times New Roman" w:cs="Times New Roman"/>
                <w:sz w:val="22"/>
                <w:szCs w:val="22"/>
              </w:rPr>
            </w:pPr>
            <w:r w:rsidRPr="00F82368">
              <w:rPr>
                <w:rFonts w:ascii="Times New Roman" w:hAnsi="Times New Roman" w:cs="Times New Roman"/>
                <w:b/>
                <w:sz w:val="22"/>
                <w:szCs w:val="22"/>
              </w:rPr>
              <w:t>ИНН</w:t>
            </w:r>
            <w:r w:rsidRPr="00F82368">
              <w:rPr>
                <w:rFonts w:ascii="Times New Roman" w:hAnsi="Times New Roman" w:cs="Times New Roman"/>
                <w:sz w:val="22"/>
                <w:szCs w:val="22"/>
              </w:rPr>
              <w:t xml:space="preserve"> </w:t>
            </w:r>
            <w:r w:rsidR="00A364EE" w:rsidRPr="00F82368">
              <w:rPr>
                <w:rFonts w:ascii="Times New Roman" w:hAnsi="Times New Roman" w:cs="Times New Roman"/>
                <w:sz w:val="22"/>
                <w:szCs w:val="22"/>
              </w:rPr>
              <w:t>2801128045 КПП 280143001</w:t>
            </w:r>
            <w:r w:rsidR="00F82368">
              <w:rPr>
                <w:rFonts w:ascii="Times New Roman" w:hAnsi="Times New Roman" w:cs="Times New Roman"/>
                <w:sz w:val="22"/>
                <w:szCs w:val="22"/>
              </w:rPr>
              <w:t xml:space="preserve"> </w:t>
            </w:r>
          </w:p>
          <w:p w:rsidR="000C7DA7" w:rsidRPr="00F82368" w:rsidRDefault="000C7DA7" w:rsidP="0021780E">
            <w:pPr>
              <w:ind w:left="177"/>
              <w:rPr>
                <w:rFonts w:ascii="Times New Roman" w:hAnsi="Times New Roman" w:cs="Times New Roman"/>
                <w:sz w:val="22"/>
                <w:szCs w:val="22"/>
              </w:rPr>
            </w:pPr>
            <w:r w:rsidRPr="00F82368">
              <w:rPr>
                <w:rFonts w:ascii="Times New Roman" w:hAnsi="Times New Roman" w:cs="Times New Roman"/>
                <w:b/>
                <w:sz w:val="22"/>
                <w:szCs w:val="22"/>
              </w:rPr>
              <w:t>ОКПО</w:t>
            </w:r>
            <w:r w:rsidRPr="00F82368">
              <w:rPr>
                <w:rFonts w:ascii="Times New Roman" w:hAnsi="Times New Roman" w:cs="Times New Roman"/>
                <w:sz w:val="22"/>
                <w:szCs w:val="22"/>
              </w:rPr>
              <w:t xml:space="preserve"> </w:t>
            </w:r>
            <w:r w:rsidR="00A364EE" w:rsidRPr="00F82368">
              <w:rPr>
                <w:rFonts w:ascii="Times New Roman" w:hAnsi="Times New Roman" w:cs="Times New Roman"/>
                <w:sz w:val="22"/>
                <w:szCs w:val="22"/>
              </w:rPr>
              <w:t>17514186</w:t>
            </w:r>
          </w:p>
          <w:p w:rsidR="000C7DA7" w:rsidRPr="00F82368" w:rsidRDefault="000C7DA7" w:rsidP="0021780E">
            <w:pPr>
              <w:ind w:left="177"/>
              <w:rPr>
                <w:rFonts w:ascii="Times New Roman" w:hAnsi="Times New Roman" w:cs="Times New Roman"/>
                <w:b/>
                <w:sz w:val="22"/>
                <w:szCs w:val="22"/>
              </w:rPr>
            </w:pPr>
            <w:r w:rsidRPr="00F82368">
              <w:rPr>
                <w:rFonts w:ascii="Times New Roman" w:hAnsi="Times New Roman" w:cs="Times New Roman"/>
                <w:b/>
                <w:sz w:val="22"/>
                <w:szCs w:val="22"/>
              </w:rPr>
              <w:t>Банковские реквизиты:</w:t>
            </w:r>
          </w:p>
          <w:p w:rsidR="000C7DA7" w:rsidRPr="00F82368" w:rsidRDefault="000C7DA7" w:rsidP="0021780E">
            <w:pPr>
              <w:ind w:left="177"/>
              <w:rPr>
                <w:rFonts w:ascii="Times New Roman" w:hAnsi="Times New Roman" w:cs="Times New Roman"/>
                <w:sz w:val="22"/>
                <w:szCs w:val="22"/>
              </w:rPr>
            </w:pPr>
            <w:r w:rsidRPr="00F82368">
              <w:rPr>
                <w:rFonts w:ascii="Times New Roman" w:hAnsi="Times New Roman" w:cs="Times New Roman"/>
                <w:sz w:val="22"/>
                <w:szCs w:val="22"/>
              </w:rPr>
              <w:t xml:space="preserve">р/счет </w:t>
            </w:r>
            <w:r w:rsidR="00A364EE" w:rsidRPr="00F82368">
              <w:rPr>
                <w:rFonts w:ascii="Times New Roman" w:hAnsi="Times New Roman" w:cs="Times New Roman"/>
                <w:sz w:val="22"/>
                <w:szCs w:val="22"/>
              </w:rPr>
              <w:t>40702810811021003190</w:t>
            </w:r>
          </w:p>
          <w:p w:rsidR="000C7DA7" w:rsidRPr="00F82368" w:rsidRDefault="00A364EE" w:rsidP="0021780E">
            <w:pPr>
              <w:ind w:left="177"/>
              <w:rPr>
                <w:rFonts w:ascii="Times New Roman" w:hAnsi="Times New Roman" w:cs="Times New Roman"/>
                <w:sz w:val="22"/>
                <w:szCs w:val="22"/>
              </w:rPr>
            </w:pPr>
            <w:r w:rsidRPr="00F82368">
              <w:rPr>
                <w:rFonts w:ascii="Times New Roman" w:hAnsi="Times New Roman" w:cs="Times New Roman"/>
                <w:sz w:val="22"/>
                <w:szCs w:val="22"/>
              </w:rPr>
              <w:t>филиал Банка ВТБ (ПАО)</w:t>
            </w:r>
          </w:p>
          <w:p w:rsidR="000C7DA7" w:rsidRPr="00F82368" w:rsidRDefault="00A364EE" w:rsidP="0021780E">
            <w:pPr>
              <w:ind w:left="177"/>
              <w:rPr>
                <w:rFonts w:ascii="Times New Roman" w:hAnsi="Times New Roman" w:cs="Times New Roman"/>
                <w:sz w:val="22"/>
                <w:szCs w:val="22"/>
              </w:rPr>
            </w:pPr>
            <w:r w:rsidRPr="00F82368">
              <w:rPr>
                <w:rFonts w:ascii="Times New Roman" w:hAnsi="Times New Roman" w:cs="Times New Roman"/>
                <w:sz w:val="22"/>
                <w:szCs w:val="22"/>
              </w:rPr>
              <w:t>г. Хабаровск</w:t>
            </w:r>
          </w:p>
          <w:p w:rsidR="000C7DA7" w:rsidRPr="00F82368" w:rsidRDefault="000C7DA7" w:rsidP="0021780E">
            <w:pPr>
              <w:suppressAutoHyphens w:val="0"/>
              <w:ind w:left="177" w:right="-1"/>
              <w:rPr>
                <w:rFonts w:ascii="Times New Roman" w:hAnsi="Times New Roman" w:cs="Times New Roman"/>
                <w:sz w:val="22"/>
                <w:szCs w:val="22"/>
              </w:rPr>
            </w:pPr>
            <w:r w:rsidRPr="00F82368">
              <w:rPr>
                <w:rFonts w:ascii="Times New Roman" w:hAnsi="Times New Roman" w:cs="Times New Roman"/>
                <w:sz w:val="22"/>
                <w:szCs w:val="22"/>
              </w:rPr>
              <w:t xml:space="preserve">К/счет </w:t>
            </w:r>
            <w:r w:rsidR="00A364EE" w:rsidRPr="00F82368">
              <w:rPr>
                <w:rFonts w:ascii="Times New Roman" w:hAnsi="Times New Roman" w:cs="Times New Roman"/>
                <w:sz w:val="22"/>
                <w:szCs w:val="22"/>
              </w:rPr>
              <w:t>30101810400000000727</w:t>
            </w:r>
          </w:p>
          <w:p w:rsidR="000C7DA7" w:rsidRPr="00F82368" w:rsidRDefault="000C7DA7" w:rsidP="0021780E">
            <w:pPr>
              <w:suppressAutoHyphens w:val="0"/>
              <w:ind w:left="177" w:right="-1"/>
              <w:rPr>
                <w:rFonts w:ascii="Times New Roman" w:hAnsi="Times New Roman" w:cs="Times New Roman"/>
                <w:color w:val="000000"/>
                <w:sz w:val="22"/>
                <w:szCs w:val="22"/>
                <w:lang w:eastAsia="ru-RU"/>
              </w:rPr>
            </w:pPr>
            <w:r w:rsidRPr="00F82368">
              <w:rPr>
                <w:rFonts w:ascii="Times New Roman" w:hAnsi="Times New Roman" w:cs="Times New Roman"/>
                <w:sz w:val="22"/>
                <w:szCs w:val="22"/>
              </w:rPr>
              <w:t xml:space="preserve">БИК </w:t>
            </w:r>
            <w:r w:rsidR="00A364EE" w:rsidRPr="00F82368">
              <w:rPr>
                <w:rFonts w:ascii="Times New Roman" w:hAnsi="Times New Roman" w:cs="Times New Roman"/>
                <w:sz w:val="22"/>
                <w:szCs w:val="22"/>
              </w:rPr>
              <w:t>040813727</w:t>
            </w:r>
          </w:p>
          <w:p w:rsidR="000C7DA7" w:rsidRPr="00F82368" w:rsidRDefault="000C7DA7" w:rsidP="00F82368">
            <w:pPr>
              <w:suppressAutoHyphens w:val="0"/>
              <w:ind w:left="177" w:right="-1"/>
              <w:jc w:val="center"/>
              <w:rPr>
                <w:rFonts w:ascii="Times New Roman" w:hAnsi="Times New Roman" w:cs="Times New Roman"/>
                <w:color w:val="000000"/>
                <w:sz w:val="22"/>
                <w:szCs w:val="22"/>
                <w:lang w:eastAsia="ru-RU"/>
              </w:rPr>
            </w:pPr>
          </w:p>
        </w:tc>
      </w:tr>
      <w:tr w:rsidR="000C7DA7" w:rsidRPr="00F82368" w:rsidTr="005673D7">
        <w:tc>
          <w:tcPr>
            <w:tcW w:w="5070" w:type="dxa"/>
            <w:shd w:val="clear" w:color="auto" w:fill="auto"/>
          </w:tcPr>
          <w:p w:rsidR="0021780E" w:rsidRDefault="0021780E" w:rsidP="00F82368">
            <w:pPr>
              <w:rPr>
                <w:rFonts w:ascii="Times New Roman" w:eastAsia="Calibri" w:hAnsi="Times New Roman" w:cs="Times New Roman"/>
                <w:color w:val="000000"/>
                <w:sz w:val="22"/>
                <w:szCs w:val="22"/>
                <w:lang w:eastAsia="ru-RU"/>
              </w:rPr>
            </w:pPr>
          </w:p>
          <w:p w:rsidR="000C7DA7" w:rsidRPr="0021780E" w:rsidRDefault="0021780E" w:rsidP="00F82368">
            <w:pPr>
              <w:rPr>
                <w:rFonts w:ascii="Times New Roman" w:hAnsi="Times New Roman" w:cs="Times New Roman"/>
                <w:sz w:val="22"/>
                <w:szCs w:val="22"/>
              </w:rPr>
            </w:pPr>
            <w:r w:rsidRPr="0021780E">
              <w:rPr>
                <w:rFonts w:ascii="Times New Roman" w:hAnsi="Times New Roman" w:cs="Times New Roman"/>
                <w:sz w:val="22"/>
                <w:szCs w:val="22"/>
              </w:rPr>
              <w:t>Заместител</w:t>
            </w:r>
            <w:r w:rsidR="00420C59">
              <w:rPr>
                <w:rFonts w:ascii="Times New Roman" w:hAnsi="Times New Roman" w:cs="Times New Roman"/>
                <w:sz w:val="22"/>
                <w:szCs w:val="22"/>
              </w:rPr>
              <w:t>ь</w:t>
            </w:r>
            <w:r w:rsidRPr="0021780E">
              <w:rPr>
                <w:rFonts w:ascii="Times New Roman" w:hAnsi="Times New Roman" w:cs="Times New Roman"/>
                <w:sz w:val="22"/>
                <w:szCs w:val="22"/>
              </w:rPr>
              <w:t xml:space="preserve"> генерального директора по инвестициям и управлению ресурсами АО </w:t>
            </w:r>
            <w:r>
              <w:rPr>
                <w:rFonts w:ascii="Times New Roman" w:hAnsi="Times New Roman" w:cs="Times New Roman"/>
                <w:sz w:val="22"/>
                <w:szCs w:val="22"/>
              </w:rPr>
              <w:t>«</w:t>
            </w:r>
            <w:r w:rsidRPr="0021780E">
              <w:rPr>
                <w:rFonts w:ascii="Times New Roman" w:hAnsi="Times New Roman" w:cs="Times New Roman"/>
                <w:sz w:val="22"/>
                <w:szCs w:val="22"/>
              </w:rPr>
              <w:t>ДРСК</w:t>
            </w:r>
            <w:r>
              <w:rPr>
                <w:rFonts w:ascii="Times New Roman" w:hAnsi="Times New Roman" w:cs="Times New Roman"/>
                <w:sz w:val="22"/>
                <w:szCs w:val="22"/>
              </w:rPr>
              <w:t>»</w:t>
            </w:r>
          </w:p>
          <w:p w:rsidR="00D106A7" w:rsidRPr="0021780E" w:rsidRDefault="00D106A7" w:rsidP="00F82368">
            <w:pPr>
              <w:rPr>
                <w:rFonts w:ascii="Times New Roman" w:hAnsi="Times New Roman" w:cs="Times New Roman"/>
                <w:sz w:val="22"/>
                <w:szCs w:val="22"/>
              </w:rPr>
            </w:pPr>
          </w:p>
          <w:p w:rsidR="00D106A7" w:rsidRPr="0021780E" w:rsidRDefault="00D106A7" w:rsidP="00F82368">
            <w:pPr>
              <w:rPr>
                <w:rFonts w:ascii="Times New Roman" w:hAnsi="Times New Roman" w:cs="Times New Roman"/>
                <w:sz w:val="22"/>
                <w:szCs w:val="22"/>
              </w:rPr>
            </w:pPr>
          </w:p>
          <w:p w:rsidR="00D106A7" w:rsidRPr="0021780E" w:rsidRDefault="00D106A7" w:rsidP="00F82368">
            <w:pPr>
              <w:rPr>
                <w:rFonts w:ascii="Times New Roman" w:hAnsi="Times New Roman" w:cs="Times New Roman"/>
                <w:sz w:val="22"/>
                <w:szCs w:val="22"/>
              </w:rPr>
            </w:pPr>
          </w:p>
          <w:p w:rsidR="00D106A7" w:rsidRPr="0021780E" w:rsidRDefault="00D106A7" w:rsidP="00F82368">
            <w:pPr>
              <w:rPr>
                <w:rFonts w:ascii="Times New Roman" w:hAnsi="Times New Roman" w:cs="Times New Roman"/>
                <w:sz w:val="22"/>
                <w:szCs w:val="22"/>
              </w:rPr>
            </w:pPr>
          </w:p>
          <w:p w:rsidR="000C7DA7" w:rsidRPr="0021780E" w:rsidRDefault="000C7DA7" w:rsidP="00F82368">
            <w:pPr>
              <w:suppressAutoHyphens w:val="0"/>
              <w:ind w:right="174"/>
              <w:jc w:val="right"/>
              <w:rPr>
                <w:rFonts w:ascii="Times New Roman" w:eastAsia="Calibri" w:hAnsi="Times New Roman" w:cs="Times New Roman"/>
                <w:color w:val="000000"/>
                <w:sz w:val="22"/>
                <w:szCs w:val="22"/>
                <w:lang w:eastAsia="ru-RU"/>
              </w:rPr>
            </w:pPr>
            <w:r w:rsidRPr="0021780E">
              <w:rPr>
                <w:rFonts w:ascii="Times New Roman" w:eastAsia="Calibri" w:hAnsi="Times New Roman" w:cs="Times New Roman"/>
                <w:color w:val="000000"/>
                <w:sz w:val="22"/>
                <w:szCs w:val="22"/>
                <w:lang w:eastAsia="ru-RU"/>
              </w:rPr>
              <w:t xml:space="preserve">_________________________ </w:t>
            </w:r>
            <w:proofErr w:type="spellStart"/>
            <w:r w:rsidR="0021780E" w:rsidRPr="0021780E">
              <w:rPr>
                <w:rFonts w:ascii="Times New Roman" w:hAnsi="Times New Roman" w:cs="Times New Roman"/>
                <w:sz w:val="22"/>
                <w:szCs w:val="22"/>
              </w:rPr>
              <w:t>Юхимук</w:t>
            </w:r>
            <w:proofErr w:type="spellEnd"/>
            <w:r w:rsidR="0021780E" w:rsidRPr="0021780E">
              <w:rPr>
                <w:rFonts w:ascii="Times New Roman" w:hAnsi="Times New Roman" w:cs="Times New Roman"/>
                <w:sz w:val="22"/>
                <w:szCs w:val="22"/>
              </w:rPr>
              <w:t xml:space="preserve"> В.А.</w:t>
            </w:r>
          </w:p>
          <w:p w:rsidR="000C7DA7" w:rsidRPr="00F82368" w:rsidRDefault="000C7DA7" w:rsidP="00F82368">
            <w:pPr>
              <w:tabs>
                <w:tab w:val="left" w:pos="1380"/>
              </w:tabs>
              <w:suppressAutoHyphens w:val="0"/>
              <w:ind w:right="60"/>
              <w:rPr>
                <w:rFonts w:ascii="Times New Roman" w:hAnsi="Times New Roman" w:cs="Times New Roman"/>
                <w:b/>
                <w:color w:val="000000"/>
                <w:sz w:val="22"/>
                <w:szCs w:val="22"/>
                <w:lang w:eastAsia="ru-RU"/>
              </w:rPr>
            </w:pPr>
            <w:r w:rsidRPr="00F82368">
              <w:rPr>
                <w:rFonts w:ascii="Times New Roman" w:eastAsia="Calibri" w:hAnsi="Times New Roman" w:cs="Times New Roman"/>
                <w:color w:val="000000"/>
                <w:sz w:val="22"/>
                <w:szCs w:val="22"/>
                <w:lang w:eastAsia="ru-RU"/>
              </w:rPr>
              <w:t>МП</w:t>
            </w:r>
          </w:p>
        </w:tc>
        <w:tc>
          <w:tcPr>
            <w:tcW w:w="5104" w:type="dxa"/>
            <w:shd w:val="clear" w:color="auto" w:fill="auto"/>
          </w:tcPr>
          <w:p w:rsidR="005F4EFC" w:rsidRDefault="005F4EFC" w:rsidP="00F82368">
            <w:pPr>
              <w:suppressAutoHyphens w:val="0"/>
              <w:ind w:left="177" w:right="-1"/>
              <w:rPr>
                <w:rFonts w:ascii="Times New Roman" w:hAnsi="Times New Roman" w:cs="Times New Roman"/>
                <w:sz w:val="22"/>
                <w:szCs w:val="22"/>
                <w:lang w:eastAsia="ru-RU"/>
              </w:rPr>
            </w:pPr>
          </w:p>
          <w:p w:rsidR="000C7DA7" w:rsidRPr="00F82368" w:rsidRDefault="005F4EFC" w:rsidP="00F82368">
            <w:pPr>
              <w:suppressAutoHyphens w:val="0"/>
              <w:ind w:left="177" w:right="-1"/>
              <w:rPr>
                <w:rFonts w:ascii="Times New Roman" w:hAnsi="Times New Roman" w:cs="Times New Roman"/>
                <w:color w:val="000000"/>
                <w:sz w:val="22"/>
                <w:szCs w:val="22"/>
                <w:lang w:eastAsia="ru-RU"/>
              </w:rPr>
            </w:pPr>
            <w:r w:rsidRPr="005F4EFC">
              <w:rPr>
                <w:rFonts w:ascii="Times New Roman" w:hAnsi="Times New Roman" w:cs="Times New Roman"/>
                <w:sz w:val="22"/>
                <w:szCs w:val="22"/>
                <w:lang w:eastAsia="ru-RU"/>
              </w:rPr>
              <w:t>Директор А</w:t>
            </w:r>
            <w:r>
              <w:rPr>
                <w:rFonts w:ascii="Times New Roman" w:hAnsi="Times New Roman" w:cs="Times New Roman"/>
                <w:sz w:val="22"/>
                <w:szCs w:val="22"/>
                <w:lang w:eastAsia="ru-RU"/>
              </w:rPr>
              <w:t xml:space="preserve">мурского </w:t>
            </w:r>
            <w:r w:rsidRPr="005F4EFC">
              <w:rPr>
                <w:rFonts w:ascii="Times New Roman" w:hAnsi="Times New Roman" w:cs="Times New Roman"/>
                <w:sz w:val="22"/>
                <w:szCs w:val="22"/>
                <w:lang w:eastAsia="ru-RU"/>
              </w:rPr>
              <w:t>Ф</w:t>
            </w:r>
            <w:r>
              <w:rPr>
                <w:rFonts w:ascii="Times New Roman" w:hAnsi="Times New Roman" w:cs="Times New Roman"/>
                <w:sz w:val="22"/>
                <w:szCs w:val="22"/>
                <w:lang w:eastAsia="ru-RU"/>
              </w:rPr>
              <w:t>илиала</w:t>
            </w:r>
            <w:r w:rsidRPr="005F4EFC">
              <w:rPr>
                <w:rFonts w:ascii="Times New Roman" w:hAnsi="Times New Roman" w:cs="Times New Roman"/>
                <w:sz w:val="22"/>
                <w:szCs w:val="22"/>
                <w:lang w:eastAsia="ru-RU"/>
              </w:rPr>
              <w:t xml:space="preserve"> ПАО «Ростелеком»</w:t>
            </w:r>
            <w:r w:rsidR="000C7DA7" w:rsidRPr="00F82368">
              <w:rPr>
                <w:rFonts w:ascii="Times New Roman" w:hAnsi="Times New Roman" w:cs="Times New Roman"/>
                <w:sz w:val="22"/>
                <w:szCs w:val="22"/>
                <w:lang w:eastAsia="ru-RU"/>
              </w:rPr>
              <w:t xml:space="preserve"> ПАО «Ростелеком» </w:t>
            </w:r>
          </w:p>
          <w:p w:rsidR="000C7DA7" w:rsidRDefault="000C7DA7" w:rsidP="00F82368">
            <w:pPr>
              <w:suppressAutoHyphens w:val="0"/>
              <w:ind w:left="177" w:right="-1"/>
              <w:rPr>
                <w:rFonts w:ascii="Times New Roman" w:hAnsi="Times New Roman" w:cs="Times New Roman"/>
                <w:color w:val="000000"/>
                <w:sz w:val="22"/>
                <w:szCs w:val="22"/>
                <w:lang w:eastAsia="ru-RU"/>
              </w:rPr>
            </w:pPr>
          </w:p>
          <w:p w:rsidR="005F4EFC" w:rsidRDefault="005F4EFC" w:rsidP="00F82368">
            <w:pPr>
              <w:suppressAutoHyphens w:val="0"/>
              <w:ind w:left="177" w:right="-1"/>
              <w:rPr>
                <w:rFonts w:ascii="Times New Roman" w:hAnsi="Times New Roman" w:cs="Times New Roman"/>
                <w:color w:val="000000"/>
                <w:sz w:val="22"/>
                <w:szCs w:val="22"/>
                <w:lang w:eastAsia="ru-RU"/>
              </w:rPr>
            </w:pPr>
          </w:p>
          <w:p w:rsidR="005F4EFC" w:rsidRDefault="005F4EFC" w:rsidP="00F82368">
            <w:pPr>
              <w:suppressAutoHyphens w:val="0"/>
              <w:ind w:left="177" w:right="-1"/>
              <w:rPr>
                <w:rFonts w:ascii="Times New Roman" w:hAnsi="Times New Roman" w:cs="Times New Roman"/>
                <w:color w:val="000000"/>
                <w:sz w:val="22"/>
                <w:szCs w:val="22"/>
                <w:lang w:eastAsia="ru-RU"/>
              </w:rPr>
            </w:pPr>
          </w:p>
          <w:p w:rsidR="0021780E" w:rsidRPr="00F82368" w:rsidRDefault="0021780E" w:rsidP="00F82368">
            <w:pPr>
              <w:suppressAutoHyphens w:val="0"/>
              <w:ind w:left="177" w:right="-1"/>
              <w:rPr>
                <w:rFonts w:ascii="Times New Roman" w:hAnsi="Times New Roman" w:cs="Times New Roman"/>
                <w:color w:val="000000"/>
                <w:sz w:val="22"/>
                <w:szCs w:val="22"/>
                <w:lang w:eastAsia="ru-RU"/>
              </w:rPr>
            </w:pPr>
          </w:p>
          <w:p w:rsidR="000C7DA7" w:rsidRPr="00F82368" w:rsidRDefault="000C7DA7" w:rsidP="005F4EFC">
            <w:pPr>
              <w:suppressAutoHyphens w:val="0"/>
              <w:ind w:right="-1" w:firstLine="317"/>
              <w:rPr>
                <w:rFonts w:ascii="Times New Roman" w:eastAsia="Calibri" w:hAnsi="Times New Roman" w:cs="Times New Roman"/>
                <w:color w:val="000000"/>
                <w:sz w:val="22"/>
                <w:szCs w:val="22"/>
                <w:lang w:eastAsia="ru-RU"/>
              </w:rPr>
            </w:pPr>
            <w:r w:rsidRPr="00F82368">
              <w:rPr>
                <w:rFonts w:ascii="Times New Roman" w:eastAsia="Calibri" w:hAnsi="Times New Roman" w:cs="Times New Roman"/>
                <w:color w:val="000000"/>
                <w:sz w:val="22"/>
                <w:szCs w:val="22"/>
                <w:lang w:eastAsia="ru-RU"/>
              </w:rPr>
              <w:t>______________________</w:t>
            </w:r>
            <w:r w:rsidR="005F4EFC">
              <w:rPr>
                <w:rFonts w:ascii="Times New Roman" w:eastAsia="Calibri" w:hAnsi="Times New Roman" w:cs="Times New Roman"/>
                <w:color w:val="000000"/>
                <w:sz w:val="22"/>
                <w:szCs w:val="22"/>
                <w:lang w:eastAsia="ru-RU"/>
              </w:rPr>
              <w:t>____</w:t>
            </w:r>
            <w:r w:rsidRPr="00F82368">
              <w:rPr>
                <w:rFonts w:ascii="Times New Roman" w:eastAsia="Calibri" w:hAnsi="Times New Roman" w:cs="Times New Roman"/>
                <w:color w:val="000000"/>
                <w:sz w:val="22"/>
                <w:szCs w:val="22"/>
                <w:lang w:eastAsia="ru-RU"/>
              </w:rPr>
              <w:t xml:space="preserve"> </w:t>
            </w:r>
            <w:r w:rsidR="005F4EFC" w:rsidRPr="005F4EFC">
              <w:rPr>
                <w:rFonts w:ascii="Times New Roman" w:eastAsia="Calibri" w:hAnsi="Times New Roman" w:cs="Times New Roman"/>
                <w:color w:val="000000"/>
                <w:sz w:val="22"/>
                <w:szCs w:val="22"/>
                <w:lang w:eastAsia="ru-RU"/>
              </w:rPr>
              <w:t>Раскол А.В.</w:t>
            </w:r>
          </w:p>
          <w:p w:rsidR="000C7DA7" w:rsidRPr="00F82368" w:rsidRDefault="000C7DA7" w:rsidP="00F82368">
            <w:pPr>
              <w:suppressAutoHyphens w:val="0"/>
              <w:ind w:right="-1" w:firstLine="317"/>
              <w:rPr>
                <w:rFonts w:ascii="Times New Roman" w:hAnsi="Times New Roman" w:cs="Times New Roman"/>
                <w:b/>
                <w:color w:val="000000"/>
                <w:sz w:val="22"/>
                <w:szCs w:val="22"/>
                <w:lang w:eastAsia="ru-RU"/>
              </w:rPr>
            </w:pPr>
            <w:r w:rsidRPr="00F82368">
              <w:rPr>
                <w:rFonts w:ascii="Times New Roman" w:eastAsia="Calibri" w:hAnsi="Times New Roman" w:cs="Times New Roman"/>
                <w:color w:val="000000"/>
                <w:sz w:val="22"/>
                <w:szCs w:val="22"/>
                <w:lang w:eastAsia="ru-RU"/>
              </w:rPr>
              <w:t>МП</w:t>
            </w:r>
          </w:p>
        </w:tc>
      </w:tr>
    </w:tbl>
    <w:p w:rsidR="00D17EBF" w:rsidRPr="005F4EFC" w:rsidRDefault="00D17EBF" w:rsidP="00F82368">
      <w:pPr>
        <w:widowControl w:val="0"/>
        <w:tabs>
          <w:tab w:val="left" w:pos="8080"/>
        </w:tabs>
        <w:suppressAutoHyphens w:val="0"/>
        <w:jc w:val="both"/>
        <w:rPr>
          <w:rFonts w:ascii="Times New Roman" w:hAnsi="Times New Roman" w:cs="Times New Roman"/>
          <w:sz w:val="22"/>
          <w:szCs w:val="22"/>
          <w:lang w:eastAsia="ru-RU"/>
        </w:rPr>
      </w:pPr>
    </w:p>
    <w:p w:rsidR="005673D7" w:rsidRPr="005673D7" w:rsidRDefault="005673D7" w:rsidP="005673D7">
      <w:pPr>
        <w:pStyle w:val="afffffff4"/>
      </w:pPr>
      <w:r w:rsidRPr="005673D7">
        <w:t>Приложение №1</w:t>
      </w:r>
    </w:p>
    <w:p w:rsidR="005673D7" w:rsidRPr="005673D7" w:rsidRDefault="005673D7" w:rsidP="005673D7">
      <w:pPr>
        <w:jc w:val="right"/>
        <w:rPr>
          <w:rFonts w:ascii="Times New Roman" w:hAnsi="Times New Roman" w:cs="Times New Roman"/>
          <w:sz w:val="24"/>
          <w:szCs w:val="24"/>
        </w:rPr>
      </w:pPr>
      <w:r w:rsidRPr="005673D7">
        <w:rPr>
          <w:rFonts w:ascii="Times New Roman" w:hAnsi="Times New Roman" w:cs="Times New Roman"/>
          <w:sz w:val="24"/>
          <w:szCs w:val="24"/>
        </w:rPr>
        <w:t>к Договору № ______</w:t>
      </w:r>
    </w:p>
    <w:p w:rsidR="005673D7" w:rsidRPr="005673D7" w:rsidRDefault="005673D7" w:rsidP="005673D7">
      <w:pPr>
        <w:jc w:val="right"/>
        <w:rPr>
          <w:rFonts w:ascii="Times New Roman" w:hAnsi="Times New Roman" w:cs="Times New Roman"/>
          <w:sz w:val="24"/>
          <w:szCs w:val="24"/>
        </w:rPr>
      </w:pPr>
      <w:r w:rsidRPr="005673D7">
        <w:rPr>
          <w:rFonts w:ascii="Times New Roman" w:hAnsi="Times New Roman" w:cs="Times New Roman"/>
          <w:sz w:val="24"/>
          <w:szCs w:val="24"/>
        </w:rPr>
        <w:t>на оказание услуг виртуальных частных сетей</w:t>
      </w:r>
    </w:p>
    <w:p w:rsidR="005673D7" w:rsidRPr="005673D7" w:rsidRDefault="005673D7" w:rsidP="005673D7">
      <w:pPr>
        <w:jc w:val="right"/>
        <w:rPr>
          <w:rFonts w:ascii="Times New Roman" w:hAnsi="Times New Roman" w:cs="Times New Roman"/>
          <w:sz w:val="24"/>
          <w:szCs w:val="24"/>
        </w:rPr>
      </w:pPr>
      <w:r w:rsidRPr="005673D7">
        <w:rPr>
          <w:rFonts w:ascii="Times New Roman" w:hAnsi="Times New Roman" w:cs="Times New Roman"/>
          <w:sz w:val="24"/>
          <w:szCs w:val="24"/>
        </w:rPr>
        <w:t>на основе сети передачи данных ПАО «Ростелеком»</w:t>
      </w:r>
    </w:p>
    <w:p w:rsidR="005673D7" w:rsidRPr="005673D7" w:rsidRDefault="005673D7" w:rsidP="005673D7">
      <w:pPr>
        <w:jc w:val="right"/>
        <w:rPr>
          <w:rFonts w:ascii="Times New Roman" w:hAnsi="Times New Roman" w:cs="Times New Roman"/>
          <w:sz w:val="24"/>
          <w:szCs w:val="24"/>
        </w:rPr>
      </w:pPr>
      <w:r w:rsidRPr="005673D7">
        <w:rPr>
          <w:rFonts w:ascii="Times New Roman" w:hAnsi="Times New Roman" w:cs="Times New Roman"/>
          <w:sz w:val="24"/>
          <w:szCs w:val="24"/>
        </w:rPr>
        <w:t>от «___» __________ 200__г.</w:t>
      </w:r>
    </w:p>
    <w:p w:rsidR="005673D7" w:rsidRPr="005673D7" w:rsidRDefault="005673D7" w:rsidP="005673D7">
      <w:pPr>
        <w:rPr>
          <w:rFonts w:ascii="Times New Roman" w:hAnsi="Times New Roman" w:cs="Times New Roman"/>
          <w:b/>
          <w:bCs/>
          <w:sz w:val="24"/>
          <w:szCs w:val="24"/>
        </w:rPr>
      </w:pPr>
    </w:p>
    <w:p w:rsidR="005673D7" w:rsidRPr="005673D7" w:rsidRDefault="005673D7" w:rsidP="005673D7">
      <w:pPr>
        <w:rPr>
          <w:rFonts w:ascii="Times New Roman" w:hAnsi="Times New Roman" w:cs="Times New Roman"/>
          <w:b/>
          <w:bCs/>
          <w:sz w:val="24"/>
          <w:szCs w:val="24"/>
        </w:rPr>
      </w:pPr>
    </w:p>
    <w:p w:rsidR="005673D7" w:rsidRPr="005673D7" w:rsidRDefault="005673D7" w:rsidP="005673D7">
      <w:pPr>
        <w:tabs>
          <w:tab w:val="left" w:pos="-720"/>
        </w:tabs>
        <w:jc w:val="center"/>
        <w:rPr>
          <w:rFonts w:ascii="Times New Roman" w:hAnsi="Times New Roman" w:cs="Times New Roman"/>
          <w:b/>
          <w:bCs/>
          <w:sz w:val="24"/>
          <w:szCs w:val="24"/>
        </w:rPr>
      </w:pPr>
      <w:r w:rsidRPr="005673D7">
        <w:rPr>
          <w:rFonts w:ascii="Times New Roman" w:hAnsi="Times New Roman" w:cs="Times New Roman"/>
          <w:b/>
          <w:bCs/>
          <w:sz w:val="24"/>
          <w:szCs w:val="24"/>
        </w:rPr>
        <w:t xml:space="preserve">ПОЛОЖЕНИЕ ОБ ОКАЗАНИИ УСЛУГИ </w:t>
      </w:r>
      <w:r w:rsidRPr="005673D7">
        <w:rPr>
          <w:rFonts w:ascii="Times New Roman" w:hAnsi="Times New Roman" w:cs="Times New Roman"/>
          <w:b/>
          <w:bCs/>
          <w:sz w:val="24"/>
          <w:szCs w:val="24"/>
          <w:lang w:val="en-US"/>
        </w:rPr>
        <w:t>L</w:t>
      </w:r>
      <w:r w:rsidRPr="005673D7">
        <w:rPr>
          <w:rFonts w:ascii="Times New Roman" w:hAnsi="Times New Roman" w:cs="Times New Roman"/>
          <w:b/>
          <w:bCs/>
          <w:sz w:val="24"/>
          <w:szCs w:val="24"/>
        </w:rPr>
        <w:t xml:space="preserve">3 </w:t>
      </w:r>
      <w:r w:rsidRPr="005673D7">
        <w:rPr>
          <w:rFonts w:ascii="Times New Roman" w:hAnsi="Times New Roman" w:cs="Times New Roman"/>
          <w:b/>
          <w:bCs/>
          <w:sz w:val="24"/>
          <w:szCs w:val="24"/>
          <w:lang w:val="en-US"/>
        </w:rPr>
        <w:t>VPN</w:t>
      </w:r>
      <w:r w:rsidRPr="005673D7">
        <w:rPr>
          <w:rFonts w:ascii="Times New Roman" w:hAnsi="Times New Roman" w:cs="Times New Roman"/>
          <w:b/>
          <w:bCs/>
          <w:sz w:val="24"/>
          <w:szCs w:val="24"/>
        </w:rPr>
        <w:t xml:space="preserve"> НА ОСНОВЕ ТЕХНОЛОГИИ </w:t>
      </w:r>
      <w:r w:rsidRPr="005673D7">
        <w:rPr>
          <w:rFonts w:ascii="Times New Roman" w:hAnsi="Times New Roman" w:cs="Times New Roman"/>
          <w:b/>
          <w:bCs/>
          <w:sz w:val="24"/>
          <w:szCs w:val="24"/>
          <w:lang w:val="en-US"/>
        </w:rPr>
        <w:t>MPLS</w:t>
      </w:r>
    </w:p>
    <w:p w:rsidR="005673D7" w:rsidRPr="005673D7" w:rsidRDefault="005673D7" w:rsidP="005673D7">
      <w:pPr>
        <w:jc w:val="center"/>
        <w:rPr>
          <w:rFonts w:ascii="Times New Roman" w:hAnsi="Times New Roman" w:cs="Times New Roman"/>
          <w:sz w:val="24"/>
          <w:szCs w:val="24"/>
        </w:rPr>
      </w:pPr>
    </w:p>
    <w:p w:rsidR="005673D7" w:rsidRPr="005673D7" w:rsidRDefault="005673D7" w:rsidP="005673D7">
      <w:pPr>
        <w:ind w:firstLine="737"/>
        <w:jc w:val="both"/>
        <w:rPr>
          <w:rFonts w:ascii="Times New Roman" w:hAnsi="Times New Roman" w:cs="Times New Roman"/>
          <w:sz w:val="24"/>
          <w:szCs w:val="24"/>
        </w:rPr>
      </w:pPr>
      <w:r w:rsidRPr="005673D7">
        <w:rPr>
          <w:rFonts w:ascii="Times New Roman" w:hAnsi="Times New Roman" w:cs="Times New Roman"/>
          <w:sz w:val="24"/>
          <w:szCs w:val="24"/>
        </w:rPr>
        <w:t>Настоящий документ описывает техническую политику (методы, подходы, организационно-технические принципы), применяемую компанией ПАО «Ростелеком» (далее – «Оператор») при оказан</w:t>
      </w:r>
      <w:proofErr w:type="gramStart"/>
      <w:r w:rsidRPr="005673D7">
        <w:rPr>
          <w:rFonts w:ascii="Times New Roman" w:hAnsi="Times New Roman" w:cs="Times New Roman"/>
          <w:sz w:val="24"/>
          <w:szCs w:val="24"/>
        </w:rPr>
        <w:t>ии АО</w:t>
      </w:r>
      <w:proofErr w:type="gramEnd"/>
      <w:r w:rsidRPr="005673D7">
        <w:rPr>
          <w:rFonts w:ascii="Times New Roman" w:hAnsi="Times New Roman" w:cs="Times New Roman"/>
          <w:sz w:val="24"/>
          <w:szCs w:val="24"/>
        </w:rPr>
        <w:t xml:space="preserve"> «ДРСК» (далее – «Пользователь») услуги по организации виртуальной частной </w:t>
      </w:r>
      <w:r w:rsidRPr="005673D7">
        <w:rPr>
          <w:rFonts w:ascii="Times New Roman" w:hAnsi="Times New Roman" w:cs="Times New Roman"/>
          <w:sz w:val="24"/>
          <w:szCs w:val="24"/>
          <w:lang w:val="en-US"/>
        </w:rPr>
        <w:t>IP</w:t>
      </w:r>
      <w:r w:rsidRPr="005673D7">
        <w:rPr>
          <w:rFonts w:ascii="Times New Roman" w:hAnsi="Times New Roman" w:cs="Times New Roman"/>
          <w:sz w:val="24"/>
          <w:szCs w:val="24"/>
        </w:rPr>
        <w:t xml:space="preserve"> сети (ВЧС), построенной на основе технологии MPLS (далее – «Услуга»).</w:t>
      </w:r>
    </w:p>
    <w:p w:rsidR="005673D7" w:rsidRPr="005673D7" w:rsidRDefault="005673D7" w:rsidP="005673D7">
      <w:pPr>
        <w:keepNext/>
        <w:numPr>
          <w:ilvl w:val="0"/>
          <w:numId w:val="24"/>
        </w:numPr>
        <w:suppressAutoHyphens w:val="0"/>
        <w:spacing w:before="240" w:after="240"/>
        <w:ind w:right="-34"/>
        <w:jc w:val="center"/>
        <w:outlineLvl w:val="0"/>
        <w:rPr>
          <w:rFonts w:ascii="Times New Roman" w:hAnsi="Times New Roman" w:cs="Times New Roman"/>
          <w:b/>
          <w:bCs/>
          <w:caps/>
          <w:sz w:val="24"/>
          <w:szCs w:val="24"/>
        </w:rPr>
      </w:pPr>
      <w:r w:rsidRPr="005673D7">
        <w:rPr>
          <w:rFonts w:ascii="Times New Roman" w:hAnsi="Times New Roman" w:cs="Times New Roman"/>
          <w:b/>
          <w:bCs/>
          <w:caps/>
          <w:sz w:val="24"/>
          <w:szCs w:val="24"/>
        </w:rPr>
        <w:t>ТЕРМИНЫ И ОПРЕДЕЛЕНИЯ</w:t>
      </w:r>
    </w:p>
    <w:p w:rsidR="005673D7" w:rsidRPr="005673D7" w:rsidRDefault="005673D7" w:rsidP="005673D7">
      <w:pPr>
        <w:ind w:firstLine="737"/>
        <w:jc w:val="both"/>
        <w:rPr>
          <w:rFonts w:ascii="Times New Roman" w:hAnsi="Times New Roman" w:cs="Times New Roman"/>
          <w:sz w:val="24"/>
          <w:szCs w:val="24"/>
        </w:rPr>
      </w:pPr>
    </w:p>
    <w:p w:rsidR="005673D7" w:rsidRPr="005673D7" w:rsidRDefault="005673D7" w:rsidP="005673D7">
      <w:pPr>
        <w:keepNext/>
        <w:ind w:firstLine="737"/>
        <w:jc w:val="both"/>
        <w:rPr>
          <w:rFonts w:ascii="Times New Roman" w:hAnsi="Times New Roman" w:cs="Times New Roman"/>
          <w:sz w:val="24"/>
          <w:szCs w:val="24"/>
        </w:rPr>
      </w:pPr>
      <w:r w:rsidRPr="005673D7">
        <w:rPr>
          <w:rFonts w:ascii="Times New Roman" w:hAnsi="Times New Roman" w:cs="Times New Roman"/>
          <w:b/>
          <w:bCs/>
          <w:sz w:val="24"/>
          <w:szCs w:val="24"/>
        </w:rPr>
        <w:t>Доступность Услуги</w:t>
      </w:r>
      <w:r w:rsidRPr="005673D7">
        <w:rPr>
          <w:rFonts w:ascii="Times New Roman" w:hAnsi="Times New Roman" w:cs="Times New Roman"/>
          <w:sz w:val="24"/>
          <w:szCs w:val="24"/>
        </w:rPr>
        <w:t xml:space="preserve"> (</w:t>
      </w:r>
      <w:r w:rsidRPr="005673D7">
        <w:rPr>
          <w:rFonts w:ascii="Times New Roman" w:hAnsi="Times New Roman" w:cs="Times New Roman"/>
          <w:sz w:val="24"/>
          <w:szCs w:val="24"/>
          <w:lang w:val="en-US"/>
        </w:rPr>
        <w:t>SA</w:t>
      </w:r>
      <w:r w:rsidRPr="005673D7">
        <w:rPr>
          <w:rFonts w:ascii="Times New Roman" w:hAnsi="Times New Roman" w:cs="Times New Roman"/>
          <w:sz w:val="24"/>
          <w:szCs w:val="24"/>
        </w:rPr>
        <w:t xml:space="preserve">, </w:t>
      </w:r>
      <w:r w:rsidRPr="005673D7">
        <w:rPr>
          <w:rFonts w:ascii="Times New Roman" w:hAnsi="Times New Roman" w:cs="Times New Roman"/>
          <w:sz w:val="24"/>
          <w:szCs w:val="24"/>
          <w:lang w:val="en-US"/>
        </w:rPr>
        <w:t>Service</w:t>
      </w:r>
      <w:r w:rsidRPr="005673D7">
        <w:rPr>
          <w:rFonts w:ascii="Times New Roman" w:hAnsi="Times New Roman" w:cs="Times New Roman"/>
          <w:sz w:val="24"/>
          <w:szCs w:val="24"/>
        </w:rPr>
        <w:t xml:space="preserve"> </w:t>
      </w:r>
      <w:r w:rsidRPr="005673D7">
        <w:rPr>
          <w:rFonts w:ascii="Times New Roman" w:hAnsi="Times New Roman" w:cs="Times New Roman"/>
          <w:sz w:val="24"/>
          <w:szCs w:val="24"/>
          <w:lang w:val="en-US"/>
        </w:rPr>
        <w:t>Availability</w:t>
      </w:r>
      <w:r w:rsidRPr="005673D7">
        <w:rPr>
          <w:rFonts w:ascii="Times New Roman" w:hAnsi="Times New Roman" w:cs="Times New Roman"/>
          <w:sz w:val="24"/>
          <w:szCs w:val="24"/>
        </w:rPr>
        <w:t>) – отношение количества минут в Отчетном периоде, в течение которого Услуга была доступна, к общему количеству минут в Отчетном периоде, выраженное в процентах.</w:t>
      </w:r>
    </w:p>
    <w:p w:rsidR="005673D7" w:rsidRPr="005673D7" w:rsidRDefault="005673D7" w:rsidP="005673D7">
      <w:pPr>
        <w:keepNext/>
        <w:ind w:firstLine="737"/>
        <w:jc w:val="both"/>
        <w:rPr>
          <w:rFonts w:ascii="Times New Roman" w:hAnsi="Times New Roman" w:cs="Times New Roman"/>
          <w:sz w:val="24"/>
          <w:szCs w:val="24"/>
        </w:rPr>
      </w:pPr>
      <w:r w:rsidRPr="005673D7">
        <w:rPr>
          <w:rFonts w:ascii="Times New Roman" w:hAnsi="Times New Roman" w:cs="Times New Roman"/>
          <w:b/>
          <w:sz w:val="24"/>
          <w:szCs w:val="24"/>
        </w:rPr>
        <w:t>ВЧС (</w:t>
      </w:r>
      <w:r w:rsidRPr="005673D7">
        <w:rPr>
          <w:rFonts w:ascii="Times New Roman" w:hAnsi="Times New Roman" w:cs="Times New Roman"/>
          <w:b/>
          <w:sz w:val="24"/>
          <w:szCs w:val="24"/>
          <w:lang w:val="en-US"/>
        </w:rPr>
        <w:t>VPN</w:t>
      </w:r>
      <w:r w:rsidRPr="005673D7">
        <w:rPr>
          <w:rFonts w:ascii="Times New Roman" w:hAnsi="Times New Roman" w:cs="Times New Roman"/>
          <w:b/>
          <w:sz w:val="24"/>
          <w:szCs w:val="24"/>
        </w:rPr>
        <w:t>)</w:t>
      </w:r>
      <w:r w:rsidRPr="005673D7">
        <w:rPr>
          <w:rFonts w:ascii="Times New Roman" w:hAnsi="Times New Roman" w:cs="Times New Roman"/>
          <w:sz w:val="24"/>
          <w:szCs w:val="24"/>
        </w:rPr>
        <w:t xml:space="preserve"> – виртуальная частная сеть, организованная с использованием ресурсов Сети оператора и сетей других операторов связи, защищенная от несанкционированного доступа из сетей третьих лиц.</w:t>
      </w:r>
    </w:p>
    <w:p w:rsidR="005673D7" w:rsidRPr="005673D7" w:rsidRDefault="005673D7" w:rsidP="005673D7">
      <w:pPr>
        <w:ind w:firstLine="737"/>
        <w:jc w:val="both"/>
        <w:rPr>
          <w:rFonts w:ascii="Times New Roman" w:hAnsi="Times New Roman" w:cs="Times New Roman"/>
          <w:b/>
          <w:sz w:val="24"/>
          <w:szCs w:val="24"/>
        </w:rPr>
      </w:pPr>
      <w:r w:rsidRPr="005673D7">
        <w:rPr>
          <w:rFonts w:ascii="Times New Roman" w:hAnsi="Times New Roman" w:cs="Times New Roman"/>
          <w:b/>
          <w:sz w:val="24"/>
          <w:szCs w:val="24"/>
        </w:rPr>
        <w:t xml:space="preserve">Услуга (Услуга </w:t>
      </w:r>
      <w:r w:rsidRPr="005673D7">
        <w:rPr>
          <w:rFonts w:ascii="Times New Roman" w:hAnsi="Times New Roman" w:cs="Times New Roman"/>
          <w:b/>
          <w:sz w:val="24"/>
          <w:szCs w:val="24"/>
          <w:lang w:val="en-US"/>
        </w:rPr>
        <w:t>L</w:t>
      </w:r>
      <w:r w:rsidRPr="005673D7">
        <w:rPr>
          <w:rFonts w:ascii="Times New Roman" w:hAnsi="Times New Roman" w:cs="Times New Roman"/>
          <w:b/>
          <w:sz w:val="24"/>
          <w:szCs w:val="24"/>
        </w:rPr>
        <w:t xml:space="preserve">3 </w:t>
      </w:r>
      <w:r w:rsidRPr="005673D7">
        <w:rPr>
          <w:rFonts w:ascii="Times New Roman" w:hAnsi="Times New Roman" w:cs="Times New Roman"/>
          <w:b/>
          <w:sz w:val="24"/>
          <w:szCs w:val="24"/>
          <w:lang w:val="en-US"/>
        </w:rPr>
        <w:t>VPN</w:t>
      </w:r>
      <w:r w:rsidRPr="005673D7">
        <w:rPr>
          <w:rFonts w:ascii="Times New Roman" w:hAnsi="Times New Roman" w:cs="Times New Roman"/>
          <w:b/>
          <w:sz w:val="24"/>
          <w:szCs w:val="24"/>
        </w:rPr>
        <w:t xml:space="preserve">) – </w:t>
      </w:r>
      <w:r w:rsidRPr="005673D7">
        <w:rPr>
          <w:rFonts w:ascii="Times New Roman" w:hAnsi="Times New Roman" w:cs="Times New Roman"/>
          <w:sz w:val="24"/>
          <w:szCs w:val="24"/>
        </w:rPr>
        <w:t xml:space="preserve">услуга связи по передаче данных на базе виртуальной частной </w:t>
      </w:r>
      <w:r w:rsidRPr="005673D7">
        <w:rPr>
          <w:rFonts w:ascii="Times New Roman" w:hAnsi="Times New Roman" w:cs="Times New Roman"/>
          <w:sz w:val="24"/>
          <w:szCs w:val="24"/>
          <w:lang w:val="en-US"/>
        </w:rPr>
        <w:t>IP</w:t>
      </w:r>
      <w:r w:rsidRPr="005673D7">
        <w:rPr>
          <w:rFonts w:ascii="Times New Roman" w:hAnsi="Times New Roman" w:cs="Times New Roman"/>
          <w:sz w:val="24"/>
          <w:szCs w:val="24"/>
        </w:rPr>
        <w:t xml:space="preserve"> сети (ВЧС на базе протокола </w:t>
      </w:r>
      <w:r w:rsidRPr="005673D7">
        <w:rPr>
          <w:rFonts w:ascii="Times New Roman" w:hAnsi="Times New Roman" w:cs="Times New Roman"/>
          <w:sz w:val="24"/>
          <w:szCs w:val="24"/>
          <w:lang w:val="en-US"/>
        </w:rPr>
        <w:t>IP</w:t>
      </w:r>
      <w:r w:rsidRPr="005673D7">
        <w:rPr>
          <w:rFonts w:ascii="Times New Roman" w:hAnsi="Times New Roman" w:cs="Times New Roman"/>
          <w:sz w:val="24"/>
          <w:szCs w:val="24"/>
        </w:rPr>
        <w:t>).</w:t>
      </w:r>
    </w:p>
    <w:p w:rsidR="005673D7" w:rsidRPr="005673D7" w:rsidRDefault="005673D7" w:rsidP="005673D7">
      <w:pPr>
        <w:keepNext/>
        <w:ind w:firstLine="737"/>
        <w:jc w:val="both"/>
        <w:rPr>
          <w:rFonts w:ascii="Times New Roman" w:hAnsi="Times New Roman" w:cs="Times New Roman"/>
          <w:sz w:val="24"/>
          <w:szCs w:val="24"/>
        </w:rPr>
      </w:pPr>
      <w:proofErr w:type="gramStart"/>
      <w:r w:rsidRPr="005673D7">
        <w:rPr>
          <w:rFonts w:ascii="Times New Roman" w:hAnsi="Times New Roman" w:cs="Times New Roman"/>
          <w:b/>
          <w:bCs/>
          <w:sz w:val="24"/>
          <w:szCs w:val="24"/>
          <w:lang w:val="en-US"/>
        </w:rPr>
        <w:t>DSCP</w:t>
      </w:r>
      <w:r w:rsidRPr="005673D7">
        <w:rPr>
          <w:rFonts w:ascii="Times New Roman" w:hAnsi="Times New Roman" w:cs="Times New Roman"/>
          <w:b/>
          <w:bCs/>
          <w:sz w:val="24"/>
          <w:szCs w:val="24"/>
        </w:rPr>
        <w:t xml:space="preserve"> - (</w:t>
      </w:r>
      <w:r w:rsidRPr="005673D7">
        <w:rPr>
          <w:rFonts w:ascii="Times New Roman" w:hAnsi="Times New Roman" w:cs="Times New Roman"/>
          <w:sz w:val="24"/>
          <w:szCs w:val="24"/>
          <w:lang w:val="en-US"/>
        </w:rPr>
        <w:t>Differentiated</w:t>
      </w:r>
      <w:r w:rsidRPr="005673D7">
        <w:rPr>
          <w:rFonts w:ascii="Times New Roman" w:hAnsi="Times New Roman" w:cs="Times New Roman"/>
          <w:sz w:val="24"/>
          <w:szCs w:val="24"/>
        </w:rPr>
        <w:t xml:space="preserve"> </w:t>
      </w:r>
      <w:r w:rsidRPr="005673D7">
        <w:rPr>
          <w:rFonts w:ascii="Times New Roman" w:hAnsi="Times New Roman" w:cs="Times New Roman"/>
          <w:sz w:val="24"/>
          <w:szCs w:val="24"/>
          <w:lang w:val="en-US"/>
        </w:rPr>
        <w:t>Services</w:t>
      </w:r>
      <w:r w:rsidRPr="005673D7">
        <w:rPr>
          <w:rFonts w:ascii="Times New Roman" w:hAnsi="Times New Roman" w:cs="Times New Roman"/>
          <w:sz w:val="24"/>
          <w:szCs w:val="24"/>
        </w:rPr>
        <w:t xml:space="preserve"> </w:t>
      </w:r>
      <w:r w:rsidRPr="005673D7">
        <w:rPr>
          <w:rFonts w:ascii="Times New Roman" w:hAnsi="Times New Roman" w:cs="Times New Roman"/>
          <w:sz w:val="24"/>
          <w:szCs w:val="24"/>
          <w:lang w:val="en-US"/>
        </w:rPr>
        <w:t>Code</w:t>
      </w:r>
      <w:r w:rsidRPr="005673D7">
        <w:rPr>
          <w:rFonts w:ascii="Times New Roman" w:hAnsi="Times New Roman" w:cs="Times New Roman"/>
          <w:sz w:val="24"/>
          <w:szCs w:val="24"/>
        </w:rPr>
        <w:t xml:space="preserve"> </w:t>
      </w:r>
      <w:r w:rsidRPr="005673D7">
        <w:rPr>
          <w:rFonts w:ascii="Times New Roman" w:hAnsi="Times New Roman" w:cs="Times New Roman"/>
          <w:sz w:val="24"/>
          <w:szCs w:val="24"/>
          <w:lang w:val="en-US"/>
        </w:rPr>
        <w:t>Point</w:t>
      </w:r>
      <w:r w:rsidRPr="005673D7">
        <w:rPr>
          <w:rFonts w:ascii="Times New Roman" w:hAnsi="Times New Roman" w:cs="Times New Roman"/>
          <w:sz w:val="24"/>
          <w:szCs w:val="24"/>
        </w:rPr>
        <w:t xml:space="preserve">) метод кодирования классов обслуживания в заголовке </w:t>
      </w:r>
      <w:r w:rsidRPr="005673D7">
        <w:rPr>
          <w:rFonts w:ascii="Times New Roman" w:hAnsi="Times New Roman" w:cs="Times New Roman"/>
          <w:sz w:val="24"/>
          <w:szCs w:val="24"/>
          <w:lang w:val="en-US"/>
        </w:rPr>
        <w:t>IP</w:t>
      </w:r>
      <w:r w:rsidRPr="005673D7">
        <w:rPr>
          <w:rFonts w:ascii="Times New Roman" w:hAnsi="Times New Roman" w:cs="Times New Roman"/>
          <w:sz w:val="24"/>
          <w:szCs w:val="24"/>
        </w:rPr>
        <w:t xml:space="preserve"> пакета.</w:t>
      </w:r>
      <w:proofErr w:type="gramEnd"/>
    </w:p>
    <w:p w:rsidR="005673D7" w:rsidRPr="005673D7" w:rsidRDefault="005673D7" w:rsidP="005673D7">
      <w:pPr>
        <w:keepNext/>
        <w:ind w:firstLine="737"/>
        <w:jc w:val="both"/>
        <w:rPr>
          <w:rFonts w:ascii="Times New Roman" w:hAnsi="Times New Roman" w:cs="Times New Roman"/>
          <w:sz w:val="24"/>
          <w:szCs w:val="24"/>
        </w:rPr>
      </w:pPr>
      <w:proofErr w:type="gramStart"/>
      <w:r w:rsidRPr="005673D7">
        <w:rPr>
          <w:rFonts w:ascii="Times New Roman" w:hAnsi="Times New Roman" w:cs="Times New Roman"/>
          <w:b/>
          <w:bCs/>
          <w:sz w:val="24"/>
          <w:szCs w:val="24"/>
          <w:lang w:val="en-US"/>
        </w:rPr>
        <w:t>PE</w:t>
      </w:r>
      <w:r w:rsidRPr="005673D7">
        <w:rPr>
          <w:rFonts w:ascii="Times New Roman" w:hAnsi="Times New Roman" w:cs="Times New Roman"/>
          <w:sz w:val="24"/>
          <w:szCs w:val="24"/>
        </w:rPr>
        <w:t xml:space="preserve"> - (</w:t>
      </w:r>
      <w:r w:rsidRPr="005673D7">
        <w:rPr>
          <w:rFonts w:ascii="Times New Roman" w:hAnsi="Times New Roman" w:cs="Times New Roman"/>
          <w:sz w:val="24"/>
          <w:szCs w:val="24"/>
          <w:lang w:val="en-US"/>
        </w:rPr>
        <w:t>Provider</w:t>
      </w:r>
      <w:r w:rsidRPr="005673D7">
        <w:rPr>
          <w:rFonts w:ascii="Times New Roman" w:hAnsi="Times New Roman" w:cs="Times New Roman"/>
          <w:sz w:val="24"/>
          <w:szCs w:val="24"/>
        </w:rPr>
        <w:t xml:space="preserve"> </w:t>
      </w:r>
      <w:r w:rsidRPr="005673D7">
        <w:rPr>
          <w:rFonts w:ascii="Times New Roman" w:hAnsi="Times New Roman" w:cs="Times New Roman"/>
          <w:sz w:val="24"/>
          <w:szCs w:val="24"/>
          <w:lang w:val="en-US"/>
        </w:rPr>
        <w:t>Edge</w:t>
      </w:r>
      <w:r w:rsidRPr="005673D7">
        <w:rPr>
          <w:rFonts w:ascii="Times New Roman" w:hAnsi="Times New Roman" w:cs="Times New Roman"/>
          <w:sz w:val="24"/>
          <w:szCs w:val="24"/>
        </w:rPr>
        <w:t xml:space="preserve"> </w:t>
      </w:r>
      <w:r w:rsidRPr="005673D7">
        <w:rPr>
          <w:rFonts w:ascii="Times New Roman" w:hAnsi="Times New Roman" w:cs="Times New Roman"/>
          <w:sz w:val="24"/>
          <w:szCs w:val="24"/>
          <w:lang w:val="en-US"/>
        </w:rPr>
        <w:t>router</w:t>
      </w:r>
      <w:r w:rsidRPr="005673D7">
        <w:rPr>
          <w:rFonts w:ascii="Times New Roman" w:hAnsi="Times New Roman" w:cs="Times New Roman"/>
          <w:sz w:val="24"/>
          <w:szCs w:val="24"/>
        </w:rPr>
        <w:t xml:space="preserve">) пограничный маршрутизатор Сети </w:t>
      </w:r>
      <w:r w:rsidRPr="005673D7">
        <w:rPr>
          <w:rFonts w:ascii="Times New Roman" w:hAnsi="Times New Roman" w:cs="Times New Roman"/>
          <w:sz w:val="24"/>
          <w:szCs w:val="24"/>
          <w:lang w:val="en-US"/>
        </w:rPr>
        <w:t>MPLS</w:t>
      </w:r>
      <w:r w:rsidRPr="005673D7">
        <w:rPr>
          <w:rFonts w:ascii="Times New Roman" w:hAnsi="Times New Roman" w:cs="Times New Roman"/>
          <w:sz w:val="24"/>
          <w:szCs w:val="24"/>
        </w:rPr>
        <w:t xml:space="preserve"> Оператора.</w:t>
      </w:r>
      <w:proofErr w:type="gramEnd"/>
    </w:p>
    <w:p w:rsidR="005673D7" w:rsidRPr="005673D7" w:rsidRDefault="005673D7" w:rsidP="005673D7">
      <w:pPr>
        <w:ind w:firstLine="737"/>
        <w:jc w:val="both"/>
        <w:rPr>
          <w:rFonts w:ascii="Times New Roman" w:hAnsi="Times New Roman" w:cs="Times New Roman"/>
          <w:sz w:val="24"/>
          <w:szCs w:val="24"/>
        </w:rPr>
      </w:pPr>
      <w:r w:rsidRPr="005673D7">
        <w:rPr>
          <w:rFonts w:ascii="Times New Roman" w:hAnsi="Times New Roman" w:cs="Times New Roman"/>
          <w:b/>
          <w:sz w:val="24"/>
          <w:szCs w:val="24"/>
          <w:lang w:val="en-US"/>
        </w:rPr>
        <w:t>P</w:t>
      </w:r>
      <w:r w:rsidRPr="005673D7">
        <w:rPr>
          <w:rFonts w:ascii="Times New Roman" w:hAnsi="Times New Roman" w:cs="Times New Roman"/>
          <w:sz w:val="24"/>
          <w:szCs w:val="24"/>
        </w:rPr>
        <w:t xml:space="preserve"> – (</w:t>
      </w:r>
      <w:r w:rsidRPr="005673D7">
        <w:rPr>
          <w:rFonts w:ascii="Times New Roman" w:hAnsi="Times New Roman" w:cs="Times New Roman"/>
          <w:sz w:val="24"/>
          <w:szCs w:val="24"/>
          <w:lang w:val="en-US"/>
        </w:rPr>
        <w:t>Provider</w:t>
      </w:r>
      <w:r w:rsidRPr="005673D7">
        <w:rPr>
          <w:rFonts w:ascii="Times New Roman" w:hAnsi="Times New Roman" w:cs="Times New Roman"/>
          <w:sz w:val="24"/>
          <w:szCs w:val="24"/>
        </w:rPr>
        <w:t xml:space="preserve"> </w:t>
      </w:r>
      <w:r w:rsidRPr="005673D7">
        <w:rPr>
          <w:rFonts w:ascii="Times New Roman" w:hAnsi="Times New Roman" w:cs="Times New Roman"/>
          <w:sz w:val="24"/>
          <w:szCs w:val="24"/>
          <w:lang w:val="en-US"/>
        </w:rPr>
        <w:t>router</w:t>
      </w:r>
      <w:r w:rsidRPr="005673D7">
        <w:rPr>
          <w:rFonts w:ascii="Times New Roman" w:hAnsi="Times New Roman" w:cs="Times New Roman"/>
          <w:sz w:val="24"/>
          <w:szCs w:val="24"/>
        </w:rPr>
        <w:t xml:space="preserve">) магистральный маршрутизатор Сети </w:t>
      </w:r>
      <w:r w:rsidRPr="005673D7">
        <w:rPr>
          <w:rFonts w:ascii="Times New Roman" w:hAnsi="Times New Roman" w:cs="Times New Roman"/>
          <w:sz w:val="24"/>
          <w:szCs w:val="24"/>
          <w:lang w:val="en-US"/>
        </w:rPr>
        <w:t>MPLS</w:t>
      </w:r>
      <w:r w:rsidRPr="005673D7">
        <w:rPr>
          <w:rFonts w:ascii="Times New Roman" w:hAnsi="Times New Roman" w:cs="Times New Roman"/>
          <w:sz w:val="24"/>
          <w:szCs w:val="24"/>
        </w:rPr>
        <w:t xml:space="preserve"> Оператора.</w:t>
      </w:r>
    </w:p>
    <w:p w:rsidR="005673D7" w:rsidRDefault="005673D7" w:rsidP="005673D7">
      <w:pPr>
        <w:keepNext/>
        <w:numPr>
          <w:ilvl w:val="0"/>
          <w:numId w:val="23"/>
        </w:numPr>
        <w:suppressAutoHyphens w:val="0"/>
        <w:spacing w:before="240" w:after="240"/>
        <w:ind w:right="-34"/>
        <w:jc w:val="center"/>
        <w:outlineLvl w:val="0"/>
        <w:rPr>
          <w:b/>
          <w:bCs/>
          <w:caps/>
          <w:sz w:val="24"/>
          <w:szCs w:val="24"/>
        </w:rPr>
      </w:pPr>
      <w:r>
        <w:rPr>
          <w:b/>
          <w:bCs/>
          <w:caps/>
          <w:sz w:val="24"/>
          <w:szCs w:val="24"/>
        </w:rPr>
        <w:t>ОПРЕДЕЛЕНИЕ УСЛУГИ</w:t>
      </w:r>
    </w:p>
    <w:p w:rsidR="005673D7" w:rsidRDefault="005673D7" w:rsidP="005673D7">
      <w:pPr>
        <w:ind w:firstLine="737"/>
        <w:jc w:val="both"/>
        <w:rPr>
          <w:sz w:val="24"/>
          <w:szCs w:val="24"/>
        </w:rPr>
      </w:pPr>
      <w:r>
        <w:rPr>
          <w:sz w:val="24"/>
          <w:szCs w:val="24"/>
        </w:rPr>
        <w:t xml:space="preserve">2.1. Оператор организует для Пользователя виртуальную частную сеть, с возможностью передачи информации по протоколу </w:t>
      </w:r>
      <w:r>
        <w:rPr>
          <w:sz w:val="24"/>
          <w:szCs w:val="24"/>
          <w:lang w:val="en-US"/>
        </w:rPr>
        <w:t>IP</w:t>
      </w:r>
      <w:r>
        <w:rPr>
          <w:sz w:val="24"/>
          <w:szCs w:val="24"/>
        </w:rPr>
        <w:t xml:space="preserve"> (сетевой уровень модели </w:t>
      </w:r>
      <w:r>
        <w:rPr>
          <w:sz w:val="24"/>
          <w:szCs w:val="24"/>
          <w:lang w:val="en-US"/>
        </w:rPr>
        <w:t>OSI</w:t>
      </w:r>
      <w:r>
        <w:rPr>
          <w:sz w:val="24"/>
          <w:szCs w:val="24"/>
        </w:rPr>
        <w:t xml:space="preserve">) через Сеть </w:t>
      </w:r>
      <w:r>
        <w:rPr>
          <w:sz w:val="24"/>
          <w:szCs w:val="24"/>
          <w:lang w:val="en-US"/>
        </w:rPr>
        <w:t>MPLS</w:t>
      </w:r>
      <w:r>
        <w:rPr>
          <w:sz w:val="24"/>
          <w:szCs w:val="24"/>
        </w:rPr>
        <w:t xml:space="preserve"> Оператора между Точками подключения.</w:t>
      </w:r>
    </w:p>
    <w:p w:rsidR="005673D7" w:rsidRDefault="005673D7" w:rsidP="005673D7">
      <w:pPr>
        <w:ind w:firstLine="737"/>
        <w:jc w:val="both"/>
        <w:rPr>
          <w:sz w:val="24"/>
          <w:szCs w:val="24"/>
        </w:rPr>
      </w:pPr>
      <w:r>
        <w:rPr>
          <w:sz w:val="24"/>
          <w:szCs w:val="24"/>
        </w:rPr>
        <w:t>2.2. В случае необходимости, в рамках Услуги возможна организация Линии доступа.</w:t>
      </w:r>
    </w:p>
    <w:p w:rsidR="005673D7" w:rsidRDefault="005673D7" w:rsidP="005673D7">
      <w:pPr>
        <w:ind w:firstLine="737"/>
        <w:jc w:val="both"/>
        <w:rPr>
          <w:sz w:val="24"/>
          <w:szCs w:val="24"/>
        </w:rPr>
      </w:pPr>
      <w:r>
        <w:rPr>
          <w:sz w:val="24"/>
          <w:szCs w:val="24"/>
        </w:rPr>
        <w:t xml:space="preserve">2.3. Границы зоны ответственности Оператора за качество оказываемой Услуги определяются Точками подключения. В границах своей зоны ответственности Оператор </w:t>
      </w:r>
      <w:proofErr w:type="gramStart"/>
      <w:r>
        <w:rPr>
          <w:sz w:val="24"/>
          <w:szCs w:val="24"/>
        </w:rPr>
        <w:t>контролирует Услугу и производит</w:t>
      </w:r>
      <w:proofErr w:type="gramEnd"/>
      <w:r>
        <w:rPr>
          <w:sz w:val="24"/>
          <w:szCs w:val="24"/>
        </w:rPr>
        <w:t xml:space="preserve"> корректирующие действия после обнаружения любой неисправности.</w:t>
      </w:r>
    </w:p>
    <w:p w:rsidR="005673D7" w:rsidRDefault="005673D7" w:rsidP="005673D7">
      <w:pPr>
        <w:ind w:firstLine="737"/>
        <w:jc w:val="both"/>
        <w:rPr>
          <w:sz w:val="24"/>
          <w:szCs w:val="24"/>
        </w:rPr>
      </w:pPr>
      <w:r>
        <w:rPr>
          <w:sz w:val="24"/>
          <w:szCs w:val="24"/>
        </w:rPr>
        <w:t xml:space="preserve">2.4. К сетевым элементам, принадлежащим </w:t>
      </w:r>
      <w:proofErr w:type="gramStart"/>
      <w:r>
        <w:rPr>
          <w:sz w:val="24"/>
          <w:szCs w:val="24"/>
        </w:rPr>
        <w:t>конкретной</w:t>
      </w:r>
      <w:proofErr w:type="gramEnd"/>
      <w:r>
        <w:rPr>
          <w:sz w:val="24"/>
          <w:szCs w:val="24"/>
        </w:rPr>
        <w:t xml:space="preserve"> ВЧС, относятся Оборудование пользователя (</w:t>
      </w:r>
      <w:r>
        <w:rPr>
          <w:sz w:val="24"/>
          <w:szCs w:val="24"/>
          <w:lang w:val="en-US"/>
        </w:rPr>
        <w:t>Customer</w:t>
      </w:r>
      <w:r w:rsidRPr="005673D7">
        <w:rPr>
          <w:sz w:val="24"/>
          <w:szCs w:val="24"/>
        </w:rPr>
        <w:t xml:space="preserve"> </w:t>
      </w:r>
      <w:r>
        <w:rPr>
          <w:sz w:val="24"/>
          <w:szCs w:val="24"/>
          <w:lang w:val="en-US"/>
        </w:rPr>
        <w:t>Edge</w:t>
      </w:r>
      <w:r w:rsidRPr="005673D7">
        <w:rPr>
          <w:sz w:val="24"/>
          <w:szCs w:val="24"/>
        </w:rPr>
        <w:t xml:space="preserve"> </w:t>
      </w:r>
      <w:r>
        <w:rPr>
          <w:sz w:val="24"/>
          <w:szCs w:val="24"/>
          <w:lang w:val="en-US"/>
        </w:rPr>
        <w:t>router</w:t>
      </w:r>
      <w:r>
        <w:rPr>
          <w:sz w:val="24"/>
          <w:szCs w:val="24"/>
        </w:rPr>
        <w:t xml:space="preserve"> (CE)), Оборудование оператора, интерфейс или </w:t>
      </w:r>
      <w:proofErr w:type="spellStart"/>
      <w:r>
        <w:rPr>
          <w:sz w:val="24"/>
          <w:szCs w:val="24"/>
        </w:rPr>
        <w:t>субинтерфейс</w:t>
      </w:r>
      <w:proofErr w:type="spellEnd"/>
      <w:r>
        <w:rPr>
          <w:sz w:val="24"/>
          <w:szCs w:val="24"/>
        </w:rPr>
        <w:t xml:space="preserve"> на PE-Оператора, к которому подключено Оборудование пользователя. PE-Оператора при этом не является частью данной ВЧС. Сеть MPLS Оператора обеспечивает передачу трафика от одного РЕ до другого по оптимальному, с точки зрения Оператора, маршруту без дополнительной обработки </w:t>
      </w:r>
      <w:proofErr w:type="gramStart"/>
      <w:r>
        <w:rPr>
          <w:sz w:val="24"/>
          <w:szCs w:val="24"/>
        </w:rPr>
        <w:t>на</w:t>
      </w:r>
      <w:proofErr w:type="gramEnd"/>
      <w:r>
        <w:rPr>
          <w:sz w:val="24"/>
          <w:szCs w:val="24"/>
        </w:rPr>
        <w:t xml:space="preserve"> промежуточных маршрутизаторах (</w:t>
      </w:r>
      <w:r>
        <w:rPr>
          <w:sz w:val="24"/>
          <w:szCs w:val="24"/>
          <w:lang w:val="en-US"/>
        </w:rPr>
        <w:t>PE</w:t>
      </w:r>
      <w:r>
        <w:rPr>
          <w:sz w:val="24"/>
          <w:szCs w:val="24"/>
        </w:rPr>
        <w:t xml:space="preserve"> и </w:t>
      </w:r>
      <w:r>
        <w:rPr>
          <w:sz w:val="24"/>
          <w:szCs w:val="24"/>
          <w:lang w:val="en-US"/>
        </w:rPr>
        <w:t>P</w:t>
      </w:r>
      <w:r>
        <w:rPr>
          <w:sz w:val="24"/>
          <w:szCs w:val="24"/>
        </w:rPr>
        <w:t>).</w:t>
      </w:r>
    </w:p>
    <w:p w:rsidR="005673D7" w:rsidRDefault="005673D7" w:rsidP="005673D7">
      <w:pPr>
        <w:ind w:firstLine="737"/>
        <w:jc w:val="both"/>
        <w:rPr>
          <w:sz w:val="24"/>
          <w:szCs w:val="24"/>
        </w:rPr>
      </w:pPr>
      <w:r>
        <w:rPr>
          <w:sz w:val="24"/>
          <w:szCs w:val="24"/>
        </w:rPr>
        <w:t>2.5. Возможно несколько вариантов топологии ВЧС</w:t>
      </w:r>
      <w:r>
        <w:rPr>
          <w:sz w:val="24"/>
          <w:szCs w:val="24"/>
          <w:vertAlign w:val="superscript"/>
        </w:rPr>
        <w:footnoteReference w:id="1"/>
      </w:r>
      <w:r>
        <w:rPr>
          <w:sz w:val="24"/>
          <w:szCs w:val="24"/>
        </w:rPr>
        <w:t>:</w:t>
      </w:r>
    </w:p>
    <w:p w:rsidR="005673D7" w:rsidRDefault="005673D7" w:rsidP="005673D7">
      <w:pPr>
        <w:ind w:firstLine="737"/>
        <w:jc w:val="both"/>
        <w:rPr>
          <w:sz w:val="24"/>
          <w:szCs w:val="24"/>
        </w:rPr>
      </w:pPr>
      <w:r>
        <w:rPr>
          <w:sz w:val="24"/>
          <w:szCs w:val="24"/>
        </w:rPr>
        <w:t>а) «каждый с каждым» (</w:t>
      </w:r>
      <w:proofErr w:type="spellStart"/>
      <w:r>
        <w:rPr>
          <w:sz w:val="24"/>
          <w:szCs w:val="24"/>
        </w:rPr>
        <w:t>full</w:t>
      </w:r>
      <w:proofErr w:type="spellEnd"/>
      <w:r>
        <w:rPr>
          <w:sz w:val="24"/>
          <w:szCs w:val="24"/>
        </w:rPr>
        <w:t xml:space="preserve"> </w:t>
      </w:r>
      <w:proofErr w:type="spellStart"/>
      <w:r>
        <w:rPr>
          <w:sz w:val="24"/>
          <w:szCs w:val="24"/>
        </w:rPr>
        <w:t>mesh</w:t>
      </w:r>
      <w:proofErr w:type="spellEnd"/>
      <w:r>
        <w:rPr>
          <w:sz w:val="24"/>
          <w:szCs w:val="24"/>
        </w:rPr>
        <w:t>)– между любой парой CE пакет проходит по оптимальному с точки зрения сети MPLS Оператора маршруту;</w:t>
      </w:r>
    </w:p>
    <w:p w:rsidR="005673D7" w:rsidRDefault="005673D7" w:rsidP="005673D7">
      <w:pPr>
        <w:ind w:firstLine="737"/>
        <w:jc w:val="both"/>
        <w:rPr>
          <w:sz w:val="24"/>
          <w:szCs w:val="24"/>
        </w:rPr>
      </w:pPr>
      <w:r>
        <w:rPr>
          <w:sz w:val="24"/>
          <w:szCs w:val="24"/>
        </w:rPr>
        <w:t>б) «звезда» или «частичная связность»(</w:t>
      </w:r>
      <w:proofErr w:type="spellStart"/>
      <w:r>
        <w:rPr>
          <w:sz w:val="24"/>
          <w:szCs w:val="24"/>
        </w:rPr>
        <w:t>hub</w:t>
      </w:r>
      <w:proofErr w:type="spellEnd"/>
      <w:r>
        <w:rPr>
          <w:sz w:val="24"/>
          <w:szCs w:val="24"/>
        </w:rPr>
        <w:t xml:space="preserve"> &amp; </w:t>
      </w:r>
      <w:proofErr w:type="spellStart"/>
      <w:r>
        <w:rPr>
          <w:sz w:val="24"/>
          <w:szCs w:val="24"/>
        </w:rPr>
        <w:t>spoke</w:t>
      </w:r>
      <w:proofErr w:type="spellEnd"/>
      <w:r>
        <w:rPr>
          <w:sz w:val="24"/>
          <w:szCs w:val="24"/>
        </w:rPr>
        <w:t>) - пакет между произвольной парой CE (</w:t>
      </w:r>
      <w:r>
        <w:rPr>
          <w:sz w:val="24"/>
          <w:szCs w:val="24"/>
          <w:lang w:val="en-US"/>
        </w:rPr>
        <w:t>spoke</w:t>
      </w:r>
      <w:r>
        <w:rPr>
          <w:sz w:val="24"/>
          <w:szCs w:val="24"/>
        </w:rPr>
        <w:t>-узлы) проходит через один из узлов ВЧС (</w:t>
      </w:r>
      <w:r>
        <w:rPr>
          <w:sz w:val="24"/>
          <w:szCs w:val="24"/>
          <w:lang w:val="en-US"/>
        </w:rPr>
        <w:t>hub</w:t>
      </w:r>
      <w:r>
        <w:rPr>
          <w:sz w:val="24"/>
          <w:szCs w:val="24"/>
        </w:rPr>
        <w:t>-узлы).</w:t>
      </w:r>
    </w:p>
    <w:p w:rsidR="005673D7" w:rsidRDefault="005673D7" w:rsidP="005673D7">
      <w:pPr>
        <w:ind w:firstLine="737"/>
        <w:jc w:val="both"/>
        <w:rPr>
          <w:sz w:val="24"/>
          <w:szCs w:val="24"/>
        </w:rPr>
      </w:pPr>
      <w:r>
        <w:rPr>
          <w:sz w:val="24"/>
          <w:szCs w:val="24"/>
        </w:rPr>
        <w:t>в) «произвольная связность» - реализуется связность только между теми парами CE, для которых это необходимо. Для реализации данного варианта топологии необходима схема логических связей между CE, на Сети MPLS Оператора.</w:t>
      </w:r>
    </w:p>
    <w:p w:rsidR="005673D7" w:rsidRDefault="005673D7" w:rsidP="005673D7">
      <w:pPr>
        <w:ind w:firstLine="737"/>
        <w:jc w:val="both"/>
        <w:rPr>
          <w:sz w:val="24"/>
          <w:szCs w:val="24"/>
        </w:rPr>
      </w:pPr>
      <w:r>
        <w:rPr>
          <w:sz w:val="24"/>
          <w:szCs w:val="24"/>
        </w:rPr>
        <w:t>2.6. В сети MPLS Оператора может передаваться трафик следующих типов (по степени приоритетности):</w:t>
      </w:r>
    </w:p>
    <w:p w:rsidR="005673D7" w:rsidRDefault="005673D7" w:rsidP="005673D7">
      <w:pPr>
        <w:numPr>
          <w:ilvl w:val="0"/>
          <w:numId w:val="25"/>
        </w:numPr>
        <w:suppressLineNumbers/>
        <w:jc w:val="both"/>
        <w:rPr>
          <w:sz w:val="24"/>
          <w:szCs w:val="24"/>
        </w:rPr>
      </w:pPr>
      <w:r>
        <w:rPr>
          <w:b/>
          <w:bCs/>
          <w:sz w:val="24"/>
          <w:szCs w:val="24"/>
          <w:lang w:val="en-US"/>
        </w:rPr>
        <w:t>Business</w:t>
      </w:r>
      <w:r w:rsidRPr="005673D7">
        <w:rPr>
          <w:b/>
          <w:bCs/>
          <w:sz w:val="24"/>
          <w:szCs w:val="24"/>
        </w:rPr>
        <w:t xml:space="preserve"> </w:t>
      </w:r>
      <w:r>
        <w:rPr>
          <w:b/>
          <w:bCs/>
          <w:sz w:val="24"/>
          <w:szCs w:val="24"/>
          <w:lang w:val="en-US"/>
        </w:rPr>
        <w:t>Priority</w:t>
      </w:r>
      <w:r>
        <w:rPr>
          <w:b/>
          <w:bCs/>
          <w:sz w:val="24"/>
          <w:szCs w:val="24"/>
        </w:rPr>
        <w:t xml:space="preserve"> (</w:t>
      </w:r>
      <w:r>
        <w:rPr>
          <w:b/>
          <w:bCs/>
          <w:sz w:val="24"/>
          <w:szCs w:val="24"/>
          <w:lang w:val="en-US"/>
        </w:rPr>
        <w:t>BP</w:t>
      </w:r>
      <w:r>
        <w:rPr>
          <w:b/>
          <w:bCs/>
          <w:sz w:val="24"/>
          <w:szCs w:val="24"/>
        </w:rPr>
        <w:t>)</w:t>
      </w:r>
      <w:r>
        <w:rPr>
          <w:sz w:val="24"/>
          <w:szCs w:val="24"/>
        </w:rPr>
        <w:t xml:space="preserve"> – передача трафика интерактивного голосового и видео обмена, а также других приложений реального времени, критичного к задержкам их колебаниям  и потере пакетов (предоставляется только на портах со скоростью не менее 256 кбит/с);</w:t>
      </w:r>
    </w:p>
    <w:p w:rsidR="005673D7" w:rsidRDefault="005673D7" w:rsidP="005673D7">
      <w:pPr>
        <w:numPr>
          <w:ilvl w:val="0"/>
          <w:numId w:val="25"/>
        </w:numPr>
        <w:suppressLineNumbers/>
        <w:jc w:val="both"/>
        <w:rPr>
          <w:sz w:val="24"/>
          <w:szCs w:val="24"/>
        </w:rPr>
      </w:pPr>
      <w:r>
        <w:rPr>
          <w:b/>
          <w:bCs/>
          <w:sz w:val="24"/>
          <w:szCs w:val="24"/>
          <w:lang w:val="en-US"/>
        </w:rPr>
        <w:t>Business</w:t>
      </w:r>
      <w:r w:rsidRPr="005673D7">
        <w:rPr>
          <w:b/>
          <w:bCs/>
          <w:sz w:val="24"/>
          <w:szCs w:val="24"/>
        </w:rPr>
        <w:t xml:space="preserve"> </w:t>
      </w:r>
      <w:r>
        <w:rPr>
          <w:b/>
          <w:bCs/>
          <w:sz w:val="24"/>
          <w:szCs w:val="24"/>
          <w:lang w:val="en-US"/>
        </w:rPr>
        <w:t>Critical</w:t>
      </w:r>
      <w:r>
        <w:rPr>
          <w:b/>
          <w:bCs/>
          <w:sz w:val="24"/>
          <w:szCs w:val="24"/>
        </w:rPr>
        <w:t xml:space="preserve"> (</w:t>
      </w:r>
      <w:r>
        <w:rPr>
          <w:b/>
          <w:bCs/>
          <w:sz w:val="24"/>
          <w:szCs w:val="24"/>
          <w:lang w:val="en-US"/>
        </w:rPr>
        <w:t>BC</w:t>
      </w:r>
      <w:r>
        <w:rPr>
          <w:b/>
          <w:bCs/>
          <w:sz w:val="24"/>
          <w:szCs w:val="24"/>
        </w:rPr>
        <w:t>)</w:t>
      </w:r>
      <w:r>
        <w:rPr>
          <w:sz w:val="24"/>
          <w:szCs w:val="24"/>
        </w:rPr>
        <w:t xml:space="preserve"> – передача трафика корпоративных информационных систем, критичного к потерям пакетов;</w:t>
      </w:r>
    </w:p>
    <w:p w:rsidR="005673D7" w:rsidRDefault="005673D7" w:rsidP="005673D7">
      <w:pPr>
        <w:numPr>
          <w:ilvl w:val="0"/>
          <w:numId w:val="25"/>
        </w:numPr>
        <w:suppressLineNumbers/>
        <w:jc w:val="both"/>
        <w:rPr>
          <w:sz w:val="24"/>
          <w:szCs w:val="24"/>
        </w:rPr>
      </w:pPr>
      <w:r>
        <w:rPr>
          <w:b/>
          <w:bCs/>
          <w:sz w:val="24"/>
          <w:szCs w:val="24"/>
          <w:lang w:val="en-US"/>
        </w:rPr>
        <w:t>Normal</w:t>
      </w:r>
      <w:r w:rsidRPr="005673D7">
        <w:rPr>
          <w:b/>
          <w:bCs/>
          <w:sz w:val="24"/>
          <w:szCs w:val="24"/>
        </w:rPr>
        <w:t xml:space="preserve"> </w:t>
      </w:r>
      <w:r>
        <w:rPr>
          <w:b/>
          <w:bCs/>
          <w:sz w:val="24"/>
          <w:szCs w:val="24"/>
          <w:lang w:val="en-US"/>
        </w:rPr>
        <w:t>Priority</w:t>
      </w:r>
      <w:r>
        <w:rPr>
          <w:b/>
          <w:bCs/>
          <w:sz w:val="24"/>
          <w:szCs w:val="24"/>
        </w:rPr>
        <w:t xml:space="preserve"> (</w:t>
      </w:r>
      <w:r>
        <w:rPr>
          <w:b/>
          <w:bCs/>
          <w:sz w:val="24"/>
          <w:szCs w:val="24"/>
          <w:lang w:val="en-US"/>
        </w:rPr>
        <w:t>NP</w:t>
      </w:r>
      <w:r>
        <w:rPr>
          <w:b/>
          <w:bCs/>
          <w:sz w:val="24"/>
          <w:szCs w:val="24"/>
        </w:rPr>
        <w:t>)</w:t>
      </w:r>
      <w:r>
        <w:rPr>
          <w:sz w:val="24"/>
          <w:szCs w:val="24"/>
        </w:rPr>
        <w:t xml:space="preserve"> – передача традиционного Интернет-трафика (</w:t>
      </w:r>
      <w:proofErr w:type="spellStart"/>
      <w:r>
        <w:rPr>
          <w:sz w:val="24"/>
          <w:szCs w:val="24"/>
        </w:rPr>
        <w:t>http</w:t>
      </w:r>
      <w:proofErr w:type="spellEnd"/>
      <w:r>
        <w:rPr>
          <w:sz w:val="24"/>
          <w:szCs w:val="24"/>
        </w:rPr>
        <w:t xml:space="preserve">, </w:t>
      </w:r>
      <w:proofErr w:type="spellStart"/>
      <w:r>
        <w:rPr>
          <w:sz w:val="24"/>
          <w:szCs w:val="24"/>
        </w:rPr>
        <w:t>ftp</w:t>
      </w:r>
      <w:proofErr w:type="spellEnd"/>
      <w:r>
        <w:rPr>
          <w:sz w:val="24"/>
          <w:szCs w:val="24"/>
        </w:rPr>
        <w:t>, e-</w:t>
      </w:r>
      <w:proofErr w:type="spellStart"/>
      <w:r>
        <w:rPr>
          <w:sz w:val="24"/>
          <w:szCs w:val="24"/>
        </w:rPr>
        <w:t>mail</w:t>
      </w:r>
      <w:proofErr w:type="spellEnd"/>
      <w:r>
        <w:rPr>
          <w:sz w:val="24"/>
          <w:szCs w:val="24"/>
        </w:rPr>
        <w:t>).</w:t>
      </w:r>
    </w:p>
    <w:p w:rsidR="005673D7" w:rsidRDefault="005673D7" w:rsidP="005673D7">
      <w:pPr>
        <w:ind w:firstLine="737"/>
        <w:jc w:val="both"/>
        <w:rPr>
          <w:sz w:val="24"/>
          <w:szCs w:val="24"/>
        </w:rPr>
      </w:pPr>
      <w:r>
        <w:rPr>
          <w:sz w:val="24"/>
          <w:szCs w:val="24"/>
        </w:rPr>
        <w:t>Пользователю могут быть предоставлены следующие стандартные типы портов:</w:t>
      </w:r>
    </w:p>
    <w:p w:rsidR="005673D7" w:rsidRDefault="005673D7" w:rsidP="005673D7">
      <w:pPr>
        <w:numPr>
          <w:ilvl w:val="0"/>
          <w:numId w:val="25"/>
        </w:numPr>
        <w:tabs>
          <w:tab w:val="left" w:pos="851"/>
        </w:tabs>
        <w:suppressAutoHyphens w:val="0"/>
        <w:jc w:val="both"/>
        <w:rPr>
          <w:bCs/>
          <w:sz w:val="24"/>
          <w:szCs w:val="24"/>
        </w:rPr>
      </w:pPr>
      <w:r>
        <w:rPr>
          <w:b/>
          <w:bCs/>
          <w:sz w:val="24"/>
          <w:szCs w:val="24"/>
        </w:rPr>
        <w:t>Высший</w:t>
      </w:r>
      <w:r>
        <w:rPr>
          <w:bCs/>
          <w:sz w:val="24"/>
          <w:szCs w:val="24"/>
        </w:rPr>
        <w:t xml:space="preserve"> – весь трафик независимо от маркировки Пользователя в магистральной Сети оператора пропускается в соответствии с типом </w:t>
      </w:r>
      <w:r>
        <w:rPr>
          <w:bCs/>
          <w:sz w:val="24"/>
          <w:szCs w:val="24"/>
          <w:lang w:val="en-US"/>
        </w:rPr>
        <w:t>Business</w:t>
      </w:r>
      <w:r w:rsidRPr="005673D7">
        <w:rPr>
          <w:bCs/>
          <w:sz w:val="24"/>
          <w:szCs w:val="24"/>
        </w:rPr>
        <w:t xml:space="preserve"> </w:t>
      </w:r>
      <w:r>
        <w:rPr>
          <w:bCs/>
          <w:sz w:val="24"/>
          <w:szCs w:val="24"/>
          <w:lang w:val="en-US"/>
        </w:rPr>
        <w:t>Priority</w:t>
      </w:r>
      <w:r>
        <w:rPr>
          <w:bCs/>
          <w:sz w:val="24"/>
          <w:szCs w:val="24"/>
        </w:rPr>
        <w:t>;</w:t>
      </w:r>
    </w:p>
    <w:p w:rsidR="005673D7" w:rsidRDefault="005673D7" w:rsidP="005673D7">
      <w:pPr>
        <w:numPr>
          <w:ilvl w:val="0"/>
          <w:numId w:val="25"/>
        </w:numPr>
        <w:tabs>
          <w:tab w:val="left" w:pos="851"/>
        </w:tabs>
        <w:suppressAutoHyphens w:val="0"/>
        <w:jc w:val="both"/>
        <w:rPr>
          <w:bCs/>
          <w:sz w:val="24"/>
          <w:szCs w:val="24"/>
        </w:rPr>
      </w:pPr>
      <w:r>
        <w:rPr>
          <w:b/>
          <w:bCs/>
          <w:sz w:val="24"/>
          <w:szCs w:val="24"/>
        </w:rPr>
        <w:t>Средний</w:t>
      </w:r>
      <w:r>
        <w:rPr>
          <w:bCs/>
          <w:sz w:val="24"/>
          <w:szCs w:val="24"/>
        </w:rPr>
        <w:t xml:space="preserve"> – весь трафик независимо от маркировки Пользователя в магистральной Сети оператора пропускается в соответствии с типом </w:t>
      </w:r>
      <w:r>
        <w:rPr>
          <w:bCs/>
          <w:sz w:val="24"/>
          <w:szCs w:val="24"/>
          <w:lang w:val="en-US"/>
        </w:rPr>
        <w:t>Business</w:t>
      </w:r>
      <w:r w:rsidRPr="005673D7">
        <w:rPr>
          <w:bCs/>
          <w:sz w:val="24"/>
          <w:szCs w:val="24"/>
        </w:rPr>
        <w:t xml:space="preserve"> </w:t>
      </w:r>
      <w:r>
        <w:rPr>
          <w:bCs/>
          <w:sz w:val="24"/>
          <w:szCs w:val="24"/>
          <w:lang w:val="en-US"/>
        </w:rPr>
        <w:t>Critical</w:t>
      </w:r>
      <w:r>
        <w:rPr>
          <w:bCs/>
          <w:sz w:val="24"/>
          <w:szCs w:val="24"/>
        </w:rPr>
        <w:t>;</w:t>
      </w:r>
    </w:p>
    <w:p w:rsidR="005673D7" w:rsidRDefault="005673D7" w:rsidP="005673D7">
      <w:pPr>
        <w:numPr>
          <w:ilvl w:val="0"/>
          <w:numId w:val="25"/>
        </w:numPr>
        <w:tabs>
          <w:tab w:val="left" w:pos="851"/>
        </w:tabs>
        <w:suppressAutoHyphens w:val="0"/>
        <w:jc w:val="both"/>
        <w:rPr>
          <w:bCs/>
          <w:sz w:val="24"/>
          <w:szCs w:val="24"/>
        </w:rPr>
      </w:pPr>
      <w:r>
        <w:rPr>
          <w:b/>
          <w:bCs/>
          <w:sz w:val="24"/>
          <w:szCs w:val="24"/>
        </w:rPr>
        <w:t>Низший</w:t>
      </w:r>
      <w:r>
        <w:rPr>
          <w:bCs/>
          <w:sz w:val="24"/>
          <w:szCs w:val="24"/>
        </w:rPr>
        <w:t xml:space="preserve"> – весь трафик независимо от маркировки Пользователя в магистральной Сети оператора пропускается в соответствии с типом </w:t>
      </w:r>
      <w:r>
        <w:rPr>
          <w:bCs/>
          <w:sz w:val="24"/>
          <w:szCs w:val="24"/>
          <w:lang w:val="en-US"/>
        </w:rPr>
        <w:t>Normal</w:t>
      </w:r>
      <w:r w:rsidRPr="005673D7">
        <w:rPr>
          <w:bCs/>
          <w:sz w:val="24"/>
          <w:szCs w:val="24"/>
        </w:rPr>
        <w:t xml:space="preserve"> </w:t>
      </w:r>
      <w:r>
        <w:rPr>
          <w:bCs/>
          <w:sz w:val="24"/>
          <w:szCs w:val="24"/>
          <w:lang w:val="en-US"/>
        </w:rPr>
        <w:t>Priority</w:t>
      </w:r>
      <w:r>
        <w:rPr>
          <w:bCs/>
          <w:sz w:val="24"/>
          <w:szCs w:val="24"/>
        </w:rPr>
        <w:t>;</w:t>
      </w:r>
    </w:p>
    <w:p w:rsidR="005673D7" w:rsidRDefault="005673D7" w:rsidP="005673D7">
      <w:pPr>
        <w:numPr>
          <w:ilvl w:val="0"/>
          <w:numId w:val="25"/>
        </w:numPr>
        <w:tabs>
          <w:tab w:val="left" w:pos="851"/>
        </w:tabs>
        <w:suppressAutoHyphens w:val="0"/>
        <w:jc w:val="both"/>
        <w:rPr>
          <w:bCs/>
          <w:sz w:val="24"/>
          <w:szCs w:val="24"/>
        </w:rPr>
      </w:pPr>
      <w:proofErr w:type="gramStart"/>
      <w:r>
        <w:rPr>
          <w:b/>
          <w:bCs/>
          <w:sz w:val="24"/>
          <w:szCs w:val="24"/>
        </w:rPr>
        <w:t>Смешанный</w:t>
      </w:r>
      <w:proofErr w:type="gramEnd"/>
      <w:r>
        <w:rPr>
          <w:b/>
          <w:bCs/>
          <w:sz w:val="24"/>
          <w:szCs w:val="24"/>
        </w:rPr>
        <w:t xml:space="preserve"> </w:t>
      </w:r>
      <w:r>
        <w:rPr>
          <w:bCs/>
          <w:sz w:val="24"/>
          <w:szCs w:val="24"/>
        </w:rPr>
        <w:t>– в соответствии с маркировкой Пользователя (предоставляется только при оплате Услуг по трафику).</w:t>
      </w:r>
    </w:p>
    <w:p w:rsidR="005673D7" w:rsidRDefault="005673D7" w:rsidP="005673D7">
      <w:pPr>
        <w:ind w:firstLine="737"/>
        <w:jc w:val="both"/>
        <w:rPr>
          <w:sz w:val="24"/>
          <w:szCs w:val="24"/>
        </w:rPr>
      </w:pPr>
      <w:r>
        <w:rPr>
          <w:sz w:val="24"/>
          <w:szCs w:val="24"/>
        </w:rPr>
        <w:t>При пропуске трафик Высшего, Среднего и Низшего профилей портов в магистральной Сети оператора маркировка Пользователя сохранятся.</w:t>
      </w:r>
    </w:p>
    <w:p w:rsidR="005673D7" w:rsidRDefault="005673D7" w:rsidP="005673D7">
      <w:pPr>
        <w:ind w:firstLine="737"/>
        <w:jc w:val="both"/>
        <w:rPr>
          <w:sz w:val="24"/>
          <w:szCs w:val="24"/>
        </w:rPr>
      </w:pPr>
      <w:r>
        <w:rPr>
          <w:sz w:val="24"/>
          <w:szCs w:val="24"/>
        </w:rPr>
        <w:t xml:space="preserve">Трафик Смешанного профиля портов в магистральной Сети оператора маркируется в соответствии с маркировкой Пользователя. При этом трафик </w:t>
      </w:r>
      <w:r>
        <w:rPr>
          <w:sz w:val="24"/>
          <w:szCs w:val="24"/>
          <w:lang w:val="en-US"/>
        </w:rPr>
        <w:t>Business</w:t>
      </w:r>
      <w:r w:rsidRPr="005673D7">
        <w:rPr>
          <w:sz w:val="24"/>
          <w:szCs w:val="24"/>
        </w:rPr>
        <w:t xml:space="preserve"> </w:t>
      </w:r>
      <w:r>
        <w:rPr>
          <w:sz w:val="24"/>
          <w:szCs w:val="24"/>
          <w:lang w:val="en-US"/>
        </w:rPr>
        <w:t>Priority</w:t>
      </w:r>
      <w:r>
        <w:rPr>
          <w:sz w:val="24"/>
          <w:szCs w:val="24"/>
        </w:rPr>
        <w:t xml:space="preserve"> имеет приоритет выше трафика </w:t>
      </w:r>
      <w:r>
        <w:rPr>
          <w:sz w:val="24"/>
          <w:szCs w:val="24"/>
          <w:lang w:val="en-US"/>
        </w:rPr>
        <w:t>Business</w:t>
      </w:r>
      <w:r w:rsidRPr="005673D7">
        <w:rPr>
          <w:sz w:val="24"/>
          <w:szCs w:val="24"/>
        </w:rPr>
        <w:t xml:space="preserve"> </w:t>
      </w:r>
      <w:r>
        <w:rPr>
          <w:sz w:val="24"/>
          <w:szCs w:val="24"/>
          <w:lang w:val="en-US"/>
        </w:rPr>
        <w:t>Critical</w:t>
      </w:r>
      <w:r>
        <w:rPr>
          <w:sz w:val="24"/>
          <w:szCs w:val="24"/>
        </w:rPr>
        <w:t xml:space="preserve">, а </w:t>
      </w:r>
      <w:r>
        <w:rPr>
          <w:sz w:val="24"/>
          <w:szCs w:val="24"/>
          <w:lang w:val="en-US"/>
        </w:rPr>
        <w:t>Business</w:t>
      </w:r>
      <w:r w:rsidRPr="005673D7">
        <w:rPr>
          <w:sz w:val="24"/>
          <w:szCs w:val="24"/>
        </w:rPr>
        <w:t xml:space="preserve"> </w:t>
      </w:r>
      <w:r>
        <w:rPr>
          <w:sz w:val="24"/>
          <w:szCs w:val="24"/>
          <w:lang w:val="en-US"/>
        </w:rPr>
        <w:t>Critical</w:t>
      </w:r>
      <w:r>
        <w:rPr>
          <w:sz w:val="24"/>
          <w:szCs w:val="24"/>
        </w:rPr>
        <w:t xml:space="preserve"> имеет приоритет выше трафика </w:t>
      </w:r>
      <w:r>
        <w:rPr>
          <w:sz w:val="24"/>
          <w:szCs w:val="24"/>
          <w:lang w:val="en-US"/>
        </w:rPr>
        <w:t>Normal</w:t>
      </w:r>
      <w:r w:rsidRPr="005673D7">
        <w:rPr>
          <w:sz w:val="24"/>
          <w:szCs w:val="24"/>
        </w:rPr>
        <w:t xml:space="preserve"> </w:t>
      </w:r>
      <w:r>
        <w:rPr>
          <w:sz w:val="24"/>
          <w:szCs w:val="24"/>
          <w:lang w:val="en-US"/>
        </w:rPr>
        <w:t>Priority</w:t>
      </w:r>
      <w:r>
        <w:rPr>
          <w:sz w:val="24"/>
          <w:szCs w:val="24"/>
        </w:rPr>
        <w:t>.</w:t>
      </w:r>
    </w:p>
    <w:p w:rsidR="005673D7" w:rsidRDefault="005673D7" w:rsidP="005673D7">
      <w:pPr>
        <w:ind w:firstLine="737"/>
        <w:jc w:val="both"/>
        <w:rPr>
          <w:sz w:val="24"/>
          <w:szCs w:val="24"/>
        </w:rPr>
      </w:pPr>
      <w:r>
        <w:rPr>
          <w:sz w:val="24"/>
          <w:szCs w:val="24"/>
        </w:rPr>
        <w:t xml:space="preserve">Маркировка трафика выполняется на Оборудовании пользователя, </w:t>
      </w:r>
      <w:proofErr w:type="gramStart"/>
      <w:r>
        <w:rPr>
          <w:sz w:val="24"/>
          <w:szCs w:val="24"/>
        </w:rPr>
        <w:t>подключенному</w:t>
      </w:r>
      <w:proofErr w:type="gramEnd"/>
      <w:r>
        <w:rPr>
          <w:sz w:val="24"/>
          <w:szCs w:val="24"/>
        </w:rPr>
        <w:t xml:space="preserve"> к Точке подключения, путем установки значения </w:t>
      </w:r>
      <w:r>
        <w:rPr>
          <w:sz w:val="24"/>
          <w:szCs w:val="24"/>
          <w:lang w:val="en-US"/>
        </w:rPr>
        <w:t>DSCP</w:t>
      </w:r>
      <w:r>
        <w:rPr>
          <w:sz w:val="24"/>
          <w:szCs w:val="24"/>
        </w:rPr>
        <w:t xml:space="preserve"> в заголовках IP-пакетов в соответствии с требуемым Классом обслуживания.</w:t>
      </w:r>
    </w:p>
    <w:p w:rsidR="005673D7" w:rsidRDefault="005673D7" w:rsidP="005673D7">
      <w:pPr>
        <w:keepNext/>
        <w:spacing w:after="120"/>
        <w:jc w:val="center"/>
        <w:rPr>
          <w:b/>
          <w:sz w:val="24"/>
          <w:szCs w:val="24"/>
        </w:rPr>
      </w:pPr>
    </w:p>
    <w:p w:rsidR="005673D7" w:rsidRDefault="005673D7" w:rsidP="005673D7">
      <w:pPr>
        <w:keepNext/>
        <w:spacing w:after="120"/>
        <w:jc w:val="center"/>
        <w:rPr>
          <w:b/>
          <w:sz w:val="24"/>
          <w:szCs w:val="24"/>
        </w:rPr>
      </w:pPr>
      <w:r>
        <w:rPr>
          <w:b/>
          <w:sz w:val="24"/>
          <w:szCs w:val="24"/>
        </w:rPr>
        <w:t xml:space="preserve">Соответствие Классов обслуживания и значения </w:t>
      </w:r>
      <w:r>
        <w:rPr>
          <w:b/>
          <w:sz w:val="24"/>
          <w:szCs w:val="24"/>
          <w:lang w:val="en-US"/>
        </w:rPr>
        <w:t>DSCP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8"/>
        <w:gridCol w:w="1915"/>
        <w:gridCol w:w="1924"/>
        <w:gridCol w:w="1924"/>
      </w:tblGrid>
      <w:tr w:rsidR="005673D7" w:rsidTr="005673D7">
        <w:tc>
          <w:tcPr>
            <w:tcW w:w="3956" w:type="dxa"/>
            <w:tcBorders>
              <w:top w:val="single" w:sz="4" w:space="0" w:color="auto"/>
              <w:left w:val="single" w:sz="4" w:space="0" w:color="auto"/>
              <w:bottom w:val="single" w:sz="4" w:space="0" w:color="auto"/>
              <w:right w:val="single" w:sz="4" w:space="0" w:color="auto"/>
            </w:tcBorders>
            <w:hideMark/>
          </w:tcPr>
          <w:p w:rsidR="005673D7" w:rsidRDefault="005673D7">
            <w:pPr>
              <w:spacing w:after="120"/>
              <w:jc w:val="center"/>
              <w:rPr>
                <w:sz w:val="24"/>
                <w:szCs w:val="24"/>
              </w:rPr>
            </w:pPr>
            <w:r>
              <w:rPr>
                <w:sz w:val="24"/>
                <w:szCs w:val="24"/>
              </w:rPr>
              <w:t>Класс обслуживания</w:t>
            </w:r>
          </w:p>
        </w:tc>
        <w:tc>
          <w:tcPr>
            <w:tcW w:w="1981" w:type="dxa"/>
            <w:tcBorders>
              <w:top w:val="single" w:sz="4" w:space="0" w:color="auto"/>
              <w:left w:val="single" w:sz="4" w:space="0" w:color="auto"/>
              <w:bottom w:val="single" w:sz="4" w:space="0" w:color="auto"/>
              <w:right w:val="single" w:sz="4" w:space="0" w:color="auto"/>
            </w:tcBorders>
            <w:hideMark/>
          </w:tcPr>
          <w:p w:rsidR="005673D7" w:rsidRDefault="005673D7">
            <w:pPr>
              <w:spacing w:after="120"/>
              <w:jc w:val="center"/>
              <w:rPr>
                <w:b/>
                <w:bCs/>
                <w:i/>
                <w:iCs/>
                <w:sz w:val="24"/>
                <w:szCs w:val="24"/>
              </w:rPr>
            </w:pPr>
            <w:r>
              <w:rPr>
                <w:b/>
                <w:bCs/>
                <w:i/>
                <w:iCs/>
                <w:sz w:val="24"/>
                <w:szCs w:val="24"/>
                <w:lang w:val="en-US"/>
              </w:rPr>
              <w:t>Normal Priority</w:t>
            </w:r>
          </w:p>
        </w:tc>
        <w:tc>
          <w:tcPr>
            <w:tcW w:w="1984" w:type="dxa"/>
            <w:tcBorders>
              <w:top w:val="single" w:sz="4" w:space="0" w:color="auto"/>
              <w:left w:val="single" w:sz="4" w:space="0" w:color="auto"/>
              <w:bottom w:val="single" w:sz="4" w:space="0" w:color="auto"/>
              <w:right w:val="single" w:sz="4" w:space="0" w:color="auto"/>
            </w:tcBorders>
            <w:hideMark/>
          </w:tcPr>
          <w:p w:rsidR="005673D7" w:rsidRDefault="005673D7">
            <w:pPr>
              <w:spacing w:after="120"/>
              <w:jc w:val="center"/>
              <w:rPr>
                <w:b/>
                <w:bCs/>
                <w:i/>
                <w:iCs/>
                <w:sz w:val="24"/>
                <w:szCs w:val="24"/>
              </w:rPr>
            </w:pPr>
            <w:r>
              <w:rPr>
                <w:b/>
                <w:bCs/>
                <w:i/>
                <w:iCs/>
                <w:sz w:val="24"/>
                <w:szCs w:val="24"/>
                <w:lang w:val="en-US"/>
              </w:rPr>
              <w:t>Business Critical</w:t>
            </w:r>
          </w:p>
        </w:tc>
        <w:tc>
          <w:tcPr>
            <w:tcW w:w="1984" w:type="dxa"/>
            <w:tcBorders>
              <w:top w:val="single" w:sz="4" w:space="0" w:color="auto"/>
              <w:left w:val="single" w:sz="4" w:space="0" w:color="auto"/>
              <w:bottom w:val="single" w:sz="4" w:space="0" w:color="auto"/>
              <w:right w:val="single" w:sz="4" w:space="0" w:color="auto"/>
            </w:tcBorders>
            <w:hideMark/>
          </w:tcPr>
          <w:p w:rsidR="005673D7" w:rsidRDefault="005673D7">
            <w:pPr>
              <w:spacing w:after="120"/>
              <w:jc w:val="center"/>
              <w:rPr>
                <w:b/>
                <w:bCs/>
                <w:i/>
                <w:iCs/>
                <w:sz w:val="24"/>
                <w:szCs w:val="24"/>
              </w:rPr>
            </w:pPr>
            <w:r>
              <w:rPr>
                <w:b/>
                <w:bCs/>
                <w:i/>
                <w:iCs/>
                <w:sz w:val="24"/>
                <w:szCs w:val="24"/>
                <w:lang w:val="en-US"/>
              </w:rPr>
              <w:t>Business Priority</w:t>
            </w:r>
          </w:p>
        </w:tc>
      </w:tr>
      <w:tr w:rsidR="005673D7" w:rsidTr="005673D7">
        <w:tc>
          <w:tcPr>
            <w:tcW w:w="3956" w:type="dxa"/>
            <w:tcBorders>
              <w:top w:val="single" w:sz="4" w:space="0" w:color="auto"/>
              <w:left w:val="single" w:sz="4" w:space="0" w:color="auto"/>
              <w:bottom w:val="single" w:sz="4" w:space="0" w:color="auto"/>
              <w:right w:val="single" w:sz="4" w:space="0" w:color="auto"/>
            </w:tcBorders>
            <w:hideMark/>
          </w:tcPr>
          <w:p w:rsidR="005673D7" w:rsidRDefault="005673D7">
            <w:pPr>
              <w:spacing w:after="120"/>
              <w:jc w:val="center"/>
              <w:rPr>
                <w:sz w:val="24"/>
                <w:szCs w:val="24"/>
                <w:lang w:val="en-US"/>
              </w:rPr>
            </w:pPr>
            <w:r>
              <w:rPr>
                <w:sz w:val="24"/>
                <w:szCs w:val="24"/>
                <w:lang w:val="en-US"/>
              </w:rPr>
              <w:t>DSCP</w:t>
            </w:r>
          </w:p>
        </w:tc>
        <w:tc>
          <w:tcPr>
            <w:tcW w:w="1981" w:type="dxa"/>
            <w:tcBorders>
              <w:top w:val="single" w:sz="4" w:space="0" w:color="auto"/>
              <w:left w:val="single" w:sz="4" w:space="0" w:color="auto"/>
              <w:bottom w:val="single" w:sz="4" w:space="0" w:color="auto"/>
              <w:right w:val="single" w:sz="4" w:space="0" w:color="auto"/>
            </w:tcBorders>
            <w:hideMark/>
          </w:tcPr>
          <w:p w:rsidR="005673D7" w:rsidRDefault="005673D7">
            <w:pPr>
              <w:spacing w:after="120"/>
              <w:jc w:val="center"/>
              <w:rPr>
                <w:sz w:val="24"/>
                <w:szCs w:val="24"/>
              </w:rPr>
            </w:pPr>
            <w:r>
              <w:rPr>
                <w:sz w:val="24"/>
                <w:szCs w:val="24"/>
                <w:lang w:val="en-US"/>
              </w:rPr>
              <w:t>default</w:t>
            </w:r>
          </w:p>
        </w:tc>
        <w:tc>
          <w:tcPr>
            <w:tcW w:w="1984" w:type="dxa"/>
            <w:tcBorders>
              <w:top w:val="single" w:sz="4" w:space="0" w:color="auto"/>
              <w:left w:val="single" w:sz="4" w:space="0" w:color="auto"/>
              <w:bottom w:val="single" w:sz="4" w:space="0" w:color="auto"/>
              <w:right w:val="single" w:sz="4" w:space="0" w:color="auto"/>
            </w:tcBorders>
            <w:hideMark/>
          </w:tcPr>
          <w:p w:rsidR="005673D7" w:rsidRDefault="005673D7">
            <w:pPr>
              <w:spacing w:after="120"/>
              <w:jc w:val="center"/>
              <w:rPr>
                <w:sz w:val="24"/>
                <w:szCs w:val="24"/>
              </w:rPr>
            </w:pPr>
            <w:r>
              <w:rPr>
                <w:sz w:val="24"/>
                <w:szCs w:val="24"/>
                <w:lang w:val="en-US"/>
              </w:rPr>
              <w:t>AF</w:t>
            </w:r>
            <w:r>
              <w:rPr>
                <w:sz w:val="24"/>
                <w:szCs w:val="24"/>
              </w:rPr>
              <w:t>2</w:t>
            </w:r>
            <w:r>
              <w:rPr>
                <w:sz w:val="24"/>
                <w:szCs w:val="24"/>
                <w:lang w:val="en-US"/>
              </w:rPr>
              <w:t>1</w:t>
            </w:r>
          </w:p>
        </w:tc>
        <w:tc>
          <w:tcPr>
            <w:tcW w:w="1984" w:type="dxa"/>
            <w:tcBorders>
              <w:top w:val="single" w:sz="4" w:space="0" w:color="auto"/>
              <w:left w:val="single" w:sz="4" w:space="0" w:color="auto"/>
              <w:bottom w:val="single" w:sz="4" w:space="0" w:color="auto"/>
              <w:right w:val="single" w:sz="4" w:space="0" w:color="auto"/>
            </w:tcBorders>
            <w:hideMark/>
          </w:tcPr>
          <w:p w:rsidR="005673D7" w:rsidRDefault="005673D7">
            <w:pPr>
              <w:spacing w:after="120"/>
              <w:jc w:val="center"/>
              <w:rPr>
                <w:sz w:val="24"/>
                <w:szCs w:val="24"/>
              </w:rPr>
            </w:pPr>
            <w:r>
              <w:rPr>
                <w:sz w:val="24"/>
                <w:szCs w:val="24"/>
                <w:lang w:val="en-US"/>
              </w:rPr>
              <w:t>CS</w:t>
            </w:r>
            <w:r>
              <w:rPr>
                <w:sz w:val="24"/>
                <w:szCs w:val="24"/>
              </w:rPr>
              <w:t>4</w:t>
            </w:r>
          </w:p>
        </w:tc>
      </w:tr>
    </w:tbl>
    <w:p w:rsidR="005673D7" w:rsidRDefault="005673D7" w:rsidP="005673D7">
      <w:pPr>
        <w:ind w:firstLine="737"/>
        <w:jc w:val="both"/>
        <w:rPr>
          <w:sz w:val="24"/>
          <w:szCs w:val="24"/>
        </w:rPr>
      </w:pPr>
    </w:p>
    <w:p w:rsidR="005673D7" w:rsidRDefault="005673D7" w:rsidP="005673D7">
      <w:pPr>
        <w:ind w:firstLine="737"/>
        <w:jc w:val="both"/>
        <w:rPr>
          <w:sz w:val="24"/>
          <w:szCs w:val="24"/>
        </w:rPr>
      </w:pPr>
      <w:r>
        <w:rPr>
          <w:sz w:val="24"/>
          <w:szCs w:val="24"/>
        </w:rPr>
        <w:t xml:space="preserve">2.7 Условия и параметры оказания Услуги определяются Бланком заказа. При этом каждый порт на Точке подключения оформляется отдельным Бланком заказа. Принадлежность портов ВЧС в Точках подключения к </w:t>
      </w:r>
      <w:proofErr w:type="gramStart"/>
      <w:r>
        <w:rPr>
          <w:sz w:val="24"/>
          <w:szCs w:val="24"/>
        </w:rPr>
        <w:t>конкретной</w:t>
      </w:r>
      <w:proofErr w:type="gramEnd"/>
      <w:r>
        <w:rPr>
          <w:sz w:val="24"/>
          <w:szCs w:val="24"/>
        </w:rPr>
        <w:t xml:space="preserve"> ВЧС Пользователя обозначается </w:t>
      </w:r>
      <w:proofErr w:type="spellStart"/>
      <w:r>
        <w:rPr>
          <w:sz w:val="24"/>
          <w:szCs w:val="24"/>
        </w:rPr>
        <w:t>символьно</w:t>
      </w:r>
      <w:proofErr w:type="spellEnd"/>
      <w:r>
        <w:rPr>
          <w:sz w:val="24"/>
          <w:szCs w:val="24"/>
        </w:rPr>
        <w:t>-цифровым  именем Пользователя, указанным в Бланке заказа.</w:t>
      </w:r>
    </w:p>
    <w:p w:rsidR="005673D7" w:rsidRDefault="005673D7" w:rsidP="005673D7">
      <w:pPr>
        <w:ind w:firstLine="737"/>
        <w:jc w:val="both"/>
        <w:rPr>
          <w:sz w:val="24"/>
          <w:szCs w:val="24"/>
        </w:rPr>
      </w:pPr>
      <w:r>
        <w:rPr>
          <w:sz w:val="24"/>
          <w:szCs w:val="24"/>
        </w:rPr>
        <w:t>2.8. Пользователь вправе потребовать изменений или модификаций в оказываемой Услуге, направив Оператору уведомление с подробным описанием своих запросов и желаемых сроков оказания таких услуг. Оператор, при наличии технической возможности, должен сообщить ориентировочную стоимость и дату выполнения этих услуг.</w:t>
      </w:r>
    </w:p>
    <w:p w:rsidR="005673D7" w:rsidRDefault="005673D7" w:rsidP="005673D7">
      <w:pPr>
        <w:keepNext/>
        <w:numPr>
          <w:ilvl w:val="0"/>
          <w:numId w:val="23"/>
        </w:numPr>
        <w:suppressAutoHyphens w:val="0"/>
        <w:spacing w:before="240" w:after="240"/>
        <w:ind w:right="-34"/>
        <w:jc w:val="center"/>
        <w:outlineLvl w:val="0"/>
        <w:rPr>
          <w:b/>
          <w:bCs/>
          <w:caps/>
          <w:sz w:val="24"/>
          <w:szCs w:val="24"/>
        </w:rPr>
      </w:pPr>
      <w:r>
        <w:rPr>
          <w:b/>
          <w:bCs/>
          <w:caps/>
          <w:sz w:val="24"/>
          <w:szCs w:val="24"/>
        </w:rPr>
        <w:t>ПЛАТЕЖИ</w:t>
      </w:r>
    </w:p>
    <w:p w:rsidR="005673D7" w:rsidRDefault="005673D7" w:rsidP="005673D7">
      <w:pPr>
        <w:ind w:firstLine="737"/>
        <w:jc w:val="both"/>
        <w:rPr>
          <w:sz w:val="24"/>
          <w:szCs w:val="24"/>
        </w:rPr>
      </w:pPr>
      <w:r>
        <w:rPr>
          <w:sz w:val="24"/>
          <w:szCs w:val="24"/>
        </w:rPr>
        <w:t>Пользователь обязан производить следующие платежи в соответствии с тарифами, указанными в Бланке заказа и в порядке, предусмотренном Договором:</w:t>
      </w:r>
    </w:p>
    <w:p w:rsidR="005673D7" w:rsidRDefault="005673D7" w:rsidP="005673D7">
      <w:pPr>
        <w:numPr>
          <w:ilvl w:val="0"/>
          <w:numId w:val="25"/>
        </w:numPr>
        <w:tabs>
          <w:tab w:val="num" w:pos="1080"/>
        </w:tabs>
        <w:suppressAutoHyphens w:val="0"/>
        <w:ind w:left="1080"/>
        <w:jc w:val="both"/>
        <w:rPr>
          <w:sz w:val="24"/>
          <w:szCs w:val="24"/>
        </w:rPr>
      </w:pPr>
      <w:r>
        <w:rPr>
          <w:b/>
          <w:bCs/>
          <w:sz w:val="24"/>
          <w:szCs w:val="24"/>
        </w:rPr>
        <w:t>Единовременный платеж</w:t>
      </w:r>
      <w:r>
        <w:rPr>
          <w:sz w:val="24"/>
          <w:szCs w:val="24"/>
        </w:rPr>
        <w:t xml:space="preserve"> – единовременная плата за организацию порта (подключение Оборудования пользователя к Точке подключения) и/или за изменение параметров подключения и за организацию Линии доступа, в случае если это необходимо.</w:t>
      </w:r>
    </w:p>
    <w:p w:rsidR="005673D7" w:rsidRDefault="005673D7" w:rsidP="005673D7">
      <w:pPr>
        <w:numPr>
          <w:ilvl w:val="0"/>
          <w:numId w:val="25"/>
        </w:numPr>
        <w:tabs>
          <w:tab w:val="num" w:pos="1080"/>
        </w:tabs>
        <w:suppressAutoHyphens w:val="0"/>
        <w:ind w:left="1080"/>
        <w:jc w:val="both"/>
        <w:rPr>
          <w:sz w:val="24"/>
          <w:szCs w:val="24"/>
        </w:rPr>
      </w:pPr>
      <w:r>
        <w:rPr>
          <w:b/>
          <w:bCs/>
          <w:sz w:val="24"/>
          <w:szCs w:val="24"/>
        </w:rPr>
        <w:t>Ежемесячные платежи</w:t>
      </w:r>
      <w:r>
        <w:rPr>
          <w:sz w:val="24"/>
          <w:szCs w:val="24"/>
        </w:rPr>
        <w:t xml:space="preserve"> в течение срока оказания Услуги, которые могут состоять </w:t>
      </w:r>
      <w:proofErr w:type="gramStart"/>
      <w:r>
        <w:rPr>
          <w:sz w:val="24"/>
          <w:szCs w:val="24"/>
        </w:rPr>
        <w:t>из</w:t>
      </w:r>
      <w:proofErr w:type="gramEnd"/>
      <w:r>
        <w:rPr>
          <w:sz w:val="24"/>
          <w:szCs w:val="24"/>
        </w:rPr>
        <w:t>:</w:t>
      </w:r>
    </w:p>
    <w:p w:rsidR="005673D7" w:rsidRDefault="005673D7" w:rsidP="005673D7">
      <w:pPr>
        <w:ind w:left="1800"/>
        <w:jc w:val="both"/>
        <w:rPr>
          <w:sz w:val="24"/>
          <w:szCs w:val="24"/>
        </w:rPr>
      </w:pPr>
      <w:r>
        <w:rPr>
          <w:sz w:val="24"/>
          <w:szCs w:val="24"/>
        </w:rPr>
        <w:t>а) абонентской платы за «</w:t>
      </w:r>
      <w:r>
        <w:rPr>
          <w:i/>
          <w:sz w:val="24"/>
          <w:szCs w:val="24"/>
        </w:rPr>
        <w:t>У</w:t>
      </w:r>
      <w:r>
        <w:rPr>
          <w:i/>
          <w:iCs/>
          <w:sz w:val="24"/>
          <w:szCs w:val="24"/>
        </w:rPr>
        <w:t>слугу без учета трафика</w:t>
      </w:r>
      <w:r>
        <w:rPr>
          <w:sz w:val="24"/>
          <w:szCs w:val="24"/>
        </w:rPr>
        <w:t>»;</w:t>
      </w:r>
    </w:p>
    <w:p w:rsidR="005673D7" w:rsidRDefault="005673D7" w:rsidP="005673D7">
      <w:pPr>
        <w:ind w:left="1800"/>
        <w:jc w:val="both"/>
        <w:rPr>
          <w:sz w:val="24"/>
          <w:szCs w:val="24"/>
        </w:rPr>
      </w:pPr>
      <w:r>
        <w:rPr>
          <w:sz w:val="24"/>
          <w:szCs w:val="24"/>
        </w:rPr>
        <w:t>б) абонентской платы за «</w:t>
      </w:r>
      <w:r>
        <w:rPr>
          <w:i/>
          <w:iCs/>
          <w:sz w:val="24"/>
          <w:szCs w:val="24"/>
        </w:rPr>
        <w:t>Услугу с оплатой по трафику (минимальный ежемесячный платеж)</w:t>
      </w:r>
      <w:r>
        <w:rPr>
          <w:sz w:val="24"/>
          <w:szCs w:val="24"/>
        </w:rPr>
        <w:t xml:space="preserve">» и платы за трафик сверх </w:t>
      </w:r>
      <w:proofErr w:type="gramStart"/>
      <w:r>
        <w:rPr>
          <w:sz w:val="24"/>
          <w:szCs w:val="24"/>
        </w:rPr>
        <w:t>включённого</w:t>
      </w:r>
      <w:proofErr w:type="gramEnd"/>
      <w:r>
        <w:rPr>
          <w:sz w:val="24"/>
          <w:szCs w:val="24"/>
        </w:rPr>
        <w:t xml:space="preserve"> в абонентную плату;</w:t>
      </w:r>
    </w:p>
    <w:p w:rsidR="005673D7" w:rsidRDefault="005673D7" w:rsidP="005673D7">
      <w:pPr>
        <w:ind w:left="1800"/>
        <w:jc w:val="both"/>
        <w:rPr>
          <w:sz w:val="24"/>
          <w:szCs w:val="24"/>
        </w:rPr>
      </w:pPr>
      <w:r>
        <w:rPr>
          <w:sz w:val="24"/>
          <w:szCs w:val="24"/>
        </w:rPr>
        <w:t>в) абонентская плата за «</w:t>
      </w:r>
      <w:r>
        <w:rPr>
          <w:i/>
          <w:iCs/>
          <w:sz w:val="24"/>
          <w:szCs w:val="24"/>
        </w:rPr>
        <w:t>Использование Линии доступа</w:t>
      </w:r>
      <w:r>
        <w:rPr>
          <w:sz w:val="24"/>
          <w:szCs w:val="24"/>
        </w:rPr>
        <w:t>».</w:t>
      </w:r>
    </w:p>
    <w:p w:rsidR="005673D7" w:rsidRDefault="005673D7" w:rsidP="005673D7">
      <w:pPr>
        <w:keepNext/>
        <w:ind w:firstLine="737"/>
        <w:jc w:val="both"/>
        <w:rPr>
          <w:sz w:val="24"/>
          <w:szCs w:val="24"/>
        </w:rPr>
      </w:pPr>
      <w:r>
        <w:rPr>
          <w:sz w:val="24"/>
          <w:szCs w:val="24"/>
        </w:rPr>
        <w:t>Тип тарифицируемого трафика – входящий в Сеть Оператора.</w:t>
      </w:r>
    </w:p>
    <w:p w:rsidR="005673D7" w:rsidRDefault="005673D7" w:rsidP="005673D7">
      <w:pPr>
        <w:keepNext/>
        <w:ind w:firstLine="737"/>
        <w:jc w:val="both"/>
        <w:rPr>
          <w:sz w:val="24"/>
          <w:szCs w:val="24"/>
        </w:rPr>
      </w:pPr>
      <w:r>
        <w:rPr>
          <w:sz w:val="24"/>
          <w:szCs w:val="24"/>
        </w:rPr>
        <w:t>Объем тарифицируемого трафика определяется на основе статистической информации, снимаемой с маршрутизатора (PE), к которому подключено Оборудование пользователя.</w:t>
      </w:r>
    </w:p>
    <w:p w:rsidR="005673D7" w:rsidRDefault="005673D7" w:rsidP="005673D7">
      <w:pPr>
        <w:keepNext/>
        <w:ind w:firstLine="737"/>
        <w:jc w:val="both"/>
        <w:rPr>
          <w:sz w:val="24"/>
          <w:szCs w:val="24"/>
        </w:rPr>
      </w:pPr>
      <w:r>
        <w:rPr>
          <w:sz w:val="24"/>
          <w:szCs w:val="24"/>
        </w:rPr>
        <w:t xml:space="preserve">При тарификации Услуги по трафику, в качестве объемных показателей Услуги используется объем трафика, исчисляемый в гигабайтах (Гбайт). </w:t>
      </w:r>
    </w:p>
    <w:p w:rsidR="005673D7" w:rsidRDefault="005673D7" w:rsidP="005673D7">
      <w:pPr>
        <w:keepNext/>
        <w:ind w:firstLine="737"/>
        <w:jc w:val="both"/>
        <w:rPr>
          <w:sz w:val="24"/>
          <w:szCs w:val="24"/>
        </w:rPr>
      </w:pPr>
      <w:r>
        <w:rPr>
          <w:sz w:val="24"/>
          <w:szCs w:val="24"/>
        </w:rPr>
        <w:t>Стоимость пропущенного в течени</w:t>
      </w:r>
      <w:proofErr w:type="gramStart"/>
      <w:r>
        <w:rPr>
          <w:sz w:val="24"/>
          <w:szCs w:val="24"/>
        </w:rPr>
        <w:t>и</w:t>
      </w:r>
      <w:proofErr w:type="gramEnd"/>
      <w:r>
        <w:rPr>
          <w:sz w:val="24"/>
          <w:szCs w:val="24"/>
        </w:rPr>
        <w:t xml:space="preserve"> месяца трафика определяется как сумма произведений объемов трафика каждого класса и стоимость 1 Гбайт трафика соответствующих классов.</w:t>
      </w:r>
    </w:p>
    <w:p w:rsidR="005673D7" w:rsidRDefault="005673D7" w:rsidP="005673D7">
      <w:pPr>
        <w:keepNext/>
        <w:ind w:firstLine="737"/>
        <w:jc w:val="both"/>
        <w:rPr>
          <w:sz w:val="24"/>
          <w:szCs w:val="24"/>
        </w:rPr>
      </w:pPr>
      <w:r>
        <w:rPr>
          <w:sz w:val="24"/>
          <w:szCs w:val="24"/>
        </w:rPr>
        <w:t xml:space="preserve">При расчетах производится округление объема трафика до гигабайт с точностью до двух знаков после запятой. При этом принимается во внимание следующее: 1 Гбайт = 1024 </w:t>
      </w:r>
      <w:proofErr w:type="spellStart"/>
      <w:r>
        <w:rPr>
          <w:sz w:val="24"/>
          <w:szCs w:val="24"/>
        </w:rPr>
        <w:t>Мбайта</w:t>
      </w:r>
      <w:proofErr w:type="spellEnd"/>
      <w:r>
        <w:rPr>
          <w:sz w:val="24"/>
          <w:szCs w:val="24"/>
        </w:rPr>
        <w:t xml:space="preserve">, 1 Мбайт = 1024 </w:t>
      </w:r>
      <w:proofErr w:type="spellStart"/>
      <w:r>
        <w:rPr>
          <w:sz w:val="24"/>
          <w:szCs w:val="24"/>
        </w:rPr>
        <w:t>Кбайта</w:t>
      </w:r>
      <w:proofErr w:type="spellEnd"/>
      <w:r>
        <w:rPr>
          <w:sz w:val="24"/>
          <w:szCs w:val="24"/>
        </w:rPr>
        <w:t>, 1 Кбайт = 1024 байта.</w:t>
      </w:r>
    </w:p>
    <w:p w:rsidR="005673D7" w:rsidRDefault="005673D7" w:rsidP="005673D7">
      <w:pPr>
        <w:keepNext/>
        <w:ind w:firstLine="737"/>
        <w:jc w:val="both"/>
        <w:rPr>
          <w:sz w:val="24"/>
          <w:szCs w:val="24"/>
        </w:rPr>
      </w:pPr>
      <w:r>
        <w:rPr>
          <w:sz w:val="24"/>
          <w:szCs w:val="24"/>
        </w:rPr>
        <w:t xml:space="preserve">Трафик Пользователя включает служебный трафик, наличие которого обусловлено необходимостью обеспечения маршрутизации и </w:t>
      </w:r>
      <w:proofErr w:type="spellStart"/>
      <w:r>
        <w:rPr>
          <w:sz w:val="24"/>
          <w:szCs w:val="24"/>
        </w:rPr>
        <w:t>пакетизации</w:t>
      </w:r>
      <w:proofErr w:type="spellEnd"/>
      <w:r>
        <w:rPr>
          <w:sz w:val="24"/>
          <w:szCs w:val="24"/>
        </w:rPr>
        <w:t xml:space="preserve"> данных.</w:t>
      </w:r>
    </w:p>
    <w:p w:rsidR="005673D7" w:rsidRDefault="005673D7" w:rsidP="005673D7">
      <w:pPr>
        <w:keepNext/>
        <w:numPr>
          <w:ilvl w:val="0"/>
          <w:numId w:val="23"/>
        </w:numPr>
        <w:suppressAutoHyphens w:val="0"/>
        <w:spacing w:before="240" w:after="240"/>
        <w:ind w:right="-34"/>
        <w:jc w:val="center"/>
        <w:outlineLvl w:val="0"/>
        <w:rPr>
          <w:b/>
          <w:bCs/>
          <w:caps/>
          <w:sz w:val="24"/>
          <w:szCs w:val="24"/>
        </w:rPr>
      </w:pPr>
      <w:r>
        <w:rPr>
          <w:b/>
          <w:bCs/>
          <w:caps/>
          <w:sz w:val="24"/>
          <w:szCs w:val="24"/>
        </w:rPr>
        <w:t>УСЛОВИЯ И СРОКИ НАЧАЛА ОКАЗАНИЯ УСЛУГИ</w:t>
      </w:r>
    </w:p>
    <w:p w:rsidR="005673D7" w:rsidRDefault="005673D7" w:rsidP="005673D7">
      <w:pPr>
        <w:ind w:firstLine="737"/>
        <w:jc w:val="both"/>
        <w:rPr>
          <w:sz w:val="24"/>
          <w:szCs w:val="24"/>
        </w:rPr>
      </w:pPr>
      <w:r>
        <w:rPr>
          <w:sz w:val="24"/>
          <w:szCs w:val="24"/>
        </w:rPr>
        <w:t>Начало оказания Услуги обеспечивается Оператором:</w:t>
      </w:r>
    </w:p>
    <w:p w:rsidR="005673D7" w:rsidRDefault="005673D7" w:rsidP="005673D7">
      <w:pPr>
        <w:numPr>
          <w:ilvl w:val="0"/>
          <w:numId w:val="25"/>
        </w:numPr>
        <w:suppressAutoHyphens w:val="0"/>
        <w:ind w:hanging="357"/>
        <w:jc w:val="both"/>
        <w:rPr>
          <w:sz w:val="24"/>
          <w:szCs w:val="24"/>
        </w:rPr>
      </w:pPr>
      <w:r>
        <w:rPr>
          <w:sz w:val="24"/>
          <w:szCs w:val="24"/>
        </w:rPr>
        <w:t>в течение 30 (тридцати) дней от даты подписания Бланка заказа, если не требуется умощнения магистральных каналов,</w:t>
      </w:r>
    </w:p>
    <w:p w:rsidR="005673D7" w:rsidRDefault="005673D7" w:rsidP="005673D7">
      <w:pPr>
        <w:numPr>
          <w:ilvl w:val="0"/>
          <w:numId w:val="25"/>
        </w:numPr>
        <w:suppressAutoHyphens w:val="0"/>
        <w:ind w:hanging="357"/>
        <w:jc w:val="both"/>
        <w:rPr>
          <w:sz w:val="24"/>
          <w:szCs w:val="24"/>
        </w:rPr>
      </w:pPr>
      <w:r>
        <w:rPr>
          <w:sz w:val="24"/>
          <w:szCs w:val="24"/>
        </w:rPr>
        <w:t>в течение 90 (девяноста) дней от даты подписания Бланка заказа, если требуется умощнение магистрального канала.</w:t>
      </w:r>
    </w:p>
    <w:p w:rsidR="005673D7" w:rsidRDefault="005673D7" w:rsidP="005673D7">
      <w:pPr>
        <w:keepNext/>
        <w:numPr>
          <w:ilvl w:val="0"/>
          <w:numId w:val="23"/>
        </w:numPr>
        <w:suppressAutoHyphens w:val="0"/>
        <w:spacing w:before="240" w:after="240"/>
        <w:ind w:right="-34"/>
        <w:jc w:val="center"/>
        <w:outlineLvl w:val="0"/>
        <w:rPr>
          <w:b/>
          <w:bCs/>
          <w:caps/>
          <w:sz w:val="24"/>
          <w:szCs w:val="24"/>
        </w:rPr>
      </w:pPr>
      <w:r>
        <w:rPr>
          <w:b/>
          <w:bCs/>
          <w:caps/>
          <w:sz w:val="24"/>
          <w:szCs w:val="24"/>
        </w:rPr>
        <w:t>ЭКСПЛУАТАЦИОННЫЕ ХАРАКТЕРИСТИКИ УСЛУГИ</w:t>
      </w:r>
    </w:p>
    <w:p w:rsidR="005673D7" w:rsidRDefault="005673D7" w:rsidP="005673D7">
      <w:pPr>
        <w:keepNext/>
        <w:ind w:firstLine="737"/>
        <w:jc w:val="both"/>
        <w:rPr>
          <w:sz w:val="24"/>
          <w:szCs w:val="24"/>
        </w:rPr>
      </w:pPr>
      <w:r>
        <w:rPr>
          <w:sz w:val="24"/>
          <w:szCs w:val="24"/>
        </w:rPr>
        <w:t xml:space="preserve">5.1. Услуга оказывается 24 (двадцать четыре) часа в сутки 7 (семь) дней в неделю 365 (6) дней в году. </w:t>
      </w:r>
    </w:p>
    <w:p w:rsidR="005673D7" w:rsidRDefault="005673D7" w:rsidP="005673D7">
      <w:pPr>
        <w:keepNext/>
        <w:ind w:firstLine="737"/>
        <w:jc w:val="both"/>
        <w:rPr>
          <w:sz w:val="24"/>
          <w:szCs w:val="24"/>
        </w:rPr>
      </w:pPr>
      <w:r>
        <w:rPr>
          <w:sz w:val="24"/>
          <w:szCs w:val="24"/>
        </w:rPr>
        <w:t>5.2. Доступность Услуги, т.е. совокупная доступность (работоспособность) сре</w:t>
      </w:r>
      <w:proofErr w:type="gramStart"/>
      <w:r>
        <w:rPr>
          <w:sz w:val="24"/>
          <w:szCs w:val="24"/>
        </w:rPr>
        <w:t>дств св</w:t>
      </w:r>
      <w:proofErr w:type="gramEnd"/>
      <w:r>
        <w:rPr>
          <w:sz w:val="24"/>
          <w:szCs w:val="24"/>
        </w:rPr>
        <w:t>язи Оператора, задействованных в оказании Услуги, составляет не менее 99,7% в месяц.</w:t>
      </w:r>
    </w:p>
    <w:p w:rsidR="005673D7" w:rsidRDefault="005673D7" w:rsidP="005673D7">
      <w:pPr>
        <w:keepNext/>
        <w:ind w:firstLine="737"/>
        <w:jc w:val="both"/>
        <w:rPr>
          <w:sz w:val="24"/>
          <w:szCs w:val="24"/>
        </w:rPr>
      </w:pPr>
      <w:r>
        <w:rPr>
          <w:sz w:val="24"/>
          <w:szCs w:val="24"/>
        </w:rPr>
        <w:t>5.3. Эксплуатационные характеристики Услуги для наземных каналов связи между Узлами связи собственной Сети Оператора (без учета Линии доступа), приведены в Таблице№1.</w:t>
      </w:r>
    </w:p>
    <w:p w:rsidR="005673D7" w:rsidRDefault="005673D7" w:rsidP="005673D7">
      <w:pPr>
        <w:keepNext/>
        <w:ind w:firstLine="737"/>
        <w:jc w:val="both"/>
        <w:rPr>
          <w:sz w:val="24"/>
          <w:szCs w:val="24"/>
        </w:rPr>
      </w:pPr>
    </w:p>
    <w:p w:rsidR="005673D7" w:rsidRDefault="005673D7" w:rsidP="005673D7">
      <w:pPr>
        <w:spacing w:after="120"/>
        <w:ind w:firstLine="454"/>
        <w:jc w:val="both"/>
        <w:rPr>
          <w:b/>
          <w:bCs/>
          <w:sz w:val="24"/>
          <w:szCs w:val="24"/>
          <w:u w:val="single"/>
        </w:rPr>
      </w:pPr>
      <w:r>
        <w:rPr>
          <w:b/>
          <w:bCs/>
          <w:sz w:val="24"/>
          <w:szCs w:val="24"/>
          <w:u w:val="single"/>
        </w:rPr>
        <w:t>Таблица №1. Эксплуатационные характеристики Услуги.</w:t>
      </w:r>
    </w:p>
    <w:tbl>
      <w:tblPr>
        <w:tblW w:w="5000" w:type="pct"/>
        <w:tblCellMar>
          <w:left w:w="0" w:type="dxa"/>
          <w:right w:w="0" w:type="dxa"/>
        </w:tblCellMar>
        <w:tblLook w:val="04A0" w:firstRow="1" w:lastRow="0" w:firstColumn="1" w:lastColumn="0" w:noHBand="0" w:noVBand="1"/>
      </w:tblPr>
      <w:tblGrid>
        <w:gridCol w:w="1897"/>
        <w:gridCol w:w="2232"/>
        <w:gridCol w:w="2644"/>
        <w:gridCol w:w="2582"/>
      </w:tblGrid>
      <w:tr w:rsidR="005673D7" w:rsidTr="005673D7">
        <w:tc>
          <w:tcPr>
            <w:tcW w:w="1014" w:type="pct"/>
            <w:vAlign w:val="center"/>
            <w:hideMark/>
          </w:tcPr>
          <w:p w:rsidR="005673D7" w:rsidRDefault="005673D7">
            <w:pPr>
              <w:jc w:val="center"/>
              <w:rPr>
                <w:sz w:val="24"/>
                <w:szCs w:val="24"/>
              </w:rPr>
            </w:pPr>
            <w:r>
              <w:rPr>
                <w:sz w:val="24"/>
                <w:szCs w:val="24"/>
              </w:rPr>
              <w:t>Класс сервиса</w:t>
            </w:r>
          </w:p>
        </w:tc>
        <w:tc>
          <w:tcPr>
            <w:tcW w:w="1193" w:type="pct"/>
            <w:vAlign w:val="center"/>
            <w:hideMark/>
          </w:tcPr>
          <w:p w:rsidR="005673D7" w:rsidRDefault="005673D7">
            <w:pPr>
              <w:jc w:val="center"/>
              <w:rPr>
                <w:sz w:val="24"/>
                <w:szCs w:val="24"/>
              </w:rPr>
            </w:pPr>
            <w:r>
              <w:rPr>
                <w:sz w:val="24"/>
                <w:szCs w:val="24"/>
              </w:rPr>
              <w:t>Процент потерянных пакетов (PE-</w:t>
            </w:r>
            <w:proofErr w:type="spellStart"/>
            <w:r>
              <w:rPr>
                <w:sz w:val="24"/>
                <w:szCs w:val="24"/>
              </w:rPr>
              <w:t>to</w:t>
            </w:r>
            <w:proofErr w:type="spellEnd"/>
            <w:r>
              <w:rPr>
                <w:sz w:val="24"/>
                <w:szCs w:val="24"/>
              </w:rPr>
              <w:t>-PE) в среднем за месяц</w:t>
            </w:r>
          </w:p>
        </w:tc>
        <w:tc>
          <w:tcPr>
            <w:tcW w:w="1413" w:type="pct"/>
            <w:vAlign w:val="center"/>
            <w:hideMark/>
          </w:tcPr>
          <w:p w:rsidR="005673D7" w:rsidRDefault="005673D7">
            <w:pPr>
              <w:jc w:val="center"/>
              <w:rPr>
                <w:sz w:val="24"/>
                <w:szCs w:val="24"/>
              </w:rPr>
            </w:pPr>
            <w:r>
              <w:rPr>
                <w:sz w:val="24"/>
                <w:szCs w:val="24"/>
              </w:rPr>
              <w:t>Сетевые задержки на наземных каналах (PE-</w:t>
            </w:r>
            <w:proofErr w:type="spellStart"/>
            <w:r>
              <w:rPr>
                <w:sz w:val="24"/>
                <w:szCs w:val="24"/>
              </w:rPr>
              <w:t>to</w:t>
            </w:r>
            <w:proofErr w:type="spellEnd"/>
            <w:r>
              <w:rPr>
                <w:sz w:val="24"/>
                <w:szCs w:val="24"/>
              </w:rPr>
              <w:t>-PE) в среднем за месяц</w:t>
            </w:r>
          </w:p>
        </w:tc>
        <w:tc>
          <w:tcPr>
            <w:tcW w:w="1380" w:type="pct"/>
            <w:vAlign w:val="center"/>
            <w:hideMark/>
          </w:tcPr>
          <w:p w:rsidR="005673D7" w:rsidRDefault="005673D7">
            <w:pPr>
              <w:jc w:val="center"/>
              <w:rPr>
                <w:sz w:val="24"/>
                <w:szCs w:val="24"/>
              </w:rPr>
            </w:pPr>
            <w:r>
              <w:rPr>
                <w:sz w:val="24"/>
                <w:szCs w:val="24"/>
              </w:rPr>
              <w:t>Колебания сетевой задержки на наземных каналах (PE-</w:t>
            </w:r>
            <w:proofErr w:type="spellStart"/>
            <w:r>
              <w:rPr>
                <w:sz w:val="24"/>
                <w:szCs w:val="24"/>
              </w:rPr>
              <w:t>to</w:t>
            </w:r>
            <w:proofErr w:type="spellEnd"/>
            <w:r>
              <w:rPr>
                <w:sz w:val="24"/>
                <w:szCs w:val="24"/>
              </w:rPr>
              <w:t>-PE) (</w:t>
            </w:r>
            <w:proofErr w:type="spellStart"/>
            <w:r>
              <w:rPr>
                <w:sz w:val="24"/>
                <w:szCs w:val="24"/>
              </w:rPr>
              <w:t>джиттер</w:t>
            </w:r>
            <w:proofErr w:type="spellEnd"/>
            <w:r>
              <w:rPr>
                <w:sz w:val="24"/>
                <w:szCs w:val="24"/>
              </w:rPr>
              <w:t>)</w:t>
            </w:r>
          </w:p>
        </w:tc>
      </w:tr>
      <w:tr w:rsidR="005673D7" w:rsidTr="005673D7">
        <w:tc>
          <w:tcPr>
            <w:tcW w:w="1014" w:type="pct"/>
            <w:vAlign w:val="center"/>
            <w:hideMark/>
          </w:tcPr>
          <w:p w:rsidR="005673D7" w:rsidRDefault="005673D7">
            <w:pPr>
              <w:rPr>
                <w:sz w:val="24"/>
                <w:szCs w:val="24"/>
                <w:lang w:val="en-US"/>
              </w:rPr>
            </w:pPr>
            <w:r>
              <w:rPr>
                <w:sz w:val="24"/>
                <w:szCs w:val="24"/>
                <w:lang w:val="en-US"/>
              </w:rPr>
              <w:t>Business Priority</w:t>
            </w:r>
          </w:p>
        </w:tc>
        <w:tc>
          <w:tcPr>
            <w:tcW w:w="1193" w:type="pct"/>
            <w:vAlign w:val="center"/>
            <w:hideMark/>
          </w:tcPr>
          <w:p w:rsidR="005673D7" w:rsidRDefault="005673D7">
            <w:pPr>
              <w:jc w:val="center"/>
              <w:rPr>
                <w:sz w:val="24"/>
                <w:szCs w:val="24"/>
              </w:rPr>
            </w:pPr>
            <w:r>
              <w:rPr>
                <w:sz w:val="24"/>
                <w:szCs w:val="24"/>
              </w:rPr>
              <w:t>не более 0,25%</w:t>
            </w:r>
          </w:p>
        </w:tc>
        <w:tc>
          <w:tcPr>
            <w:tcW w:w="1413" w:type="pct"/>
            <w:vAlign w:val="center"/>
            <w:hideMark/>
          </w:tcPr>
          <w:p w:rsidR="005673D7" w:rsidRDefault="005673D7">
            <w:pPr>
              <w:jc w:val="center"/>
              <w:rPr>
                <w:sz w:val="24"/>
                <w:szCs w:val="24"/>
              </w:rPr>
            </w:pPr>
            <w:r>
              <w:rPr>
                <w:sz w:val="24"/>
                <w:szCs w:val="24"/>
              </w:rPr>
              <w:t xml:space="preserve">не более75 </w:t>
            </w:r>
            <w:proofErr w:type="spellStart"/>
            <w:r>
              <w:rPr>
                <w:sz w:val="24"/>
                <w:szCs w:val="24"/>
              </w:rPr>
              <w:t>мсек</w:t>
            </w:r>
            <w:proofErr w:type="spellEnd"/>
          </w:p>
        </w:tc>
        <w:tc>
          <w:tcPr>
            <w:tcW w:w="1380" w:type="pct"/>
            <w:vAlign w:val="center"/>
            <w:hideMark/>
          </w:tcPr>
          <w:p w:rsidR="005673D7" w:rsidRDefault="005673D7">
            <w:pPr>
              <w:jc w:val="center"/>
              <w:rPr>
                <w:sz w:val="24"/>
                <w:szCs w:val="24"/>
              </w:rPr>
            </w:pPr>
            <w:r>
              <w:rPr>
                <w:sz w:val="24"/>
                <w:szCs w:val="24"/>
              </w:rPr>
              <w:t xml:space="preserve">не более 50 </w:t>
            </w:r>
            <w:proofErr w:type="spellStart"/>
            <w:r>
              <w:rPr>
                <w:sz w:val="24"/>
                <w:szCs w:val="24"/>
              </w:rPr>
              <w:t>мсек</w:t>
            </w:r>
            <w:proofErr w:type="spellEnd"/>
          </w:p>
        </w:tc>
      </w:tr>
      <w:tr w:rsidR="005673D7" w:rsidTr="005673D7">
        <w:tc>
          <w:tcPr>
            <w:tcW w:w="1014" w:type="pct"/>
            <w:vAlign w:val="center"/>
            <w:hideMark/>
          </w:tcPr>
          <w:p w:rsidR="005673D7" w:rsidRDefault="005673D7">
            <w:pPr>
              <w:rPr>
                <w:sz w:val="24"/>
                <w:szCs w:val="24"/>
              </w:rPr>
            </w:pPr>
            <w:r>
              <w:rPr>
                <w:sz w:val="24"/>
                <w:szCs w:val="24"/>
                <w:lang w:val="en-US"/>
              </w:rPr>
              <w:t>Business Critical</w:t>
            </w:r>
          </w:p>
        </w:tc>
        <w:tc>
          <w:tcPr>
            <w:tcW w:w="1193" w:type="pct"/>
            <w:vAlign w:val="center"/>
            <w:hideMark/>
          </w:tcPr>
          <w:p w:rsidR="005673D7" w:rsidRDefault="005673D7">
            <w:pPr>
              <w:jc w:val="center"/>
              <w:rPr>
                <w:sz w:val="24"/>
                <w:szCs w:val="24"/>
              </w:rPr>
            </w:pPr>
            <w:r>
              <w:rPr>
                <w:sz w:val="24"/>
                <w:szCs w:val="24"/>
              </w:rPr>
              <w:t>не более 0,5%</w:t>
            </w:r>
          </w:p>
        </w:tc>
        <w:tc>
          <w:tcPr>
            <w:tcW w:w="1413" w:type="pct"/>
            <w:vAlign w:val="center"/>
            <w:hideMark/>
          </w:tcPr>
          <w:p w:rsidR="005673D7" w:rsidRDefault="005673D7">
            <w:pPr>
              <w:jc w:val="center"/>
              <w:rPr>
                <w:sz w:val="24"/>
                <w:szCs w:val="24"/>
              </w:rPr>
            </w:pPr>
            <w:r>
              <w:rPr>
                <w:sz w:val="24"/>
                <w:szCs w:val="24"/>
              </w:rPr>
              <w:t xml:space="preserve">не более 100 </w:t>
            </w:r>
            <w:proofErr w:type="spellStart"/>
            <w:r>
              <w:rPr>
                <w:sz w:val="24"/>
                <w:szCs w:val="24"/>
              </w:rPr>
              <w:t>мсек</w:t>
            </w:r>
            <w:proofErr w:type="spellEnd"/>
          </w:p>
        </w:tc>
        <w:tc>
          <w:tcPr>
            <w:tcW w:w="1380" w:type="pct"/>
            <w:vAlign w:val="center"/>
            <w:hideMark/>
          </w:tcPr>
          <w:p w:rsidR="005673D7" w:rsidRDefault="005673D7">
            <w:pPr>
              <w:jc w:val="center"/>
              <w:rPr>
                <w:sz w:val="24"/>
                <w:szCs w:val="24"/>
              </w:rPr>
            </w:pPr>
            <w:r>
              <w:rPr>
                <w:sz w:val="24"/>
                <w:szCs w:val="24"/>
              </w:rPr>
              <w:t>не нормируется</w:t>
            </w:r>
          </w:p>
        </w:tc>
      </w:tr>
      <w:tr w:rsidR="005673D7" w:rsidTr="005673D7">
        <w:tc>
          <w:tcPr>
            <w:tcW w:w="1014" w:type="pct"/>
            <w:vAlign w:val="center"/>
            <w:hideMark/>
          </w:tcPr>
          <w:p w:rsidR="005673D7" w:rsidRDefault="005673D7">
            <w:pPr>
              <w:rPr>
                <w:sz w:val="24"/>
                <w:szCs w:val="24"/>
                <w:lang w:val="en-US"/>
              </w:rPr>
            </w:pPr>
            <w:r>
              <w:rPr>
                <w:sz w:val="24"/>
                <w:szCs w:val="24"/>
                <w:lang w:val="en-US"/>
              </w:rPr>
              <w:t>Normal Priority</w:t>
            </w:r>
          </w:p>
        </w:tc>
        <w:tc>
          <w:tcPr>
            <w:tcW w:w="1193" w:type="pct"/>
            <w:vAlign w:val="center"/>
            <w:hideMark/>
          </w:tcPr>
          <w:p w:rsidR="005673D7" w:rsidRDefault="005673D7">
            <w:pPr>
              <w:jc w:val="center"/>
              <w:rPr>
                <w:sz w:val="24"/>
                <w:szCs w:val="24"/>
              </w:rPr>
            </w:pPr>
            <w:r>
              <w:rPr>
                <w:sz w:val="24"/>
                <w:szCs w:val="24"/>
              </w:rPr>
              <w:t>не более 1%</w:t>
            </w:r>
          </w:p>
        </w:tc>
        <w:tc>
          <w:tcPr>
            <w:tcW w:w="1413" w:type="pct"/>
            <w:vAlign w:val="center"/>
            <w:hideMark/>
          </w:tcPr>
          <w:p w:rsidR="005673D7" w:rsidRDefault="005673D7">
            <w:pPr>
              <w:jc w:val="center"/>
              <w:rPr>
                <w:sz w:val="24"/>
                <w:szCs w:val="24"/>
              </w:rPr>
            </w:pPr>
            <w:r>
              <w:rPr>
                <w:sz w:val="24"/>
                <w:szCs w:val="24"/>
              </w:rPr>
              <w:t xml:space="preserve">не более 150 </w:t>
            </w:r>
            <w:proofErr w:type="spellStart"/>
            <w:r>
              <w:rPr>
                <w:sz w:val="24"/>
                <w:szCs w:val="24"/>
              </w:rPr>
              <w:t>мсек</w:t>
            </w:r>
            <w:proofErr w:type="spellEnd"/>
          </w:p>
        </w:tc>
        <w:tc>
          <w:tcPr>
            <w:tcW w:w="1380" w:type="pct"/>
            <w:vAlign w:val="center"/>
            <w:hideMark/>
          </w:tcPr>
          <w:p w:rsidR="005673D7" w:rsidRDefault="005673D7">
            <w:pPr>
              <w:jc w:val="center"/>
              <w:rPr>
                <w:sz w:val="24"/>
                <w:szCs w:val="24"/>
              </w:rPr>
            </w:pPr>
            <w:r>
              <w:rPr>
                <w:sz w:val="24"/>
                <w:szCs w:val="24"/>
              </w:rPr>
              <w:t>не нормируется</w:t>
            </w:r>
          </w:p>
        </w:tc>
      </w:tr>
    </w:tbl>
    <w:p w:rsidR="005673D7" w:rsidRDefault="005673D7" w:rsidP="005673D7">
      <w:pPr>
        <w:rPr>
          <w:sz w:val="24"/>
          <w:szCs w:val="24"/>
        </w:rPr>
      </w:pPr>
    </w:p>
    <w:p w:rsidR="005673D7" w:rsidRDefault="005673D7" w:rsidP="005673D7">
      <w:pPr>
        <w:ind w:firstLine="737"/>
        <w:jc w:val="both"/>
        <w:rPr>
          <w:sz w:val="24"/>
          <w:szCs w:val="24"/>
        </w:rPr>
      </w:pPr>
      <w:r>
        <w:rPr>
          <w:sz w:val="24"/>
          <w:szCs w:val="24"/>
        </w:rPr>
        <w:t xml:space="preserve">Указанные в Таблице №1 параметры относятся к участку от входящего РЕ маршрутизатора до исходящего РЕ маршрутизатора внутри Сети MPLS Оператора. Данные цифры не учитывают возможных дополнительных задержек, </w:t>
      </w:r>
      <w:proofErr w:type="spellStart"/>
      <w:r>
        <w:rPr>
          <w:sz w:val="24"/>
          <w:szCs w:val="24"/>
        </w:rPr>
        <w:t>джиттера</w:t>
      </w:r>
      <w:proofErr w:type="spellEnd"/>
      <w:r>
        <w:rPr>
          <w:sz w:val="24"/>
          <w:szCs w:val="24"/>
        </w:rPr>
        <w:t xml:space="preserve"> и потерь пакетов на Линии доступа (на участке </w:t>
      </w:r>
      <w:proofErr w:type="gramStart"/>
      <w:r>
        <w:rPr>
          <w:sz w:val="24"/>
          <w:szCs w:val="24"/>
        </w:rPr>
        <w:t>РЕ-СЕ</w:t>
      </w:r>
      <w:proofErr w:type="gramEnd"/>
      <w:r>
        <w:rPr>
          <w:sz w:val="24"/>
          <w:szCs w:val="24"/>
        </w:rPr>
        <w:t>).</w:t>
      </w:r>
    </w:p>
    <w:p w:rsidR="005673D7" w:rsidRDefault="005673D7" w:rsidP="005673D7">
      <w:pPr>
        <w:ind w:firstLine="737"/>
        <w:jc w:val="both"/>
        <w:rPr>
          <w:sz w:val="24"/>
          <w:szCs w:val="24"/>
        </w:rPr>
      </w:pPr>
      <w:r>
        <w:rPr>
          <w:sz w:val="24"/>
          <w:szCs w:val="24"/>
        </w:rPr>
        <w:t>Данные характеристики качества гарантируются в случае:</w:t>
      </w:r>
    </w:p>
    <w:p w:rsidR="005673D7" w:rsidRDefault="005673D7" w:rsidP="005673D7">
      <w:pPr>
        <w:numPr>
          <w:ilvl w:val="0"/>
          <w:numId w:val="25"/>
        </w:numPr>
        <w:suppressAutoHyphens w:val="0"/>
        <w:jc w:val="both"/>
        <w:rPr>
          <w:sz w:val="24"/>
          <w:szCs w:val="24"/>
        </w:rPr>
      </w:pPr>
      <w:r>
        <w:rPr>
          <w:sz w:val="24"/>
          <w:szCs w:val="24"/>
        </w:rPr>
        <w:t>утилизации порта подключения не более чем на 85%;</w:t>
      </w:r>
    </w:p>
    <w:p w:rsidR="005673D7" w:rsidRDefault="005673D7" w:rsidP="005673D7">
      <w:pPr>
        <w:numPr>
          <w:ilvl w:val="0"/>
          <w:numId w:val="25"/>
        </w:numPr>
        <w:suppressAutoHyphens w:val="0"/>
        <w:jc w:val="both"/>
        <w:rPr>
          <w:sz w:val="24"/>
          <w:szCs w:val="24"/>
        </w:rPr>
      </w:pPr>
      <w:r>
        <w:rPr>
          <w:sz w:val="24"/>
          <w:szCs w:val="24"/>
        </w:rPr>
        <w:t>если размер пакета данных, поступающих от Оборудования пользователя, не превышает 1500 байт (во всех остальных случаях допустимый размер пакета должен быть согласован с Оператором на стадии проработки технической возможности).</w:t>
      </w:r>
    </w:p>
    <w:p w:rsidR="005673D7" w:rsidRDefault="005673D7" w:rsidP="005673D7">
      <w:pPr>
        <w:keepNext/>
        <w:numPr>
          <w:ilvl w:val="0"/>
          <w:numId w:val="23"/>
        </w:numPr>
        <w:suppressAutoHyphens w:val="0"/>
        <w:spacing w:before="240" w:after="240"/>
        <w:ind w:right="-34"/>
        <w:jc w:val="center"/>
        <w:outlineLvl w:val="0"/>
        <w:rPr>
          <w:b/>
          <w:bCs/>
          <w:caps/>
          <w:sz w:val="24"/>
          <w:szCs w:val="24"/>
        </w:rPr>
      </w:pPr>
      <w:r>
        <w:rPr>
          <w:b/>
          <w:bCs/>
          <w:caps/>
          <w:sz w:val="24"/>
          <w:szCs w:val="24"/>
        </w:rPr>
        <w:t>ПРОЧИЕ ПОЛОЖЕНИЯ</w:t>
      </w:r>
    </w:p>
    <w:p w:rsidR="005673D7" w:rsidRDefault="005673D7" w:rsidP="005673D7">
      <w:pPr>
        <w:keepNext/>
        <w:ind w:firstLine="737"/>
        <w:jc w:val="both"/>
        <w:rPr>
          <w:sz w:val="24"/>
          <w:szCs w:val="24"/>
        </w:rPr>
      </w:pPr>
      <w:r>
        <w:rPr>
          <w:sz w:val="24"/>
          <w:szCs w:val="24"/>
        </w:rPr>
        <w:t>7.1. Настоящее Приложение составлено в двух экземплярах, имеющих одинаковую юридическую силу, по 1 (одному) для каждой из Сторон.</w:t>
      </w:r>
    </w:p>
    <w:p w:rsidR="005673D7" w:rsidRDefault="005673D7" w:rsidP="005673D7">
      <w:pPr>
        <w:keepNext/>
        <w:ind w:firstLine="737"/>
        <w:jc w:val="both"/>
        <w:rPr>
          <w:sz w:val="24"/>
          <w:szCs w:val="24"/>
        </w:rPr>
      </w:pPr>
      <w:r>
        <w:rPr>
          <w:sz w:val="24"/>
          <w:szCs w:val="24"/>
        </w:rPr>
        <w:t>7.2. Настоящее Приложение является неотъемлемой частью Договора.</w:t>
      </w:r>
    </w:p>
    <w:p w:rsidR="005673D7" w:rsidRDefault="005673D7" w:rsidP="005673D7">
      <w:pPr>
        <w:keepNext/>
        <w:ind w:firstLine="737"/>
        <w:jc w:val="both"/>
        <w:rPr>
          <w:sz w:val="24"/>
          <w:szCs w:val="24"/>
        </w:rPr>
      </w:pPr>
      <w:r>
        <w:rPr>
          <w:sz w:val="24"/>
          <w:szCs w:val="24"/>
        </w:rPr>
        <w:t xml:space="preserve">7.3. Все термины, используемые в настоящем Приложении, имеют </w:t>
      </w:r>
      <w:proofErr w:type="gramStart"/>
      <w:r>
        <w:rPr>
          <w:sz w:val="24"/>
          <w:szCs w:val="24"/>
        </w:rPr>
        <w:t>значение</w:t>
      </w:r>
      <w:proofErr w:type="gramEnd"/>
      <w:r>
        <w:rPr>
          <w:sz w:val="24"/>
          <w:szCs w:val="24"/>
        </w:rPr>
        <w:t xml:space="preserve"> установленное для них Договором, если иное прямо не предусмотрено настоящим Приложением.</w:t>
      </w:r>
    </w:p>
    <w:p w:rsidR="005673D7" w:rsidRDefault="005673D7" w:rsidP="005673D7">
      <w:pPr>
        <w:keepNext/>
        <w:ind w:firstLine="737"/>
        <w:jc w:val="both"/>
        <w:rPr>
          <w:sz w:val="24"/>
          <w:szCs w:val="24"/>
        </w:rPr>
      </w:pPr>
    </w:p>
    <w:p w:rsidR="005673D7" w:rsidRDefault="005673D7" w:rsidP="005673D7">
      <w:pPr>
        <w:keepNext/>
        <w:suppressLineNumbers/>
        <w:jc w:val="both"/>
        <w:rPr>
          <w:sz w:val="24"/>
          <w:szCs w:val="24"/>
        </w:rPr>
      </w:pPr>
    </w:p>
    <w:p w:rsidR="005673D7" w:rsidRDefault="005673D7" w:rsidP="005673D7">
      <w:pPr>
        <w:rPr>
          <w:sz w:val="24"/>
          <w:szCs w:val="24"/>
        </w:rPr>
      </w:pPr>
    </w:p>
    <w:tbl>
      <w:tblPr>
        <w:tblW w:w="9360" w:type="dxa"/>
        <w:tblInd w:w="108" w:type="dxa"/>
        <w:tblLook w:val="04A0" w:firstRow="1" w:lastRow="0" w:firstColumn="1" w:lastColumn="0" w:noHBand="0" w:noVBand="1"/>
      </w:tblPr>
      <w:tblGrid>
        <w:gridCol w:w="4680"/>
        <w:gridCol w:w="4680"/>
      </w:tblGrid>
      <w:tr w:rsidR="005673D7" w:rsidTr="005673D7">
        <w:tc>
          <w:tcPr>
            <w:tcW w:w="4680" w:type="dxa"/>
            <w:vAlign w:val="center"/>
            <w:hideMark/>
          </w:tcPr>
          <w:p w:rsidR="005673D7" w:rsidRDefault="005673D7">
            <w:pPr>
              <w:jc w:val="center"/>
              <w:rPr>
                <w:b/>
                <w:bCs/>
                <w:sz w:val="24"/>
                <w:szCs w:val="24"/>
              </w:rPr>
            </w:pPr>
            <w:r>
              <w:rPr>
                <w:b/>
                <w:bCs/>
                <w:sz w:val="24"/>
                <w:szCs w:val="24"/>
              </w:rPr>
              <w:t>От Оператора:</w:t>
            </w:r>
          </w:p>
        </w:tc>
        <w:tc>
          <w:tcPr>
            <w:tcW w:w="4680" w:type="dxa"/>
            <w:vAlign w:val="center"/>
            <w:hideMark/>
          </w:tcPr>
          <w:p w:rsidR="005673D7" w:rsidRDefault="005673D7">
            <w:pPr>
              <w:jc w:val="center"/>
              <w:rPr>
                <w:b/>
                <w:bCs/>
                <w:sz w:val="24"/>
                <w:szCs w:val="24"/>
              </w:rPr>
            </w:pPr>
            <w:r>
              <w:rPr>
                <w:b/>
                <w:bCs/>
                <w:sz w:val="24"/>
                <w:szCs w:val="24"/>
              </w:rPr>
              <w:t>От Пользователя:</w:t>
            </w:r>
          </w:p>
        </w:tc>
      </w:tr>
      <w:tr w:rsidR="005673D7" w:rsidTr="005673D7">
        <w:tc>
          <w:tcPr>
            <w:tcW w:w="4680" w:type="dxa"/>
            <w:vAlign w:val="center"/>
            <w:hideMark/>
          </w:tcPr>
          <w:p w:rsidR="005673D7" w:rsidRDefault="005673D7">
            <w:pPr>
              <w:tabs>
                <w:tab w:val="left" w:pos="4536"/>
              </w:tabs>
              <w:rPr>
                <w:b/>
                <w:bCs/>
                <w:sz w:val="24"/>
                <w:szCs w:val="24"/>
              </w:rPr>
            </w:pPr>
            <w:r>
              <w:rPr>
                <w:sz w:val="24"/>
                <w:szCs w:val="24"/>
              </w:rPr>
              <w:t>Подпись: _______________________</w:t>
            </w:r>
          </w:p>
        </w:tc>
        <w:tc>
          <w:tcPr>
            <w:tcW w:w="4680" w:type="dxa"/>
            <w:vAlign w:val="center"/>
            <w:hideMark/>
          </w:tcPr>
          <w:p w:rsidR="005673D7" w:rsidRDefault="005673D7">
            <w:pPr>
              <w:rPr>
                <w:b/>
                <w:bCs/>
                <w:sz w:val="24"/>
                <w:szCs w:val="24"/>
              </w:rPr>
            </w:pPr>
            <w:r>
              <w:rPr>
                <w:sz w:val="24"/>
                <w:szCs w:val="24"/>
              </w:rPr>
              <w:t>Подпись: ______________________</w:t>
            </w:r>
          </w:p>
        </w:tc>
      </w:tr>
      <w:tr w:rsidR="005673D7" w:rsidTr="005673D7">
        <w:tc>
          <w:tcPr>
            <w:tcW w:w="4680" w:type="dxa"/>
            <w:vAlign w:val="center"/>
            <w:hideMark/>
          </w:tcPr>
          <w:p w:rsidR="005673D7" w:rsidRDefault="005673D7">
            <w:pPr>
              <w:tabs>
                <w:tab w:val="left" w:pos="4536"/>
              </w:tabs>
              <w:rPr>
                <w:sz w:val="24"/>
                <w:szCs w:val="24"/>
              </w:rPr>
            </w:pPr>
            <w:r>
              <w:rPr>
                <w:sz w:val="24"/>
                <w:szCs w:val="24"/>
              </w:rPr>
              <w:t>Ф.И.О.:  А.В. Раскол</w:t>
            </w:r>
          </w:p>
        </w:tc>
        <w:tc>
          <w:tcPr>
            <w:tcW w:w="4680" w:type="dxa"/>
            <w:vAlign w:val="center"/>
            <w:hideMark/>
          </w:tcPr>
          <w:p w:rsidR="005673D7" w:rsidRDefault="005673D7">
            <w:pPr>
              <w:tabs>
                <w:tab w:val="left" w:pos="4536"/>
              </w:tabs>
              <w:rPr>
                <w:sz w:val="24"/>
                <w:szCs w:val="24"/>
              </w:rPr>
            </w:pPr>
            <w:r>
              <w:rPr>
                <w:sz w:val="24"/>
                <w:szCs w:val="24"/>
              </w:rPr>
              <w:t xml:space="preserve">Ф.И.О.: </w:t>
            </w:r>
          </w:p>
        </w:tc>
      </w:tr>
      <w:tr w:rsidR="005673D7" w:rsidTr="005673D7">
        <w:tc>
          <w:tcPr>
            <w:tcW w:w="4680" w:type="dxa"/>
            <w:vAlign w:val="center"/>
            <w:hideMark/>
          </w:tcPr>
          <w:p w:rsidR="005673D7" w:rsidRDefault="005673D7">
            <w:pPr>
              <w:tabs>
                <w:tab w:val="left" w:pos="4536"/>
              </w:tabs>
              <w:jc w:val="center"/>
              <w:rPr>
                <w:sz w:val="24"/>
                <w:szCs w:val="24"/>
              </w:rPr>
            </w:pPr>
            <w:r>
              <w:rPr>
                <w:sz w:val="24"/>
                <w:szCs w:val="24"/>
              </w:rPr>
              <w:t xml:space="preserve">Должность: </w:t>
            </w:r>
          </w:p>
          <w:p w:rsidR="005673D7" w:rsidRDefault="005673D7">
            <w:pPr>
              <w:tabs>
                <w:tab w:val="left" w:pos="4536"/>
              </w:tabs>
              <w:jc w:val="center"/>
              <w:rPr>
                <w:sz w:val="24"/>
                <w:szCs w:val="24"/>
              </w:rPr>
            </w:pPr>
            <w:r>
              <w:rPr>
                <w:sz w:val="24"/>
                <w:szCs w:val="24"/>
              </w:rPr>
              <w:t>Директор АФ ПАО «Ростелеком»</w:t>
            </w:r>
          </w:p>
        </w:tc>
        <w:tc>
          <w:tcPr>
            <w:tcW w:w="4680" w:type="dxa"/>
            <w:vAlign w:val="center"/>
          </w:tcPr>
          <w:p w:rsidR="005673D7" w:rsidRDefault="005673D7">
            <w:pPr>
              <w:tabs>
                <w:tab w:val="left" w:pos="4536"/>
              </w:tabs>
              <w:jc w:val="center"/>
              <w:rPr>
                <w:sz w:val="24"/>
                <w:szCs w:val="24"/>
              </w:rPr>
            </w:pPr>
            <w:r>
              <w:rPr>
                <w:sz w:val="24"/>
                <w:szCs w:val="24"/>
              </w:rPr>
              <w:t xml:space="preserve">Должность: </w:t>
            </w:r>
          </w:p>
          <w:p w:rsidR="005673D7" w:rsidRDefault="005673D7">
            <w:pPr>
              <w:tabs>
                <w:tab w:val="left" w:pos="4536"/>
              </w:tabs>
              <w:jc w:val="center"/>
              <w:rPr>
                <w:sz w:val="24"/>
                <w:szCs w:val="24"/>
              </w:rPr>
            </w:pPr>
          </w:p>
        </w:tc>
      </w:tr>
      <w:tr w:rsidR="005673D7" w:rsidTr="005673D7">
        <w:tc>
          <w:tcPr>
            <w:tcW w:w="4680" w:type="dxa"/>
            <w:vAlign w:val="center"/>
          </w:tcPr>
          <w:p w:rsidR="005673D7" w:rsidRDefault="005673D7">
            <w:pPr>
              <w:tabs>
                <w:tab w:val="left" w:pos="4536"/>
              </w:tabs>
              <w:rPr>
                <w:sz w:val="24"/>
                <w:szCs w:val="24"/>
              </w:rPr>
            </w:pPr>
          </w:p>
        </w:tc>
        <w:tc>
          <w:tcPr>
            <w:tcW w:w="4680" w:type="dxa"/>
            <w:vAlign w:val="center"/>
          </w:tcPr>
          <w:p w:rsidR="005673D7" w:rsidRDefault="005673D7">
            <w:pPr>
              <w:tabs>
                <w:tab w:val="left" w:pos="4536"/>
              </w:tabs>
              <w:rPr>
                <w:sz w:val="24"/>
                <w:szCs w:val="24"/>
              </w:rPr>
            </w:pPr>
          </w:p>
        </w:tc>
      </w:tr>
      <w:tr w:rsidR="005673D7" w:rsidTr="005673D7">
        <w:tc>
          <w:tcPr>
            <w:tcW w:w="4680" w:type="dxa"/>
            <w:vAlign w:val="center"/>
            <w:hideMark/>
          </w:tcPr>
          <w:p w:rsidR="005673D7" w:rsidRDefault="005673D7">
            <w:pPr>
              <w:tabs>
                <w:tab w:val="left" w:pos="4536"/>
              </w:tabs>
              <w:jc w:val="center"/>
              <w:rPr>
                <w:sz w:val="24"/>
                <w:szCs w:val="24"/>
              </w:rPr>
            </w:pPr>
            <w:r>
              <w:rPr>
                <w:sz w:val="24"/>
                <w:szCs w:val="24"/>
              </w:rPr>
              <w:t>М.П.</w:t>
            </w:r>
          </w:p>
        </w:tc>
        <w:tc>
          <w:tcPr>
            <w:tcW w:w="4680" w:type="dxa"/>
            <w:vAlign w:val="center"/>
            <w:hideMark/>
          </w:tcPr>
          <w:p w:rsidR="005673D7" w:rsidRDefault="005673D7">
            <w:pPr>
              <w:tabs>
                <w:tab w:val="left" w:pos="4536"/>
              </w:tabs>
              <w:jc w:val="center"/>
              <w:rPr>
                <w:sz w:val="24"/>
                <w:szCs w:val="24"/>
              </w:rPr>
            </w:pPr>
            <w:r>
              <w:rPr>
                <w:sz w:val="24"/>
                <w:szCs w:val="24"/>
              </w:rPr>
              <w:t>М.П.</w:t>
            </w:r>
          </w:p>
        </w:tc>
      </w:tr>
    </w:tbl>
    <w:p w:rsidR="005673D7" w:rsidRDefault="005673D7" w:rsidP="005673D7">
      <w:pPr>
        <w:keepNext/>
        <w:jc w:val="right"/>
        <w:outlineLvl w:val="0"/>
        <w:rPr>
          <w:b/>
          <w:bCs/>
          <w:sz w:val="24"/>
          <w:szCs w:val="24"/>
        </w:rPr>
      </w:pPr>
      <w:r>
        <w:rPr>
          <w:b/>
          <w:bCs/>
          <w:sz w:val="24"/>
          <w:szCs w:val="24"/>
        </w:rPr>
        <w:br w:type="page"/>
        <w:t>Приложение №1.1</w:t>
      </w:r>
    </w:p>
    <w:p w:rsidR="005673D7" w:rsidRDefault="005673D7" w:rsidP="005673D7">
      <w:pPr>
        <w:jc w:val="right"/>
        <w:rPr>
          <w:sz w:val="24"/>
          <w:szCs w:val="24"/>
        </w:rPr>
      </w:pPr>
      <w:r>
        <w:rPr>
          <w:sz w:val="24"/>
          <w:szCs w:val="24"/>
        </w:rPr>
        <w:t>к Договору № ______</w:t>
      </w:r>
    </w:p>
    <w:p w:rsidR="005673D7" w:rsidRDefault="005673D7" w:rsidP="005673D7">
      <w:pPr>
        <w:jc w:val="right"/>
        <w:rPr>
          <w:sz w:val="24"/>
          <w:szCs w:val="24"/>
        </w:rPr>
      </w:pPr>
      <w:r>
        <w:rPr>
          <w:sz w:val="24"/>
          <w:szCs w:val="24"/>
        </w:rPr>
        <w:t>на оказание услуг виртуальных частных сетей</w:t>
      </w:r>
    </w:p>
    <w:p w:rsidR="005673D7" w:rsidRDefault="005673D7" w:rsidP="005673D7">
      <w:pPr>
        <w:jc w:val="right"/>
        <w:rPr>
          <w:sz w:val="24"/>
          <w:szCs w:val="24"/>
        </w:rPr>
      </w:pPr>
      <w:r>
        <w:rPr>
          <w:sz w:val="24"/>
          <w:szCs w:val="24"/>
        </w:rPr>
        <w:t>на основе сети передачи данных ПАО «Ростелеком»</w:t>
      </w:r>
    </w:p>
    <w:p w:rsidR="005673D7" w:rsidRDefault="005673D7" w:rsidP="005673D7">
      <w:pPr>
        <w:jc w:val="right"/>
        <w:rPr>
          <w:sz w:val="24"/>
          <w:szCs w:val="24"/>
        </w:rPr>
      </w:pPr>
      <w:r>
        <w:rPr>
          <w:sz w:val="24"/>
          <w:szCs w:val="24"/>
        </w:rPr>
        <w:t>от «___» __________ 200__г.</w:t>
      </w:r>
    </w:p>
    <w:p w:rsidR="005673D7" w:rsidRDefault="005673D7" w:rsidP="005673D7">
      <w:pPr>
        <w:rPr>
          <w:b/>
          <w:bCs/>
          <w:sz w:val="24"/>
          <w:szCs w:val="24"/>
        </w:rPr>
      </w:pPr>
    </w:p>
    <w:p w:rsidR="005673D7" w:rsidRDefault="005673D7" w:rsidP="005673D7">
      <w:pPr>
        <w:rPr>
          <w:b/>
          <w:bCs/>
          <w:sz w:val="24"/>
          <w:szCs w:val="24"/>
        </w:rPr>
      </w:pPr>
    </w:p>
    <w:p w:rsidR="005673D7" w:rsidRDefault="005673D7" w:rsidP="005673D7">
      <w:pPr>
        <w:tabs>
          <w:tab w:val="left" w:pos="-720"/>
        </w:tabs>
        <w:jc w:val="center"/>
        <w:rPr>
          <w:b/>
          <w:bCs/>
          <w:sz w:val="24"/>
          <w:szCs w:val="24"/>
        </w:rPr>
      </w:pPr>
      <w:r>
        <w:rPr>
          <w:b/>
          <w:bCs/>
          <w:sz w:val="24"/>
          <w:szCs w:val="24"/>
        </w:rPr>
        <w:t>СОГЛАШЕНИЕ ОБ УРОВНЕ ОБСЛУЖИВАНИЯ</w:t>
      </w:r>
    </w:p>
    <w:p w:rsidR="005673D7" w:rsidRDefault="005673D7" w:rsidP="005673D7">
      <w:pPr>
        <w:jc w:val="center"/>
        <w:rPr>
          <w:sz w:val="24"/>
          <w:szCs w:val="24"/>
        </w:rPr>
      </w:pPr>
      <w:r>
        <w:rPr>
          <w:sz w:val="24"/>
          <w:szCs w:val="24"/>
        </w:rPr>
        <w:t>к Приложению №___</w:t>
      </w:r>
      <w:r>
        <w:rPr>
          <w:b/>
          <w:sz w:val="24"/>
          <w:szCs w:val="24"/>
          <w:u w:val="single"/>
        </w:rPr>
        <w:t>2</w:t>
      </w:r>
      <w:r>
        <w:rPr>
          <w:sz w:val="24"/>
          <w:szCs w:val="24"/>
        </w:rPr>
        <w:t>___ от __.__.20__г.</w:t>
      </w:r>
    </w:p>
    <w:p w:rsidR="005673D7" w:rsidRDefault="005673D7" w:rsidP="005673D7">
      <w:pPr>
        <w:jc w:val="center"/>
        <w:rPr>
          <w:sz w:val="24"/>
          <w:szCs w:val="24"/>
        </w:rPr>
      </w:pPr>
    </w:p>
    <w:p w:rsidR="005673D7" w:rsidRDefault="005673D7" w:rsidP="005673D7">
      <w:pPr>
        <w:ind w:firstLine="737"/>
        <w:jc w:val="both"/>
        <w:rPr>
          <w:sz w:val="24"/>
          <w:szCs w:val="24"/>
        </w:rPr>
      </w:pPr>
      <w:proofErr w:type="gramStart"/>
      <w:r>
        <w:rPr>
          <w:sz w:val="24"/>
          <w:szCs w:val="24"/>
        </w:rPr>
        <w:t>Настоящее Соглашение об уровне обслуживания (далее – «Соглашение») между ПАО «Ростелеком» (далее – «Оператор») и АО «ДРСК» (далее – «Пользователь») определяет набор гарантируемых параметров качества Услуг на основе Сети MPLS Оператора и устанавливает для них соответствующие гарантируемые пороговые значения, условия дающие право Пользователю на получение перерасчета, а так же описывает процедуры, связанные с устранением неисправностей, проведением плановых и неотложных ремонтных работ и сервисной</w:t>
      </w:r>
      <w:proofErr w:type="gramEnd"/>
      <w:r>
        <w:rPr>
          <w:sz w:val="24"/>
          <w:szCs w:val="24"/>
        </w:rPr>
        <w:t xml:space="preserve"> поддержкой.</w:t>
      </w:r>
    </w:p>
    <w:p w:rsidR="005673D7" w:rsidRDefault="005673D7" w:rsidP="005673D7">
      <w:pPr>
        <w:keepNext/>
        <w:numPr>
          <w:ilvl w:val="0"/>
          <w:numId w:val="24"/>
        </w:numPr>
        <w:suppressAutoHyphens w:val="0"/>
        <w:spacing w:before="240" w:after="240"/>
        <w:ind w:right="-34"/>
        <w:jc w:val="center"/>
        <w:outlineLvl w:val="0"/>
        <w:rPr>
          <w:b/>
          <w:bCs/>
          <w:caps/>
          <w:sz w:val="24"/>
          <w:szCs w:val="24"/>
        </w:rPr>
      </w:pPr>
      <w:r>
        <w:rPr>
          <w:b/>
          <w:bCs/>
          <w:caps/>
          <w:sz w:val="24"/>
          <w:szCs w:val="24"/>
        </w:rPr>
        <w:t>ТЕРМИНЫ И ОПРЕДЕЛЕНИЯ</w:t>
      </w:r>
    </w:p>
    <w:p w:rsidR="005673D7" w:rsidRDefault="005673D7" w:rsidP="005673D7">
      <w:pPr>
        <w:keepNext/>
        <w:ind w:firstLine="737"/>
        <w:jc w:val="both"/>
        <w:rPr>
          <w:sz w:val="24"/>
          <w:szCs w:val="24"/>
        </w:rPr>
      </w:pPr>
      <w:r>
        <w:rPr>
          <w:b/>
          <w:bCs/>
          <w:sz w:val="24"/>
          <w:szCs w:val="24"/>
        </w:rPr>
        <w:t>Доступность Услуги</w:t>
      </w:r>
      <w:r>
        <w:rPr>
          <w:sz w:val="24"/>
          <w:szCs w:val="24"/>
        </w:rPr>
        <w:t xml:space="preserve"> (</w:t>
      </w:r>
      <w:r>
        <w:rPr>
          <w:sz w:val="24"/>
          <w:szCs w:val="24"/>
          <w:lang w:val="en-US"/>
        </w:rPr>
        <w:t>SA</w:t>
      </w:r>
      <w:r>
        <w:rPr>
          <w:sz w:val="24"/>
          <w:szCs w:val="24"/>
        </w:rPr>
        <w:t xml:space="preserve">, </w:t>
      </w:r>
      <w:r>
        <w:rPr>
          <w:sz w:val="24"/>
          <w:szCs w:val="24"/>
          <w:lang w:val="en-US"/>
        </w:rPr>
        <w:t>Service</w:t>
      </w:r>
      <w:r w:rsidRPr="005673D7">
        <w:rPr>
          <w:sz w:val="24"/>
          <w:szCs w:val="24"/>
        </w:rPr>
        <w:t xml:space="preserve"> </w:t>
      </w:r>
      <w:r>
        <w:rPr>
          <w:sz w:val="24"/>
          <w:szCs w:val="24"/>
          <w:lang w:val="en-US"/>
        </w:rPr>
        <w:t>Availability</w:t>
      </w:r>
      <w:r>
        <w:rPr>
          <w:sz w:val="24"/>
          <w:szCs w:val="24"/>
        </w:rPr>
        <w:t>) – это отношение количества минут в Отчетном периоде, в течение которого Услуга была доступна, к общему количеству минут в Отчетном периоде, выраженное в процентах.</w:t>
      </w:r>
    </w:p>
    <w:p w:rsidR="005673D7" w:rsidRDefault="005673D7" w:rsidP="005673D7">
      <w:pPr>
        <w:keepNext/>
        <w:numPr>
          <w:ilvl w:val="0"/>
          <w:numId w:val="23"/>
        </w:numPr>
        <w:suppressAutoHyphens w:val="0"/>
        <w:spacing w:before="240" w:after="240"/>
        <w:ind w:right="-34"/>
        <w:jc w:val="center"/>
        <w:outlineLvl w:val="0"/>
        <w:rPr>
          <w:b/>
          <w:bCs/>
          <w:caps/>
          <w:sz w:val="24"/>
          <w:szCs w:val="24"/>
        </w:rPr>
      </w:pPr>
      <w:r>
        <w:rPr>
          <w:b/>
          <w:bCs/>
          <w:caps/>
          <w:sz w:val="24"/>
          <w:szCs w:val="24"/>
        </w:rPr>
        <w:t>ОПРЕДЕЛЕНИЕ НЕИСПРАВНОСТИ И НЕДОСТУПНОСТИ</w:t>
      </w:r>
    </w:p>
    <w:p w:rsidR="005673D7" w:rsidRDefault="005673D7" w:rsidP="005673D7">
      <w:pPr>
        <w:ind w:firstLine="737"/>
        <w:jc w:val="both"/>
        <w:rPr>
          <w:sz w:val="24"/>
          <w:szCs w:val="24"/>
        </w:rPr>
      </w:pPr>
      <w:r>
        <w:rPr>
          <w:sz w:val="24"/>
          <w:szCs w:val="24"/>
        </w:rPr>
        <w:t>Под неисправностью понимается состояние оборудование сети Оператора, которое не обеспечивает или может привести к необеспечению гарантируемых значений параметров качества Услуги.</w:t>
      </w:r>
    </w:p>
    <w:p w:rsidR="005673D7" w:rsidRDefault="005673D7" w:rsidP="005673D7">
      <w:pPr>
        <w:ind w:firstLine="737"/>
        <w:jc w:val="both"/>
        <w:rPr>
          <w:sz w:val="24"/>
          <w:szCs w:val="24"/>
        </w:rPr>
      </w:pPr>
      <w:r>
        <w:rPr>
          <w:sz w:val="24"/>
          <w:szCs w:val="24"/>
        </w:rPr>
        <w:t>Под недоступностью понимается состояние Услуги, когда она не готова к эксплуатации или её эксплуатационные характеристики не соответствуют гарантированным Оператором параметрам.</w:t>
      </w:r>
    </w:p>
    <w:p w:rsidR="005673D7" w:rsidRDefault="005673D7" w:rsidP="005673D7">
      <w:pPr>
        <w:ind w:firstLine="737"/>
        <w:jc w:val="both"/>
        <w:rPr>
          <w:sz w:val="24"/>
          <w:szCs w:val="24"/>
        </w:rPr>
      </w:pPr>
      <w:r>
        <w:rPr>
          <w:sz w:val="24"/>
          <w:szCs w:val="24"/>
        </w:rPr>
        <w:t>Недоступность Услуги, вызванная любой из перечисленных ниже причин, не является основанием для заявления Пользователем своих прав на получение перерасчета оплаты Услуги:</w:t>
      </w:r>
    </w:p>
    <w:p w:rsidR="005673D7" w:rsidRDefault="005673D7" w:rsidP="005673D7">
      <w:pPr>
        <w:numPr>
          <w:ilvl w:val="0"/>
          <w:numId w:val="26"/>
        </w:numPr>
        <w:suppressAutoHyphens w:val="0"/>
        <w:jc w:val="both"/>
        <w:rPr>
          <w:sz w:val="24"/>
          <w:szCs w:val="24"/>
        </w:rPr>
      </w:pPr>
      <w:r>
        <w:rPr>
          <w:sz w:val="24"/>
          <w:szCs w:val="24"/>
        </w:rPr>
        <w:t>Проведение плановых и неотложных ремонтных работ, в случае если работы проводятся с уведомлением в сроки, определенные настоящим Соглашением;</w:t>
      </w:r>
    </w:p>
    <w:p w:rsidR="005673D7" w:rsidRDefault="005673D7" w:rsidP="005673D7">
      <w:pPr>
        <w:numPr>
          <w:ilvl w:val="0"/>
          <w:numId w:val="26"/>
        </w:numPr>
        <w:suppressAutoHyphens w:val="0"/>
        <w:jc w:val="both"/>
        <w:rPr>
          <w:sz w:val="24"/>
          <w:szCs w:val="24"/>
        </w:rPr>
      </w:pPr>
      <w:r>
        <w:rPr>
          <w:sz w:val="24"/>
          <w:szCs w:val="24"/>
        </w:rPr>
        <w:t>Время, затраченное Оператором на получение доступа к Оборудованию оператора, расположенному на Объекте пользователя;</w:t>
      </w:r>
    </w:p>
    <w:p w:rsidR="005673D7" w:rsidRDefault="005673D7" w:rsidP="005673D7">
      <w:pPr>
        <w:numPr>
          <w:ilvl w:val="0"/>
          <w:numId w:val="26"/>
        </w:numPr>
        <w:suppressAutoHyphens w:val="0"/>
        <w:jc w:val="both"/>
        <w:rPr>
          <w:sz w:val="24"/>
          <w:szCs w:val="24"/>
        </w:rPr>
      </w:pPr>
      <w:r>
        <w:rPr>
          <w:sz w:val="24"/>
          <w:szCs w:val="24"/>
        </w:rPr>
        <w:t>Перерывы в оказании Услуги, вызванные согласованной с Пользователем приостановкой или прекращением предоставления Услуги;</w:t>
      </w:r>
    </w:p>
    <w:p w:rsidR="005673D7" w:rsidRDefault="005673D7" w:rsidP="005673D7">
      <w:pPr>
        <w:numPr>
          <w:ilvl w:val="0"/>
          <w:numId w:val="26"/>
        </w:numPr>
        <w:suppressAutoHyphens w:val="0"/>
        <w:jc w:val="both"/>
        <w:rPr>
          <w:sz w:val="24"/>
          <w:szCs w:val="24"/>
        </w:rPr>
      </w:pPr>
      <w:r>
        <w:rPr>
          <w:sz w:val="24"/>
          <w:szCs w:val="24"/>
        </w:rPr>
        <w:t>Перерывы в предоставлении Услуги, вызванные умышленными или неумышленными действиями Пользователя;</w:t>
      </w:r>
    </w:p>
    <w:p w:rsidR="005673D7" w:rsidRDefault="005673D7" w:rsidP="005673D7">
      <w:pPr>
        <w:numPr>
          <w:ilvl w:val="0"/>
          <w:numId w:val="26"/>
        </w:numPr>
        <w:suppressAutoHyphens w:val="0"/>
        <w:jc w:val="both"/>
        <w:rPr>
          <w:sz w:val="24"/>
          <w:szCs w:val="24"/>
        </w:rPr>
      </w:pPr>
      <w:r>
        <w:rPr>
          <w:sz w:val="24"/>
          <w:szCs w:val="24"/>
        </w:rPr>
        <w:t>Перерывы в предоставлении Услуги и задержки в восстановлении работоспособности Услуги, вызванные отказом или неспособностью Пользователя обеспечить содействие сотрудникам Оператора в установлении и устранении неисправностей;</w:t>
      </w:r>
    </w:p>
    <w:p w:rsidR="005673D7" w:rsidRDefault="005673D7" w:rsidP="005673D7">
      <w:pPr>
        <w:numPr>
          <w:ilvl w:val="0"/>
          <w:numId w:val="26"/>
        </w:numPr>
        <w:suppressAutoHyphens w:val="0"/>
        <w:jc w:val="both"/>
        <w:rPr>
          <w:sz w:val="24"/>
          <w:szCs w:val="24"/>
        </w:rPr>
      </w:pPr>
      <w:r>
        <w:rPr>
          <w:sz w:val="24"/>
          <w:szCs w:val="24"/>
        </w:rPr>
        <w:t>Форс-мажор.</w:t>
      </w:r>
    </w:p>
    <w:p w:rsidR="005673D7" w:rsidRDefault="005673D7" w:rsidP="005673D7">
      <w:pPr>
        <w:keepNext/>
        <w:numPr>
          <w:ilvl w:val="0"/>
          <w:numId w:val="23"/>
        </w:numPr>
        <w:suppressAutoHyphens w:val="0"/>
        <w:spacing w:before="240" w:after="240"/>
        <w:ind w:right="-34"/>
        <w:jc w:val="center"/>
        <w:outlineLvl w:val="0"/>
        <w:rPr>
          <w:b/>
          <w:bCs/>
          <w:caps/>
          <w:sz w:val="24"/>
          <w:szCs w:val="24"/>
        </w:rPr>
      </w:pPr>
      <w:r>
        <w:rPr>
          <w:b/>
          <w:bCs/>
          <w:caps/>
          <w:sz w:val="24"/>
          <w:szCs w:val="24"/>
        </w:rPr>
        <w:t>ПРОЦЕДУРА ВЗАИМОДЕЙСТВИЯ СТОРОН ПРИ ВЫЯВЛЕНИИ НЕИСПРАВНОСТЕЙ.</w:t>
      </w:r>
    </w:p>
    <w:p w:rsidR="005673D7" w:rsidRDefault="005673D7" w:rsidP="005673D7">
      <w:pPr>
        <w:ind w:firstLine="737"/>
        <w:jc w:val="both"/>
        <w:rPr>
          <w:sz w:val="24"/>
          <w:szCs w:val="24"/>
        </w:rPr>
      </w:pPr>
      <w:r>
        <w:rPr>
          <w:sz w:val="24"/>
          <w:szCs w:val="24"/>
        </w:rPr>
        <w:t xml:space="preserve">3.1. </w:t>
      </w:r>
      <w:r>
        <w:rPr>
          <w:b/>
          <w:bCs/>
          <w:sz w:val="24"/>
          <w:szCs w:val="24"/>
        </w:rPr>
        <w:t>Язык</w:t>
      </w:r>
    </w:p>
    <w:p w:rsidR="005673D7" w:rsidRDefault="005673D7" w:rsidP="005673D7">
      <w:pPr>
        <w:ind w:firstLine="737"/>
        <w:jc w:val="both"/>
        <w:rPr>
          <w:sz w:val="24"/>
          <w:szCs w:val="24"/>
        </w:rPr>
      </w:pPr>
      <w:r>
        <w:rPr>
          <w:sz w:val="24"/>
          <w:szCs w:val="24"/>
        </w:rPr>
        <w:t>Обмен информацией между Пользователем и Оператором в отношении составления отчетов о неисправностях осуществляется на __________языке.</w:t>
      </w:r>
    </w:p>
    <w:p w:rsidR="005673D7" w:rsidRDefault="005673D7" w:rsidP="005673D7">
      <w:pPr>
        <w:ind w:firstLine="737"/>
        <w:jc w:val="both"/>
        <w:rPr>
          <w:b/>
          <w:bCs/>
          <w:sz w:val="24"/>
          <w:szCs w:val="24"/>
        </w:rPr>
      </w:pPr>
      <w:r>
        <w:rPr>
          <w:sz w:val="24"/>
          <w:szCs w:val="24"/>
        </w:rPr>
        <w:t xml:space="preserve">3.2. </w:t>
      </w:r>
      <w:r>
        <w:rPr>
          <w:b/>
          <w:bCs/>
          <w:sz w:val="24"/>
          <w:szCs w:val="24"/>
        </w:rPr>
        <w:t>Неисправности, выявленные силами Оператора</w:t>
      </w:r>
    </w:p>
    <w:p w:rsidR="005673D7" w:rsidRDefault="005673D7" w:rsidP="005673D7">
      <w:pPr>
        <w:ind w:firstLine="737"/>
        <w:jc w:val="both"/>
        <w:rPr>
          <w:b/>
          <w:bCs/>
          <w:sz w:val="24"/>
          <w:szCs w:val="24"/>
        </w:rPr>
      </w:pPr>
      <w:proofErr w:type="gramStart"/>
      <w:r>
        <w:rPr>
          <w:sz w:val="24"/>
          <w:szCs w:val="24"/>
        </w:rPr>
        <w:t>В случае обнаружения силами Оператора какой-либо неисправности в оказании Услуги, Оператор регистрирует неисправность и принимает меры по ее устранению, а также оперативно информирует об этом Пользователя не позднее 1 (одного) часа с момента обнаружения неисправности, по телефону с последующим уведомлением по электронной почте и/или по факсу, в соответствии с контактными данными, указанными в Разделе 9 настоящего Соглашения.</w:t>
      </w:r>
      <w:proofErr w:type="gramEnd"/>
    </w:p>
    <w:p w:rsidR="005673D7" w:rsidRDefault="005673D7" w:rsidP="005673D7">
      <w:pPr>
        <w:ind w:firstLine="737"/>
        <w:jc w:val="both"/>
        <w:rPr>
          <w:sz w:val="24"/>
          <w:szCs w:val="24"/>
        </w:rPr>
      </w:pPr>
      <w:r>
        <w:rPr>
          <w:sz w:val="24"/>
          <w:szCs w:val="24"/>
        </w:rPr>
        <w:t>В уведомлении, направленном Пользователю, указывается номер зарегистрированной неисправности, время обнаружения и краткое описание неисправности.</w:t>
      </w:r>
    </w:p>
    <w:p w:rsidR="005673D7" w:rsidRDefault="005673D7" w:rsidP="005673D7">
      <w:pPr>
        <w:ind w:firstLine="737"/>
        <w:jc w:val="both"/>
        <w:rPr>
          <w:b/>
          <w:bCs/>
          <w:sz w:val="24"/>
          <w:szCs w:val="24"/>
        </w:rPr>
      </w:pPr>
      <w:r>
        <w:rPr>
          <w:sz w:val="24"/>
          <w:szCs w:val="24"/>
        </w:rPr>
        <w:t xml:space="preserve">3.3. </w:t>
      </w:r>
      <w:r>
        <w:rPr>
          <w:b/>
          <w:bCs/>
          <w:sz w:val="24"/>
          <w:szCs w:val="24"/>
        </w:rPr>
        <w:t>Неисправности, выявленные силами Пользователя</w:t>
      </w:r>
    </w:p>
    <w:p w:rsidR="005673D7" w:rsidRDefault="005673D7" w:rsidP="005673D7">
      <w:pPr>
        <w:ind w:firstLine="737"/>
        <w:jc w:val="both"/>
        <w:rPr>
          <w:sz w:val="24"/>
          <w:szCs w:val="24"/>
        </w:rPr>
      </w:pPr>
      <w:r>
        <w:rPr>
          <w:sz w:val="24"/>
          <w:szCs w:val="24"/>
        </w:rPr>
        <w:t xml:space="preserve">В случае обнаружения Пользователем какой-либо неисправности в работе Услуги, он информирует о наличии неисправности Оператора по контактным данным, указанным в Разделе 9 настоящего Соглашения. Информация предоставляется устно по телефону с последующим уведомлением по электронной почте и/или по факсу. </w:t>
      </w:r>
    </w:p>
    <w:p w:rsidR="005673D7" w:rsidRDefault="005673D7" w:rsidP="005673D7">
      <w:pPr>
        <w:ind w:firstLine="737"/>
        <w:jc w:val="both"/>
        <w:rPr>
          <w:sz w:val="24"/>
          <w:szCs w:val="24"/>
        </w:rPr>
      </w:pPr>
      <w:r>
        <w:rPr>
          <w:sz w:val="24"/>
          <w:szCs w:val="24"/>
        </w:rPr>
        <w:t>Оператор регистрирует неисправность, принимает меры по ее устранению и в течение 1 (одного) часа сообщает Пользователю номер зарегистрированной неисправности, время регистрации неисправности с кратким описанием неисправности, по телефону с последующим уведомлением по электронной почте и/или по факсу.</w:t>
      </w:r>
    </w:p>
    <w:p w:rsidR="005673D7" w:rsidRDefault="005673D7" w:rsidP="005673D7">
      <w:pPr>
        <w:keepNext/>
        <w:numPr>
          <w:ilvl w:val="0"/>
          <w:numId w:val="23"/>
        </w:numPr>
        <w:suppressAutoHyphens w:val="0"/>
        <w:spacing w:before="240" w:after="240"/>
        <w:ind w:right="-34"/>
        <w:jc w:val="center"/>
        <w:outlineLvl w:val="0"/>
        <w:rPr>
          <w:b/>
          <w:bCs/>
          <w:caps/>
          <w:sz w:val="24"/>
          <w:szCs w:val="24"/>
        </w:rPr>
      </w:pPr>
      <w:r>
        <w:rPr>
          <w:b/>
          <w:bCs/>
          <w:caps/>
          <w:sz w:val="24"/>
          <w:szCs w:val="24"/>
        </w:rPr>
        <w:t>ПРОЦЕДУРА УСТРАНЕНИЯ НЕИСПРАВНОСТЕЙ И ПРОВЕДЕНИЯ РЕМОНТНЫХ РАБОТ.</w:t>
      </w:r>
    </w:p>
    <w:p w:rsidR="005673D7" w:rsidRDefault="005673D7" w:rsidP="005673D7">
      <w:pPr>
        <w:ind w:firstLine="737"/>
        <w:jc w:val="both"/>
        <w:rPr>
          <w:sz w:val="24"/>
          <w:szCs w:val="24"/>
        </w:rPr>
      </w:pPr>
      <w:r>
        <w:rPr>
          <w:sz w:val="24"/>
          <w:szCs w:val="24"/>
        </w:rPr>
        <w:t xml:space="preserve">После выявления неисправности Оператором или сообщения о неисправности Пользователем, Оператор проводит анализ неисправности, затем, при необходимости, отключает Услугу, подлежащую ремонту; локализует неисправность, при возможности, </w:t>
      </w:r>
      <w:proofErr w:type="gramStart"/>
      <w:r>
        <w:rPr>
          <w:sz w:val="24"/>
          <w:szCs w:val="24"/>
        </w:rPr>
        <w:t>переключает Пользователя на резервный канал и начинает</w:t>
      </w:r>
      <w:proofErr w:type="gramEnd"/>
      <w:r>
        <w:rPr>
          <w:sz w:val="24"/>
          <w:szCs w:val="24"/>
        </w:rPr>
        <w:t xml:space="preserve"> ремонтные работы.</w:t>
      </w:r>
    </w:p>
    <w:p w:rsidR="005673D7" w:rsidRDefault="005673D7" w:rsidP="005673D7">
      <w:pPr>
        <w:ind w:firstLine="737"/>
        <w:jc w:val="both"/>
        <w:rPr>
          <w:sz w:val="24"/>
          <w:szCs w:val="24"/>
        </w:rPr>
      </w:pPr>
      <w:r>
        <w:rPr>
          <w:sz w:val="24"/>
          <w:szCs w:val="24"/>
        </w:rPr>
        <w:t>Оператор по запросу информирует Пользователя о характере неисправности, принятых мерах, предположительных сроках ремонта и возможности переключения на резерв.</w:t>
      </w:r>
    </w:p>
    <w:p w:rsidR="005673D7" w:rsidRDefault="005673D7" w:rsidP="005673D7">
      <w:pPr>
        <w:ind w:firstLine="737"/>
        <w:jc w:val="both"/>
        <w:rPr>
          <w:sz w:val="24"/>
          <w:szCs w:val="24"/>
        </w:rPr>
      </w:pPr>
      <w:r>
        <w:rPr>
          <w:sz w:val="24"/>
          <w:szCs w:val="24"/>
        </w:rPr>
        <w:t xml:space="preserve">Неисправность считается устраненной, когда Услуга </w:t>
      </w:r>
      <w:proofErr w:type="gramStart"/>
      <w:r>
        <w:rPr>
          <w:sz w:val="24"/>
          <w:szCs w:val="24"/>
        </w:rPr>
        <w:t>готова к эксплуатации и её эксплуатационные характеристики соответствуют</w:t>
      </w:r>
      <w:proofErr w:type="gramEnd"/>
      <w:r>
        <w:rPr>
          <w:sz w:val="24"/>
          <w:szCs w:val="24"/>
        </w:rPr>
        <w:t xml:space="preserve"> гарантированным Оператором  параметрам.</w:t>
      </w:r>
    </w:p>
    <w:p w:rsidR="005673D7" w:rsidRDefault="005673D7" w:rsidP="005673D7">
      <w:pPr>
        <w:ind w:firstLine="737"/>
        <w:jc w:val="both"/>
        <w:rPr>
          <w:sz w:val="24"/>
          <w:szCs w:val="24"/>
        </w:rPr>
      </w:pPr>
      <w:r>
        <w:rPr>
          <w:sz w:val="24"/>
          <w:szCs w:val="24"/>
        </w:rPr>
        <w:t xml:space="preserve">Устранив неисправность, Оператор информирует об этом Пользователя. </w:t>
      </w:r>
      <w:proofErr w:type="gramStart"/>
      <w:r>
        <w:rPr>
          <w:sz w:val="24"/>
          <w:szCs w:val="24"/>
        </w:rPr>
        <w:t>В течение 2 (двух) часов с момента получения информации об устранении неисправности, ответственный сотрудник Пользователя, указанный в Разделе 9 настоящего Соглашения, предоставляет  подтверждение устранения неисправности путем отправки сообщения на факс или электронный адрес Оператора, указанный в Разделе 9 настоящего Соглашения или информирует Оператора о причинах, по которым он отказывается подтвердить устранение неисправности.</w:t>
      </w:r>
      <w:proofErr w:type="gramEnd"/>
      <w:r>
        <w:rPr>
          <w:sz w:val="24"/>
          <w:szCs w:val="24"/>
        </w:rPr>
        <w:t xml:space="preserve"> Если Пользователь не представляет указанное уведомление в течение 2 часов, неисправность считается устраненной.</w:t>
      </w:r>
    </w:p>
    <w:p w:rsidR="005673D7" w:rsidRDefault="005673D7" w:rsidP="005673D7">
      <w:pPr>
        <w:ind w:firstLine="737"/>
        <w:jc w:val="both"/>
        <w:rPr>
          <w:sz w:val="24"/>
          <w:szCs w:val="24"/>
        </w:rPr>
      </w:pPr>
      <w:r>
        <w:rPr>
          <w:sz w:val="24"/>
          <w:szCs w:val="24"/>
        </w:rPr>
        <w:t>Письменное уведомление об устранении неисправности направляется Пользователю на электронный адрес ответственного лица, указанного в Разделе 9 настоящего Соглашения в течение 3 (трех) рабочих дней. В уведомлении должна содержаться следующая информация:</w:t>
      </w:r>
    </w:p>
    <w:p w:rsidR="005673D7" w:rsidRDefault="005673D7" w:rsidP="005673D7">
      <w:pPr>
        <w:numPr>
          <w:ilvl w:val="0"/>
          <w:numId w:val="27"/>
        </w:numPr>
        <w:suppressAutoHyphens w:val="0"/>
        <w:jc w:val="both"/>
        <w:rPr>
          <w:sz w:val="24"/>
          <w:szCs w:val="24"/>
        </w:rPr>
      </w:pPr>
      <w:r>
        <w:rPr>
          <w:sz w:val="24"/>
          <w:szCs w:val="24"/>
        </w:rPr>
        <w:t>Регистрационный номер неисправности;</w:t>
      </w:r>
    </w:p>
    <w:p w:rsidR="005673D7" w:rsidRDefault="005673D7" w:rsidP="005673D7">
      <w:pPr>
        <w:numPr>
          <w:ilvl w:val="0"/>
          <w:numId w:val="27"/>
        </w:numPr>
        <w:suppressAutoHyphens w:val="0"/>
        <w:jc w:val="both"/>
        <w:rPr>
          <w:sz w:val="24"/>
          <w:szCs w:val="24"/>
        </w:rPr>
      </w:pPr>
      <w:r>
        <w:rPr>
          <w:sz w:val="24"/>
          <w:szCs w:val="24"/>
        </w:rPr>
        <w:t>Время выявления неисправности</w:t>
      </w:r>
      <w:r>
        <w:rPr>
          <w:sz w:val="24"/>
          <w:szCs w:val="24"/>
          <w:lang w:val="en-US"/>
        </w:rPr>
        <w:t>;</w:t>
      </w:r>
    </w:p>
    <w:p w:rsidR="005673D7" w:rsidRDefault="005673D7" w:rsidP="005673D7">
      <w:pPr>
        <w:numPr>
          <w:ilvl w:val="0"/>
          <w:numId w:val="27"/>
        </w:numPr>
        <w:suppressAutoHyphens w:val="0"/>
        <w:jc w:val="both"/>
        <w:rPr>
          <w:sz w:val="24"/>
          <w:szCs w:val="24"/>
        </w:rPr>
      </w:pPr>
      <w:r>
        <w:rPr>
          <w:sz w:val="24"/>
          <w:szCs w:val="24"/>
        </w:rPr>
        <w:t>Время устранения неисправности</w:t>
      </w:r>
      <w:r>
        <w:rPr>
          <w:sz w:val="24"/>
          <w:szCs w:val="24"/>
          <w:lang w:val="en-US"/>
        </w:rPr>
        <w:t>;</w:t>
      </w:r>
    </w:p>
    <w:p w:rsidR="005673D7" w:rsidRDefault="005673D7" w:rsidP="005673D7">
      <w:pPr>
        <w:numPr>
          <w:ilvl w:val="0"/>
          <w:numId w:val="27"/>
        </w:numPr>
        <w:suppressAutoHyphens w:val="0"/>
        <w:jc w:val="both"/>
        <w:rPr>
          <w:sz w:val="24"/>
          <w:szCs w:val="24"/>
        </w:rPr>
      </w:pPr>
      <w:r>
        <w:rPr>
          <w:sz w:val="24"/>
          <w:szCs w:val="24"/>
        </w:rPr>
        <w:t>Продолжительность неисправности по времени;</w:t>
      </w:r>
    </w:p>
    <w:p w:rsidR="005673D7" w:rsidRDefault="005673D7" w:rsidP="005673D7">
      <w:pPr>
        <w:numPr>
          <w:ilvl w:val="0"/>
          <w:numId w:val="27"/>
        </w:numPr>
        <w:suppressAutoHyphens w:val="0"/>
        <w:jc w:val="both"/>
        <w:rPr>
          <w:sz w:val="24"/>
          <w:szCs w:val="24"/>
        </w:rPr>
      </w:pPr>
      <w:r>
        <w:rPr>
          <w:sz w:val="24"/>
          <w:szCs w:val="24"/>
        </w:rPr>
        <w:t>Причина неисправности;</w:t>
      </w:r>
    </w:p>
    <w:p w:rsidR="005673D7" w:rsidRDefault="005673D7" w:rsidP="005673D7">
      <w:pPr>
        <w:numPr>
          <w:ilvl w:val="0"/>
          <w:numId w:val="27"/>
        </w:numPr>
        <w:suppressAutoHyphens w:val="0"/>
        <w:jc w:val="both"/>
        <w:rPr>
          <w:sz w:val="24"/>
          <w:szCs w:val="24"/>
        </w:rPr>
      </w:pPr>
      <w:r>
        <w:rPr>
          <w:sz w:val="24"/>
          <w:szCs w:val="24"/>
        </w:rPr>
        <w:t>Фамилия ответственного за составление уведомления.</w:t>
      </w:r>
    </w:p>
    <w:p w:rsidR="005673D7" w:rsidRDefault="005673D7" w:rsidP="005673D7">
      <w:pPr>
        <w:numPr>
          <w:ilvl w:val="0"/>
          <w:numId w:val="27"/>
        </w:numPr>
        <w:suppressAutoHyphens w:val="0"/>
        <w:jc w:val="both"/>
        <w:rPr>
          <w:sz w:val="24"/>
          <w:szCs w:val="24"/>
        </w:rPr>
      </w:pPr>
      <w:r>
        <w:rPr>
          <w:sz w:val="24"/>
          <w:szCs w:val="24"/>
        </w:rPr>
        <w:t>Время отправки уведомления.</w:t>
      </w:r>
    </w:p>
    <w:p w:rsidR="005673D7" w:rsidRDefault="005673D7" w:rsidP="005673D7">
      <w:pPr>
        <w:ind w:firstLine="737"/>
        <w:jc w:val="both"/>
        <w:rPr>
          <w:sz w:val="24"/>
          <w:szCs w:val="24"/>
        </w:rPr>
      </w:pPr>
      <w:r>
        <w:rPr>
          <w:sz w:val="24"/>
          <w:szCs w:val="24"/>
        </w:rPr>
        <w:t>Уведомление об устранении неисправности используется Пользователем для заявления своих прав на получение перерасчета оплаты Услуги согласно п. 7. настоящего Соглашения.</w:t>
      </w:r>
    </w:p>
    <w:p w:rsidR="005673D7" w:rsidRDefault="005673D7" w:rsidP="005673D7">
      <w:pPr>
        <w:keepNext/>
        <w:numPr>
          <w:ilvl w:val="0"/>
          <w:numId w:val="23"/>
        </w:numPr>
        <w:suppressAutoHyphens w:val="0"/>
        <w:spacing w:before="240" w:after="240"/>
        <w:ind w:right="-34"/>
        <w:jc w:val="center"/>
        <w:outlineLvl w:val="0"/>
        <w:rPr>
          <w:b/>
          <w:bCs/>
          <w:caps/>
          <w:sz w:val="24"/>
          <w:szCs w:val="24"/>
        </w:rPr>
      </w:pPr>
      <w:r>
        <w:rPr>
          <w:b/>
          <w:bCs/>
          <w:caps/>
          <w:sz w:val="24"/>
          <w:szCs w:val="24"/>
        </w:rPr>
        <w:t>ПРИОРИТЕТЫ НЕИСПРАВНОСТЕЙ</w:t>
      </w:r>
    </w:p>
    <w:p w:rsidR="005673D7" w:rsidRDefault="005673D7" w:rsidP="005673D7">
      <w:pPr>
        <w:ind w:firstLine="737"/>
        <w:jc w:val="both"/>
        <w:rPr>
          <w:sz w:val="24"/>
          <w:szCs w:val="24"/>
        </w:rPr>
      </w:pPr>
      <w:r>
        <w:rPr>
          <w:sz w:val="24"/>
          <w:szCs w:val="24"/>
        </w:rPr>
        <w:t>Неисправности подразделяются на четыре приоритета по степени срочности их устранения:</w:t>
      </w:r>
    </w:p>
    <w:p w:rsidR="005673D7" w:rsidRDefault="005673D7" w:rsidP="005673D7">
      <w:pPr>
        <w:ind w:firstLine="737"/>
        <w:jc w:val="both"/>
        <w:rPr>
          <w:sz w:val="24"/>
          <w:szCs w:val="24"/>
        </w:rPr>
      </w:pPr>
      <w:r>
        <w:rPr>
          <w:sz w:val="24"/>
          <w:szCs w:val="24"/>
          <w:u w:val="single"/>
        </w:rPr>
        <w:t>Первый приоритет</w:t>
      </w:r>
      <w:r>
        <w:rPr>
          <w:sz w:val="24"/>
          <w:szCs w:val="24"/>
        </w:rPr>
        <w:t xml:space="preserve">: авария – полное прерывание в предоставлении Услуги, продолжительностью более 15 минут, вызванное неисправностями на сети и/или оборудовании Оператора. </w:t>
      </w:r>
    </w:p>
    <w:p w:rsidR="005673D7" w:rsidRDefault="005673D7" w:rsidP="005673D7">
      <w:pPr>
        <w:ind w:firstLine="737"/>
        <w:jc w:val="both"/>
        <w:rPr>
          <w:sz w:val="24"/>
          <w:szCs w:val="24"/>
        </w:rPr>
      </w:pPr>
      <w:r>
        <w:rPr>
          <w:sz w:val="24"/>
          <w:szCs w:val="24"/>
          <w:u w:val="single"/>
        </w:rPr>
        <w:t>Второй приоритет</w:t>
      </w:r>
      <w:r>
        <w:rPr>
          <w:sz w:val="24"/>
          <w:szCs w:val="24"/>
        </w:rPr>
        <w:t>: предаварийное состояние – периодически возникающие прерывания в предоставлении Услуги, продолжительностью не более 15 минут, возникающие с периодичностью не более 1 раза в 1 час.</w:t>
      </w:r>
    </w:p>
    <w:p w:rsidR="005673D7" w:rsidRDefault="005673D7" w:rsidP="005673D7">
      <w:pPr>
        <w:ind w:firstLine="737"/>
        <w:jc w:val="both"/>
        <w:rPr>
          <w:sz w:val="24"/>
          <w:szCs w:val="24"/>
        </w:rPr>
      </w:pPr>
      <w:r>
        <w:rPr>
          <w:sz w:val="24"/>
          <w:szCs w:val="24"/>
          <w:u w:val="single"/>
        </w:rPr>
        <w:t>Третий приоритет</w:t>
      </w:r>
      <w:r>
        <w:rPr>
          <w:sz w:val="24"/>
          <w:szCs w:val="24"/>
        </w:rPr>
        <w:t>: любые возникающие неисправности, не приводящие к прерыванию предоставления Услуги, но влияющие на параметры качества сервиса (</w:t>
      </w:r>
      <w:proofErr w:type="spellStart"/>
      <w:r>
        <w:rPr>
          <w:sz w:val="24"/>
          <w:szCs w:val="24"/>
        </w:rPr>
        <w:t>QoS</w:t>
      </w:r>
      <w:proofErr w:type="spellEnd"/>
      <w:r>
        <w:rPr>
          <w:sz w:val="24"/>
          <w:szCs w:val="24"/>
        </w:rPr>
        <w:t>), при которых параметры услуги не соответствуют требуемому качеству обслуживания.</w:t>
      </w:r>
    </w:p>
    <w:p w:rsidR="005673D7" w:rsidRDefault="005673D7" w:rsidP="005673D7">
      <w:pPr>
        <w:ind w:firstLine="737"/>
        <w:jc w:val="both"/>
        <w:rPr>
          <w:sz w:val="24"/>
          <w:szCs w:val="24"/>
        </w:rPr>
      </w:pPr>
      <w:r>
        <w:rPr>
          <w:sz w:val="24"/>
          <w:szCs w:val="24"/>
          <w:u w:val="single"/>
        </w:rPr>
        <w:t>Четвертый приоритет</w:t>
      </w:r>
      <w:r>
        <w:rPr>
          <w:sz w:val="24"/>
          <w:szCs w:val="24"/>
        </w:rPr>
        <w:t>: любые обращения Пользователя, связанные с предоставлением Услуги, за исключением обращений по неисправностям первого, второго и третьего приоритетов.</w:t>
      </w:r>
    </w:p>
    <w:p w:rsidR="005673D7" w:rsidRDefault="005673D7" w:rsidP="005673D7">
      <w:pPr>
        <w:ind w:firstLine="737"/>
        <w:jc w:val="both"/>
        <w:rPr>
          <w:sz w:val="24"/>
          <w:szCs w:val="24"/>
        </w:rPr>
      </w:pPr>
      <w:r>
        <w:rPr>
          <w:sz w:val="24"/>
          <w:szCs w:val="24"/>
        </w:rPr>
        <w:t>Продолжительность устранения неисправности, а также периодичность информирования Оператором Пользователя о ходе устранения неисправности, указаны в Таблице №1.</w:t>
      </w:r>
    </w:p>
    <w:p w:rsidR="005673D7" w:rsidRDefault="005673D7" w:rsidP="005673D7">
      <w:pPr>
        <w:spacing w:after="120"/>
        <w:ind w:firstLine="454"/>
        <w:jc w:val="both"/>
        <w:rPr>
          <w:b/>
          <w:bCs/>
          <w:sz w:val="24"/>
          <w:szCs w:val="24"/>
          <w:u w:val="single"/>
        </w:rPr>
      </w:pPr>
      <w:r>
        <w:rPr>
          <w:b/>
          <w:bCs/>
          <w:sz w:val="24"/>
          <w:szCs w:val="24"/>
          <w:u w:val="single"/>
        </w:rPr>
        <w:t>Таблица №1 Продолжительность устранения неисправности:</w:t>
      </w:r>
    </w:p>
    <w:tbl>
      <w:tblPr>
        <w:tblpPr w:leftFromText="180" w:rightFromText="180" w:vertAnchor="text" w:horzAnchor="margin" w:tblpY="133"/>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61"/>
        <w:gridCol w:w="2363"/>
        <w:gridCol w:w="2697"/>
        <w:gridCol w:w="2950"/>
      </w:tblGrid>
      <w:tr w:rsidR="005673D7" w:rsidTr="005673D7">
        <w:trPr>
          <w:trHeight w:val="283"/>
        </w:trPr>
        <w:tc>
          <w:tcPr>
            <w:tcW w:w="829" w:type="pct"/>
            <w:tcBorders>
              <w:top w:val="single" w:sz="4" w:space="0" w:color="auto"/>
              <w:left w:val="single" w:sz="4" w:space="0" w:color="auto"/>
              <w:bottom w:val="single" w:sz="4" w:space="0" w:color="auto"/>
              <w:right w:val="single" w:sz="4" w:space="0" w:color="auto"/>
            </w:tcBorders>
            <w:vAlign w:val="center"/>
            <w:hideMark/>
          </w:tcPr>
          <w:p w:rsidR="005673D7" w:rsidRDefault="005673D7">
            <w:pPr>
              <w:jc w:val="center"/>
              <w:rPr>
                <w:b/>
                <w:bCs/>
                <w:sz w:val="24"/>
                <w:szCs w:val="24"/>
              </w:rPr>
            </w:pPr>
            <w:r>
              <w:rPr>
                <w:b/>
                <w:bCs/>
                <w:sz w:val="24"/>
                <w:szCs w:val="24"/>
              </w:rPr>
              <w:t>Приоритет</w:t>
            </w:r>
          </w:p>
        </w:tc>
        <w:tc>
          <w:tcPr>
            <w:tcW w:w="1195" w:type="pct"/>
            <w:tcBorders>
              <w:top w:val="single" w:sz="4" w:space="0" w:color="auto"/>
              <w:left w:val="single" w:sz="4" w:space="0" w:color="auto"/>
              <w:bottom w:val="single" w:sz="4" w:space="0" w:color="auto"/>
              <w:right w:val="single" w:sz="4" w:space="0" w:color="auto"/>
            </w:tcBorders>
            <w:vAlign w:val="center"/>
            <w:hideMark/>
          </w:tcPr>
          <w:p w:rsidR="005673D7" w:rsidRDefault="005673D7">
            <w:pPr>
              <w:jc w:val="center"/>
              <w:rPr>
                <w:b/>
                <w:bCs/>
                <w:sz w:val="24"/>
                <w:szCs w:val="24"/>
              </w:rPr>
            </w:pPr>
            <w:r>
              <w:rPr>
                <w:b/>
                <w:bCs/>
                <w:sz w:val="24"/>
                <w:szCs w:val="24"/>
              </w:rPr>
              <w:t>Продолжительность устранения неисправности</w:t>
            </w:r>
          </w:p>
        </w:tc>
        <w:tc>
          <w:tcPr>
            <w:tcW w:w="1422" w:type="pct"/>
            <w:tcBorders>
              <w:top w:val="single" w:sz="4" w:space="0" w:color="auto"/>
              <w:left w:val="single" w:sz="4" w:space="0" w:color="auto"/>
              <w:bottom w:val="single" w:sz="4" w:space="0" w:color="auto"/>
              <w:right w:val="single" w:sz="4" w:space="0" w:color="auto"/>
            </w:tcBorders>
            <w:vAlign w:val="center"/>
            <w:hideMark/>
          </w:tcPr>
          <w:p w:rsidR="005673D7" w:rsidRDefault="005673D7">
            <w:pPr>
              <w:jc w:val="center"/>
              <w:rPr>
                <w:b/>
                <w:bCs/>
                <w:sz w:val="24"/>
                <w:szCs w:val="24"/>
              </w:rPr>
            </w:pPr>
            <w:r>
              <w:rPr>
                <w:b/>
                <w:bCs/>
                <w:sz w:val="24"/>
                <w:szCs w:val="24"/>
              </w:rPr>
              <w:t>Периодичность информирования  Пользователя о</w:t>
            </w:r>
          </w:p>
          <w:p w:rsidR="005673D7" w:rsidRDefault="005673D7">
            <w:pPr>
              <w:jc w:val="center"/>
              <w:rPr>
                <w:b/>
                <w:bCs/>
                <w:sz w:val="24"/>
                <w:szCs w:val="24"/>
              </w:rPr>
            </w:pPr>
            <w:r>
              <w:rPr>
                <w:b/>
                <w:bCs/>
                <w:sz w:val="24"/>
                <w:szCs w:val="24"/>
              </w:rPr>
              <w:t>ходе устранения неисправности</w:t>
            </w:r>
          </w:p>
        </w:tc>
        <w:tc>
          <w:tcPr>
            <w:tcW w:w="1554" w:type="pct"/>
            <w:tcBorders>
              <w:top w:val="single" w:sz="4" w:space="0" w:color="auto"/>
              <w:left w:val="single" w:sz="4" w:space="0" w:color="auto"/>
              <w:bottom w:val="single" w:sz="4" w:space="0" w:color="auto"/>
              <w:right w:val="single" w:sz="4" w:space="0" w:color="auto"/>
            </w:tcBorders>
            <w:vAlign w:val="center"/>
            <w:hideMark/>
          </w:tcPr>
          <w:p w:rsidR="005673D7" w:rsidRDefault="005673D7">
            <w:pPr>
              <w:jc w:val="center"/>
              <w:rPr>
                <w:b/>
                <w:bCs/>
                <w:sz w:val="24"/>
                <w:szCs w:val="24"/>
              </w:rPr>
            </w:pPr>
            <w:r>
              <w:rPr>
                <w:b/>
                <w:bCs/>
                <w:sz w:val="24"/>
                <w:szCs w:val="24"/>
              </w:rPr>
              <w:t>Время проведения работ</w:t>
            </w:r>
          </w:p>
          <w:p w:rsidR="005673D7" w:rsidRDefault="005673D7">
            <w:pPr>
              <w:jc w:val="center"/>
              <w:rPr>
                <w:b/>
                <w:bCs/>
                <w:sz w:val="24"/>
                <w:szCs w:val="24"/>
              </w:rPr>
            </w:pPr>
            <w:r>
              <w:rPr>
                <w:b/>
                <w:bCs/>
                <w:sz w:val="24"/>
                <w:szCs w:val="24"/>
              </w:rPr>
              <w:t>(время Московское)</w:t>
            </w:r>
          </w:p>
        </w:tc>
      </w:tr>
      <w:tr w:rsidR="005673D7" w:rsidTr="005673D7">
        <w:trPr>
          <w:trHeight w:val="283"/>
        </w:trPr>
        <w:tc>
          <w:tcPr>
            <w:tcW w:w="829" w:type="pct"/>
            <w:tcBorders>
              <w:top w:val="single" w:sz="4" w:space="0" w:color="auto"/>
              <w:left w:val="single" w:sz="4" w:space="0" w:color="auto"/>
              <w:bottom w:val="single" w:sz="4" w:space="0" w:color="auto"/>
              <w:right w:val="single" w:sz="4" w:space="0" w:color="auto"/>
            </w:tcBorders>
            <w:vAlign w:val="center"/>
            <w:hideMark/>
          </w:tcPr>
          <w:p w:rsidR="005673D7" w:rsidRDefault="005673D7">
            <w:pPr>
              <w:jc w:val="center"/>
              <w:rPr>
                <w:sz w:val="24"/>
                <w:szCs w:val="24"/>
              </w:rPr>
            </w:pPr>
            <w:r>
              <w:rPr>
                <w:sz w:val="24"/>
                <w:szCs w:val="24"/>
              </w:rPr>
              <w:t>Первый</w:t>
            </w:r>
          </w:p>
        </w:tc>
        <w:tc>
          <w:tcPr>
            <w:tcW w:w="1195" w:type="pct"/>
            <w:tcBorders>
              <w:top w:val="single" w:sz="4" w:space="0" w:color="auto"/>
              <w:left w:val="single" w:sz="4" w:space="0" w:color="auto"/>
              <w:bottom w:val="single" w:sz="4" w:space="0" w:color="auto"/>
              <w:right w:val="single" w:sz="4" w:space="0" w:color="auto"/>
            </w:tcBorders>
            <w:vAlign w:val="center"/>
            <w:hideMark/>
          </w:tcPr>
          <w:p w:rsidR="005673D7" w:rsidRDefault="005673D7">
            <w:pPr>
              <w:jc w:val="center"/>
              <w:rPr>
                <w:sz w:val="24"/>
                <w:szCs w:val="24"/>
              </w:rPr>
            </w:pPr>
            <w:r>
              <w:rPr>
                <w:sz w:val="24"/>
                <w:szCs w:val="24"/>
              </w:rPr>
              <w:t>Не более 4 часов*</w:t>
            </w:r>
          </w:p>
        </w:tc>
        <w:tc>
          <w:tcPr>
            <w:tcW w:w="1422" w:type="pct"/>
            <w:tcBorders>
              <w:top w:val="single" w:sz="4" w:space="0" w:color="auto"/>
              <w:left w:val="single" w:sz="4" w:space="0" w:color="auto"/>
              <w:bottom w:val="single" w:sz="4" w:space="0" w:color="auto"/>
              <w:right w:val="single" w:sz="4" w:space="0" w:color="auto"/>
            </w:tcBorders>
            <w:vAlign w:val="center"/>
            <w:hideMark/>
          </w:tcPr>
          <w:p w:rsidR="005673D7" w:rsidRDefault="005673D7">
            <w:pPr>
              <w:jc w:val="center"/>
              <w:rPr>
                <w:sz w:val="24"/>
                <w:szCs w:val="24"/>
              </w:rPr>
            </w:pPr>
            <w:r>
              <w:rPr>
                <w:sz w:val="24"/>
                <w:szCs w:val="24"/>
              </w:rPr>
              <w:t>По запросу Пользователя и по факту устранения неисправности</w:t>
            </w:r>
          </w:p>
        </w:tc>
        <w:tc>
          <w:tcPr>
            <w:tcW w:w="1554" w:type="pct"/>
            <w:tcBorders>
              <w:top w:val="single" w:sz="4" w:space="0" w:color="auto"/>
              <w:left w:val="single" w:sz="4" w:space="0" w:color="auto"/>
              <w:bottom w:val="single" w:sz="4" w:space="0" w:color="auto"/>
              <w:right w:val="single" w:sz="4" w:space="0" w:color="auto"/>
            </w:tcBorders>
            <w:vAlign w:val="center"/>
            <w:hideMark/>
          </w:tcPr>
          <w:p w:rsidR="005673D7" w:rsidRDefault="005673D7">
            <w:pPr>
              <w:jc w:val="center"/>
              <w:rPr>
                <w:sz w:val="24"/>
                <w:szCs w:val="24"/>
              </w:rPr>
            </w:pPr>
            <w:r>
              <w:rPr>
                <w:sz w:val="24"/>
                <w:szCs w:val="24"/>
              </w:rPr>
              <w:t>Круглосуточно</w:t>
            </w:r>
          </w:p>
        </w:tc>
      </w:tr>
      <w:tr w:rsidR="005673D7" w:rsidTr="005673D7">
        <w:trPr>
          <w:trHeight w:val="283"/>
        </w:trPr>
        <w:tc>
          <w:tcPr>
            <w:tcW w:w="829" w:type="pct"/>
            <w:tcBorders>
              <w:top w:val="single" w:sz="4" w:space="0" w:color="auto"/>
              <w:left w:val="single" w:sz="4" w:space="0" w:color="auto"/>
              <w:bottom w:val="single" w:sz="4" w:space="0" w:color="auto"/>
              <w:right w:val="single" w:sz="4" w:space="0" w:color="auto"/>
            </w:tcBorders>
            <w:vAlign w:val="center"/>
            <w:hideMark/>
          </w:tcPr>
          <w:p w:rsidR="005673D7" w:rsidRDefault="005673D7">
            <w:pPr>
              <w:jc w:val="center"/>
              <w:rPr>
                <w:sz w:val="24"/>
                <w:szCs w:val="24"/>
              </w:rPr>
            </w:pPr>
            <w:r>
              <w:rPr>
                <w:sz w:val="24"/>
                <w:szCs w:val="24"/>
              </w:rPr>
              <w:t>Второй</w:t>
            </w:r>
          </w:p>
        </w:tc>
        <w:tc>
          <w:tcPr>
            <w:tcW w:w="1195" w:type="pct"/>
            <w:tcBorders>
              <w:top w:val="single" w:sz="4" w:space="0" w:color="auto"/>
              <w:left w:val="single" w:sz="4" w:space="0" w:color="auto"/>
              <w:bottom w:val="single" w:sz="4" w:space="0" w:color="auto"/>
              <w:right w:val="single" w:sz="4" w:space="0" w:color="auto"/>
            </w:tcBorders>
            <w:vAlign w:val="center"/>
            <w:hideMark/>
          </w:tcPr>
          <w:p w:rsidR="005673D7" w:rsidRDefault="005673D7">
            <w:pPr>
              <w:jc w:val="center"/>
              <w:rPr>
                <w:sz w:val="24"/>
                <w:szCs w:val="24"/>
              </w:rPr>
            </w:pPr>
            <w:r>
              <w:rPr>
                <w:sz w:val="24"/>
                <w:szCs w:val="24"/>
              </w:rPr>
              <w:t>Не более 8 часов</w:t>
            </w:r>
          </w:p>
        </w:tc>
        <w:tc>
          <w:tcPr>
            <w:tcW w:w="1422" w:type="pct"/>
            <w:tcBorders>
              <w:top w:val="single" w:sz="4" w:space="0" w:color="auto"/>
              <w:left w:val="single" w:sz="4" w:space="0" w:color="auto"/>
              <w:bottom w:val="single" w:sz="4" w:space="0" w:color="auto"/>
              <w:right w:val="single" w:sz="4" w:space="0" w:color="auto"/>
            </w:tcBorders>
            <w:vAlign w:val="center"/>
            <w:hideMark/>
          </w:tcPr>
          <w:p w:rsidR="005673D7" w:rsidRDefault="005673D7">
            <w:pPr>
              <w:jc w:val="center"/>
              <w:rPr>
                <w:sz w:val="24"/>
                <w:szCs w:val="24"/>
              </w:rPr>
            </w:pPr>
            <w:r>
              <w:rPr>
                <w:sz w:val="24"/>
                <w:szCs w:val="24"/>
              </w:rPr>
              <w:t>По запросу Пользователя и по факту устранения неисправности</w:t>
            </w:r>
          </w:p>
        </w:tc>
        <w:tc>
          <w:tcPr>
            <w:tcW w:w="1554" w:type="pct"/>
            <w:tcBorders>
              <w:top w:val="single" w:sz="4" w:space="0" w:color="auto"/>
              <w:left w:val="single" w:sz="4" w:space="0" w:color="auto"/>
              <w:bottom w:val="single" w:sz="4" w:space="0" w:color="auto"/>
              <w:right w:val="single" w:sz="4" w:space="0" w:color="auto"/>
            </w:tcBorders>
            <w:vAlign w:val="center"/>
            <w:hideMark/>
          </w:tcPr>
          <w:p w:rsidR="005673D7" w:rsidRDefault="005673D7">
            <w:pPr>
              <w:jc w:val="center"/>
              <w:rPr>
                <w:sz w:val="24"/>
                <w:szCs w:val="24"/>
              </w:rPr>
            </w:pPr>
            <w:r>
              <w:rPr>
                <w:sz w:val="24"/>
                <w:szCs w:val="24"/>
              </w:rPr>
              <w:t>Ежедневно с 9:00 до 18:00</w:t>
            </w:r>
          </w:p>
        </w:tc>
      </w:tr>
      <w:tr w:rsidR="005673D7" w:rsidTr="005673D7">
        <w:trPr>
          <w:trHeight w:val="324"/>
        </w:trPr>
        <w:tc>
          <w:tcPr>
            <w:tcW w:w="829" w:type="pct"/>
            <w:tcBorders>
              <w:top w:val="single" w:sz="4" w:space="0" w:color="auto"/>
              <w:left w:val="single" w:sz="4" w:space="0" w:color="auto"/>
              <w:bottom w:val="single" w:sz="4" w:space="0" w:color="auto"/>
              <w:right w:val="single" w:sz="4" w:space="0" w:color="auto"/>
            </w:tcBorders>
            <w:vAlign w:val="center"/>
            <w:hideMark/>
          </w:tcPr>
          <w:p w:rsidR="005673D7" w:rsidRDefault="005673D7">
            <w:pPr>
              <w:jc w:val="center"/>
              <w:rPr>
                <w:sz w:val="24"/>
                <w:szCs w:val="24"/>
              </w:rPr>
            </w:pPr>
            <w:r>
              <w:rPr>
                <w:sz w:val="24"/>
                <w:szCs w:val="24"/>
              </w:rPr>
              <w:t>Третий</w:t>
            </w:r>
          </w:p>
        </w:tc>
        <w:tc>
          <w:tcPr>
            <w:tcW w:w="1195" w:type="pct"/>
            <w:tcBorders>
              <w:top w:val="single" w:sz="4" w:space="0" w:color="auto"/>
              <w:left w:val="single" w:sz="4" w:space="0" w:color="auto"/>
              <w:bottom w:val="single" w:sz="4" w:space="0" w:color="auto"/>
              <w:right w:val="single" w:sz="4" w:space="0" w:color="auto"/>
            </w:tcBorders>
            <w:vAlign w:val="center"/>
            <w:hideMark/>
          </w:tcPr>
          <w:p w:rsidR="005673D7" w:rsidRDefault="005673D7">
            <w:pPr>
              <w:jc w:val="center"/>
              <w:rPr>
                <w:sz w:val="24"/>
                <w:szCs w:val="24"/>
              </w:rPr>
            </w:pPr>
            <w:r>
              <w:rPr>
                <w:sz w:val="24"/>
                <w:szCs w:val="24"/>
              </w:rPr>
              <w:t>Не более 72 часов</w:t>
            </w:r>
          </w:p>
        </w:tc>
        <w:tc>
          <w:tcPr>
            <w:tcW w:w="1422" w:type="pct"/>
            <w:tcBorders>
              <w:top w:val="single" w:sz="4" w:space="0" w:color="auto"/>
              <w:left w:val="single" w:sz="4" w:space="0" w:color="auto"/>
              <w:bottom w:val="single" w:sz="4" w:space="0" w:color="auto"/>
              <w:right w:val="single" w:sz="4" w:space="0" w:color="auto"/>
            </w:tcBorders>
            <w:vAlign w:val="center"/>
            <w:hideMark/>
          </w:tcPr>
          <w:p w:rsidR="005673D7" w:rsidRDefault="005673D7">
            <w:pPr>
              <w:jc w:val="center"/>
              <w:rPr>
                <w:sz w:val="24"/>
                <w:szCs w:val="24"/>
              </w:rPr>
            </w:pPr>
            <w:r>
              <w:rPr>
                <w:sz w:val="24"/>
                <w:szCs w:val="24"/>
              </w:rPr>
              <w:t>По запросу Пользователя и по факту устранения неисправности</w:t>
            </w:r>
          </w:p>
        </w:tc>
        <w:tc>
          <w:tcPr>
            <w:tcW w:w="1554" w:type="pct"/>
            <w:tcBorders>
              <w:top w:val="single" w:sz="4" w:space="0" w:color="auto"/>
              <w:left w:val="single" w:sz="4" w:space="0" w:color="auto"/>
              <w:bottom w:val="single" w:sz="4" w:space="0" w:color="auto"/>
              <w:right w:val="single" w:sz="4" w:space="0" w:color="auto"/>
            </w:tcBorders>
            <w:vAlign w:val="center"/>
            <w:hideMark/>
          </w:tcPr>
          <w:p w:rsidR="005673D7" w:rsidRDefault="005673D7">
            <w:pPr>
              <w:jc w:val="center"/>
              <w:rPr>
                <w:sz w:val="24"/>
                <w:szCs w:val="24"/>
              </w:rPr>
            </w:pPr>
            <w:r>
              <w:rPr>
                <w:sz w:val="24"/>
                <w:szCs w:val="24"/>
              </w:rPr>
              <w:t>Рабочие дни с 9:00 до 18.00</w:t>
            </w:r>
          </w:p>
        </w:tc>
      </w:tr>
      <w:tr w:rsidR="005673D7" w:rsidTr="005673D7">
        <w:trPr>
          <w:trHeight w:val="283"/>
        </w:trPr>
        <w:tc>
          <w:tcPr>
            <w:tcW w:w="829" w:type="pct"/>
            <w:tcBorders>
              <w:top w:val="single" w:sz="4" w:space="0" w:color="auto"/>
              <w:left w:val="single" w:sz="4" w:space="0" w:color="auto"/>
              <w:bottom w:val="single" w:sz="4" w:space="0" w:color="auto"/>
              <w:right w:val="single" w:sz="4" w:space="0" w:color="auto"/>
            </w:tcBorders>
            <w:vAlign w:val="center"/>
            <w:hideMark/>
          </w:tcPr>
          <w:p w:rsidR="005673D7" w:rsidRDefault="005673D7">
            <w:pPr>
              <w:jc w:val="center"/>
              <w:rPr>
                <w:sz w:val="24"/>
                <w:szCs w:val="24"/>
              </w:rPr>
            </w:pPr>
            <w:r>
              <w:rPr>
                <w:sz w:val="24"/>
                <w:szCs w:val="24"/>
              </w:rPr>
              <w:t>Четвертый</w:t>
            </w:r>
          </w:p>
        </w:tc>
        <w:tc>
          <w:tcPr>
            <w:tcW w:w="1195" w:type="pct"/>
            <w:tcBorders>
              <w:top w:val="single" w:sz="4" w:space="0" w:color="auto"/>
              <w:left w:val="single" w:sz="4" w:space="0" w:color="auto"/>
              <w:bottom w:val="single" w:sz="4" w:space="0" w:color="auto"/>
              <w:right w:val="single" w:sz="4" w:space="0" w:color="auto"/>
            </w:tcBorders>
            <w:vAlign w:val="center"/>
            <w:hideMark/>
          </w:tcPr>
          <w:p w:rsidR="005673D7" w:rsidRDefault="005673D7">
            <w:pPr>
              <w:jc w:val="center"/>
              <w:rPr>
                <w:sz w:val="24"/>
                <w:szCs w:val="24"/>
              </w:rPr>
            </w:pPr>
            <w:r>
              <w:rPr>
                <w:sz w:val="24"/>
                <w:szCs w:val="24"/>
              </w:rPr>
              <w:t>Не более 10 рабочих дней</w:t>
            </w:r>
          </w:p>
        </w:tc>
        <w:tc>
          <w:tcPr>
            <w:tcW w:w="1422" w:type="pct"/>
            <w:tcBorders>
              <w:top w:val="single" w:sz="4" w:space="0" w:color="auto"/>
              <w:left w:val="single" w:sz="4" w:space="0" w:color="auto"/>
              <w:bottom w:val="single" w:sz="4" w:space="0" w:color="auto"/>
              <w:right w:val="single" w:sz="4" w:space="0" w:color="auto"/>
            </w:tcBorders>
            <w:vAlign w:val="center"/>
            <w:hideMark/>
          </w:tcPr>
          <w:p w:rsidR="005673D7" w:rsidRDefault="005673D7">
            <w:pPr>
              <w:jc w:val="center"/>
              <w:rPr>
                <w:sz w:val="24"/>
                <w:szCs w:val="24"/>
              </w:rPr>
            </w:pPr>
            <w:r>
              <w:rPr>
                <w:sz w:val="24"/>
                <w:szCs w:val="24"/>
              </w:rPr>
              <w:t>По запросу Пользователя и по факту устранения неисправности</w:t>
            </w:r>
          </w:p>
        </w:tc>
        <w:tc>
          <w:tcPr>
            <w:tcW w:w="1554" w:type="pct"/>
            <w:tcBorders>
              <w:top w:val="single" w:sz="4" w:space="0" w:color="auto"/>
              <w:left w:val="single" w:sz="4" w:space="0" w:color="auto"/>
              <w:bottom w:val="single" w:sz="4" w:space="0" w:color="auto"/>
              <w:right w:val="single" w:sz="4" w:space="0" w:color="auto"/>
            </w:tcBorders>
            <w:vAlign w:val="center"/>
            <w:hideMark/>
          </w:tcPr>
          <w:p w:rsidR="005673D7" w:rsidRDefault="005673D7">
            <w:pPr>
              <w:jc w:val="center"/>
              <w:rPr>
                <w:sz w:val="24"/>
                <w:szCs w:val="24"/>
              </w:rPr>
            </w:pPr>
            <w:r>
              <w:rPr>
                <w:sz w:val="24"/>
                <w:szCs w:val="24"/>
              </w:rPr>
              <w:t>Рабочие дни с 9:00 до 18.00</w:t>
            </w:r>
          </w:p>
        </w:tc>
      </w:tr>
    </w:tbl>
    <w:p w:rsidR="005673D7" w:rsidRDefault="005673D7" w:rsidP="005673D7">
      <w:pPr>
        <w:ind w:firstLine="737"/>
        <w:jc w:val="both"/>
        <w:rPr>
          <w:sz w:val="24"/>
          <w:szCs w:val="24"/>
        </w:rPr>
      </w:pPr>
      <w:r>
        <w:rPr>
          <w:sz w:val="24"/>
          <w:szCs w:val="24"/>
        </w:rPr>
        <w:t>* -  в случае повреждения кабеля время устранения неисправности не более 72 часов.</w:t>
      </w:r>
    </w:p>
    <w:p w:rsidR="005673D7" w:rsidRDefault="005673D7" w:rsidP="005673D7">
      <w:pPr>
        <w:keepNext/>
        <w:numPr>
          <w:ilvl w:val="0"/>
          <w:numId w:val="23"/>
        </w:numPr>
        <w:suppressAutoHyphens w:val="0"/>
        <w:spacing w:before="240" w:after="240"/>
        <w:ind w:right="-34"/>
        <w:jc w:val="center"/>
        <w:outlineLvl w:val="0"/>
        <w:rPr>
          <w:b/>
          <w:bCs/>
          <w:caps/>
          <w:sz w:val="24"/>
          <w:szCs w:val="24"/>
        </w:rPr>
      </w:pPr>
      <w:r>
        <w:rPr>
          <w:b/>
          <w:bCs/>
          <w:caps/>
          <w:sz w:val="24"/>
          <w:szCs w:val="24"/>
        </w:rPr>
        <w:t>ВРЕМЯ ПРЕДОСТАВЛЕНИЯ УСЛУГИ</w:t>
      </w:r>
    </w:p>
    <w:p w:rsidR="005673D7" w:rsidRDefault="005673D7" w:rsidP="005673D7">
      <w:pPr>
        <w:ind w:firstLine="737"/>
        <w:jc w:val="both"/>
        <w:rPr>
          <w:sz w:val="24"/>
          <w:szCs w:val="24"/>
        </w:rPr>
      </w:pPr>
      <w:r>
        <w:rPr>
          <w:sz w:val="24"/>
          <w:szCs w:val="24"/>
        </w:rPr>
        <w:t>Услуги оказываются в режиме «24х7» - 24 часа в сутки, 7 дней в неделю, 365(6) дней в году.</w:t>
      </w:r>
    </w:p>
    <w:p w:rsidR="005673D7" w:rsidRDefault="005673D7" w:rsidP="005673D7">
      <w:pPr>
        <w:keepNext/>
        <w:numPr>
          <w:ilvl w:val="0"/>
          <w:numId w:val="23"/>
        </w:numPr>
        <w:suppressAutoHyphens w:val="0"/>
        <w:spacing w:before="240" w:after="240"/>
        <w:ind w:right="-34"/>
        <w:jc w:val="center"/>
        <w:outlineLvl w:val="0"/>
        <w:rPr>
          <w:b/>
          <w:bCs/>
          <w:caps/>
          <w:sz w:val="24"/>
          <w:szCs w:val="24"/>
        </w:rPr>
      </w:pPr>
      <w:r>
        <w:rPr>
          <w:b/>
          <w:bCs/>
          <w:caps/>
          <w:sz w:val="24"/>
          <w:szCs w:val="24"/>
        </w:rPr>
        <w:t>УСЛОВИЯ ПРЕДОСТАВЛЕНИЯ ПЕРЕРАСЧЕТА</w:t>
      </w:r>
    </w:p>
    <w:p w:rsidR="005673D7" w:rsidRDefault="005673D7" w:rsidP="005673D7">
      <w:pPr>
        <w:keepNext/>
        <w:ind w:firstLine="737"/>
        <w:jc w:val="both"/>
        <w:rPr>
          <w:sz w:val="24"/>
          <w:szCs w:val="24"/>
        </w:rPr>
      </w:pPr>
      <w:r>
        <w:rPr>
          <w:sz w:val="24"/>
          <w:szCs w:val="24"/>
        </w:rPr>
        <w:t xml:space="preserve">7.1. </w:t>
      </w:r>
      <w:r>
        <w:rPr>
          <w:b/>
          <w:bCs/>
          <w:sz w:val="24"/>
          <w:szCs w:val="24"/>
        </w:rPr>
        <w:t>Расчет доступности</w:t>
      </w:r>
    </w:p>
    <w:p w:rsidR="005673D7" w:rsidRDefault="005673D7" w:rsidP="005673D7">
      <w:pPr>
        <w:keepNext/>
        <w:ind w:firstLine="737"/>
        <w:jc w:val="both"/>
        <w:rPr>
          <w:sz w:val="24"/>
          <w:szCs w:val="24"/>
        </w:rPr>
      </w:pPr>
      <w:r>
        <w:rPr>
          <w:sz w:val="24"/>
          <w:szCs w:val="24"/>
        </w:rPr>
        <w:t>Доступность Услуги (SA) – рассчитывается, как отношение разницы между Общим временем предоставления услуги в течение Периода измерения Услуги и суммарной продолжительностью неисправностей, произошедших за Период измерения Услуги, к общему времени предоставления услуги в течение Периода измерения.</w:t>
      </w:r>
    </w:p>
    <w:p w:rsidR="005673D7" w:rsidRDefault="005673D7" w:rsidP="005673D7">
      <w:pPr>
        <w:keepNext/>
        <w:ind w:left="540"/>
        <w:rPr>
          <w:sz w:val="24"/>
          <w:szCs w:val="24"/>
        </w:rPr>
      </w:pPr>
    </w:p>
    <w:tbl>
      <w:tblPr>
        <w:tblW w:w="0" w:type="auto"/>
        <w:jc w:val="center"/>
        <w:tblLook w:val="01E0" w:firstRow="1" w:lastRow="1" w:firstColumn="1" w:lastColumn="1" w:noHBand="0" w:noVBand="0"/>
      </w:tblPr>
      <w:tblGrid>
        <w:gridCol w:w="761"/>
        <w:gridCol w:w="6480"/>
        <w:gridCol w:w="1080"/>
        <w:gridCol w:w="1080"/>
      </w:tblGrid>
      <w:tr w:rsidR="005673D7" w:rsidTr="005673D7">
        <w:trPr>
          <w:jc w:val="center"/>
        </w:trPr>
        <w:tc>
          <w:tcPr>
            <w:tcW w:w="761" w:type="dxa"/>
          </w:tcPr>
          <w:p w:rsidR="005673D7" w:rsidRDefault="005673D7">
            <w:pPr>
              <w:keepNext/>
              <w:rPr>
                <w:sz w:val="24"/>
                <w:szCs w:val="24"/>
              </w:rPr>
            </w:pPr>
          </w:p>
        </w:tc>
        <w:tc>
          <w:tcPr>
            <w:tcW w:w="6480" w:type="dxa"/>
            <w:hideMark/>
          </w:tcPr>
          <w:p w:rsidR="005673D7" w:rsidRDefault="005673D7">
            <w:pPr>
              <w:keepNext/>
              <w:jc w:val="center"/>
              <w:rPr>
                <w:sz w:val="24"/>
                <w:szCs w:val="24"/>
              </w:rPr>
            </w:pPr>
            <w:r>
              <w:rPr>
                <w:i/>
                <w:sz w:val="24"/>
                <w:szCs w:val="24"/>
              </w:rPr>
              <w:t>Общее время</w:t>
            </w:r>
            <w:r>
              <w:rPr>
                <w:sz w:val="24"/>
                <w:szCs w:val="24"/>
              </w:rPr>
              <w:t xml:space="preserve"> - </w:t>
            </w:r>
            <w:r>
              <w:rPr>
                <w:i/>
                <w:sz w:val="24"/>
                <w:szCs w:val="24"/>
              </w:rPr>
              <w:t>Σ(Продолжительность неисправностей)</w:t>
            </w:r>
          </w:p>
        </w:tc>
        <w:tc>
          <w:tcPr>
            <w:tcW w:w="1080" w:type="dxa"/>
          </w:tcPr>
          <w:p w:rsidR="005673D7" w:rsidRDefault="005673D7">
            <w:pPr>
              <w:keepNext/>
              <w:jc w:val="center"/>
              <w:rPr>
                <w:i/>
                <w:sz w:val="24"/>
                <w:szCs w:val="24"/>
              </w:rPr>
            </w:pPr>
          </w:p>
        </w:tc>
        <w:tc>
          <w:tcPr>
            <w:tcW w:w="1080" w:type="dxa"/>
          </w:tcPr>
          <w:p w:rsidR="005673D7" w:rsidRDefault="005673D7">
            <w:pPr>
              <w:keepNext/>
              <w:jc w:val="center"/>
              <w:rPr>
                <w:i/>
                <w:sz w:val="24"/>
                <w:szCs w:val="24"/>
              </w:rPr>
            </w:pPr>
          </w:p>
        </w:tc>
      </w:tr>
      <w:tr w:rsidR="005673D7" w:rsidTr="005673D7">
        <w:trPr>
          <w:jc w:val="center"/>
        </w:trPr>
        <w:tc>
          <w:tcPr>
            <w:tcW w:w="761" w:type="dxa"/>
            <w:hideMark/>
          </w:tcPr>
          <w:p w:rsidR="005673D7" w:rsidRDefault="005673D7">
            <w:pPr>
              <w:keepNext/>
              <w:jc w:val="right"/>
              <w:rPr>
                <w:sz w:val="24"/>
                <w:szCs w:val="24"/>
              </w:rPr>
            </w:pPr>
            <w:r>
              <w:rPr>
                <w:b/>
                <w:sz w:val="24"/>
                <w:szCs w:val="24"/>
                <w:lang w:val="en-US"/>
              </w:rPr>
              <w:t>SA</w:t>
            </w:r>
            <w:r>
              <w:rPr>
                <w:b/>
                <w:sz w:val="24"/>
                <w:szCs w:val="24"/>
              </w:rPr>
              <w:t xml:space="preserve"> = </w:t>
            </w:r>
          </w:p>
        </w:tc>
        <w:tc>
          <w:tcPr>
            <w:tcW w:w="6480" w:type="dxa"/>
            <w:hideMark/>
          </w:tcPr>
          <w:p w:rsidR="005673D7" w:rsidRDefault="008A089C">
            <w:pPr>
              <w:keepNext/>
              <w:jc w:val="center"/>
              <w:rPr>
                <w:sz w:val="24"/>
                <w:szCs w:val="24"/>
              </w:rPr>
            </w:pPr>
            <w:r>
              <w:rPr>
                <w:sz w:val="24"/>
                <w:szCs w:val="24"/>
              </w:rPr>
              <w:pict>
                <v:rect id="_x0000_i1025" style="width:467.75pt;height:1.5pt" o:hralign="center" o:hrstd="t" o:hr="t" fillcolor="#a0a0a0" stroked="f"/>
              </w:pict>
            </w:r>
          </w:p>
          <w:p w:rsidR="005673D7" w:rsidRDefault="005673D7">
            <w:pPr>
              <w:keepNext/>
              <w:rPr>
                <w:sz w:val="24"/>
                <w:szCs w:val="24"/>
              </w:rPr>
            </w:pPr>
          </w:p>
        </w:tc>
        <w:tc>
          <w:tcPr>
            <w:tcW w:w="1080" w:type="dxa"/>
            <w:hideMark/>
          </w:tcPr>
          <w:p w:rsidR="005673D7" w:rsidRDefault="005673D7">
            <w:pPr>
              <w:keepNext/>
              <w:rPr>
                <w:sz w:val="24"/>
                <w:szCs w:val="24"/>
              </w:rPr>
            </w:pPr>
            <w:r>
              <w:rPr>
                <w:i/>
                <w:sz w:val="24"/>
                <w:szCs w:val="24"/>
              </w:rPr>
              <w:t>* 100%</w:t>
            </w:r>
          </w:p>
        </w:tc>
        <w:tc>
          <w:tcPr>
            <w:tcW w:w="1080" w:type="dxa"/>
            <w:hideMark/>
          </w:tcPr>
          <w:p w:rsidR="005673D7" w:rsidRDefault="005673D7">
            <w:pPr>
              <w:keepNext/>
              <w:rPr>
                <w:sz w:val="24"/>
                <w:szCs w:val="24"/>
              </w:rPr>
            </w:pPr>
            <w:r>
              <w:rPr>
                <w:sz w:val="24"/>
                <w:szCs w:val="24"/>
              </w:rPr>
              <w:t>,   где</w:t>
            </w:r>
          </w:p>
        </w:tc>
      </w:tr>
      <w:tr w:rsidR="005673D7" w:rsidTr="005673D7">
        <w:trPr>
          <w:jc w:val="center"/>
        </w:trPr>
        <w:tc>
          <w:tcPr>
            <w:tcW w:w="761" w:type="dxa"/>
            <w:hideMark/>
          </w:tcPr>
          <w:p w:rsidR="005673D7" w:rsidRDefault="005673D7">
            <w:pPr>
              <w:keepNext/>
              <w:rPr>
                <w:sz w:val="24"/>
                <w:szCs w:val="24"/>
              </w:rPr>
            </w:pPr>
            <w:r>
              <w:rPr>
                <w:sz w:val="24"/>
                <w:szCs w:val="24"/>
              </w:rPr>
              <w:t xml:space="preserve"> </w:t>
            </w:r>
          </w:p>
        </w:tc>
        <w:tc>
          <w:tcPr>
            <w:tcW w:w="6480" w:type="dxa"/>
            <w:hideMark/>
          </w:tcPr>
          <w:p w:rsidR="005673D7" w:rsidRDefault="005673D7">
            <w:pPr>
              <w:keepNext/>
              <w:jc w:val="center"/>
              <w:rPr>
                <w:sz w:val="24"/>
                <w:szCs w:val="24"/>
              </w:rPr>
            </w:pPr>
            <w:r>
              <w:rPr>
                <w:i/>
                <w:sz w:val="24"/>
                <w:szCs w:val="24"/>
              </w:rPr>
              <w:t>Общее время</w:t>
            </w:r>
          </w:p>
        </w:tc>
        <w:tc>
          <w:tcPr>
            <w:tcW w:w="1080" w:type="dxa"/>
          </w:tcPr>
          <w:p w:rsidR="005673D7" w:rsidRDefault="005673D7">
            <w:pPr>
              <w:keepNext/>
              <w:jc w:val="center"/>
              <w:rPr>
                <w:i/>
                <w:sz w:val="24"/>
                <w:szCs w:val="24"/>
              </w:rPr>
            </w:pPr>
          </w:p>
        </w:tc>
        <w:tc>
          <w:tcPr>
            <w:tcW w:w="1080" w:type="dxa"/>
          </w:tcPr>
          <w:p w:rsidR="005673D7" w:rsidRDefault="005673D7">
            <w:pPr>
              <w:keepNext/>
              <w:jc w:val="center"/>
              <w:rPr>
                <w:i/>
                <w:sz w:val="24"/>
                <w:szCs w:val="24"/>
              </w:rPr>
            </w:pPr>
          </w:p>
        </w:tc>
      </w:tr>
    </w:tbl>
    <w:p w:rsidR="005673D7" w:rsidRDefault="005673D7" w:rsidP="005673D7">
      <w:pPr>
        <w:keepNext/>
        <w:ind w:left="540"/>
        <w:rPr>
          <w:sz w:val="24"/>
          <w:szCs w:val="24"/>
        </w:rPr>
      </w:pPr>
    </w:p>
    <w:p w:rsidR="005673D7" w:rsidRDefault="005673D7" w:rsidP="005673D7">
      <w:pPr>
        <w:keepNext/>
        <w:ind w:firstLine="737"/>
        <w:jc w:val="both"/>
        <w:rPr>
          <w:sz w:val="24"/>
          <w:szCs w:val="24"/>
        </w:rPr>
      </w:pPr>
      <w:r>
        <w:rPr>
          <w:i/>
          <w:sz w:val="24"/>
          <w:szCs w:val="24"/>
        </w:rPr>
        <w:t>Общее время</w:t>
      </w:r>
      <w:r>
        <w:rPr>
          <w:sz w:val="24"/>
          <w:szCs w:val="24"/>
        </w:rPr>
        <w:t xml:space="preserve"> - общая продолжительность предоставления услуги за Период измерения Услуги.</w:t>
      </w:r>
    </w:p>
    <w:p w:rsidR="005673D7" w:rsidRDefault="005673D7" w:rsidP="005673D7">
      <w:pPr>
        <w:keepNext/>
        <w:ind w:firstLine="737"/>
        <w:jc w:val="both"/>
        <w:rPr>
          <w:sz w:val="24"/>
          <w:szCs w:val="24"/>
        </w:rPr>
      </w:pPr>
      <w:r>
        <w:rPr>
          <w:i/>
          <w:sz w:val="24"/>
          <w:szCs w:val="24"/>
        </w:rPr>
        <w:t>Период измерения Услуги</w:t>
      </w:r>
      <w:r>
        <w:rPr>
          <w:sz w:val="24"/>
          <w:szCs w:val="24"/>
        </w:rPr>
        <w:t xml:space="preserve"> - означает промежуток времени </w:t>
      </w:r>
      <w:proofErr w:type="gramStart"/>
      <w:r>
        <w:rPr>
          <w:sz w:val="24"/>
          <w:szCs w:val="24"/>
        </w:rPr>
        <w:t>с даты начала</w:t>
      </w:r>
      <w:proofErr w:type="gramEnd"/>
      <w:r>
        <w:rPr>
          <w:sz w:val="24"/>
          <w:szCs w:val="24"/>
        </w:rPr>
        <w:t xml:space="preserve"> предоставления услуги в текущем Отчетном периоде до даты окончания предоставления услуги в текущем Отчетном периоде.</w:t>
      </w:r>
    </w:p>
    <w:p w:rsidR="005673D7" w:rsidRDefault="005673D7" w:rsidP="005673D7">
      <w:pPr>
        <w:keepNext/>
        <w:ind w:firstLine="737"/>
        <w:jc w:val="both"/>
        <w:rPr>
          <w:sz w:val="24"/>
          <w:szCs w:val="24"/>
        </w:rPr>
      </w:pPr>
      <w:r>
        <w:rPr>
          <w:i/>
          <w:sz w:val="24"/>
          <w:szCs w:val="24"/>
        </w:rPr>
        <w:t>Σ(Продолжительность неисправностей)</w:t>
      </w:r>
      <w:r>
        <w:rPr>
          <w:sz w:val="24"/>
          <w:szCs w:val="24"/>
        </w:rPr>
        <w:t xml:space="preserve"> - общая продолжительность неисправностей, произошедших за Период измерения Услуги.</w:t>
      </w:r>
    </w:p>
    <w:p w:rsidR="005673D7" w:rsidRDefault="005673D7" w:rsidP="005673D7">
      <w:pPr>
        <w:keepNext/>
        <w:ind w:firstLine="737"/>
        <w:jc w:val="both"/>
        <w:rPr>
          <w:sz w:val="24"/>
          <w:szCs w:val="24"/>
        </w:rPr>
      </w:pPr>
    </w:p>
    <w:p w:rsidR="005673D7" w:rsidRDefault="005673D7" w:rsidP="005673D7">
      <w:pPr>
        <w:keepNext/>
        <w:ind w:firstLine="737"/>
        <w:jc w:val="both"/>
        <w:rPr>
          <w:sz w:val="24"/>
          <w:szCs w:val="24"/>
        </w:rPr>
      </w:pPr>
      <w:r>
        <w:rPr>
          <w:sz w:val="24"/>
          <w:szCs w:val="24"/>
        </w:rPr>
        <w:t xml:space="preserve">7.2. </w:t>
      </w:r>
      <w:r>
        <w:rPr>
          <w:b/>
          <w:bCs/>
          <w:sz w:val="24"/>
          <w:szCs w:val="24"/>
        </w:rPr>
        <w:t>Условия предоставления перерасчета</w:t>
      </w:r>
    </w:p>
    <w:p w:rsidR="005673D7" w:rsidRDefault="005673D7" w:rsidP="005673D7">
      <w:pPr>
        <w:keepNext/>
        <w:ind w:firstLine="737"/>
        <w:jc w:val="both"/>
        <w:rPr>
          <w:sz w:val="24"/>
          <w:szCs w:val="24"/>
        </w:rPr>
      </w:pPr>
      <w:r>
        <w:rPr>
          <w:sz w:val="24"/>
          <w:szCs w:val="24"/>
        </w:rPr>
        <w:t>Гарантируемый параметр Доступность Услуги составляет не менее 99,7% (девяносто девять целых семь десятых процента) в месяц, в течение всего срока действия настоящего Соглашения.</w:t>
      </w:r>
    </w:p>
    <w:p w:rsidR="005673D7" w:rsidRDefault="005673D7" w:rsidP="005673D7">
      <w:pPr>
        <w:keepNext/>
        <w:ind w:firstLine="737"/>
        <w:jc w:val="both"/>
        <w:rPr>
          <w:sz w:val="24"/>
          <w:szCs w:val="24"/>
        </w:rPr>
      </w:pPr>
      <w:r>
        <w:rPr>
          <w:sz w:val="24"/>
          <w:szCs w:val="24"/>
        </w:rPr>
        <w:t>В случае если гарантированная Доступность Услуги не соответствует указанным величинам, Пользователь имеет право на перерасчет Ежемесячного платежа.</w:t>
      </w:r>
    </w:p>
    <w:p w:rsidR="005673D7" w:rsidRDefault="005673D7" w:rsidP="005673D7">
      <w:pPr>
        <w:keepNext/>
        <w:ind w:firstLine="737"/>
        <w:jc w:val="both"/>
        <w:rPr>
          <w:sz w:val="24"/>
          <w:szCs w:val="24"/>
        </w:rPr>
      </w:pPr>
      <w:r>
        <w:rPr>
          <w:sz w:val="24"/>
          <w:szCs w:val="24"/>
        </w:rPr>
        <w:t>Схема перерасчета Ежемесячного платежа представлена в Таблице №2.</w:t>
      </w:r>
    </w:p>
    <w:p w:rsidR="005673D7" w:rsidRDefault="005673D7" w:rsidP="005673D7">
      <w:pPr>
        <w:keepNext/>
        <w:ind w:firstLine="737"/>
        <w:jc w:val="both"/>
        <w:rPr>
          <w:sz w:val="24"/>
          <w:szCs w:val="24"/>
        </w:rPr>
      </w:pPr>
    </w:p>
    <w:p w:rsidR="005673D7" w:rsidRDefault="005673D7" w:rsidP="005673D7">
      <w:pPr>
        <w:keepNext/>
        <w:spacing w:after="120"/>
        <w:ind w:firstLine="454"/>
        <w:jc w:val="both"/>
        <w:rPr>
          <w:sz w:val="24"/>
          <w:szCs w:val="24"/>
        </w:rPr>
      </w:pPr>
      <w:r>
        <w:rPr>
          <w:b/>
          <w:bCs/>
          <w:sz w:val="24"/>
          <w:szCs w:val="24"/>
          <w:u w:val="single"/>
        </w:rPr>
        <w:t>Таблица №2 Схема перерасчета Ежемесячного платежа:</w:t>
      </w:r>
    </w:p>
    <w:tbl>
      <w:tblPr>
        <w:tblW w:w="0" w:type="auto"/>
        <w:jc w:val="center"/>
        <w:tblCellMar>
          <w:left w:w="0" w:type="dxa"/>
          <w:right w:w="0" w:type="dxa"/>
        </w:tblCellMar>
        <w:tblLook w:val="04A0" w:firstRow="1" w:lastRow="0" w:firstColumn="1" w:lastColumn="0" w:noHBand="0" w:noVBand="1"/>
      </w:tblPr>
      <w:tblGrid>
        <w:gridCol w:w="4320"/>
        <w:gridCol w:w="4695"/>
      </w:tblGrid>
      <w:tr w:rsidR="005673D7" w:rsidTr="005673D7">
        <w:trPr>
          <w:trHeight w:val="528"/>
          <w:jc w:val="center"/>
        </w:trPr>
        <w:tc>
          <w:tcPr>
            <w:tcW w:w="4320" w:type="dxa"/>
            <w:tcBorders>
              <w:top w:val="single" w:sz="8" w:space="0" w:color="auto"/>
              <w:left w:val="single" w:sz="8" w:space="0" w:color="auto"/>
              <w:bottom w:val="nil"/>
              <w:right w:val="single" w:sz="8" w:space="0" w:color="auto"/>
            </w:tcBorders>
            <w:shd w:val="clear" w:color="auto" w:fill="CCCCCC"/>
            <w:tcMar>
              <w:top w:w="0" w:type="dxa"/>
              <w:left w:w="70" w:type="dxa"/>
              <w:bottom w:w="0" w:type="dxa"/>
              <w:right w:w="70" w:type="dxa"/>
            </w:tcMar>
            <w:hideMark/>
          </w:tcPr>
          <w:p w:rsidR="005673D7" w:rsidRDefault="005673D7">
            <w:pPr>
              <w:spacing w:before="40" w:after="40"/>
              <w:ind w:left="540"/>
              <w:jc w:val="center"/>
              <w:rPr>
                <w:b/>
                <w:bCs/>
                <w:color w:val="000000"/>
                <w:sz w:val="24"/>
                <w:szCs w:val="24"/>
                <w:lang w:eastAsia="ja-JP"/>
              </w:rPr>
            </w:pPr>
            <w:r>
              <w:rPr>
                <w:b/>
                <w:bCs/>
                <w:color w:val="000000"/>
                <w:sz w:val="24"/>
                <w:szCs w:val="24"/>
                <w:lang w:eastAsia="ja-JP"/>
              </w:rPr>
              <w:t>Замеряемая доступность (</w:t>
            </w:r>
            <w:r>
              <w:rPr>
                <w:b/>
                <w:bCs/>
                <w:color w:val="000000"/>
                <w:sz w:val="24"/>
                <w:szCs w:val="24"/>
                <w:lang w:val="en-GB" w:eastAsia="ja-JP"/>
              </w:rPr>
              <w:t>a</w:t>
            </w:r>
            <w:r>
              <w:rPr>
                <w:b/>
                <w:bCs/>
                <w:color w:val="000000"/>
                <w:sz w:val="24"/>
                <w:szCs w:val="24"/>
                <w:lang w:eastAsia="ja-JP"/>
              </w:rPr>
              <w:t>)</w:t>
            </w:r>
            <w:r>
              <w:rPr>
                <w:b/>
                <w:bCs/>
                <w:color w:val="000000"/>
                <w:sz w:val="24"/>
                <w:szCs w:val="24"/>
                <w:lang w:eastAsia="ja-JP"/>
              </w:rPr>
              <w:br/>
              <w:t>(%, ежемесячно)</w:t>
            </w:r>
          </w:p>
        </w:tc>
        <w:tc>
          <w:tcPr>
            <w:tcW w:w="4695" w:type="dxa"/>
            <w:tcBorders>
              <w:top w:val="single" w:sz="8" w:space="0" w:color="auto"/>
              <w:left w:val="nil"/>
              <w:bottom w:val="nil"/>
              <w:right w:val="single" w:sz="8" w:space="0" w:color="auto"/>
            </w:tcBorders>
            <w:shd w:val="clear" w:color="auto" w:fill="CCCCCC"/>
            <w:tcMar>
              <w:top w:w="0" w:type="dxa"/>
              <w:left w:w="70" w:type="dxa"/>
              <w:bottom w:w="0" w:type="dxa"/>
              <w:right w:w="70" w:type="dxa"/>
            </w:tcMar>
            <w:hideMark/>
          </w:tcPr>
          <w:p w:rsidR="005673D7" w:rsidRDefault="005673D7">
            <w:pPr>
              <w:spacing w:before="40" w:after="40"/>
              <w:ind w:left="540"/>
              <w:jc w:val="center"/>
              <w:rPr>
                <w:b/>
                <w:bCs/>
                <w:color w:val="000000"/>
                <w:sz w:val="24"/>
                <w:szCs w:val="24"/>
                <w:lang w:eastAsia="ja-JP"/>
              </w:rPr>
            </w:pPr>
            <w:r>
              <w:rPr>
                <w:b/>
                <w:bCs/>
                <w:sz w:val="24"/>
                <w:szCs w:val="24"/>
                <w:lang w:eastAsia="ja-JP"/>
              </w:rPr>
              <w:t> Перерасчет Ежемесячного платежа</w:t>
            </w:r>
            <w:r>
              <w:rPr>
                <w:sz w:val="24"/>
                <w:szCs w:val="24"/>
                <w:lang w:eastAsia="ja-JP"/>
              </w:rPr>
              <w:br/>
            </w:r>
            <w:r>
              <w:rPr>
                <w:b/>
                <w:bCs/>
                <w:color w:val="000000"/>
                <w:sz w:val="24"/>
                <w:szCs w:val="24"/>
                <w:lang w:eastAsia="ja-JP"/>
              </w:rPr>
              <w:t>(% от начисленного платежа)</w:t>
            </w:r>
            <w:r>
              <w:rPr>
                <w:b/>
                <w:bCs/>
                <w:color w:val="000000"/>
                <w:sz w:val="24"/>
                <w:szCs w:val="24"/>
                <w:u w:val="single"/>
                <w:lang w:eastAsia="ja-JP"/>
              </w:rPr>
              <w:t>*</w:t>
            </w:r>
          </w:p>
        </w:tc>
      </w:tr>
      <w:tr w:rsidR="005673D7" w:rsidTr="005673D7">
        <w:trPr>
          <w:trHeight w:val="316"/>
          <w:jc w:val="center"/>
        </w:trPr>
        <w:tc>
          <w:tcPr>
            <w:tcW w:w="43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5673D7" w:rsidRDefault="005673D7">
            <w:pPr>
              <w:spacing w:before="40" w:after="40"/>
              <w:ind w:left="540"/>
              <w:jc w:val="center"/>
              <w:rPr>
                <w:sz w:val="24"/>
                <w:szCs w:val="24"/>
                <w:lang w:val="en-US" w:eastAsia="ja-JP"/>
              </w:rPr>
            </w:pPr>
            <w:r>
              <w:rPr>
                <w:sz w:val="24"/>
                <w:szCs w:val="24"/>
                <w:lang w:val="en-US" w:eastAsia="ja-JP"/>
              </w:rPr>
              <w:t>a</w:t>
            </w:r>
            <w:r>
              <w:rPr>
                <w:sz w:val="24"/>
                <w:szCs w:val="24"/>
                <w:lang w:eastAsia="ja-JP"/>
              </w:rPr>
              <w:t xml:space="preserve"> ≥ 99.</w:t>
            </w:r>
            <w:r>
              <w:rPr>
                <w:sz w:val="24"/>
                <w:szCs w:val="24"/>
                <w:lang w:val="en-US" w:eastAsia="ja-JP"/>
              </w:rPr>
              <w:t>7</w:t>
            </w:r>
          </w:p>
        </w:tc>
        <w:tc>
          <w:tcPr>
            <w:tcW w:w="4695"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5673D7" w:rsidRDefault="005673D7">
            <w:pPr>
              <w:spacing w:before="40" w:after="40"/>
              <w:ind w:left="-70"/>
              <w:jc w:val="center"/>
              <w:rPr>
                <w:sz w:val="24"/>
                <w:szCs w:val="24"/>
                <w:lang w:eastAsia="ja-JP"/>
              </w:rPr>
            </w:pPr>
            <w:r>
              <w:rPr>
                <w:sz w:val="24"/>
                <w:szCs w:val="24"/>
                <w:lang w:eastAsia="ja-JP"/>
              </w:rPr>
              <w:t>0%</w:t>
            </w:r>
          </w:p>
        </w:tc>
      </w:tr>
      <w:tr w:rsidR="005673D7" w:rsidTr="005673D7">
        <w:trPr>
          <w:trHeight w:val="301"/>
          <w:jc w:val="center"/>
        </w:trPr>
        <w:tc>
          <w:tcPr>
            <w:tcW w:w="4320"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5673D7" w:rsidRDefault="005673D7">
            <w:pPr>
              <w:spacing w:before="40" w:after="40"/>
              <w:ind w:left="540"/>
              <w:jc w:val="center"/>
              <w:rPr>
                <w:sz w:val="24"/>
                <w:szCs w:val="24"/>
                <w:lang w:val="en-GB" w:eastAsia="ja-JP"/>
              </w:rPr>
            </w:pPr>
            <w:r>
              <w:rPr>
                <w:sz w:val="24"/>
                <w:szCs w:val="24"/>
                <w:lang w:eastAsia="ja-JP"/>
              </w:rPr>
              <w:t>99.</w:t>
            </w:r>
            <w:r>
              <w:rPr>
                <w:sz w:val="24"/>
                <w:szCs w:val="24"/>
                <w:lang w:val="en-US" w:eastAsia="ja-JP"/>
              </w:rPr>
              <w:t>7 &gt; a ≥</w:t>
            </w:r>
            <w:r>
              <w:rPr>
                <w:sz w:val="24"/>
                <w:szCs w:val="24"/>
                <w:lang w:val="en-GB" w:eastAsia="ja-JP"/>
              </w:rPr>
              <w:t>99.</w:t>
            </w:r>
            <w:r>
              <w:rPr>
                <w:sz w:val="24"/>
                <w:szCs w:val="24"/>
                <w:lang w:val="en-US" w:eastAsia="ja-JP"/>
              </w:rPr>
              <w:t>375</w:t>
            </w:r>
          </w:p>
        </w:tc>
        <w:tc>
          <w:tcPr>
            <w:tcW w:w="4695" w:type="dxa"/>
            <w:tcBorders>
              <w:top w:val="nil"/>
              <w:left w:val="nil"/>
              <w:bottom w:val="single" w:sz="8" w:space="0" w:color="auto"/>
              <w:right w:val="single" w:sz="8" w:space="0" w:color="auto"/>
            </w:tcBorders>
            <w:tcMar>
              <w:top w:w="0" w:type="dxa"/>
              <w:left w:w="70" w:type="dxa"/>
              <w:bottom w:w="0" w:type="dxa"/>
              <w:right w:w="70" w:type="dxa"/>
            </w:tcMar>
            <w:hideMark/>
          </w:tcPr>
          <w:p w:rsidR="005673D7" w:rsidRDefault="005673D7">
            <w:pPr>
              <w:snapToGrid w:val="0"/>
              <w:spacing w:before="40" w:after="40"/>
              <w:ind w:left="-70"/>
              <w:jc w:val="center"/>
              <w:rPr>
                <w:sz w:val="24"/>
                <w:szCs w:val="24"/>
                <w:lang w:eastAsia="ja-JP"/>
              </w:rPr>
            </w:pPr>
            <w:r>
              <w:rPr>
                <w:sz w:val="24"/>
                <w:szCs w:val="24"/>
                <w:lang w:eastAsia="ja-JP"/>
              </w:rPr>
              <w:t>3%</w:t>
            </w:r>
          </w:p>
        </w:tc>
      </w:tr>
      <w:tr w:rsidR="005673D7" w:rsidTr="005673D7">
        <w:trPr>
          <w:trHeight w:val="301"/>
          <w:jc w:val="center"/>
        </w:trPr>
        <w:tc>
          <w:tcPr>
            <w:tcW w:w="4320"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5673D7" w:rsidRDefault="005673D7">
            <w:pPr>
              <w:spacing w:before="40" w:after="40"/>
              <w:ind w:left="540"/>
              <w:jc w:val="center"/>
              <w:rPr>
                <w:sz w:val="24"/>
                <w:szCs w:val="24"/>
                <w:lang w:val="en-US" w:eastAsia="ja-JP"/>
              </w:rPr>
            </w:pPr>
            <w:r>
              <w:rPr>
                <w:sz w:val="24"/>
                <w:szCs w:val="24"/>
                <w:lang w:eastAsia="ja-JP"/>
              </w:rPr>
              <w:t>99.</w:t>
            </w:r>
            <w:r>
              <w:rPr>
                <w:sz w:val="24"/>
                <w:szCs w:val="24"/>
                <w:lang w:val="en-US" w:eastAsia="ja-JP"/>
              </w:rPr>
              <w:t>375</w:t>
            </w:r>
            <w:r>
              <w:rPr>
                <w:sz w:val="24"/>
                <w:szCs w:val="24"/>
                <w:lang w:eastAsia="ja-JP"/>
              </w:rPr>
              <w:t xml:space="preserve"> &gt; </w:t>
            </w:r>
            <w:r>
              <w:rPr>
                <w:sz w:val="24"/>
                <w:szCs w:val="24"/>
                <w:lang w:val="en-US" w:eastAsia="ja-JP"/>
              </w:rPr>
              <w:t>a</w:t>
            </w:r>
            <w:r>
              <w:rPr>
                <w:sz w:val="24"/>
                <w:szCs w:val="24"/>
                <w:lang w:eastAsia="ja-JP"/>
              </w:rPr>
              <w:t xml:space="preserve"> ≥99.</w:t>
            </w:r>
            <w:r>
              <w:rPr>
                <w:sz w:val="24"/>
                <w:szCs w:val="24"/>
                <w:lang w:val="en-US" w:eastAsia="ja-JP"/>
              </w:rPr>
              <w:t>03</w:t>
            </w:r>
          </w:p>
        </w:tc>
        <w:tc>
          <w:tcPr>
            <w:tcW w:w="4695" w:type="dxa"/>
            <w:tcBorders>
              <w:top w:val="nil"/>
              <w:left w:val="nil"/>
              <w:bottom w:val="single" w:sz="8" w:space="0" w:color="auto"/>
              <w:right w:val="single" w:sz="8" w:space="0" w:color="auto"/>
            </w:tcBorders>
            <w:tcMar>
              <w:top w:w="0" w:type="dxa"/>
              <w:left w:w="70" w:type="dxa"/>
              <w:bottom w:w="0" w:type="dxa"/>
              <w:right w:w="70" w:type="dxa"/>
            </w:tcMar>
            <w:hideMark/>
          </w:tcPr>
          <w:p w:rsidR="005673D7" w:rsidRDefault="005673D7">
            <w:pPr>
              <w:spacing w:before="40" w:after="40"/>
              <w:ind w:left="-70"/>
              <w:jc w:val="center"/>
              <w:rPr>
                <w:sz w:val="24"/>
                <w:szCs w:val="24"/>
                <w:lang w:eastAsia="ja-JP"/>
              </w:rPr>
            </w:pPr>
            <w:r>
              <w:rPr>
                <w:sz w:val="24"/>
                <w:szCs w:val="24"/>
                <w:lang w:eastAsia="ja-JP"/>
              </w:rPr>
              <w:t>5%</w:t>
            </w:r>
          </w:p>
        </w:tc>
      </w:tr>
      <w:tr w:rsidR="005673D7" w:rsidTr="005673D7">
        <w:trPr>
          <w:trHeight w:val="316"/>
          <w:jc w:val="center"/>
        </w:trPr>
        <w:tc>
          <w:tcPr>
            <w:tcW w:w="4320"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5673D7" w:rsidRDefault="005673D7">
            <w:pPr>
              <w:spacing w:before="40" w:after="40"/>
              <w:ind w:left="540"/>
              <w:jc w:val="center"/>
              <w:rPr>
                <w:sz w:val="24"/>
                <w:szCs w:val="24"/>
                <w:lang w:val="en-US" w:eastAsia="ja-JP"/>
              </w:rPr>
            </w:pPr>
            <w:r>
              <w:rPr>
                <w:sz w:val="24"/>
                <w:szCs w:val="24"/>
                <w:lang w:eastAsia="ja-JP"/>
              </w:rPr>
              <w:t>99.</w:t>
            </w:r>
            <w:r>
              <w:rPr>
                <w:sz w:val="24"/>
                <w:szCs w:val="24"/>
                <w:lang w:val="en-US" w:eastAsia="ja-JP"/>
              </w:rPr>
              <w:t>03</w:t>
            </w:r>
            <w:r>
              <w:rPr>
                <w:sz w:val="24"/>
                <w:szCs w:val="24"/>
                <w:lang w:eastAsia="ja-JP"/>
              </w:rPr>
              <w:t xml:space="preserve"> &gt; </w:t>
            </w:r>
            <w:r>
              <w:rPr>
                <w:sz w:val="24"/>
                <w:szCs w:val="24"/>
                <w:lang w:val="en-US" w:eastAsia="ja-JP"/>
              </w:rPr>
              <w:t>a</w:t>
            </w:r>
            <w:r>
              <w:rPr>
                <w:sz w:val="24"/>
                <w:szCs w:val="24"/>
                <w:lang w:eastAsia="ja-JP"/>
              </w:rPr>
              <w:t xml:space="preserve"> ≥98.</w:t>
            </w:r>
            <w:r>
              <w:rPr>
                <w:sz w:val="24"/>
                <w:szCs w:val="24"/>
                <w:lang w:val="en-US" w:eastAsia="ja-JP"/>
              </w:rPr>
              <w:t>681</w:t>
            </w:r>
          </w:p>
        </w:tc>
        <w:tc>
          <w:tcPr>
            <w:tcW w:w="4695" w:type="dxa"/>
            <w:tcBorders>
              <w:top w:val="nil"/>
              <w:left w:val="nil"/>
              <w:bottom w:val="single" w:sz="8" w:space="0" w:color="auto"/>
              <w:right w:val="single" w:sz="8" w:space="0" w:color="auto"/>
            </w:tcBorders>
            <w:tcMar>
              <w:top w:w="0" w:type="dxa"/>
              <w:left w:w="70" w:type="dxa"/>
              <w:bottom w:w="0" w:type="dxa"/>
              <w:right w:w="70" w:type="dxa"/>
            </w:tcMar>
            <w:hideMark/>
          </w:tcPr>
          <w:p w:rsidR="005673D7" w:rsidRDefault="005673D7">
            <w:pPr>
              <w:spacing w:before="40" w:after="40"/>
              <w:ind w:left="-70"/>
              <w:jc w:val="center"/>
              <w:rPr>
                <w:sz w:val="24"/>
                <w:szCs w:val="24"/>
                <w:lang w:eastAsia="ja-JP"/>
              </w:rPr>
            </w:pPr>
            <w:r>
              <w:rPr>
                <w:sz w:val="24"/>
                <w:szCs w:val="24"/>
                <w:lang w:eastAsia="ja-JP"/>
              </w:rPr>
              <w:t>7%</w:t>
            </w:r>
          </w:p>
        </w:tc>
      </w:tr>
      <w:tr w:rsidR="005673D7" w:rsidTr="005673D7">
        <w:trPr>
          <w:trHeight w:val="301"/>
          <w:jc w:val="center"/>
        </w:trPr>
        <w:tc>
          <w:tcPr>
            <w:tcW w:w="4320"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5673D7" w:rsidRDefault="005673D7">
            <w:pPr>
              <w:spacing w:before="40" w:after="40"/>
              <w:ind w:left="540"/>
              <w:jc w:val="center"/>
              <w:rPr>
                <w:sz w:val="24"/>
                <w:szCs w:val="24"/>
                <w:lang w:val="en-US" w:eastAsia="ja-JP"/>
              </w:rPr>
            </w:pPr>
            <w:r>
              <w:rPr>
                <w:sz w:val="24"/>
                <w:szCs w:val="24"/>
                <w:lang w:eastAsia="ja-JP"/>
              </w:rPr>
              <w:t>98.</w:t>
            </w:r>
            <w:r>
              <w:rPr>
                <w:sz w:val="24"/>
                <w:szCs w:val="24"/>
                <w:lang w:val="en-US" w:eastAsia="ja-JP"/>
              </w:rPr>
              <w:t>681</w:t>
            </w:r>
            <w:r>
              <w:rPr>
                <w:sz w:val="24"/>
                <w:szCs w:val="24"/>
                <w:lang w:eastAsia="ja-JP"/>
              </w:rPr>
              <w:t xml:space="preserve">&gt; </w:t>
            </w:r>
            <w:r>
              <w:rPr>
                <w:sz w:val="24"/>
                <w:szCs w:val="24"/>
                <w:lang w:val="en-US" w:eastAsia="ja-JP"/>
              </w:rPr>
              <w:t>a</w:t>
            </w:r>
            <w:r>
              <w:rPr>
                <w:sz w:val="24"/>
                <w:szCs w:val="24"/>
                <w:lang w:eastAsia="ja-JP"/>
              </w:rPr>
              <w:t xml:space="preserve"> ≥ 98.</w:t>
            </w:r>
            <w:r>
              <w:rPr>
                <w:sz w:val="24"/>
                <w:szCs w:val="24"/>
                <w:lang w:val="en-US" w:eastAsia="ja-JP"/>
              </w:rPr>
              <w:t>333</w:t>
            </w:r>
          </w:p>
        </w:tc>
        <w:tc>
          <w:tcPr>
            <w:tcW w:w="4695" w:type="dxa"/>
            <w:tcBorders>
              <w:top w:val="nil"/>
              <w:left w:val="nil"/>
              <w:bottom w:val="single" w:sz="8" w:space="0" w:color="auto"/>
              <w:right w:val="single" w:sz="8" w:space="0" w:color="auto"/>
            </w:tcBorders>
            <w:tcMar>
              <w:top w:w="0" w:type="dxa"/>
              <w:left w:w="70" w:type="dxa"/>
              <w:bottom w:w="0" w:type="dxa"/>
              <w:right w:w="70" w:type="dxa"/>
            </w:tcMar>
            <w:hideMark/>
          </w:tcPr>
          <w:p w:rsidR="005673D7" w:rsidRDefault="005673D7">
            <w:pPr>
              <w:spacing w:before="40" w:after="40"/>
              <w:ind w:left="-70"/>
              <w:jc w:val="center"/>
              <w:rPr>
                <w:sz w:val="24"/>
                <w:szCs w:val="24"/>
                <w:lang w:eastAsia="ja-JP"/>
              </w:rPr>
            </w:pPr>
            <w:r>
              <w:rPr>
                <w:sz w:val="24"/>
                <w:szCs w:val="24"/>
                <w:lang w:eastAsia="ja-JP"/>
              </w:rPr>
              <w:t>10%</w:t>
            </w:r>
          </w:p>
        </w:tc>
      </w:tr>
      <w:tr w:rsidR="005673D7" w:rsidTr="005673D7">
        <w:trPr>
          <w:trHeight w:val="783"/>
          <w:jc w:val="center"/>
        </w:trPr>
        <w:tc>
          <w:tcPr>
            <w:tcW w:w="4320"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5673D7" w:rsidRDefault="005673D7">
            <w:pPr>
              <w:spacing w:before="40" w:after="40"/>
              <w:ind w:left="540"/>
              <w:jc w:val="center"/>
              <w:rPr>
                <w:sz w:val="24"/>
                <w:szCs w:val="24"/>
                <w:lang w:eastAsia="ja-JP"/>
              </w:rPr>
            </w:pPr>
            <w:r>
              <w:rPr>
                <w:sz w:val="24"/>
                <w:szCs w:val="24"/>
                <w:lang w:eastAsia="ja-JP"/>
              </w:rPr>
              <w:t>9</w:t>
            </w:r>
            <w:r>
              <w:rPr>
                <w:sz w:val="24"/>
                <w:szCs w:val="24"/>
                <w:lang w:val="en-US" w:eastAsia="ja-JP"/>
              </w:rPr>
              <w:t>8</w:t>
            </w:r>
            <w:r>
              <w:rPr>
                <w:sz w:val="24"/>
                <w:szCs w:val="24"/>
                <w:lang w:eastAsia="ja-JP"/>
              </w:rPr>
              <w:t>.</w:t>
            </w:r>
            <w:r>
              <w:rPr>
                <w:sz w:val="24"/>
                <w:szCs w:val="24"/>
                <w:lang w:val="en-US" w:eastAsia="ja-JP"/>
              </w:rPr>
              <w:t>333</w:t>
            </w:r>
            <w:r>
              <w:rPr>
                <w:sz w:val="24"/>
                <w:szCs w:val="24"/>
                <w:lang w:eastAsia="ja-JP"/>
              </w:rPr>
              <w:t>% &gt;</w:t>
            </w:r>
            <w:r>
              <w:rPr>
                <w:sz w:val="24"/>
                <w:szCs w:val="24"/>
                <w:lang w:val="en-US" w:eastAsia="ja-JP"/>
              </w:rPr>
              <w:t>a</w:t>
            </w:r>
          </w:p>
        </w:tc>
        <w:tc>
          <w:tcPr>
            <w:tcW w:w="4695" w:type="dxa"/>
            <w:tcBorders>
              <w:top w:val="nil"/>
              <w:left w:val="nil"/>
              <w:bottom w:val="single" w:sz="8" w:space="0" w:color="auto"/>
              <w:right w:val="single" w:sz="8" w:space="0" w:color="auto"/>
            </w:tcBorders>
            <w:tcMar>
              <w:top w:w="0" w:type="dxa"/>
              <w:left w:w="70" w:type="dxa"/>
              <w:bottom w:w="0" w:type="dxa"/>
              <w:right w:w="70" w:type="dxa"/>
            </w:tcMar>
            <w:hideMark/>
          </w:tcPr>
          <w:p w:rsidR="005673D7" w:rsidRDefault="005673D7">
            <w:pPr>
              <w:snapToGrid w:val="0"/>
              <w:spacing w:before="40" w:after="40"/>
              <w:ind w:left="-70"/>
              <w:jc w:val="center"/>
              <w:rPr>
                <w:sz w:val="24"/>
                <w:szCs w:val="24"/>
                <w:lang w:eastAsia="ja-JP"/>
              </w:rPr>
            </w:pPr>
            <w:r>
              <w:rPr>
                <w:sz w:val="24"/>
                <w:szCs w:val="24"/>
                <w:lang w:eastAsia="ja-JP"/>
              </w:rPr>
              <w:t>10% +1/720</w:t>
            </w:r>
          </w:p>
          <w:p w:rsidR="005673D7" w:rsidRDefault="005673D7">
            <w:pPr>
              <w:snapToGrid w:val="0"/>
              <w:spacing w:before="40" w:after="40"/>
              <w:ind w:left="-70"/>
              <w:jc w:val="center"/>
              <w:rPr>
                <w:sz w:val="24"/>
                <w:szCs w:val="24"/>
                <w:lang w:eastAsia="ja-JP"/>
              </w:rPr>
            </w:pPr>
            <w:r>
              <w:rPr>
                <w:sz w:val="24"/>
                <w:szCs w:val="24"/>
                <w:lang w:eastAsia="ja-JP"/>
              </w:rPr>
              <w:t>за каждый час перерыва в обслуживании</w:t>
            </w:r>
          </w:p>
        </w:tc>
      </w:tr>
    </w:tbl>
    <w:p w:rsidR="005673D7" w:rsidRDefault="005673D7" w:rsidP="005673D7">
      <w:pPr>
        <w:ind w:firstLine="737"/>
        <w:jc w:val="both"/>
        <w:rPr>
          <w:i/>
          <w:iCs/>
          <w:sz w:val="24"/>
          <w:szCs w:val="24"/>
          <w:u w:val="single"/>
        </w:rPr>
      </w:pPr>
      <w:r>
        <w:rPr>
          <w:i/>
          <w:iCs/>
          <w:sz w:val="24"/>
          <w:szCs w:val="24"/>
          <w:u w:val="single"/>
        </w:rPr>
        <w:t>*-</w:t>
      </w:r>
      <w:r>
        <w:rPr>
          <w:i/>
          <w:iCs/>
          <w:sz w:val="24"/>
          <w:szCs w:val="24"/>
          <w:u w:val="single"/>
          <w:lang w:eastAsia="ja-JP"/>
        </w:rPr>
        <w:t xml:space="preserve"> Указан максимальный % для перерасчета Ежемесячного платежа, может быть изменен в меньшую сторону, по усмотрению Менеджера по продажам на стадии заключения Договора.</w:t>
      </w:r>
    </w:p>
    <w:p w:rsidR="005673D7" w:rsidRDefault="005673D7" w:rsidP="005673D7">
      <w:pPr>
        <w:ind w:firstLine="737"/>
        <w:jc w:val="both"/>
        <w:rPr>
          <w:sz w:val="24"/>
          <w:szCs w:val="24"/>
        </w:rPr>
      </w:pPr>
    </w:p>
    <w:p w:rsidR="005673D7" w:rsidRDefault="005673D7" w:rsidP="005673D7">
      <w:pPr>
        <w:ind w:firstLine="737"/>
        <w:jc w:val="both"/>
        <w:rPr>
          <w:sz w:val="24"/>
          <w:szCs w:val="24"/>
        </w:rPr>
      </w:pPr>
      <w:r>
        <w:rPr>
          <w:sz w:val="24"/>
          <w:szCs w:val="24"/>
        </w:rPr>
        <w:t>Оператор производит перерасчет всех Ежемесячных платежей, в рамках конкретного Бланка заказа, на основании Таблицы №2, при поступлении от Пользователя запроса на перерасчет и оформленного «Акта сверки технических перерывов в оказании услуг» подтверждающего факт перерыва по истечении каждого Отчетного периода, в котором не соблюдались условия настоящего Соглашения. Запрос направляется по электронной почте и/или по факсу, указанному в Разделе 9 настоящего Соглашения, не позднее 10 (десятого) числа Расчетного периода. Если такой запрос от Пользователя не  поступил в указанный срок, то перерасчет не производится.</w:t>
      </w:r>
    </w:p>
    <w:p w:rsidR="005673D7" w:rsidRDefault="005673D7" w:rsidP="005673D7">
      <w:pPr>
        <w:ind w:firstLine="737"/>
        <w:jc w:val="both"/>
        <w:rPr>
          <w:sz w:val="24"/>
          <w:szCs w:val="24"/>
        </w:rPr>
      </w:pPr>
      <w:r>
        <w:rPr>
          <w:sz w:val="24"/>
          <w:szCs w:val="24"/>
        </w:rPr>
        <w:t>Общая сумма перерасчета стоимости Услуг по настоящему Соглашению не может превышать 20% (двадцать процентов) Ежемесячных платежей за предыдущий Отчетный период, в котором была оказана соответствующая Услуга.</w:t>
      </w:r>
    </w:p>
    <w:p w:rsidR="005673D7" w:rsidRDefault="005673D7" w:rsidP="005673D7">
      <w:pPr>
        <w:keepNext/>
        <w:numPr>
          <w:ilvl w:val="0"/>
          <w:numId w:val="23"/>
        </w:numPr>
        <w:suppressAutoHyphens w:val="0"/>
        <w:spacing w:before="240" w:after="240"/>
        <w:ind w:right="-34"/>
        <w:jc w:val="center"/>
        <w:outlineLvl w:val="0"/>
        <w:rPr>
          <w:b/>
          <w:bCs/>
          <w:caps/>
          <w:sz w:val="24"/>
          <w:szCs w:val="24"/>
        </w:rPr>
      </w:pPr>
      <w:r>
        <w:rPr>
          <w:b/>
          <w:bCs/>
          <w:caps/>
          <w:sz w:val="24"/>
          <w:szCs w:val="24"/>
        </w:rPr>
        <w:t>ПЛАНОВЫЕ И НЕОТЛОЖНЫЕ РЕМОНТНЫЕ РАБОТЫ</w:t>
      </w:r>
    </w:p>
    <w:p w:rsidR="005673D7" w:rsidRDefault="005673D7" w:rsidP="005673D7">
      <w:pPr>
        <w:ind w:firstLine="737"/>
        <w:jc w:val="both"/>
        <w:rPr>
          <w:sz w:val="24"/>
          <w:szCs w:val="24"/>
        </w:rPr>
      </w:pPr>
      <w:r>
        <w:rPr>
          <w:sz w:val="24"/>
          <w:szCs w:val="24"/>
        </w:rPr>
        <w:t xml:space="preserve">8.1. </w:t>
      </w:r>
      <w:r>
        <w:rPr>
          <w:b/>
          <w:bCs/>
          <w:sz w:val="24"/>
          <w:szCs w:val="24"/>
        </w:rPr>
        <w:t>Плановые ремонтные работы</w:t>
      </w:r>
    </w:p>
    <w:p w:rsidR="005673D7" w:rsidRDefault="005673D7" w:rsidP="005673D7">
      <w:pPr>
        <w:ind w:firstLine="737"/>
        <w:jc w:val="both"/>
        <w:rPr>
          <w:sz w:val="24"/>
          <w:szCs w:val="24"/>
        </w:rPr>
      </w:pPr>
      <w:r>
        <w:rPr>
          <w:sz w:val="24"/>
          <w:szCs w:val="24"/>
        </w:rPr>
        <w:t xml:space="preserve">Оператор или его субподрядчик может проводить плановое техническое обслуживание, в том числе и РНР, модернизацию или усовершенствование сети или сетевого оборудования. Эти работы </w:t>
      </w:r>
      <w:proofErr w:type="gramStart"/>
      <w:r>
        <w:rPr>
          <w:sz w:val="24"/>
          <w:szCs w:val="24"/>
        </w:rPr>
        <w:t>определяются</w:t>
      </w:r>
      <w:proofErr w:type="gramEnd"/>
      <w:r>
        <w:rPr>
          <w:sz w:val="24"/>
          <w:szCs w:val="24"/>
        </w:rPr>
        <w:t xml:space="preserve"> как плановые ремонтные работы  и могут вызвать перерывы в оказании Услуги. Временные перерывы в работе Услуги, обусловленные проведением плановых ремонтных работ, не рассматриваются как неисправность или недоступность и не могут служить основанием для заявления Пользователем своих прав на получение перерасчета оплаты.</w:t>
      </w:r>
    </w:p>
    <w:p w:rsidR="005673D7" w:rsidRDefault="005673D7" w:rsidP="005673D7">
      <w:pPr>
        <w:keepNext/>
        <w:ind w:firstLine="737"/>
        <w:jc w:val="both"/>
        <w:rPr>
          <w:sz w:val="24"/>
          <w:szCs w:val="24"/>
        </w:rPr>
      </w:pPr>
      <w:r>
        <w:rPr>
          <w:sz w:val="24"/>
          <w:szCs w:val="24"/>
        </w:rPr>
        <w:t>При наличии технической возможности плановые ремонтные работы проводятся в интервале времени с 23.00 до 06.00 (Московское время).</w:t>
      </w:r>
    </w:p>
    <w:p w:rsidR="005673D7" w:rsidRDefault="005673D7" w:rsidP="005673D7">
      <w:pPr>
        <w:ind w:firstLine="737"/>
        <w:jc w:val="both"/>
        <w:rPr>
          <w:sz w:val="24"/>
          <w:szCs w:val="24"/>
        </w:rPr>
      </w:pPr>
      <w:r>
        <w:rPr>
          <w:sz w:val="24"/>
          <w:szCs w:val="24"/>
        </w:rPr>
        <w:t xml:space="preserve">Оператор обязуется уведомлять Пользователя о проведении любых плановых ремонтных работ, которые могут вызвать перерывы в работе Услуги, минимум за 3 (трое) суток до начала работ. </w:t>
      </w:r>
      <w:proofErr w:type="gramStart"/>
      <w:r>
        <w:rPr>
          <w:sz w:val="24"/>
          <w:szCs w:val="24"/>
        </w:rPr>
        <w:t>За исключением случаев, когда Оператор не может соблюсти указанный срок в связи с тем, что плановые ремонтные работы на сети Оператора проводятся по требованию Министерства связи и массовых коммуникаций Российской Федерации или иных Российских государственных органов или компетентных органов отрасли телекоммуникаций России (в соответствии с ст.66 Федерального закона «О связи» от 07.07.2003 № 126-ФЗ, а также в Постановлении Правительства РФ</w:t>
      </w:r>
      <w:proofErr w:type="gramEnd"/>
      <w:r>
        <w:rPr>
          <w:sz w:val="24"/>
          <w:szCs w:val="24"/>
        </w:rPr>
        <w:t xml:space="preserve"> от 31.12.2004 № 895).</w:t>
      </w:r>
    </w:p>
    <w:p w:rsidR="005673D7" w:rsidRDefault="005673D7" w:rsidP="005673D7">
      <w:pPr>
        <w:ind w:firstLine="737"/>
        <w:jc w:val="both"/>
        <w:rPr>
          <w:sz w:val="24"/>
          <w:szCs w:val="24"/>
        </w:rPr>
      </w:pPr>
      <w:r>
        <w:rPr>
          <w:sz w:val="24"/>
          <w:szCs w:val="24"/>
        </w:rPr>
        <w:t>В уведомлении, направленном Оператором, указывается:</w:t>
      </w:r>
    </w:p>
    <w:p w:rsidR="005673D7" w:rsidRDefault="005673D7" w:rsidP="005673D7">
      <w:pPr>
        <w:numPr>
          <w:ilvl w:val="0"/>
          <w:numId w:val="28"/>
        </w:numPr>
        <w:suppressAutoHyphens w:val="0"/>
        <w:jc w:val="both"/>
        <w:rPr>
          <w:sz w:val="24"/>
          <w:szCs w:val="24"/>
        </w:rPr>
      </w:pPr>
      <w:r>
        <w:rPr>
          <w:sz w:val="24"/>
          <w:szCs w:val="24"/>
        </w:rPr>
        <w:t>время;</w:t>
      </w:r>
    </w:p>
    <w:p w:rsidR="005673D7" w:rsidRDefault="005673D7" w:rsidP="005673D7">
      <w:pPr>
        <w:numPr>
          <w:ilvl w:val="0"/>
          <w:numId w:val="28"/>
        </w:numPr>
        <w:suppressAutoHyphens w:val="0"/>
        <w:jc w:val="both"/>
        <w:rPr>
          <w:sz w:val="24"/>
          <w:szCs w:val="24"/>
        </w:rPr>
      </w:pPr>
      <w:r>
        <w:rPr>
          <w:sz w:val="24"/>
          <w:szCs w:val="24"/>
        </w:rPr>
        <w:t>дата;</w:t>
      </w:r>
    </w:p>
    <w:p w:rsidR="005673D7" w:rsidRDefault="005673D7" w:rsidP="005673D7">
      <w:pPr>
        <w:numPr>
          <w:ilvl w:val="0"/>
          <w:numId w:val="28"/>
        </w:numPr>
        <w:suppressAutoHyphens w:val="0"/>
        <w:jc w:val="both"/>
        <w:rPr>
          <w:sz w:val="24"/>
          <w:szCs w:val="24"/>
        </w:rPr>
      </w:pPr>
      <w:r>
        <w:rPr>
          <w:sz w:val="24"/>
          <w:szCs w:val="24"/>
        </w:rPr>
        <w:t>продолжительность проведения плановых ремонтных работ;</w:t>
      </w:r>
    </w:p>
    <w:p w:rsidR="005673D7" w:rsidRDefault="005673D7" w:rsidP="005673D7">
      <w:pPr>
        <w:numPr>
          <w:ilvl w:val="0"/>
          <w:numId w:val="28"/>
        </w:numPr>
        <w:suppressAutoHyphens w:val="0"/>
        <w:jc w:val="both"/>
        <w:rPr>
          <w:sz w:val="24"/>
          <w:szCs w:val="24"/>
        </w:rPr>
      </w:pPr>
      <w:r>
        <w:rPr>
          <w:sz w:val="24"/>
          <w:szCs w:val="24"/>
        </w:rPr>
        <w:t>контактные данные лица, ответственного за предоставление информации о проводимых работах.</w:t>
      </w:r>
    </w:p>
    <w:p w:rsidR="005673D7" w:rsidRDefault="005673D7" w:rsidP="005673D7">
      <w:pPr>
        <w:ind w:firstLine="737"/>
        <w:jc w:val="both"/>
        <w:rPr>
          <w:sz w:val="24"/>
          <w:szCs w:val="24"/>
        </w:rPr>
      </w:pPr>
      <w:r>
        <w:rPr>
          <w:sz w:val="24"/>
          <w:szCs w:val="24"/>
        </w:rPr>
        <w:t>Пользователь уведомляет Оператора о проведении любых плановых ремонтных работ на своем оборудовании, которые могут привести к его временной неработоспособности и, как следствие, к пропаданию нагрузки на Услуге, минимум за 1 (одни) сутки до начала работ.</w:t>
      </w:r>
    </w:p>
    <w:p w:rsidR="005673D7" w:rsidRDefault="005673D7" w:rsidP="005673D7">
      <w:pPr>
        <w:ind w:firstLine="737"/>
        <w:jc w:val="both"/>
        <w:rPr>
          <w:sz w:val="24"/>
          <w:szCs w:val="24"/>
        </w:rPr>
      </w:pPr>
      <w:r>
        <w:rPr>
          <w:sz w:val="24"/>
          <w:szCs w:val="24"/>
        </w:rPr>
        <w:t>При изменении сроков проведения плановых ремонтных работ или их отмене Пользователь оповещает Оператора в кратчайшие сроки после принятия решения.</w:t>
      </w:r>
    </w:p>
    <w:p w:rsidR="005673D7" w:rsidRDefault="005673D7" w:rsidP="005673D7">
      <w:pPr>
        <w:ind w:firstLine="737"/>
        <w:jc w:val="both"/>
        <w:rPr>
          <w:sz w:val="24"/>
          <w:szCs w:val="24"/>
        </w:rPr>
      </w:pPr>
      <w:r>
        <w:rPr>
          <w:sz w:val="24"/>
          <w:szCs w:val="24"/>
        </w:rPr>
        <w:t xml:space="preserve">8.2. </w:t>
      </w:r>
      <w:r>
        <w:rPr>
          <w:b/>
          <w:bCs/>
          <w:sz w:val="24"/>
          <w:szCs w:val="24"/>
        </w:rPr>
        <w:t>Неотложные ремонтные работы</w:t>
      </w:r>
    </w:p>
    <w:p w:rsidR="005673D7" w:rsidRDefault="005673D7" w:rsidP="005673D7">
      <w:pPr>
        <w:ind w:firstLine="737"/>
        <w:jc w:val="both"/>
        <w:rPr>
          <w:sz w:val="24"/>
          <w:szCs w:val="24"/>
        </w:rPr>
      </w:pPr>
      <w:r>
        <w:rPr>
          <w:sz w:val="24"/>
          <w:szCs w:val="24"/>
        </w:rPr>
        <w:t>Неотложные ремонтные работы проводятся, когда отмечаются периодически возникающие прерывания в оказании Услуги или существенные ухудшения параметров качества, которые могут в дальнейшем привести к состоянию аварии.</w:t>
      </w:r>
    </w:p>
    <w:p w:rsidR="005673D7" w:rsidRDefault="005673D7" w:rsidP="005673D7">
      <w:pPr>
        <w:ind w:firstLine="737"/>
        <w:jc w:val="both"/>
        <w:rPr>
          <w:sz w:val="24"/>
          <w:szCs w:val="24"/>
        </w:rPr>
      </w:pPr>
      <w:r>
        <w:rPr>
          <w:sz w:val="24"/>
          <w:szCs w:val="24"/>
        </w:rPr>
        <w:t>Перерывы в работе Услуги, вызванные проведением неотложных ремонтных работ, продолжительность которых не превышает 4 (четырех) часов, не могут рассматриваться как неисправность или недоступность и не могут служить основанием для заявления Пользователя своих прав на получение перерасчета оплаты.</w:t>
      </w:r>
    </w:p>
    <w:p w:rsidR="005673D7" w:rsidRDefault="005673D7" w:rsidP="005673D7">
      <w:pPr>
        <w:ind w:firstLine="737"/>
        <w:jc w:val="both"/>
        <w:rPr>
          <w:sz w:val="24"/>
          <w:szCs w:val="24"/>
        </w:rPr>
      </w:pPr>
    </w:p>
    <w:p w:rsidR="005673D7" w:rsidRDefault="005673D7" w:rsidP="005673D7">
      <w:pPr>
        <w:ind w:firstLine="737"/>
        <w:jc w:val="both"/>
        <w:rPr>
          <w:sz w:val="24"/>
          <w:szCs w:val="24"/>
        </w:rPr>
      </w:pPr>
      <w:r>
        <w:rPr>
          <w:sz w:val="24"/>
          <w:szCs w:val="24"/>
        </w:rPr>
        <w:t>Оператор обязуется уведомлять Пользователя о проведении неотложных ремонтных работ, минимум за 4 (четыре) часа до начала указанных работ.</w:t>
      </w:r>
    </w:p>
    <w:p w:rsidR="005673D7" w:rsidRDefault="005673D7" w:rsidP="005673D7">
      <w:pPr>
        <w:ind w:firstLine="737"/>
        <w:jc w:val="both"/>
        <w:rPr>
          <w:sz w:val="24"/>
          <w:szCs w:val="24"/>
        </w:rPr>
      </w:pPr>
      <w:r>
        <w:rPr>
          <w:sz w:val="24"/>
          <w:szCs w:val="24"/>
        </w:rPr>
        <w:t>В уведомлении, направленном Оператором, указывается:</w:t>
      </w:r>
    </w:p>
    <w:p w:rsidR="005673D7" w:rsidRDefault="005673D7" w:rsidP="005673D7">
      <w:pPr>
        <w:numPr>
          <w:ilvl w:val="0"/>
          <w:numId w:val="28"/>
        </w:numPr>
        <w:suppressAutoHyphens w:val="0"/>
        <w:jc w:val="both"/>
        <w:rPr>
          <w:sz w:val="24"/>
          <w:szCs w:val="24"/>
        </w:rPr>
      </w:pPr>
      <w:r>
        <w:rPr>
          <w:sz w:val="24"/>
          <w:szCs w:val="24"/>
        </w:rPr>
        <w:t>время;</w:t>
      </w:r>
    </w:p>
    <w:p w:rsidR="005673D7" w:rsidRDefault="005673D7" w:rsidP="005673D7">
      <w:pPr>
        <w:numPr>
          <w:ilvl w:val="0"/>
          <w:numId w:val="28"/>
        </w:numPr>
        <w:suppressAutoHyphens w:val="0"/>
        <w:jc w:val="both"/>
        <w:rPr>
          <w:sz w:val="24"/>
          <w:szCs w:val="24"/>
        </w:rPr>
      </w:pPr>
      <w:r>
        <w:rPr>
          <w:sz w:val="24"/>
          <w:szCs w:val="24"/>
        </w:rPr>
        <w:t>дата;</w:t>
      </w:r>
    </w:p>
    <w:p w:rsidR="005673D7" w:rsidRDefault="005673D7" w:rsidP="005673D7">
      <w:pPr>
        <w:numPr>
          <w:ilvl w:val="0"/>
          <w:numId w:val="28"/>
        </w:numPr>
        <w:suppressAutoHyphens w:val="0"/>
        <w:jc w:val="both"/>
        <w:rPr>
          <w:sz w:val="24"/>
          <w:szCs w:val="24"/>
        </w:rPr>
      </w:pPr>
      <w:r>
        <w:rPr>
          <w:sz w:val="24"/>
          <w:szCs w:val="24"/>
        </w:rPr>
        <w:t>продолжительность проведения неотложных ремонтных работ;</w:t>
      </w:r>
    </w:p>
    <w:p w:rsidR="005673D7" w:rsidRDefault="005673D7" w:rsidP="005673D7">
      <w:pPr>
        <w:numPr>
          <w:ilvl w:val="0"/>
          <w:numId w:val="28"/>
        </w:numPr>
        <w:suppressAutoHyphens w:val="0"/>
        <w:jc w:val="both"/>
        <w:rPr>
          <w:sz w:val="24"/>
          <w:szCs w:val="24"/>
        </w:rPr>
      </w:pPr>
      <w:r>
        <w:rPr>
          <w:sz w:val="24"/>
          <w:szCs w:val="24"/>
        </w:rPr>
        <w:t>контактные данные лица, ответственного за предоставление информации о проводимых работах.</w:t>
      </w:r>
    </w:p>
    <w:p w:rsidR="005673D7" w:rsidRDefault="005673D7" w:rsidP="005673D7">
      <w:pPr>
        <w:ind w:firstLine="737"/>
        <w:jc w:val="both"/>
        <w:rPr>
          <w:sz w:val="24"/>
          <w:szCs w:val="24"/>
        </w:rPr>
      </w:pPr>
      <w:r>
        <w:rPr>
          <w:sz w:val="24"/>
          <w:szCs w:val="24"/>
        </w:rPr>
        <w:t>Пользователь уведомляет Оператора о проведении любых неотложных ремонтных работ на своем оборудовании, которые могут привести к его временной неработоспособности и, как следствие, к пропаданию нагрузки на Услуге, минимум за 2 (два) часа до начала работ.</w:t>
      </w:r>
    </w:p>
    <w:p w:rsidR="005673D7" w:rsidRDefault="005673D7" w:rsidP="005673D7">
      <w:pPr>
        <w:ind w:firstLine="737"/>
        <w:jc w:val="both"/>
        <w:rPr>
          <w:sz w:val="24"/>
          <w:szCs w:val="24"/>
        </w:rPr>
      </w:pPr>
      <w:r>
        <w:rPr>
          <w:sz w:val="24"/>
          <w:szCs w:val="24"/>
        </w:rPr>
        <w:t>При изменении сроков проведения неотложных ремонтных работ или их отмене Пользователь оповещает Оператора в кратчайшие сроки после принятия решения.</w:t>
      </w:r>
    </w:p>
    <w:p w:rsidR="005673D7" w:rsidRDefault="005673D7" w:rsidP="005673D7">
      <w:pPr>
        <w:keepNext/>
        <w:numPr>
          <w:ilvl w:val="0"/>
          <w:numId w:val="23"/>
        </w:numPr>
        <w:suppressAutoHyphens w:val="0"/>
        <w:spacing w:before="240" w:after="240"/>
        <w:ind w:right="-34"/>
        <w:jc w:val="center"/>
        <w:outlineLvl w:val="0"/>
        <w:rPr>
          <w:b/>
          <w:bCs/>
          <w:caps/>
          <w:sz w:val="24"/>
          <w:szCs w:val="24"/>
        </w:rPr>
      </w:pPr>
      <w:r>
        <w:rPr>
          <w:b/>
          <w:bCs/>
          <w:caps/>
          <w:sz w:val="24"/>
          <w:szCs w:val="24"/>
        </w:rPr>
        <w:t>СЕРВИСНОЕ ОБСЛУЖИВАНИЕ</w:t>
      </w:r>
    </w:p>
    <w:p w:rsidR="005673D7" w:rsidRDefault="005673D7" w:rsidP="005673D7">
      <w:pPr>
        <w:ind w:firstLine="737"/>
        <w:jc w:val="both"/>
        <w:rPr>
          <w:sz w:val="24"/>
          <w:szCs w:val="24"/>
        </w:rPr>
      </w:pPr>
      <w:r>
        <w:rPr>
          <w:b/>
          <w:sz w:val="24"/>
          <w:szCs w:val="24"/>
        </w:rPr>
        <w:t>9.1. Служба технической поддержки</w:t>
      </w:r>
    </w:p>
    <w:p w:rsidR="005673D7" w:rsidRDefault="005673D7" w:rsidP="005673D7">
      <w:pPr>
        <w:ind w:firstLine="737"/>
        <w:jc w:val="both"/>
        <w:rPr>
          <w:sz w:val="24"/>
          <w:szCs w:val="24"/>
        </w:rPr>
      </w:pPr>
      <w:r>
        <w:rPr>
          <w:sz w:val="24"/>
          <w:szCs w:val="24"/>
        </w:rPr>
        <w:t>Для координации взаимодействия между Оператором и Пользователем по вопросам предоставления и поддержки Услуги, а так же в случае обнаружения неисправности в предоставлении Услуги Пользователь должен обращаться в службу технической поддержки для регистрации обращения и проведения проверки обращения.</w:t>
      </w:r>
    </w:p>
    <w:p w:rsidR="005673D7" w:rsidRDefault="005673D7" w:rsidP="005673D7">
      <w:pPr>
        <w:ind w:firstLine="737"/>
        <w:jc w:val="both"/>
        <w:rPr>
          <w:sz w:val="24"/>
          <w:szCs w:val="24"/>
        </w:rPr>
      </w:pPr>
    </w:p>
    <w:tbl>
      <w:tblPr>
        <w:tblW w:w="0" w:type="auto"/>
        <w:tblInd w:w="468" w:type="dxa"/>
        <w:tblLook w:val="01E0" w:firstRow="1" w:lastRow="1" w:firstColumn="1" w:lastColumn="1" w:noHBand="0" w:noVBand="0"/>
      </w:tblPr>
      <w:tblGrid>
        <w:gridCol w:w="2680"/>
        <w:gridCol w:w="6423"/>
      </w:tblGrid>
      <w:tr w:rsidR="005673D7" w:rsidTr="005673D7">
        <w:tc>
          <w:tcPr>
            <w:tcW w:w="2700" w:type="dxa"/>
            <w:hideMark/>
          </w:tcPr>
          <w:p w:rsidR="005673D7" w:rsidRDefault="005673D7">
            <w:pPr>
              <w:jc w:val="right"/>
              <w:rPr>
                <w:sz w:val="24"/>
                <w:szCs w:val="24"/>
              </w:rPr>
            </w:pPr>
            <w:r>
              <w:rPr>
                <w:sz w:val="24"/>
                <w:szCs w:val="24"/>
              </w:rPr>
              <w:t>Часы работы:</w:t>
            </w:r>
          </w:p>
        </w:tc>
        <w:tc>
          <w:tcPr>
            <w:tcW w:w="6480" w:type="dxa"/>
          </w:tcPr>
          <w:p w:rsidR="005673D7" w:rsidRDefault="005673D7">
            <w:pPr>
              <w:jc w:val="both"/>
              <w:rPr>
                <w:sz w:val="24"/>
                <w:szCs w:val="24"/>
              </w:rPr>
            </w:pPr>
            <w:r>
              <w:rPr>
                <w:sz w:val="24"/>
                <w:szCs w:val="24"/>
              </w:rPr>
              <w:t>Круглосуточно.</w:t>
            </w:r>
          </w:p>
          <w:p w:rsidR="005673D7" w:rsidRDefault="005673D7">
            <w:pPr>
              <w:jc w:val="both"/>
              <w:rPr>
                <w:sz w:val="24"/>
                <w:szCs w:val="24"/>
              </w:rPr>
            </w:pPr>
            <w:r>
              <w:rPr>
                <w:sz w:val="24"/>
                <w:szCs w:val="24"/>
              </w:rPr>
              <w:t>(24 часа в сутки, 7 дней в неделю, 365 (366) дней в году)</w:t>
            </w:r>
          </w:p>
          <w:p w:rsidR="005673D7" w:rsidRDefault="005673D7">
            <w:pPr>
              <w:jc w:val="both"/>
              <w:rPr>
                <w:sz w:val="24"/>
                <w:szCs w:val="24"/>
              </w:rPr>
            </w:pPr>
          </w:p>
        </w:tc>
      </w:tr>
      <w:tr w:rsidR="005673D7" w:rsidTr="005673D7">
        <w:tc>
          <w:tcPr>
            <w:tcW w:w="2700" w:type="dxa"/>
            <w:hideMark/>
          </w:tcPr>
          <w:p w:rsidR="005673D7" w:rsidRDefault="005673D7">
            <w:pPr>
              <w:jc w:val="right"/>
              <w:rPr>
                <w:sz w:val="24"/>
                <w:szCs w:val="24"/>
              </w:rPr>
            </w:pPr>
            <w:r>
              <w:rPr>
                <w:sz w:val="24"/>
                <w:szCs w:val="24"/>
              </w:rPr>
              <w:t>Телефон:</w:t>
            </w:r>
          </w:p>
        </w:tc>
        <w:tc>
          <w:tcPr>
            <w:tcW w:w="6480" w:type="dxa"/>
          </w:tcPr>
          <w:p w:rsidR="005673D7" w:rsidRDefault="005673D7">
            <w:pPr>
              <w:jc w:val="both"/>
              <w:rPr>
                <w:sz w:val="24"/>
                <w:szCs w:val="24"/>
                <w:lang w:val="en-GB" w:eastAsia="en-US"/>
              </w:rPr>
            </w:pPr>
            <w:r>
              <w:rPr>
                <w:sz w:val="24"/>
                <w:szCs w:val="24"/>
                <w:lang w:val="en-GB" w:eastAsia="en-US"/>
              </w:rPr>
              <w:t>________________</w:t>
            </w:r>
          </w:p>
          <w:p w:rsidR="005673D7" w:rsidRDefault="005673D7">
            <w:pPr>
              <w:jc w:val="both"/>
              <w:rPr>
                <w:sz w:val="24"/>
                <w:szCs w:val="24"/>
              </w:rPr>
            </w:pPr>
          </w:p>
        </w:tc>
      </w:tr>
      <w:tr w:rsidR="005673D7" w:rsidTr="005673D7">
        <w:tc>
          <w:tcPr>
            <w:tcW w:w="2700" w:type="dxa"/>
            <w:hideMark/>
          </w:tcPr>
          <w:p w:rsidR="005673D7" w:rsidRDefault="005673D7">
            <w:pPr>
              <w:jc w:val="right"/>
              <w:rPr>
                <w:sz w:val="24"/>
                <w:szCs w:val="24"/>
              </w:rPr>
            </w:pPr>
            <w:r>
              <w:rPr>
                <w:sz w:val="24"/>
                <w:szCs w:val="24"/>
              </w:rPr>
              <w:t>Факс:</w:t>
            </w:r>
          </w:p>
        </w:tc>
        <w:tc>
          <w:tcPr>
            <w:tcW w:w="6480" w:type="dxa"/>
          </w:tcPr>
          <w:p w:rsidR="005673D7" w:rsidRDefault="005673D7">
            <w:pPr>
              <w:jc w:val="both"/>
              <w:rPr>
                <w:sz w:val="24"/>
                <w:szCs w:val="24"/>
                <w:lang w:val="en-GB" w:eastAsia="en-US"/>
              </w:rPr>
            </w:pPr>
            <w:r>
              <w:rPr>
                <w:sz w:val="24"/>
                <w:szCs w:val="24"/>
                <w:lang w:val="en-GB" w:eastAsia="en-US"/>
              </w:rPr>
              <w:t>________________</w:t>
            </w:r>
          </w:p>
          <w:p w:rsidR="005673D7" w:rsidRDefault="005673D7">
            <w:pPr>
              <w:jc w:val="both"/>
              <w:rPr>
                <w:sz w:val="24"/>
                <w:szCs w:val="24"/>
              </w:rPr>
            </w:pPr>
          </w:p>
        </w:tc>
      </w:tr>
      <w:tr w:rsidR="005673D7" w:rsidTr="005673D7">
        <w:tc>
          <w:tcPr>
            <w:tcW w:w="2700" w:type="dxa"/>
            <w:hideMark/>
          </w:tcPr>
          <w:p w:rsidR="005673D7" w:rsidRDefault="005673D7">
            <w:pPr>
              <w:jc w:val="right"/>
              <w:rPr>
                <w:sz w:val="24"/>
                <w:szCs w:val="24"/>
              </w:rPr>
            </w:pPr>
            <w:r>
              <w:rPr>
                <w:sz w:val="24"/>
                <w:szCs w:val="24"/>
                <w:lang w:val="en-US"/>
              </w:rPr>
              <w:t>E-mail</w:t>
            </w:r>
            <w:r>
              <w:rPr>
                <w:sz w:val="24"/>
                <w:szCs w:val="24"/>
              </w:rPr>
              <w:t>:</w:t>
            </w:r>
          </w:p>
        </w:tc>
        <w:tc>
          <w:tcPr>
            <w:tcW w:w="6480" w:type="dxa"/>
          </w:tcPr>
          <w:p w:rsidR="005673D7" w:rsidRDefault="005673D7">
            <w:pPr>
              <w:jc w:val="both"/>
              <w:rPr>
                <w:sz w:val="24"/>
                <w:szCs w:val="24"/>
                <w:lang w:val="en-GB" w:eastAsia="en-US"/>
              </w:rPr>
            </w:pPr>
            <w:r>
              <w:rPr>
                <w:sz w:val="24"/>
                <w:szCs w:val="24"/>
                <w:lang w:val="en-GB" w:eastAsia="en-US"/>
              </w:rPr>
              <w:t>________________</w:t>
            </w:r>
          </w:p>
          <w:p w:rsidR="005673D7" w:rsidRDefault="005673D7">
            <w:pPr>
              <w:jc w:val="both"/>
              <w:rPr>
                <w:sz w:val="24"/>
                <w:szCs w:val="24"/>
              </w:rPr>
            </w:pPr>
          </w:p>
        </w:tc>
      </w:tr>
    </w:tbl>
    <w:p w:rsidR="005673D7" w:rsidRDefault="005673D7" w:rsidP="005673D7">
      <w:pPr>
        <w:jc w:val="both"/>
        <w:rPr>
          <w:sz w:val="24"/>
          <w:szCs w:val="24"/>
        </w:rPr>
      </w:pPr>
    </w:p>
    <w:p w:rsidR="005673D7" w:rsidRDefault="005673D7" w:rsidP="005673D7">
      <w:pPr>
        <w:ind w:firstLine="737"/>
        <w:jc w:val="both"/>
        <w:rPr>
          <w:b/>
          <w:sz w:val="24"/>
          <w:szCs w:val="24"/>
        </w:rPr>
      </w:pPr>
      <w:r>
        <w:rPr>
          <w:b/>
          <w:sz w:val="24"/>
          <w:szCs w:val="24"/>
        </w:rPr>
        <w:t>9.2. Координаты ответственных сотрудников Оператора, по которым Пользователь проводит поэтапное информирование (эскалацию) в случае несогласия с ходом решения возникающих проблем</w:t>
      </w:r>
    </w:p>
    <w:tbl>
      <w:tblPr>
        <w:tblpPr w:leftFromText="180" w:rightFromText="180" w:vertAnchor="text" w:horzAnchor="margin" w:tblpY="13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2"/>
        <w:gridCol w:w="2316"/>
        <w:gridCol w:w="2278"/>
        <w:gridCol w:w="2465"/>
      </w:tblGrid>
      <w:tr w:rsidR="005673D7" w:rsidTr="005673D7">
        <w:trPr>
          <w:trHeight w:val="347"/>
        </w:trPr>
        <w:tc>
          <w:tcPr>
            <w:tcW w:w="1312" w:type="pct"/>
            <w:tcBorders>
              <w:top w:val="single" w:sz="4" w:space="0" w:color="auto"/>
              <w:left w:val="single" w:sz="4" w:space="0" w:color="auto"/>
              <w:bottom w:val="single" w:sz="4" w:space="0" w:color="auto"/>
              <w:right w:val="single" w:sz="4" w:space="0" w:color="auto"/>
            </w:tcBorders>
            <w:hideMark/>
          </w:tcPr>
          <w:p w:rsidR="005673D7" w:rsidRDefault="005673D7">
            <w:pPr>
              <w:jc w:val="center"/>
              <w:rPr>
                <w:sz w:val="24"/>
                <w:szCs w:val="24"/>
              </w:rPr>
            </w:pPr>
            <w:r>
              <w:rPr>
                <w:sz w:val="24"/>
                <w:szCs w:val="24"/>
              </w:rPr>
              <w:t>Контактное лицо</w:t>
            </w:r>
          </w:p>
        </w:tc>
        <w:tc>
          <w:tcPr>
            <w:tcW w:w="1210" w:type="pct"/>
            <w:tcBorders>
              <w:top w:val="single" w:sz="4" w:space="0" w:color="auto"/>
              <w:left w:val="single" w:sz="4" w:space="0" w:color="auto"/>
              <w:bottom w:val="single" w:sz="4" w:space="0" w:color="auto"/>
              <w:right w:val="single" w:sz="4" w:space="0" w:color="auto"/>
            </w:tcBorders>
            <w:hideMark/>
          </w:tcPr>
          <w:p w:rsidR="005673D7" w:rsidRDefault="005673D7">
            <w:pPr>
              <w:spacing w:after="120"/>
              <w:jc w:val="center"/>
              <w:rPr>
                <w:sz w:val="24"/>
                <w:szCs w:val="24"/>
              </w:rPr>
            </w:pPr>
            <w:r>
              <w:rPr>
                <w:sz w:val="24"/>
                <w:szCs w:val="24"/>
              </w:rPr>
              <w:t>Ф.И.О.</w:t>
            </w:r>
          </w:p>
        </w:tc>
        <w:tc>
          <w:tcPr>
            <w:tcW w:w="1190" w:type="pct"/>
            <w:tcBorders>
              <w:top w:val="single" w:sz="4" w:space="0" w:color="auto"/>
              <w:left w:val="single" w:sz="4" w:space="0" w:color="auto"/>
              <w:bottom w:val="single" w:sz="4" w:space="0" w:color="auto"/>
              <w:right w:val="single" w:sz="4" w:space="0" w:color="auto"/>
            </w:tcBorders>
            <w:hideMark/>
          </w:tcPr>
          <w:p w:rsidR="005673D7" w:rsidRDefault="005673D7">
            <w:pPr>
              <w:spacing w:after="120"/>
              <w:jc w:val="center"/>
              <w:rPr>
                <w:sz w:val="24"/>
                <w:szCs w:val="24"/>
              </w:rPr>
            </w:pPr>
            <w:r>
              <w:rPr>
                <w:sz w:val="24"/>
                <w:szCs w:val="24"/>
              </w:rPr>
              <w:t>Телефон/Факс</w:t>
            </w:r>
          </w:p>
        </w:tc>
        <w:tc>
          <w:tcPr>
            <w:tcW w:w="1288" w:type="pct"/>
            <w:tcBorders>
              <w:top w:val="single" w:sz="4" w:space="0" w:color="auto"/>
              <w:left w:val="single" w:sz="4" w:space="0" w:color="auto"/>
              <w:bottom w:val="single" w:sz="4" w:space="0" w:color="auto"/>
              <w:right w:val="single" w:sz="4" w:space="0" w:color="auto"/>
            </w:tcBorders>
            <w:hideMark/>
          </w:tcPr>
          <w:p w:rsidR="005673D7" w:rsidRDefault="005673D7">
            <w:pPr>
              <w:spacing w:after="120"/>
              <w:jc w:val="center"/>
              <w:rPr>
                <w:sz w:val="24"/>
                <w:szCs w:val="24"/>
              </w:rPr>
            </w:pPr>
            <w:r>
              <w:rPr>
                <w:sz w:val="24"/>
                <w:szCs w:val="24"/>
                <w:lang w:val="en-US"/>
              </w:rPr>
              <w:t>E-mail</w:t>
            </w:r>
          </w:p>
        </w:tc>
      </w:tr>
      <w:tr w:rsidR="005673D7" w:rsidTr="005673D7">
        <w:trPr>
          <w:trHeight w:val="300"/>
        </w:trPr>
        <w:tc>
          <w:tcPr>
            <w:tcW w:w="1312" w:type="pct"/>
            <w:tcBorders>
              <w:top w:val="single" w:sz="4" w:space="0" w:color="auto"/>
              <w:left w:val="single" w:sz="4" w:space="0" w:color="auto"/>
              <w:bottom w:val="single" w:sz="4" w:space="0" w:color="auto"/>
              <w:right w:val="single" w:sz="4" w:space="0" w:color="auto"/>
            </w:tcBorders>
          </w:tcPr>
          <w:p w:rsidR="005673D7" w:rsidRDefault="005673D7">
            <w:pPr>
              <w:jc w:val="center"/>
              <w:rPr>
                <w:sz w:val="24"/>
                <w:szCs w:val="24"/>
              </w:rPr>
            </w:pPr>
          </w:p>
        </w:tc>
        <w:tc>
          <w:tcPr>
            <w:tcW w:w="1210" w:type="pct"/>
            <w:tcBorders>
              <w:top w:val="single" w:sz="4" w:space="0" w:color="auto"/>
              <w:left w:val="single" w:sz="4" w:space="0" w:color="auto"/>
              <w:bottom w:val="single" w:sz="4" w:space="0" w:color="auto"/>
              <w:right w:val="single" w:sz="4" w:space="0" w:color="auto"/>
            </w:tcBorders>
          </w:tcPr>
          <w:p w:rsidR="005673D7" w:rsidRDefault="005673D7">
            <w:pPr>
              <w:ind w:right="480"/>
              <w:rPr>
                <w:sz w:val="24"/>
                <w:szCs w:val="24"/>
              </w:rPr>
            </w:pPr>
          </w:p>
        </w:tc>
        <w:tc>
          <w:tcPr>
            <w:tcW w:w="1190" w:type="pct"/>
            <w:tcBorders>
              <w:top w:val="single" w:sz="4" w:space="0" w:color="auto"/>
              <w:left w:val="single" w:sz="4" w:space="0" w:color="auto"/>
              <w:bottom w:val="single" w:sz="4" w:space="0" w:color="auto"/>
              <w:right w:val="single" w:sz="4" w:space="0" w:color="auto"/>
            </w:tcBorders>
          </w:tcPr>
          <w:p w:rsidR="005673D7" w:rsidRDefault="005673D7">
            <w:pPr>
              <w:jc w:val="both"/>
              <w:rPr>
                <w:sz w:val="24"/>
                <w:szCs w:val="24"/>
              </w:rPr>
            </w:pPr>
          </w:p>
        </w:tc>
        <w:tc>
          <w:tcPr>
            <w:tcW w:w="1288" w:type="pct"/>
            <w:tcBorders>
              <w:top w:val="single" w:sz="4" w:space="0" w:color="auto"/>
              <w:left w:val="single" w:sz="4" w:space="0" w:color="auto"/>
              <w:bottom w:val="single" w:sz="4" w:space="0" w:color="auto"/>
              <w:right w:val="single" w:sz="4" w:space="0" w:color="auto"/>
            </w:tcBorders>
          </w:tcPr>
          <w:p w:rsidR="005673D7" w:rsidRDefault="005673D7">
            <w:pPr>
              <w:jc w:val="both"/>
              <w:rPr>
                <w:sz w:val="24"/>
                <w:szCs w:val="24"/>
              </w:rPr>
            </w:pPr>
          </w:p>
        </w:tc>
      </w:tr>
      <w:tr w:rsidR="005673D7" w:rsidTr="005673D7">
        <w:trPr>
          <w:trHeight w:val="321"/>
        </w:trPr>
        <w:tc>
          <w:tcPr>
            <w:tcW w:w="1312" w:type="pct"/>
            <w:tcBorders>
              <w:top w:val="single" w:sz="4" w:space="0" w:color="auto"/>
              <w:left w:val="single" w:sz="4" w:space="0" w:color="auto"/>
              <w:bottom w:val="single" w:sz="4" w:space="0" w:color="auto"/>
              <w:right w:val="single" w:sz="4" w:space="0" w:color="auto"/>
            </w:tcBorders>
          </w:tcPr>
          <w:p w:rsidR="005673D7" w:rsidRDefault="005673D7">
            <w:pPr>
              <w:jc w:val="center"/>
              <w:rPr>
                <w:sz w:val="24"/>
                <w:szCs w:val="24"/>
              </w:rPr>
            </w:pPr>
          </w:p>
        </w:tc>
        <w:tc>
          <w:tcPr>
            <w:tcW w:w="1210" w:type="pct"/>
            <w:tcBorders>
              <w:top w:val="single" w:sz="4" w:space="0" w:color="auto"/>
              <w:left w:val="single" w:sz="4" w:space="0" w:color="auto"/>
              <w:bottom w:val="single" w:sz="4" w:space="0" w:color="auto"/>
              <w:right w:val="single" w:sz="4" w:space="0" w:color="auto"/>
            </w:tcBorders>
          </w:tcPr>
          <w:p w:rsidR="005673D7" w:rsidRDefault="005673D7">
            <w:pPr>
              <w:ind w:right="480"/>
              <w:rPr>
                <w:sz w:val="24"/>
                <w:szCs w:val="24"/>
              </w:rPr>
            </w:pPr>
          </w:p>
        </w:tc>
        <w:tc>
          <w:tcPr>
            <w:tcW w:w="1190" w:type="pct"/>
            <w:tcBorders>
              <w:top w:val="single" w:sz="4" w:space="0" w:color="auto"/>
              <w:left w:val="single" w:sz="4" w:space="0" w:color="auto"/>
              <w:bottom w:val="single" w:sz="4" w:space="0" w:color="auto"/>
              <w:right w:val="single" w:sz="4" w:space="0" w:color="auto"/>
            </w:tcBorders>
          </w:tcPr>
          <w:p w:rsidR="005673D7" w:rsidRDefault="005673D7">
            <w:pPr>
              <w:ind w:right="480"/>
              <w:rPr>
                <w:sz w:val="24"/>
                <w:szCs w:val="24"/>
              </w:rPr>
            </w:pPr>
          </w:p>
        </w:tc>
        <w:tc>
          <w:tcPr>
            <w:tcW w:w="1288" w:type="pct"/>
            <w:tcBorders>
              <w:top w:val="single" w:sz="4" w:space="0" w:color="auto"/>
              <w:left w:val="single" w:sz="4" w:space="0" w:color="auto"/>
              <w:bottom w:val="single" w:sz="4" w:space="0" w:color="auto"/>
              <w:right w:val="single" w:sz="4" w:space="0" w:color="auto"/>
            </w:tcBorders>
          </w:tcPr>
          <w:p w:rsidR="005673D7" w:rsidRDefault="005673D7">
            <w:pPr>
              <w:ind w:right="480"/>
              <w:rPr>
                <w:sz w:val="24"/>
                <w:szCs w:val="24"/>
              </w:rPr>
            </w:pPr>
          </w:p>
        </w:tc>
      </w:tr>
      <w:tr w:rsidR="005673D7" w:rsidTr="005673D7">
        <w:trPr>
          <w:trHeight w:val="310"/>
        </w:trPr>
        <w:tc>
          <w:tcPr>
            <w:tcW w:w="1312" w:type="pct"/>
            <w:tcBorders>
              <w:top w:val="single" w:sz="4" w:space="0" w:color="auto"/>
              <w:left w:val="single" w:sz="4" w:space="0" w:color="auto"/>
              <w:bottom w:val="single" w:sz="4" w:space="0" w:color="auto"/>
              <w:right w:val="single" w:sz="4" w:space="0" w:color="auto"/>
            </w:tcBorders>
          </w:tcPr>
          <w:p w:rsidR="005673D7" w:rsidRDefault="005673D7">
            <w:pPr>
              <w:jc w:val="center"/>
              <w:rPr>
                <w:sz w:val="24"/>
                <w:szCs w:val="24"/>
              </w:rPr>
            </w:pPr>
          </w:p>
        </w:tc>
        <w:tc>
          <w:tcPr>
            <w:tcW w:w="1210" w:type="pct"/>
            <w:tcBorders>
              <w:top w:val="single" w:sz="4" w:space="0" w:color="auto"/>
              <w:left w:val="single" w:sz="4" w:space="0" w:color="auto"/>
              <w:bottom w:val="single" w:sz="4" w:space="0" w:color="auto"/>
              <w:right w:val="single" w:sz="4" w:space="0" w:color="auto"/>
            </w:tcBorders>
          </w:tcPr>
          <w:p w:rsidR="005673D7" w:rsidRDefault="005673D7">
            <w:pPr>
              <w:ind w:right="480"/>
              <w:rPr>
                <w:sz w:val="24"/>
                <w:szCs w:val="24"/>
              </w:rPr>
            </w:pPr>
          </w:p>
        </w:tc>
        <w:tc>
          <w:tcPr>
            <w:tcW w:w="1190" w:type="pct"/>
            <w:tcBorders>
              <w:top w:val="single" w:sz="4" w:space="0" w:color="auto"/>
              <w:left w:val="single" w:sz="4" w:space="0" w:color="auto"/>
              <w:bottom w:val="single" w:sz="4" w:space="0" w:color="auto"/>
              <w:right w:val="single" w:sz="4" w:space="0" w:color="auto"/>
            </w:tcBorders>
          </w:tcPr>
          <w:p w:rsidR="005673D7" w:rsidRDefault="005673D7">
            <w:pPr>
              <w:ind w:right="480"/>
              <w:rPr>
                <w:sz w:val="24"/>
                <w:szCs w:val="24"/>
              </w:rPr>
            </w:pPr>
          </w:p>
        </w:tc>
        <w:tc>
          <w:tcPr>
            <w:tcW w:w="1288" w:type="pct"/>
            <w:tcBorders>
              <w:top w:val="single" w:sz="4" w:space="0" w:color="auto"/>
              <w:left w:val="single" w:sz="4" w:space="0" w:color="auto"/>
              <w:bottom w:val="single" w:sz="4" w:space="0" w:color="auto"/>
              <w:right w:val="single" w:sz="4" w:space="0" w:color="auto"/>
            </w:tcBorders>
          </w:tcPr>
          <w:p w:rsidR="005673D7" w:rsidRDefault="005673D7">
            <w:pPr>
              <w:ind w:right="480"/>
              <w:rPr>
                <w:sz w:val="24"/>
                <w:szCs w:val="24"/>
              </w:rPr>
            </w:pPr>
          </w:p>
        </w:tc>
      </w:tr>
      <w:tr w:rsidR="005673D7" w:rsidTr="005673D7">
        <w:tc>
          <w:tcPr>
            <w:tcW w:w="1312" w:type="pct"/>
            <w:tcBorders>
              <w:top w:val="single" w:sz="4" w:space="0" w:color="auto"/>
              <w:left w:val="single" w:sz="4" w:space="0" w:color="auto"/>
              <w:bottom w:val="single" w:sz="4" w:space="0" w:color="auto"/>
              <w:right w:val="single" w:sz="4" w:space="0" w:color="auto"/>
            </w:tcBorders>
          </w:tcPr>
          <w:p w:rsidR="005673D7" w:rsidRDefault="005673D7">
            <w:pPr>
              <w:jc w:val="center"/>
              <w:rPr>
                <w:sz w:val="24"/>
                <w:szCs w:val="24"/>
              </w:rPr>
            </w:pPr>
          </w:p>
        </w:tc>
        <w:tc>
          <w:tcPr>
            <w:tcW w:w="1210" w:type="pct"/>
            <w:tcBorders>
              <w:top w:val="single" w:sz="4" w:space="0" w:color="auto"/>
              <w:left w:val="single" w:sz="4" w:space="0" w:color="auto"/>
              <w:bottom w:val="single" w:sz="4" w:space="0" w:color="auto"/>
              <w:right w:val="single" w:sz="4" w:space="0" w:color="auto"/>
            </w:tcBorders>
          </w:tcPr>
          <w:p w:rsidR="005673D7" w:rsidRDefault="005673D7">
            <w:pPr>
              <w:ind w:right="480"/>
              <w:rPr>
                <w:sz w:val="24"/>
                <w:szCs w:val="24"/>
              </w:rPr>
            </w:pPr>
          </w:p>
        </w:tc>
        <w:tc>
          <w:tcPr>
            <w:tcW w:w="1190" w:type="pct"/>
            <w:tcBorders>
              <w:top w:val="single" w:sz="4" w:space="0" w:color="auto"/>
              <w:left w:val="single" w:sz="4" w:space="0" w:color="auto"/>
              <w:bottom w:val="single" w:sz="4" w:space="0" w:color="auto"/>
              <w:right w:val="single" w:sz="4" w:space="0" w:color="auto"/>
            </w:tcBorders>
          </w:tcPr>
          <w:p w:rsidR="005673D7" w:rsidRDefault="005673D7">
            <w:pPr>
              <w:ind w:right="480"/>
              <w:rPr>
                <w:sz w:val="24"/>
                <w:szCs w:val="24"/>
              </w:rPr>
            </w:pPr>
          </w:p>
        </w:tc>
        <w:tc>
          <w:tcPr>
            <w:tcW w:w="1288" w:type="pct"/>
            <w:tcBorders>
              <w:top w:val="single" w:sz="4" w:space="0" w:color="auto"/>
              <w:left w:val="single" w:sz="4" w:space="0" w:color="auto"/>
              <w:bottom w:val="single" w:sz="4" w:space="0" w:color="auto"/>
              <w:right w:val="single" w:sz="4" w:space="0" w:color="auto"/>
            </w:tcBorders>
          </w:tcPr>
          <w:p w:rsidR="005673D7" w:rsidRDefault="005673D7">
            <w:pPr>
              <w:ind w:right="480"/>
              <w:rPr>
                <w:sz w:val="24"/>
                <w:szCs w:val="24"/>
              </w:rPr>
            </w:pPr>
          </w:p>
        </w:tc>
      </w:tr>
    </w:tbl>
    <w:p w:rsidR="005673D7" w:rsidRDefault="005673D7" w:rsidP="005673D7">
      <w:pPr>
        <w:ind w:firstLine="737"/>
        <w:jc w:val="both"/>
        <w:rPr>
          <w:sz w:val="24"/>
          <w:szCs w:val="24"/>
        </w:rPr>
      </w:pPr>
    </w:p>
    <w:p w:rsidR="005673D7" w:rsidRDefault="005673D7" w:rsidP="005673D7">
      <w:pPr>
        <w:ind w:firstLine="737"/>
        <w:jc w:val="both"/>
        <w:rPr>
          <w:b/>
          <w:sz w:val="24"/>
          <w:szCs w:val="24"/>
        </w:rPr>
      </w:pPr>
      <w:r>
        <w:rPr>
          <w:b/>
          <w:sz w:val="24"/>
          <w:szCs w:val="24"/>
        </w:rPr>
        <w:t>9.3. Координаты ответственных сотрудников Пользователя, по которым Оператор осуществляет информирование о проведении плановых и неотложных ремонтных  работ, регистрации, решении и устранении выявленных неисправностей</w:t>
      </w:r>
    </w:p>
    <w:tbl>
      <w:tblPr>
        <w:tblpPr w:leftFromText="180" w:rightFromText="180" w:vertAnchor="text" w:horzAnchor="margin" w:tblpY="13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2"/>
        <w:gridCol w:w="2316"/>
        <w:gridCol w:w="2278"/>
        <w:gridCol w:w="2465"/>
      </w:tblGrid>
      <w:tr w:rsidR="005673D7" w:rsidTr="005673D7">
        <w:trPr>
          <w:trHeight w:val="347"/>
        </w:trPr>
        <w:tc>
          <w:tcPr>
            <w:tcW w:w="1312" w:type="pct"/>
            <w:tcBorders>
              <w:top w:val="single" w:sz="4" w:space="0" w:color="auto"/>
              <w:left w:val="single" w:sz="4" w:space="0" w:color="auto"/>
              <w:bottom w:val="single" w:sz="4" w:space="0" w:color="auto"/>
              <w:right w:val="single" w:sz="4" w:space="0" w:color="auto"/>
            </w:tcBorders>
            <w:hideMark/>
          </w:tcPr>
          <w:p w:rsidR="005673D7" w:rsidRDefault="005673D7">
            <w:pPr>
              <w:jc w:val="center"/>
              <w:rPr>
                <w:sz w:val="24"/>
                <w:szCs w:val="24"/>
              </w:rPr>
            </w:pPr>
            <w:r>
              <w:rPr>
                <w:sz w:val="24"/>
                <w:szCs w:val="24"/>
              </w:rPr>
              <w:t>Контактное лицо</w:t>
            </w:r>
          </w:p>
        </w:tc>
        <w:tc>
          <w:tcPr>
            <w:tcW w:w="1210" w:type="pct"/>
            <w:tcBorders>
              <w:top w:val="single" w:sz="4" w:space="0" w:color="auto"/>
              <w:left w:val="single" w:sz="4" w:space="0" w:color="auto"/>
              <w:bottom w:val="single" w:sz="4" w:space="0" w:color="auto"/>
              <w:right w:val="single" w:sz="4" w:space="0" w:color="auto"/>
            </w:tcBorders>
            <w:hideMark/>
          </w:tcPr>
          <w:p w:rsidR="005673D7" w:rsidRDefault="005673D7">
            <w:pPr>
              <w:spacing w:after="120"/>
              <w:jc w:val="center"/>
              <w:rPr>
                <w:sz w:val="24"/>
                <w:szCs w:val="24"/>
              </w:rPr>
            </w:pPr>
            <w:r>
              <w:rPr>
                <w:sz w:val="24"/>
                <w:szCs w:val="24"/>
              </w:rPr>
              <w:t>Ф.И.О.</w:t>
            </w:r>
          </w:p>
        </w:tc>
        <w:tc>
          <w:tcPr>
            <w:tcW w:w="1190" w:type="pct"/>
            <w:tcBorders>
              <w:top w:val="single" w:sz="4" w:space="0" w:color="auto"/>
              <w:left w:val="single" w:sz="4" w:space="0" w:color="auto"/>
              <w:bottom w:val="single" w:sz="4" w:space="0" w:color="auto"/>
              <w:right w:val="single" w:sz="4" w:space="0" w:color="auto"/>
            </w:tcBorders>
            <w:hideMark/>
          </w:tcPr>
          <w:p w:rsidR="005673D7" w:rsidRDefault="005673D7">
            <w:pPr>
              <w:spacing w:after="120"/>
              <w:jc w:val="center"/>
              <w:rPr>
                <w:sz w:val="24"/>
                <w:szCs w:val="24"/>
              </w:rPr>
            </w:pPr>
            <w:r>
              <w:rPr>
                <w:sz w:val="24"/>
                <w:szCs w:val="24"/>
              </w:rPr>
              <w:t>Телефон/Факс</w:t>
            </w:r>
          </w:p>
        </w:tc>
        <w:tc>
          <w:tcPr>
            <w:tcW w:w="1288" w:type="pct"/>
            <w:tcBorders>
              <w:top w:val="single" w:sz="4" w:space="0" w:color="auto"/>
              <w:left w:val="single" w:sz="4" w:space="0" w:color="auto"/>
              <w:bottom w:val="single" w:sz="4" w:space="0" w:color="auto"/>
              <w:right w:val="single" w:sz="4" w:space="0" w:color="auto"/>
            </w:tcBorders>
            <w:hideMark/>
          </w:tcPr>
          <w:p w:rsidR="005673D7" w:rsidRDefault="005673D7">
            <w:pPr>
              <w:spacing w:after="120"/>
              <w:jc w:val="center"/>
              <w:rPr>
                <w:sz w:val="24"/>
                <w:szCs w:val="24"/>
              </w:rPr>
            </w:pPr>
            <w:r>
              <w:rPr>
                <w:sz w:val="24"/>
                <w:szCs w:val="24"/>
                <w:lang w:val="en-US"/>
              </w:rPr>
              <w:t>E-mail</w:t>
            </w:r>
          </w:p>
        </w:tc>
      </w:tr>
      <w:tr w:rsidR="005673D7" w:rsidTr="005673D7">
        <w:trPr>
          <w:trHeight w:val="307"/>
        </w:trPr>
        <w:tc>
          <w:tcPr>
            <w:tcW w:w="1312" w:type="pct"/>
            <w:tcBorders>
              <w:top w:val="single" w:sz="4" w:space="0" w:color="auto"/>
              <w:left w:val="single" w:sz="4" w:space="0" w:color="auto"/>
              <w:bottom w:val="single" w:sz="4" w:space="0" w:color="auto"/>
              <w:right w:val="single" w:sz="4" w:space="0" w:color="auto"/>
            </w:tcBorders>
          </w:tcPr>
          <w:p w:rsidR="005673D7" w:rsidRDefault="005673D7">
            <w:pPr>
              <w:ind w:right="480"/>
              <w:rPr>
                <w:sz w:val="24"/>
                <w:szCs w:val="24"/>
              </w:rPr>
            </w:pPr>
          </w:p>
        </w:tc>
        <w:tc>
          <w:tcPr>
            <w:tcW w:w="1210" w:type="pct"/>
            <w:tcBorders>
              <w:top w:val="single" w:sz="4" w:space="0" w:color="auto"/>
              <w:left w:val="single" w:sz="4" w:space="0" w:color="auto"/>
              <w:bottom w:val="single" w:sz="4" w:space="0" w:color="auto"/>
              <w:right w:val="single" w:sz="4" w:space="0" w:color="auto"/>
            </w:tcBorders>
          </w:tcPr>
          <w:p w:rsidR="005673D7" w:rsidRDefault="005673D7">
            <w:pPr>
              <w:ind w:right="480"/>
              <w:rPr>
                <w:sz w:val="24"/>
                <w:szCs w:val="24"/>
              </w:rPr>
            </w:pPr>
          </w:p>
        </w:tc>
        <w:tc>
          <w:tcPr>
            <w:tcW w:w="1190" w:type="pct"/>
            <w:tcBorders>
              <w:top w:val="single" w:sz="4" w:space="0" w:color="auto"/>
              <w:left w:val="single" w:sz="4" w:space="0" w:color="auto"/>
              <w:bottom w:val="single" w:sz="4" w:space="0" w:color="auto"/>
              <w:right w:val="single" w:sz="4" w:space="0" w:color="auto"/>
            </w:tcBorders>
          </w:tcPr>
          <w:p w:rsidR="005673D7" w:rsidRDefault="005673D7">
            <w:pPr>
              <w:ind w:right="480"/>
              <w:rPr>
                <w:sz w:val="24"/>
                <w:szCs w:val="24"/>
              </w:rPr>
            </w:pPr>
          </w:p>
        </w:tc>
        <w:tc>
          <w:tcPr>
            <w:tcW w:w="1288" w:type="pct"/>
            <w:tcBorders>
              <w:top w:val="single" w:sz="4" w:space="0" w:color="auto"/>
              <w:left w:val="single" w:sz="4" w:space="0" w:color="auto"/>
              <w:bottom w:val="single" w:sz="4" w:space="0" w:color="auto"/>
              <w:right w:val="single" w:sz="4" w:space="0" w:color="auto"/>
            </w:tcBorders>
          </w:tcPr>
          <w:p w:rsidR="005673D7" w:rsidRDefault="005673D7">
            <w:pPr>
              <w:ind w:right="480"/>
              <w:rPr>
                <w:sz w:val="24"/>
                <w:szCs w:val="24"/>
              </w:rPr>
            </w:pPr>
          </w:p>
        </w:tc>
      </w:tr>
    </w:tbl>
    <w:p w:rsidR="005673D7" w:rsidRDefault="005673D7" w:rsidP="005673D7">
      <w:pPr>
        <w:ind w:firstLine="737"/>
        <w:jc w:val="both"/>
        <w:rPr>
          <w:i/>
          <w:sz w:val="24"/>
          <w:szCs w:val="24"/>
          <w:u w:val="single"/>
        </w:rPr>
      </w:pPr>
      <w:r>
        <w:rPr>
          <w:i/>
          <w:sz w:val="24"/>
          <w:szCs w:val="24"/>
          <w:u w:val="single"/>
        </w:rPr>
        <w:t xml:space="preserve">(В случае если Пользователь принимается на персональное обслуживание в Службу </w:t>
      </w:r>
      <w:proofErr w:type="gramStart"/>
      <w:r>
        <w:rPr>
          <w:i/>
          <w:sz w:val="24"/>
          <w:szCs w:val="24"/>
          <w:u w:val="single"/>
        </w:rPr>
        <w:t>обработки обращения клиентов Отдела обслуживания клиентов Департамента</w:t>
      </w:r>
      <w:proofErr w:type="gramEnd"/>
      <w:r>
        <w:rPr>
          <w:i/>
          <w:sz w:val="24"/>
          <w:szCs w:val="24"/>
          <w:u w:val="single"/>
        </w:rPr>
        <w:t xml:space="preserve"> по обслуживанию клиентов Генеральной дирекции ПАО «Ростелеком».)</w:t>
      </w:r>
    </w:p>
    <w:p w:rsidR="005673D7" w:rsidRDefault="005673D7" w:rsidP="005673D7">
      <w:pPr>
        <w:ind w:firstLine="737"/>
        <w:jc w:val="both"/>
        <w:rPr>
          <w:b/>
          <w:sz w:val="24"/>
          <w:szCs w:val="24"/>
        </w:rPr>
      </w:pPr>
      <w:r>
        <w:rPr>
          <w:b/>
          <w:sz w:val="24"/>
          <w:szCs w:val="24"/>
        </w:rPr>
        <w:t>9.1. Сервис менеджер</w:t>
      </w:r>
    </w:p>
    <w:p w:rsidR="005673D7" w:rsidRDefault="005673D7" w:rsidP="005673D7">
      <w:pPr>
        <w:ind w:firstLine="737"/>
        <w:jc w:val="both"/>
        <w:rPr>
          <w:sz w:val="24"/>
          <w:szCs w:val="24"/>
        </w:rPr>
      </w:pPr>
      <w:r>
        <w:rPr>
          <w:sz w:val="24"/>
          <w:szCs w:val="24"/>
        </w:rPr>
        <w:t>Для координации взаимодействия между Оператором и Пользователем по вопросам предоставления и поддержки Услуги, Пользователю предоставляется сервис-менеджер. Дополнительно Пользователь может обращаться по единому номеру.</w:t>
      </w:r>
    </w:p>
    <w:p w:rsidR="005673D7" w:rsidRDefault="005673D7" w:rsidP="005673D7">
      <w:pPr>
        <w:ind w:firstLine="737"/>
        <w:jc w:val="both"/>
        <w:rPr>
          <w:sz w:val="24"/>
          <w:szCs w:val="24"/>
        </w:rPr>
      </w:pPr>
      <w:r>
        <w:rPr>
          <w:sz w:val="24"/>
          <w:szCs w:val="24"/>
        </w:rPr>
        <w:t>Сервис-менеджер отвечает за оказание сервисной поддержки клиенту, в том числе:</w:t>
      </w:r>
    </w:p>
    <w:p w:rsidR="005673D7" w:rsidRDefault="005673D7" w:rsidP="005673D7">
      <w:pPr>
        <w:numPr>
          <w:ilvl w:val="0"/>
          <w:numId w:val="28"/>
        </w:numPr>
        <w:suppressAutoHyphens w:val="0"/>
        <w:jc w:val="both"/>
        <w:rPr>
          <w:sz w:val="24"/>
          <w:szCs w:val="24"/>
        </w:rPr>
      </w:pPr>
      <w:r>
        <w:rPr>
          <w:sz w:val="24"/>
          <w:szCs w:val="24"/>
        </w:rPr>
        <w:t>Координацию всех действий Оператора, направленных на своевременное предоставление сервисов Пользователю и выполнение всех контрактных обязательств.</w:t>
      </w:r>
    </w:p>
    <w:p w:rsidR="005673D7" w:rsidRDefault="005673D7" w:rsidP="005673D7">
      <w:pPr>
        <w:numPr>
          <w:ilvl w:val="0"/>
          <w:numId w:val="28"/>
        </w:numPr>
        <w:suppressAutoHyphens w:val="0"/>
        <w:jc w:val="both"/>
        <w:rPr>
          <w:sz w:val="24"/>
          <w:szCs w:val="24"/>
        </w:rPr>
      </w:pPr>
      <w:r>
        <w:rPr>
          <w:sz w:val="24"/>
          <w:szCs w:val="24"/>
        </w:rPr>
        <w:t>Организацию, проведение и документирование совещаний по качеству предоставляемых Услуг и порядку взаимодействия между сторонами.</w:t>
      </w:r>
    </w:p>
    <w:p w:rsidR="005673D7" w:rsidRDefault="005673D7" w:rsidP="005673D7">
      <w:pPr>
        <w:numPr>
          <w:ilvl w:val="0"/>
          <w:numId w:val="28"/>
        </w:numPr>
        <w:suppressAutoHyphens w:val="0"/>
        <w:jc w:val="both"/>
        <w:rPr>
          <w:sz w:val="24"/>
          <w:szCs w:val="24"/>
        </w:rPr>
      </w:pPr>
      <w:r>
        <w:rPr>
          <w:sz w:val="24"/>
          <w:szCs w:val="24"/>
        </w:rPr>
        <w:t>Информирование Пользователя о ходе решения проблем и организация процедуры эскалации.</w:t>
      </w:r>
    </w:p>
    <w:p w:rsidR="005673D7" w:rsidRDefault="005673D7" w:rsidP="005673D7">
      <w:pPr>
        <w:numPr>
          <w:ilvl w:val="0"/>
          <w:numId w:val="28"/>
        </w:numPr>
        <w:suppressAutoHyphens w:val="0"/>
        <w:jc w:val="both"/>
        <w:rPr>
          <w:sz w:val="24"/>
          <w:szCs w:val="24"/>
        </w:rPr>
      </w:pPr>
      <w:r>
        <w:rPr>
          <w:sz w:val="24"/>
          <w:szCs w:val="24"/>
        </w:rPr>
        <w:t>Предоставление по запросу отчетов Пользователю о прерываниях предоставления Услуг за согласованный период.</w:t>
      </w:r>
    </w:p>
    <w:p w:rsidR="005673D7" w:rsidRDefault="005673D7" w:rsidP="005673D7">
      <w:pPr>
        <w:numPr>
          <w:ilvl w:val="0"/>
          <w:numId w:val="28"/>
        </w:numPr>
        <w:suppressAutoHyphens w:val="0"/>
        <w:jc w:val="both"/>
        <w:rPr>
          <w:sz w:val="24"/>
          <w:szCs w:val="24"/>
        </w:rPr>
      </w:pPr>
      <w:proofErr w:type="gramStart"/>
      <w:r>
        <w:rPr>
          <w:sz w:val="24"/>
          <w:szCs w:val="24"/>
        </w:rPr>
        <w:t>Контроль за</w:t>
      </w:r>
      <w:proofErr w:type="gramEnd"/>
      <w:r>
        <w:rPr>
          <w:sz w:val="24"/>
          <w:szCs w:val="24"/>
        </w:rPr>
        <w:t xml:space="preserve"> своевременным решением всех поступивших от Пользователя запросов.</w:t>
      </w:r>
    </w:p>
    <w:p w:rsidR="005673D7" w:rsidRDefault="005673D7" w:rsidP="005673D7">
      <w:pPr>
        <w:ind w:firstLine="737"/>
        <w:jc w:val="both"/>
        <w:rPr>
          <w:sz w:val="24"/>
          <w:szCs w:val="24"/>
        </w:rPr>
      </w:pPr>
    </w:p>
    <w:tbl>
      <w:tblPr>
        <w:tblW w:w="0" w:type="auto"/>
        <w:tblInd w:w="468" w:type="dxa"/>
        <w:tblLook w:val="01E0" w:firstRow="1" w:lastRow="1" w:firstColumn="1" w:lastColumn="1" w:noHBand="0" w:noVBand="0"/>
      </w:tblPr>
      <w:tblGrid>
        <w:gridCol w:w="2681"/>
        <w:gridCol w:w="6422"/>
      </w:tblGrid>
      <w:tr w:rsidR="005673D7" w:rsidTr="005673D7">
        <w:tc>
          <w:tcPr>
            <w:tcW w:w="2700" w:type="dxa"/>
            <w:hideMark/>
          </w:tcPr>
          <w:p w:rsidR="005673D7" w:rsidRDefault="005673D7">
            <w:pPr>
              <w:jc w:val="right"/>
              <w:rPr>
                <w:sz w:val="24"/>
                <w:szCs w:val="24"/>
              </w:rPr>
            </w:pPr>
            <w:r>
              <w:rPr>
                <w:sz w:val="24"/>
                <w:szCs w:val="24"/>
              </w:rPr>
              <w:t>Часы работы:</w:t>
            </w:r>
          </w:p>
        </w:tc>
        <w:tc>
          <w:tcPr>
            <w:tcW w:w="6480" w:type="dxa"/>
          </w:tcPr>
          <w:p w:rsidR="005673D7" w:rsidRDefault="005673D7">
            <w:pPr>
              <w:jc w:val="both"/>
              <w:rPr>
                <w:sz w:val="24"/>
                <w:szCs w:val="24"/>
              </w:rPr>
            </w:pPr>
            <w:r>
              <w:rPr>
                <w:sz w:val="24"/>
                <w:szCs w:val="24"/>
              </w:rPr>
              <w:t>Понедельник-Четверг с 9-00 (MSK) до 18-00 (MSK)</w:t>
            </w:r>
          </w:p>
          <w:p w:rsidR="005673D7" w:rsidRDefault="005673D7">
            <w:pPr>
              <w:jc w:val="both"/>
              <w:rPr>
                <w:sz w:val="24"/>
                <w:szCs w:val="24"/>
              </w:rPr>
            </w:pPr>
            <w:r>
              <w:rPr>
                <w:sz w:val="24"/>
                <w:szCs w:val="24"/>
              </w:rPr>
              <w:t>Пятница с 9-00 (MSK) до 16-45 (MSK).</w:t>
            </w:r>
          </w:p>
          <w:p w:rsidR="005673D7" w:rsidRDefault="005673D7">
            <w:pPr>
              <w:jc w:val="both"/>
              <w:rPr>
                <w:sz w:val="24"/>
                <w:szCs w:val="24"/>
              </w:rPr>
            </w:pPr>
          </w:p>
        </w:tc>
      </w:tr>
      <w:tr w:rsidR="005673D7" w:rsidTr="005673D7">
        <w:tc>
          <w:tcPr>
            <w:tcW w:w="2700" w:type="dxa"/>
            <w:hideMark/>
          </w:tcPr>
          <w:p w:rsidR="005673D7" w:rsidRDefault="005673D7">
            <w:pPr>
              <w:jc w:val="right"/>
              <w:rPr>
                <w:sz w:val="24"/>
                <w:szCs w:val="24"/>
              </w:rPr>
            </w:pPr>
            <w:r>
              <w:rPr>
                <w:sz w:val="24"/>
                <w:szCs w:val="24"/>
              </w:rPr>
              <w:t>Телефон:</w:t>
            </w:r>
          </w:p>
        </w:tc>
        <w:tc>
          <w:tcPr>
            <w:tcW w:w="6480" w:type="dxa"/>
          </w:tcPr>
          <w:p w:rsidR="005673D7" w:rsidRDefault="005673D7">
            <w:pPr>
              <w:jc w:val="both"/>
              <w:rPr>
                <w:sz w:val="24"/>
                <w:szCs w:val="24"/>
              </w:rPr>
            </w:pPr>
          </w:p>
        </w:tc>
      </w:tr>
      <w:tr w:rsidR="005673D7" w:rsidTr="005673D7">
        <w:tc>
          <w:tcPr>
            <w:tcW w:w="2700" w:type="dxa"/>
            <w:hideMark/>
          </w:tcPr>
          <w:p w:rsidR="005673D7" w:rsidRDefault="005673D7">
            <w:pPr>
              <w:jc w:val="right"/>
              <w:rPr>
                <w:sz w:val="24"/>
                <w:szCs w:val="24"/>
              </w:rPr>
            </w:pPr>
            <w:r>
              <w:rPr>
                <w:sz w:val="24"/>
                <w:szCs w:val="24"/>
              </w:rPr>
              <w:t>Факс:</w:t>
            </w:r>
          </w:p>
        </w:tc>
        <w:tc>
          <w:tcPr>
            <w:tcW w:w="6480" w:type="dxa"/>
          </w:tcPr>
          <w:p w:rsidR="005673D7" w:rsidRDefault="005673D7">
            <w:pPr>
              <w:jc w:val="both"/>
              <w:rPr>
                <w:sz w:val="24"/>
                <w:szCs w:val="24"/>
              </w:rPr>
            </w:pPr>
          </w:p>
        </w:tc>
      </w:tr>
      <w:tr w:rsidR="005673D7" w:rsidTr="005673D7">
        <w:tc>
          <w:tcPr>
            <w:tcW w:w="2700" w:type="dxa"/>
            <w:hideMark/>
          </w:tcPr>
          <w:p w:rsidR="005673D7" w:rsidRDefault="005673D7">
            <w:pPr>
              <w:jc w:val="right"/>
              <w:rPr>
                <w:sz w:val="24"/>
                <w:szCs w:val="24"/>
              </w:rPr>
            </w:pPr>
            <w:r>
              <w:rPr>
                <w:sz w:val="24"/>
                <w:szCs w:val="24"/>
                <w:lang w:val="en-US"/>
              </w:rPr>
              <w:t>E-mail</w:t>
            </w:r>
            <w:r>
              <w:rPr>
                <w:sz w:val="24"/>
                <w:szCs w:val="24"/>
              </w:rPr>
              <w:t>:</w:t>
            </w:r>
          </w:p>
        </w:tc>
        <w:tc>
          <w:tcPr>
            <w:tcW w:w="6480" w:type="dxa"/>
          </w:tcPr>
          <w:p w:rsidR="005673D7" w:rsidRDefault="005673D7">
            <w:pPr>
              <w:jc w:val="both"/>
              <w:rPr>
                <w:sz w:val="24"/>
                <w:szCs w:val="24"/>
              </w:rPr>
            </w:pPr>
          </w:p>
        </w:tc>
      </w:tr>
    </w:tbl>
    <w:p w:rsidR="005673D7" w:rsidRDefault="005673D7" w:rsidP="005673D7">
      <w:pPr>
        <w:ind w:firstLine="737"/>
        <w:jc w:val="both"/>
        <w:rPr>
          <w:b/>
          <w:sz w:val="24"/>
          <w:szCs w:val="24"/>
        </w:rPr>
      </w:pPr>
    </w:p>
    <w:p w:rsidR="005673D7" w:rsidRDefault="005673D7" w:rsidP="005673D7">
      <w:pPr>
        <w:ind w:firstLine="737"/>
        <w:jc w:val="both"/>
        <w:rPr>
          <w:b/>
          <w:sz w:val="24"/>
          <w:szCs w:val="24"/>
        </w:rPr>
      </w:pPr>
      <w:r>
        <w:rPr>
          <w:b/>
          <w:sz w:val="24"/>
          <w:szCs w:val="24"/>
        </w:rPr>
        <w:t>9.2. Служба по работе с техническими претензиями</w:t>
      </w:r>
    </w:p>
    <w:p w:rsidR="005673D7" w:rsidRDefault="005673D7" w:rsidP="005673D7">
      <w:pPr>
        <w:ind w:firstLine="737"/>
        <w:jc w:val="both"/>
        <w:rPr>
          <w:sz w:val="24"/>
          <w:szCs w:val="24"/>
        </w:rPr>
      </w:pPr>
      <w:r>
        <w:rPr>
          <w:sz w:val="24"/>
          <w:szCs w:val="24"/>
        </w:rPr>
        <w:t>В случае обнаружения неисправности в предоставлении Услуги, в нерабочее время сервис-менеджера, Пользователь должен обратиться в Службу по работе с техническими претензиями для регистрации обращения и проведения проверки обращения.</w:t>
      </w:r>
    </w:p>
    <w:p w:rsidR="005673D7" w:rsidRDefault="005673D7" w:rsidP="005673D7">
      <w:pPr>
        <w:ind w:firstLine="737"/>
        <w:jc w:val="both"/>
        <w:rPr>
          <w:sz w:val="24"/>
          <w:szCs w:val="24"/>
        </w:rPr>
      </w:pPr>
    </w:p>
    <w:tbl>
      <w:tblPr>
        <w:tblW w:w="0" w:type="auto"/>
        <w:tblInd w:w="468" w:type="dxa"/>
        <w:tblLook w:val="01E0" w:firstRow="1" w:lastRow="1" w:firstColumn="1" w:lastColumn="1" w:noHBand="0" w:noVBand="0"/>
      </w:tblPr>
      <w:tblGrid>
        <w:gridCol w:w="2681"/>
        <w:gridCol w:w="6422"/>
      </w:tblGrid>
      <w:tr w:rsidR="005673D7" w:rsidTr="005673D7">
        <w:tc>
          <w:tcPr>
            <w:tcW w:w="2700" w:type="dxa"/>
            <w:hideMark/>
          </w:tcPr>
          <w:p w:rsidR="005673D7" w:rsidRDefault="005673D7">
            <w:pPr>
              <w:jc w:val="right"/>
              <w:rPr>
                <w:sz w:val="24"/>
                <w:szCs w:val="24"/>
              </w:rPr>
            </w:pPr>
            <w:r>
              <w:rPr>
                <w:sz w:val="24"/>
                <w:szCs w:val="24"/>
              </w:rPr>
              <w:t>Часы работы</w:t>
            </w:r>
          </w:p>
        </w:tc>
        <w:tc>
          <w:tcPr>
            <w:tcW w:w="6480" w:type="dxa"/>
          </w:tcPr>
          <w:p w:rsidR="005673D7" w:rsidRDefault="005673D7">
            <w:pPr>
              <w:jc w:val="both"/>
              <w:rPr>
                <w:sz w:val="24"/>
                <w:szCs w:val="24"/>
              </w:rPr>
            </w:pPr>
            <w:r>
              <w:rPr>
                <w:sz w:val="24"/>
                <w:szCs w:val="24"/>
              </w:rPr>
              <w:t>Круглосуточно.</w:t>
            </w:r>
          </w:p>
          <w:p w:rsidR="005673D7" w:rsidRDefault="005673D7">
            <w:pPr>
              <w:jc w:val="both"/>
              <w:rPr>
                <w:sz w:val="24"/>
                <w:szCs w:val="24"/>
              </w:rPr>
            </w:pPr>
            <w:r>
              <w:rPr>
                <w:sz w:val="24"/>
                <w:szCs w:val="24"/>
              </w:rPr>
              <w:t>(24 часа в сутки, 7 дней в неделю, 365 (366) дней в году)</w:t>
            </w:r>
          </w:p>
          <w:p w:rsidR="005673D7" w:rsidRDefault="005673D7">
            <w:pPr>
              <w:jc w:val="both"/>
              <w:rPr>
                <w:sz w:val="24"/>
                <w:szCs w:val="24"/>
              </w:rPr>
            </w:pPr>
          </w:p>
        </w:tc>
      </w:tr>
      <w:tr w:rsidR="005673D7" w:rsidTr="005673D7">
        <w:tc>
          <w:tcPr>
            <w:tcW w:w="2700" w:type="dxa"/>
            <w:hideMark/>
          </w:tcPr>
          <w:p w:rsidR="005673D7" w:rsidRDefault="005673D7">
            <w:pPr>
              <w:jc w:val="right"/>
              <w:rPr>
                <w:sz w:val="24"/>
                <w:szCs w:val="24"/>
              </w:rPr>
            </w:pPr>
            <w:r>
              <w:rPr>
                <w:sz w:val="24"/>
                <w:szCs w:val="24"/>
              </w:rPr>
              <w:t>Телефон:</w:t>
            </w:r>
          </w:p>
        </w:tc>
        <w:tc>
          <w:tcPr>
            <w:tcW w:w="6480" w:type="dxa"/>
          </w:tcPr>
          <w:p w:rsidR="005673D7" w:rsidRDefault="005673D7">
            <w:pPr>
              <w:jc w:val="both"/>
              <w:rPr>
                <w:sz w:val="24"/>
                <w:szCs w:val="24"/>
              </w:rPr>
            </w:pPr>
          </w:p>
        </w:tc>
      </w:tr>
      <w:tr w:rsidR="005673D7" w:rsidTr="005673D7">
        <w:tc>
          <w:tcPr>
            <w:tcW w:w="2700" w:type="dxa"/>
            <w:hideMark/>
          </w:tcPr>
          <w:p w:rsidR="005673D7" w:rsidRDefault="005673D7">
            <w:pPr>
              <w:jc w:val="right"/>
              <w:rPr>
                <w:sz w:val="24"/>
                <w:szCs w:val="24"/>
              </w:rPr>
            </w:pPr>
            <w:r>
              <w:rPr>
                <w:sz w:val="24"/>
                <w:szCs w:val="24"/>
              </w:rPr>
              <w:t>Факс:</w:t>
            </w:r>
          </w:p>
        </w:tc>
        <w:tc>
          <w:tcPr>
            <w:tcW w:w="6480" w:type="dxa"/>
          </w:tcPr>
          <w:p w:rsidR="005673D7" w:rsidRDefault="005673D7">
            <w:pPr>
              <w:jc w:val="both"/>
              <w:rPr>
                <w:sz w:val="24"/>
                <w:szCs w:val="24"/>
              </w:rPr>
            </w:pPr>
          </w:p>
        </w:tc>
      </w:tr>
      <w:tr w:rsidR="005673D7" w:rsidTr="005673D7">
        <w:tc>
          <w:tcPr>
            <w:tcW w:w="2700" w:type="dxa"/>
            <w:hideMark/>
          </w:tcPr>
          <w:p w:rsidR="005673D7" w:rsidRDefault="005673D7">
            <w:pPr>
              <w:jc w:val="right"/>
              <w:rPr>
                <w:sz w:val="24"/>
                <w:szCs w:val="24"/>
              </w:rPr>
            </w:pPr>
            <w:r>
              <w:rPr>
                <w:sz w:val="24"/>
                <w:szCs w:val="24"/>
                <w:lang w:val="en-US"/>
              </w:rPr>
              <w:t>E-mail</w:t>
            </w:r>
            <w:r>
              <w:rPr>
                <w:sz w:val="24"/>
                <w:szCs w:val="24"/>
              </w:rPr>
              <w:t>:</w:t>
            </w:r>
          </w:p>
        </w:tc>
        <w:tc>
          <w:tcPr>
            <w:tcW w:w="6480" w:type="dxa"/>
          </w:tcPr>
          <w:p w:rsidR="005673D7" w:rsidRDefault="005673D7">
            <w:pPr>
              <w:jc w:val="both"/>
              <w:rPr>
                <w:sz w:val="24"/>
                <w:szCs w:val="24"/>
              </w:rPr>
            </w:pPr>
          </w:p>
        </w:tc>
      </w:tr>
    </w:tbl>
    <w:p w:rsidR="005673D7" w:rsidRDefault="005673D7" w:rsidP="005673D7">
      <w:pPr>
        <w:ind w:firstLine="737"/>
        <w:jc w:val="both"/>
        <w:rPr>
          <w:b/>
          <w:sz w:val="24"/>
          <w:szCs w:val="24"/>
        </w:rPr>
      </w:pPr>
      <w:r>
        <w:rPr>
          <w:b/>
          <w:sz w:val="24"/>
          <w:szCs w:val="24"/>
        </w:rPr>
        <w:t>9.3. Координаты ответственных сотрудников Оператора, по которым Пользователь проводит поэтапное информирование (эскалацию) в случае несогласия с ходом решения возникающих проблем</w:t>
      </w:r>
    </w:p>
    <w:tbl>
      <w:tblPr>
        <w:tblpPr w:leftFromText="180" w:rightFromText="180" w:vertAnchor="text" w:horzAnchor="margin" w:tblpY="4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2"/>
        <w:gridCol w:w="2316"/>
        <w:gridCol w:w="2278"/>
        <w:gridCol w:w="2465"/>
      </w:tblGrid>
      <w:tr w:rsidR="005673D7" w:rsidTr="005673D7">
        <w:trPr>
          <w:trHeight w:val="347"/>
        </w:trPr>
        <w:tc>
          <w:tcPr>
            <w:tcW w:w="1312" w:type="pct"/>
            <w:tcBorders>
              <w:top w:val="single" w:sz="4" w:space="0" w:color="auto"/>
              <w:left w:val="single" w:sz="4" w:space="0" w:color="auto"/>
              <w:bottom w:val="single" w:sz="4" w:space="0" w:color="auto"/>
              <w:right w:val="single" w:sz="4" w:space="0" w:color="auto"/>
            </w:tcBorders>
            <w:hideMark/>
          </w:tcPr>
          <w:p w:rsidR="005673D7" w:rsidRDefault="005673D7">
            <w:pPr>
              <w:jc w:val="center"/>
              <w:rPr>
                <w:sz w:val="24"/>
                <w:szCs w:val="24"/>
              </w:rPr>
            </w:pPr>
            <w:r>
              <w:rPr>
                <w:sz w:val="24"/>
                <w:szCs w:val="24"/>
              </w:rPr>
              <w:t>Контактное лицо</w:t>
            </w:r>
          </w:p>
        </w:tc>
        <w:tc>
          <w:tcPr>
            <w:tcW w:w="1210" w:type="pct"/>
            <w:tcBorders>
              <w:top w:val="single" w:sz="4" w:space="0" w:color="auto"/>
              <w:left w:val="single" w:sz="4" w:space="0" w:color="auto"/>
              <w:bottom w:val="single" w:sz="4" w:space="0" w:color="auto"/>
              <w:right w:val="single" w:sz="4" w:space="0" w:color="auto"/>
            </w:tcBorders>
            <w:hideMark/>
          </w:tcPr>
          <w:p w:rsidR="005673D7" w:rsidRDefault="005673D7">
            <w:pPr>
              <w:spacing w:after="120"/>
              <w:jc w:val="center"/>
              <w:rPr>
                <w:sz w:val="24"/>
                <w:szCs w:val="24"/>
              </w:rPr>
            </w:pPr>
            <w:r>
              <w:rPr>
                <w:sz w:val="24"/>
                <w:szCs w:val="24"/>
              </w:rPr>
              <w:t>Ф.И.О.</w:t>
            </w:r>
          </w:p>
        </w:tc>
        <w:tc>
          <w:tcPr>
            <w:tcW w:w="1190" w:type="pct"/>
            <w:tcBorders>
              <w:top w:val="single" w:sz="4" w:space="0" w:color="auto"/>
              <w:left w:val="single" w:sz="4" w:space="0" w:color="auto"/>
              <w:bottom w:val="single" w:sz="4" w:space="0" w:color="auto"/>
              <w:right w:val="single" w:sz="4" w:space="0" w:color="auto"/>
            </w:tcBorders>
            <w:hideMark/>
          </w:tcPr>
          <w:p w:rsidR="005673D7" w:rsidRDefault="005673D7">
            <w:pPr>
              <w:spacing w:after="120"/>
              <w:jc w:val="center"/>
              <w:rPr>
                <w:sz w:val="24"/>
                <w:szCs w:val="24"/>
              </w:rPr>
            </w:pPr>
            <w:r>
              <w:rPr>
                <w:sz w:val="24"/>
                <w:szCs w:val="24"/>
              </w:rPr>
              <w:t>Телефон/Факс</w:t>
            </w:r>
          </w:p>
        </w:tc>
        <w:tc>
          <w:tcPr>
            <w:tcW w:w="1288" w:type="pct"/>
            <w:tcBorders>
              <w:top w:val="single" w:sz="4" w:space="0" w:color="auto"/>
              <w:left w:val="single" w:sz="4" w:space="0" w:color="auto"/>
              <w:bottom w:val="single" w:sz="4" w:space="0" w:color="auto"/>
              <w:right w:val="single" w:sz="4" w:space="0" w:color="auto"/>
            </w:tcBorders>
            <w:hideMark/>
          </w:tcPr>
          <w:p w:rsidR="005673D7" w:rsidRDefault="005673D7">
            <w:pPr>
              <w:spacing w:after="120"/>
              <w:jc w:val="center"/>
              <w:rPr>
                <w:sz w:val="24"/>
                <w:szCs w:val="24"/>
              </w:rPr>
            </w:pPr>
            <w:r>
              <w:rPr>
                <w:sz w:val="24"/>
                <w:szCs w:val="24"/>
                <w:lang w:val="en-US"/>
              </w:rPr>
              <w:t>E-mail</w:t>
            </w:r>
          </w:p>
        </w:tc>
      </w:tr>
      <w:tr w:rsidR="005673D7" w:rsidTr="005673D7">
        <w:trPr>
          <w:trHeight w:val="318"/>
        </w:trPr>
        <w:tc>
          <w:tcPr>
            <w:tcW w:w="1312" w:type="pct"/>
            <w:tcBorders>
              <w:top w:val="single" w:sz="4" w:space="0" w:color="auto"/>
              <w:left w:val="single" w:sz="4" w:space="0" w:color="auto"/>
              <w:bottom w:val="single" w:sz="4" w:space="0" w:color="auto"/>
              <w:right w:val="single" w:sz="4" w:space="0" w:color="auto"/>
            </w:tcBorders>
          </w:tcPr>
          <w:p w:rsidR="005673D7" w:rsidRDefault="005673D7">
            <w:pPr>
              <w:jc w:val="center"/>
              <w:rPr>
                <w:sz w:val="24"/>
                <w:szCs w:val="24"/>
              </w:rPr>
            </w:pPr>
          </w:p>
        </w:tc>
        <w:tc>
          <w:tcPr>
            <w:tcW w:w="1210" w:type="pct"/>
            <w:tcBorders>
              <w:top w:val="single" w:sz="4" w:space="0" w:color="auto"/>
              <w:left w:val="single" w:sz="4" w:space="0" w:color="auto"/>
              <w:bottom w:val="single" w:sz="4" w:space="0" w:color="auto"/>
              <w:right w:val="single" w:sz="4" w:space="0" w:color="auto"/>
            </w:tcBorders>
          </w:tcPr>
          <w:p w:rsidR="005673D7" w:rsidRDefault="005673D7">
            <w:pPr>
              <w:ind w:right="480"/>
              <w:rPr>
                <w:sz w:val="24"/>
                <w:szCs w:val="24"/>
              </w:rPr>
            </w:pPr>
          </w:p>
        </w:tc>
        <w:tc>
          <w:tcPr>
            <w:tcW w:w="1190" w:type="pct"/>
            <w:tcBorders>
              <w:top w:val="single" w:sz="4" w:space="0" w:color="auto"/>
              <w:left w:val="single" w:sz="4" w:space="0" w:color="auto"/>
              <w:bottom w:val="single" w:sz="4" w:space="0" w:color="auto"/>
              <w:right w:val="single" w:sz="4" w:space="0" w:color="auto"/>
            </w:tcBorders>
          </w:tcPr>
          <w:p w:rsidR="005673D7" w:rsidRDefault="005673D7">
            <w:pPr>
              <w:jc w:val="both"/>
              <w:rPr>
                <w:sz w:val="24"/>
                <w:szCs w:val="24"/>
              </w:rPr>
            </w:pPr>
          </w:p>
        </w:tc>
        <w:tc>
          <w:tcPr>
            <w:tcW w:w="1288" w:type="pct"/>
            <w:tcBorders>
              <w:top w:val="single" w:sz="4" w:space="0" w:color="auto"/>
              <w:left w:val="single" w:sz="4" w:space="0" w:color="auto"/>
              <w:bottom w:val="single" w:sz="4" w:space="0" w:color="auto"/>
              <w:right w:val="single" w:sz="4" w:space="0" w:color="auto"/>
            </w:tcBorders>
          </w:tcPr>
          <w:p w:rsidR="005673D7" w:rsidRDefault="005673D7">
            <w:pPr>
              <w:ind w:right="480"/>
              <w:rPr>
                <w:sz w:val="24"/>
                <w:szCs w:val="24"/>
              </w:rPr>
            </w:pPr>
          </w:p>
        </w:tc>
      </w:tr>
    </w:tbl>
    <w:p w:rsidR="005673D7" w:rsidRDefault="005673D7" w:rsidP="005673D7">
      <w:pPr>
        <w:ind w:firstLine="737"/>
        <w:jc w:val="both"/>
        <w:rPr>
          <w:sz w:val="24"/>
          <w:szCs w:val="24"/>
        </w:rPr>
      </w:pPr>
    </w:p>
    <w:p w:rsidR="005673D7" w:rsidRDefault="005673D7" w:rsidP="005673D7">
      <w:pPr>
        <w:ind w:firstLine="737"/>
        <w:jc w:val="both"/>
        <w:rPr>
          <w:sz w:val="24"/>
          <w:szCs w:val="24"/>
        </w:rPr>
      </w:pPr>
    </w:p>
    <w:p w:rsidR="005673D7" w:rsidRDefault="005673D7" w:rsidP="005673D7">
      <w:pPr>
        <w:ind w:firstLine="737"/>
        <w:jc w:val="both"/>
        <w:rPr>
          <w:b/>
          <w:sz w:val="24"/>
          <w:szCs w:val="24"/>
        </w:rPr>
      </w:pPr>
      <w:r>
        <w:rPr>
          <w:b/>
          <w:sz w:val="24"/>
          <w:szCs w:val="24"/>
        </w:rPr>
        <w:t>9.4. Координаты ответственных сотрудников Пользователя, по которым Оператор осуществляет информирование о проведении плановых и неотложных ремонтных  работ, регистрации, решении и устранении выявленных неисправностей</w:t>
      </w:r>
    </w:p>
    <w:p w:rsidR="005673D7" w:rsidRDefault="005673D7" w:rsidP="005673D7">
      <w:pPr>
        <w:jc w:val="both"/>
        <w:rPr>
          <w:sz w:val="24"/>
          <w:szCs w:val="24"/>
        </w:rPr>
      </w:pPr>
    </w:p>
    <w:tbl>
      <w:tblPr>
        <w:tblpPr w:leftFromText="180" w:rightFromText="180" w:vertAnchor="text" w:horzAnchor="margin" w:tblpY="13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2"/>
        <w:gridCol w:w="2316"/>
        <w:gridCol w:w="2278"/>
        <w:gridCol w:w="2465"/>
      </w:tblGrid>
      <w:tr w:rsidR="005673D7" w:rsidTr="005673D7">
        <w:trPr>
          <w:trHeight w:val="347"/>
        </w:trPr>
        <w:tc>
          <w:tcPr>
            <w:tcW w:w="1312" w:type="pct"/>
            <w:tcBorders>
              <w:top w:val="single" w:sz="4" w:space="0" w:color="auto"/>
              <w:left w:val="single" w:sz="4" w:space="0" w:color="auto"/>
              <w:bottom w:val="single" w:sz="4" w:space="0" w:color="auto"/>
              <w:right w:val="single" w:sz="4" w:space="0" w:color="auto"/>
            </w:tcBorders>
            <w:hideMark/>
          </w:tcPr>
          <w:p w:rsidR="005673D7" w:rsidRDefault="005673D7">
            <w:pPr>
              <w:jc w:val="center"/>
              <w:rPr>
                <w:sz w:val="24"/>
                <w:szCs w:val="24"/>
              </w:rPr>
            </w:pPr>
            <w:r>
              <w:rPr>
                <w:sz w:val="24"/>
                <w:szCs w:val="24"/>
              </w:rPr>
              <w:t>Контактное лицо</w:t>
            </w:r>
          </w:p>
        </w:tc>
        <w:tc>
          <w:tcPr>
            <w:tcW w:w="1210" w:type="pct"/>
            <w:tcBorders>
              <w:top w:val="single" w:sz="4" w:space="0" w:color="auto"/>
              <w:left w:val="single" w:sz="4" w:space="0" w:color="auto"/>
              <w:bottom w:val="single" w:sz="4" w:space="0" w:color="auto"/>
              <w:right w:val="single" w:sz="4" w:space="0" w:color="auto"/>
            </w:tcBorders>
            <w:hideMark/>
          </w:tcPr>
          <w:p w:rsidR="005673D7" w:rsidRDefault="005673D7">
            <w:pPr>
              <w:spacing w:after="120"/>
              <w:jc w:val="center"/>
              <w:rPr>
                <w:sz w:val="24"/>
                <w:szCs w:val="24"/>
              </w:rPr>
            </w:pPr>
            <w:r>
              <w:rPr>
                <w:sz w:val="24"/>
                <w:szCs w:val="24"/>
              </w:rPr>
              <w:t>Ф.И.О.</w:t>
            </w:r>
          </w:p>
        </w:tc>
        <w:tc>
          <w:tcPr>
            <w:tcW w:w="1190" w:type="pct"/>
            <w:tcBorders>
              <w:top w:val="single" w:sz="4" w:space="0" w:color="auto"/>
              <w:left w:val="single" w:sz="4" w:space="0" w:color="auto"/>
              <w:bottom w:val="single" w:sz="4" w:space="0" w:color="auto"/>
              <w:right w:val="single" w:sz="4" w:space="0" w:color="auto"/>
            </w:tcBorders>
            <w:hideMark/>
          </w:tcPr>
          <w:p w:rsidR="005673D7" w:rsidRDefault="005673D7">
            <w:pPr>
              <w:spacing w:after="120"/>
              <w:jc w:val="center"/>
              <w:rPr>
                <w:sz w:val="24"/>
                <w:szCs w:val="24"/>
              </w:rPr>
            </w:pPr>
            <w:r>
              <w:rPr>
                <w:sz w:val="24"/>
                <w:szCs w:val="24"/>
              </w:rPr>
              <w:t>Телефон/Факс</w:t>
            </w:r>
          </w:p>
        </w:tc>
        <w:tc>
          <w:tcPr>
            <w:tcW w:w="1288" w:type="pct"/>
            <w:tcBorders>
              <w:top w:val="single" w:sz="4" w:space="0" w:color="auto"/>
              <w:left w:val="single" w:sz="4" w:space="0" w:color="auto"/>
              <w:bottom w:val="single" w:sz="4" w:space="0" w:color="auto"/>
              <w:right w:val="single" w:sz="4" w:space="0" w:color="auto"/>
            </w:tcBorders>
            <w:hideMark/>
          </w:tcPr>
          <w:p w:rsidR="005673D7" w:rsidRDefault="005673D7">
            <w:pPr>
              <w:spacing w:after="120"/>
              <w:jc w:val="center"/>
              <w:rPr>
                <w:sz w:val="24"/>
                <w:szCs w:val="24"/>
              </w:rPr>
            </w:pPr>
            <w:r>
              <w:rPr>
                <w:sz w:val="24"/>
                <w:szCs w:val="24"/>
                <w:lang w:val="en-US"/>
              </w:rPr>
              <w:t>E-mail</w:t>
            </w:r>
          </w:p>
        </w:tc>
      </w:tr>
      <w:tr w:rsidR="005673D7" w:rsidTr="005673D7">
        <w:trPr>
          <w:trHeight w:val="312"/>
        </w:trPr>
        <w:tc>
          <w:tcPr>
            <w:tcW w:w="1312" w:type="pct"/>
            <w:tcBorders>
              <w:top w:val="single" w:sz="4" w:space="0" w:color="auto"/>
              <w:left w:val="single" w:sz="4" w:space="0" w:color="auto"/>
              <w:bottom w:val="single" w:sz="4" w:space="0" w:color="auto"/>
              <w:right w:val="single" w:sz="4" w:space="0" w:color="auto"/>
            </w:tcBorders>
          </w:tcPr>
          <w:p w:rsidR="005673D7" w:rsidRDefault="005673D7">
            <w:pPr>
              <w:ind w:right="480"/>
              <w:rPr>
                <w:sz w:val="24"/>
                <w:szCs w:val="24"/>
              </w:rPr>
            </w:pPr>
          </w:p>
        </w:tc>
        <w:tc>
          <w:tcPr>
            <w:tcW w:w="1210" w:type="pct"/>
            <w:tcBorders>
              <w:top w:val="single" w:sz="4" w:space="0" w:color="auto"/>
              <w:left w:val="single" w:sz="4" w:space="0" w:color="auto"/>
              <w:bottom w:val="single" w:sz="4" w:space="0" w:color="auto"/>
              <w:right w:val="single" w:sz="4" w:space="0" w:color="auto"/>
            </w:tcBorders>
          </w:tcPr>
          <w:p w:rsidR="005673D7" w:rsidRDefault="005673D7">
            <w:pPr>
              <w:ind w:right="480"/>
              <w:rPr>
                <w:sz w:val="24"/>
                <w:szCs w:val="24"/>
              </w:rPr>
            </w:pPr>
          </w:p>
        </w:tc>
        <w:tc>
          <w:tcPr>
            <w:tcW w:w="1190" w:type="pct"/>
            <w:tcBorders>
              <w:top w:val="single" w:sz="4" w:space="0" w:color="auto"/>
              <w:left w:val="single" w:sz="4" w:space="0" w:color="auto"/>
              <w:bottom w:val="single" w:sz="4" w:space="0" w:color="auto"/>
              <w:right w:val="single" w:sz="4" w:space="0" w:color="auto"/>
            </w:tcBorders>
          </w:tcPr>
          <w:p w:rsidR="005673D7" w:rsidRDefault="005673D7">
            <w:pPr>
              <w:ind w:right="480"/>
              <w:rPr>
                <w:sz w:val="24"/>
                <w:szCs w:val="24"/>
              </w:rPr>
            </w:pPr>
          </w:p>
        </w:tc>
        <w:tc>
          <w:tcPr>
            <w:tcW w:w="1288" w:type="pct"/>
            <w:tcBorders>
              <w:top w:val="single" w:sz="4" w:space="0" w:color="auto"/>
              <w:left w:val="single" w:sz="4" w:space="0" w:color="auto"/>
              <w:bottom w:val="single" w:sz="4" w:space="0" w:color="auto"/>
              <w:right w:val="single" w:sz="4" w:space="0" w:color="auto"/>
            </w:tcBorders>
          </w:tcPr>
          <w:p w:rsidR="005673D7" w:rsidRDefault="005673D7">
            <w:pPr>
              <w:ind w:right="480"/>
              <w:rPr>
                <w:sz w:val="24"/>
                <w:szCs w:val="24"/>
              </w:rPr>
            </w:pPr>
          </w:p>
        </w:tc>
      </w:tr>
    </w:tbl>
    <w:p w:rsidR="005673D7" w:rsidRDefault="005673D7" w:rsidP="005673D7">
      <w:pPr>
        <w:rPr>
          <w:sz w:val="24"/>
          <w:szCs w:val="24"/>
        </w:rPr>
      </w:pPr>
    </w:p>
    <w:p w:rsidR="005673D7" w:rsidRDefault="005673D7" w:rsidP="005673D7">
      <w:pPr>
        <w:rPr>
          <w:sz w:val="24"/>
          <w:szCs w:val="24"/>
        </w:rPr>
      </w:pPr>
    </w:p>
    <w:p w:rsidR="005673D7" w:rsidRDefault="005673D7" w:rsidP="005673D7">
      <w:pPr>
        <w:keepNext/>
        <w:numPr>
          <w:ilvl w:val="0"/>
          <w:numId w:val="23"/>
        </w:numPr>
        <w:suppressAutoHyphens w:val="0"/>
        <w:spacing w:before="240" w:after="240"/>
        <w:ind w:right="-34"/>
        <w:jc w:val="center"/>
        <w:outlineLvl w:val="0"/>
        <w:rPr>
          <w:b/>
          <w:bCs/>
          <w:caps/>
          <w:sz w:val="24"/>
          <w:szCs w:val="24"/>
        </w:rPr>
      </w:pPr>
      <w:r>
        <w:rPr>
          <w:b/>
          <w:bCs/>
          <w:caps/>
          <w:sz w:val="24"/>
          <w:szCs w:val="24"/>
        </w:rPr>
        <w:t>ПРОЧИЕ ПОЛОЖЕНИЯ</w:t>
      </w:r>
    </w:p>
    <w:p w:rsidR="005673D7" w:rsidRDefault="005673D7" w:rsidP="005673D7">
      <w:pPr>
        <w:ind w:firstLine="737"/>
        <w:jc w:val="both"/>
        <w:rPr>
          <w:sz w:val="24"/>
          <w:szCs w:val="24"/>
        </w:rPr>
      </w:pPr>
      <w:r>
        <w:rPr>
          <w:sz w:val="24"/>
          <w:szCs w:val="24"/>
        </w:rPr>
        <w:t>10.1. Настоящее Соглашение составлено в двух экземплярах, имеющих одинаковую юридическую силу, по 1 (одному) для каждой из Сторон.</w:t>
      </w:r>
    </w:p>
    <w:p w:rsidR="005673D7" w:rsidRDefault="005673D7" w:rsidP="005673D7">
      <w:pPr>
        <w:ind w:firstLine="737"/>
        <w:jc w:val="both"/>
        <w:rPr>
          <w:sz w:val="24"/>
          <w:szCs w:val="24"/>
        </w:rPr>
      </w:pPr>
      <w:r>
        <w:rPr>
          <w:sz w:val="24"/>
          <w:szCs w:val="24"/>
        </w:rPr>
        <w:t>10.2. Настоящее Соглашение является неотъемлемой частью Договора.</w:t>
      </w:r>
    </w:p>
    <w:p w:rsidR="005673D7" w:rsidRDefault="005673D7" w:rsidP="005673D7">
      <w:pPr>
        <w:ind w:firstLine="737"/>
        <w:jc w:val="both"/>
        <w:rPr>
          <w:sz w:val="24"/>
          <w:szCs w:val="24"/>
        </w:rPr>
      </w:pPr>
      <w:r>
        <w:rPr>
          <w:sz w:val="24"/>
          <w:szCs w:val="24"/>
        </w:rPr>
        <w:t xml:space="preserve">10.3. Все термины, используемые в настоящем Соглашении, имеют </w:t>
      </w:r>
      <w:proofErr w:type="gramStart"/>
      <w:r>
        <w:rPr>
          <w:sz w:val="24"/>
          <w:szCs w:val="24"/>
        </w:rPr>
        <w:t>значение</w:t>
      </w:r>
      <w:proofErr w:type="gramEnd"/>
      <w:r>
        <w:rPr>
          <w:sz w:val="24"/>
          <w:szCs w:val="24"/>
        </w:rPr>
        <w:t xml:space="preserve"> установленное для них Договором, если иное прямо не предусмотрено настоящим Соглашением.</w:t>
      </w:r>
    </w:p>
    <w:p w:rsidR="005673D7" w:rsidRDefault="005673D7" w:rsidP="005673D7">
      <w:pPr>
        <w:rPr>
          <w:sz w:val="24"/>
          <w:szCs w:val="24"/>
        </w:rPr>
      </w:pPr>
    </w:p>
    <w:p w:rsidR="005673D7" w:rsidRDefault="005673D7" w:rsidP="005673D7">
      <w:pPr>
        <w:rPr>
          <w:sz w:val="24"/>
          <w:szCs w:val="24"/>
        </w:rPr>
      </w:pPr>
    </w:p>
    <w:p w:rsidR="005673D7" w:rsidRDefault="005673D7" w:rsidP="005673D7">
      <w:pPr>
        <w:rPr>
          <w:sz w:val="24"/>
          <w:szCs w:val="24"/>
        </w:rPr>
      </w:pPr>
    </w:p>
    <w:p w:rsidR="005673D7" w:rsidRDefault="005673D7" w:rsidP="005673D7">
      <w:pPr>
        <w:rPr>
          <w:sz w:val="24"/>
          <w:szCs w:val="24"/>
        </w:rPr>
      </w:pPr>
    </w:p>
    <w:tbl>
      <w:tblPr>
        <w:tblW w:w="9360" w:type="dxa"/>
        <w:tblInd w:w="108" w:type="dxa"/>
        <w:tblLook w:val="04A0" w:firstRow="1" w:lastRow="0" w:firstColumn="1" w:lastColumn="0" w:noHBand="0" w:noVBand="1"/>
      </w:tblPr>
      <w:tblGrid>
        <w:gridCol w:w="4680"/>
        <w:gridCol w:w="4680"/>
      </w:tblGrid>
      <w:tr w:rsidR="005673D7" w:rsidTr="005673D7">
        <w:tc>
          <w:tcPr>
            <w:tcW w:w="4680" w:type="dxa"/>
            <w:vAlign w:val="center"/>
            <w:hideMark/>
          </w:tcPr>
          <w:p w:rsidR="005673D7" w:rsidRDefault="005673D7">
            <w:pPr>
              <w:jc w:val="center"/>
              <w:rPr>
                <w:b/>
                <w:bCs/>
                <w:sz w:val="24"/>
                <w:szCs w:val="24"/>
              </w:rPr>
            </w:pPr>
            <w:r>
              <w:rPr>
                <w:b/>
                <w:bCs/>
                <w:sz w:val="24"/>
                <w:szCs w:val="24"/>
              </w:rPr>
              <w:t>От Оператора:</w:t>
            </w:r>
          </w:p>
        </w:tc>
        <w:tc>
          <w:tcPr>
            <w:tcW w:w="4680" w:type="dxa"/>
            <w:vAlign w:val="center"/>
            <w:hideMark/>
          </w:tcPr>
          <w:p w:rsidR="005673D7" w:rsidRDefault="005673D7">
            <w:pPr>
              <w:jc w:val="center"/>
              <w:rPr>
                <w:b/>
                <w:bCs/>
                <w:sz w:val="24"/>
                <w:szCs w:val="24"/>
              </w:rPr>
            </w:pPr>
            <w:r>
              <w:rPr>
                <w:b/>
                <w:bCs/>
                <w:sz w:val="24"/>
                <w:szCs w:val="24"/>
              </w:rPr>
              <w:t>От Пользователя:</w:t>
            </w:r>
          </w:p>
        </w:tc>
      </w:tr>
      <w:tr w:rsidR="005673D7" w:rsidTr="005673D7">
        <w:tc>
          <w:tcPr>
            <w:tcW w:w="4680" w:type="dxa"/>
            <w:vAlign w:val="center"/>
            <w:hideMark/>
          </w:tcPr>
          <w:p w:rsidR="005673D7" w:rsidRDefault="005673D7">
            <w:pPr>
              <w:tabs>
                <w:tab w:val="left" w:pos="4536"/>
              </w:tabs>
              <w:rPr>
                <w:b/>
                <w:bCs/>
                <w:sz w:val="24"/>
                <w:szCs w:val="24"/>
              </w:rPr>
            </w:pPr>
            <w:r>
              <w:rPr>
                <w:sz w:val="24"/>
                <w:szCs w:val="24"/>
              </w:rPr>
              <w:t>Подпись: _______________________</w:t>
            </w:r>
          </w:p>
        </w:tc>
        <w:tc>
          <w:tcPr>
            <w:tcW w:w="4680" w:type="dxa"/>
            <w:vAlign w:val="center"/>
            <w:hideMark/>
          </w:tcPr>
          <w:p w:rsidR="005673D7" w:rsidRDefault="005673D7">
            <w:pPr>
              <w:rPr>
                <w:b/>
                <w:bCs/>
                <w:sz w:val="24"/>
                <w:szCs w:val="24"/>
              </w:rPr>
            </w:pPr>
            <w:r>
              <w:rPr>
                <w:sz w:val="24"/>
                <w:szCs w:val="24"/>
              </w:rPr>
              <w:t>Подпись: ______________________</w:t>
            </w:r>
          </w:p>
        </w:tc>
      </w:tr>
      <w:tr w:rsidR="005673D7" w:rsidTr="005673D7">
        <w:tc>
          <w:tcPr>
            <w:tcW w:w="4680" w:type="dxa"/>
            <w:vAlign w:val="center"/>
            <w:hideMark/>
          </w:tcPr>
          <w:p w:rsidR="005673D7" w:rsidRDefault="005673D7">
            <w:pPr>
              <w:tabs>
                <w:tab w:val="left" w:pos="4536"/>
              </w:tabs>
              <w:rPr>
                <w:sz w:val="24"/>
                <w:szCs w:val="24"/>
              </w:rPr>
            </w:pPr>
            <w:r>
              <w:rPr>
                <w:sz w:val="24"/>
                <w:szCs w:val="24"/>
              </w:rPr>
              <w:t>Ф.И.О.: А.В. Раскол</w:t>
            </w:r>
          </w:p>
        </w:tc>
        <w:tc>
          <w:tcPr>
            <w:tcW w:w="4680" w:type="dxa"/>
            <w:vAlign w:val="center"/>
            <w:hideMark/>
          </w:tcPr>
          <w:p w:rsidR="005673D7" w:rsidRDefault="005673D7">
            <w:pPr>
              <w:tabs>
                <w:tab w:val="left" w:pos="4536"/>
              </w:tabs>
              <w:rPr>
                <w:sz w:val="24"/>
                <w:szCs w:val="24"/>
              </w:rPr>
            </w:pPr>
            <w:r>
              <w:rPr>
                <w:sz w:val="24"/>
                <w:szCs w:val="24"/>
              </w:rPr>
              <w:t xml:space="preserve">Ф.И.О.: </w:t>
            </w:r>
            <w:proofErr w:type="spellStart"/>
            <w:r w:rsidR="0043681D" w:rsidRPr="0021780E">
              <w:rPr>
                <w:rFonts w:ascii="Times New Roman" w:hAnsi="Times New Roman" w:cs="Times New Roman"/>
                <w:sz w:val="22"/>
                <w:szCs w:val="22"/>
              </w:rPr>
              <w:t>Юхимук</w:t>
            </w:r>
            <w:proofErr w:type="spellEnd"/>
            <w:r w:rsidR="0043681D" w:rsidRPr="0021780E">
              <w:rPr>
                <w:rFonts w:ascii="Times New Roman" w:hAnsi="Times New Roman" w:cs="Times New Roman"/>
                <w:sz w:val="22"/>
                <w:szCs w:val="22"/>
              </w:rPr>
              <w:t xml:space="preserve"> В.А.</w:t>
            </w:r>
          </w:p>
        </w:tc>
      </w:tr>
      <w:tr w:rsidR="005673D7" w:rsidTr="005673D7">
        <w:tc>
          <w:tcPr>
            <w:tcW w:w="4680" w:type="dxa"/>
            <w:vAlign w:val="center"/>
            <w:hideMark/>
          </w:tcPr>
          <w:p w:rsidR="005673D7" w:rsidRDefault="005673D7">
            <w:pPr>
              <w:tabs>
                <w:tab w:val="left" w:pos="4536"/>
              </w:tabs>
              <w:jc w:val="center"/>
              <w:rPr>
                <w:sz w:val="24"/>
                <w:szCs w:val="24"/>
              </w:rPr>
            </w:pPr>
            <w:r>
              <w:rPr>
                <w:sz w:val="24"/>
                <w:szCs w:val="24"/>
              </w:rPr>
              <w:t>Должность:</w:t>
            </w:r>
          </w:p>
          <w:p w:rsidR="005673D7" w:rsidRDefault="005673D7">
            <w:pPr>
              <w:tabs>
                <w:tab w:val="left" w:pos="4536"/>
              </w:tabs>
              <w:jc w:val="center"/>
              <w:rPr>
                <w:sz w:val="24"/>
                <w:szCs w:val="24"/>
              </w:rPr>
            </w:pPr>
            <w:r>
              <w:rPr>
                <w:sz w:val="24"/>
                <w:szCs w:val="24"/>
              </w:rPr>
              <w:t>Директор АФ ПАО «Ростелеком»</w:t>
            </w:r>
          </w:p>
        </w:tc>
        <w:tc>
          <w:tcPr>
            <w:tcW w:w="4680" w:type="dxa"/>
            <w:vAlign w:val="center"/>
          </w:tcPr>
          <w:p w:rsidR="005673D7" w:rsidRDefault="005673D7">
            <w:pPr>
              <w:tabs>
                <w:tab w:val="left" w:pos="4536"/>
              </w:tabs>
              <w:jc w:val="center"/>
              <w:rPr>
                <w:sz w:val="24"/>
                <w:szCs w:val="24"/>
              </w:rPr>
            </w:pPr>
            <w:r>
              <w:rPr>
                <w:sz w:val="24"/>
                <w:szCs w:val="24"/>
              </w:rPr>
              <w:t>Должность:</w:t>
            </w:r>
          </w:p>
          <w:p w:rsidR="005673D7" w:rsidRDefault="005673D7">
            <w:pPr>
              <w:tabs>
                <w:tab w:val="left" w:pos="4536"/>
              </w:tabs>
              <w:jc w:val="center"/>
              <w:rPr>
                <w:sz w:val="24"/>
                <w:szCs w:val="24"/>
              </w:rPr>
            </w:pPr>
          </w:p>
        </w:tc>
      </w:tr>
      <w:tr w:rsidR="005673D7" w:rsidTr="005673D7">
        <w:tc>
          <w:tcPr>
            <w:tcW w:w="4680" w:type="dxa"/>
            <w:vAlign w:val="center"/>
          </w:tcPr>
          <w:p w:rsidR="005673D7" w:rsidRDefault="005673D7">
            <w:pPr>
              <w:tabs>
                <w:tab w:val="left" w:pos="4536"/>
              </w:tabs>
              <w:rPr>
                <w:sz w:val="24"/>
                <w:szCs w:val="24"/>
              </w:rPr>
            </w:pPr>
          </w:p>
        </w:tc>
        <w:tc>
          <w:tcPr>
            <w:tcW w:w="4680" w:type="dxa"/>
            <w:vAlign w:val="center"/>
          </w:tcPr>
          <w:p w:rsidR="005673D7" w:rsidRDefault="005673D7">
            <w:pPr>
              <w:tabs>
                <w:tab w:val="left" w:pos="4536"/>
              </w:tabs>
              <w:rPr>
                <w:sz w:val="24"/>
                <w:szCs w:val="24"/>
              </w:rPr>
            </w:pPr>
          </w:p>
        </w:tc>
      </w:tr>
      <w:tr w:rsidR="005673D7" w:rsidTr="005673D7">
        <w:tc>
          <w:tcPr>
            <w:tcW w:w="4680" w:type="dxa"/>
            <w:vAlign w:val="center"/>
            <w:hideMark/>
          </w:tcPr>
          <w:p w:rsidR="005673D7" w:rsidRDefault="005673D7">
            <w:pPr>
              <w:tabs>
                <w:tab w:val="left" w:pos="4536"/>
              </w:tabs>
              <w:jc w:val="center"/>
              <w:rPr>
                <w:sz w:val="24"/>
                <w:szCs w:val="24"/>
              </w:rPr>
            </w:pPr>
            <w:r>
              <w:rPr>
                <w:sz w:val="24"/>
                <w:szCs w:val="24"/>
              </w:rPr>
              <w:t>М.П.</w:t>
            </w:r>
          </w:p>
        </w:tc>
        <w:tc>
          <w:tcPr>
            <w:tcW w:w="4680" w:type="dxa"/>
            <w:vAlign w:val="center"/>
            <w:hideMark/>
          </w:tcPr>
          <w:p w:rsidR="005673D7" w:rsidRDefault="005673D7">
            <w:pPr>
              <w:tabs>
                <w:tab w:val="left" w:pos="4536"/>
              </w:tabs>
              <w:jc w:val="center"/>
              <w:rPr>
                <w:sz w:val="24"/>
                <w:szCs w:val="24"/>
              </w:rPr>
            </w:pPr>
            <w:r>
              <w:rPr>
                <w:sz w:val="24"/>
                <w:szCs w:val="24"/>
              </w:rPr>
              <w:t>М.П.</w:t>
            </w:r>
          </w:p>
        </w:tc>
      </w:tr>
    </w:tbl>
    <w:p w:rsidR="005673D7" w:rsidRDefault="005673D7" w:rsidP="005673D7">
      <w:pPr>
        <w:jc w:val="center"/>
        <w:rPr>
          <w:sz w:val="24"/>
          <w:szCs w:val="24"/>
        </w:rPr>
      </w:pPr>
    </w:p>
    <w:p w:rsidR="005673D7" w:rsidRDefault="005673D7" w:rsidP="005673D7">
      <w:pPr>
        <w:keepNext/>
        <w:jc w:val="right"/>
        <w:outlineLvl w:val="0"/>
        <w:rPr>
          <w:b/>
          <w:bCs/>
          <w:sz w:val="24"/>
          <w:szCs w:val="24"/>
        </w:rPr>
      </w:pPr>
      <w:r>
        <w:rPr>
          <w:b/>
          <w:bCs/>
          <w:sz w:val="24"/>
          <w:szCs w:val="24"/>
        </w:rPr>
        <w:t>Приложение №2</w:t>
      </w:r>
    </w:p>
    <w:p w:rsidR="005673D7" w:rsidRDefault="005673D7" w:rsidP="005673D7">
      <w:pPr>
        <w:jc w:val="right"/>
        <w:rPr>
          <w:sz w:val="24"/>
          <w:szCs w:val="24"/>
        </w:rPr>
      </w:pPr>
      <w:r>
        <w:rPr>
          <w:sz w:val="24"/>
          <w:szCs w:val="24"/>
        </w:rPr>
        <w:t>к Договору № ______</w:t>
      </w:r>
    </w:p>
    <w:p w:rsidR="005673D7" w:rsidRDefault="005673D7" w:rsidP="005673D7">
      <w:pPr>
        <w:jc w:val="right"/>
        <w:rPr>
          <w:sz w:val="24"/>
          <w:szCs w:val="24"/>
        </w:rPr>
      </w:pPr>
      <w:r>
        <w:rPr>
          <w:sz w:val="24"/>
          <w:szCs w:val="24"/>
        </w:rPr>
        <w:t>на оказание услуг виртуальных частных сетей</w:t>
      </w:r>
    </w:p>
    <w:p w:rsidR="005673D7" w:rsidRDefault="005673D7" w:rsidP="005673D7">
      <w:pPr>
        <w:jc w:val="right"/>
        <w:rPr>
          <w:sz w:val="24"/>
          <w:szCs w:val="24"/>
        </w:rPr>
      </w:pPr>
      <w:r>
        <w:rPr>
          <w:sz w:val="24"/>
          <w:szCs w:val="24"/>
        </w:rPr>
        <w:t>на основе сети передачи данных ПАО «Ростелеком»</w:t>
      </w:r>
    </w:p>
    <w:p w:rsidR="005673D7" w:rsidRDefault="005673D7" w:rsidP="005673D7">
      <w:pPr>
        <w:jc w:val="right"/>
        <w:rPr>
          <w:sz w:val="24"/>
          <w:szCs w:val="24"/>
        </w:rPr>
      </w:pPr>
      <w:r>
        <w:rPr>
          <w:sz w:val="24"/>
          <w:szCs w:val="24"/>
        </w:rPr>
        <w:t>от «___» __________ 200__г.</w:t>
      </w:r>
    </w:p>
    <w:p w:rsidR="005673D7" w:rsidRDefault="005673D7" w:rsidP="005673D7">
      <w:pPr>
        <w:keepNext/>
        <w:tabs>
          <w:tab w:val="left" w:pos="-720"/>
        </w:tabs>
        <w:rPr>
          <w:b/>
          <w:bCs/>
          <w:sz w:val="24"/>
          <w:szCs w:val="24"/>
        </w:rPr>
      </w:pPr>
      <w:r>
        <w:rPr>
          <w:b/>
          <w:bCs/>
          <w:sz w:val="24"/>
          <w:szCs w:val="24"/>
        </w:rPr>
        <w:t>Утверждаю</w:t>
      </w:r>
      <w:proofErr w:type="gramStart"/>
      <w:r>
        <w:rPr>
          <w:b/>
          <w:bCs/>
          <w:sz w:val="24"/>
          <w:szCs w:val="24"/>
        </w:rPr>
        <w:tab/>
      </w:r>
      <w:r>
        <w:rPr>
          <w:b/>
          <w:bCs/>
          <w:sz w:val="24"/>
          <w:szCs w:val="24"/>
        </w:rPr>
        <w:tab/>
      </w:r>
      <w:r>
        <w:rPr>
          <w:b/>
          <w:bCs/>
          <w:sz w:val="24"/>
          <w:szCs w:val="24"/>
        </w:rPr>
        <w:tab/>
      </w:r>
      <w:r>
        <w:rPr>
          <w:b/>
          <w:bCs/>
          <w:sz w:val="24"/>
          <w:szCs w:val="24"/>
        </w:rPr>
        <w:tab/>
      </w:r>
      <w:r>
        <w:rPr>
          <w:b/>
          <w:bCs/>
          <w:sz w:val="24"/>
          <w:szCs w:val="24"/>
        </w:rPr>
        <w:tab/>
        <w:t xml:space="preserve">               </w:t>
      </w:r>
      <w:proofErr w:type="spellStart"/>
      <w:r>
        <w:rPr>
          <w:b/>
          <w:bCs/>
          <w:sz w:val="24"/>
          <w:szCs w:val="24"/>
        </w:rPr>
        <w:t>У</w:t>
      </w:r>
      <w:proofErr w:type="gramEnd"/>
      <w:r>
        <w:rPr>
          <w:b/>
          <w:bCs/>
          <w:sz w:val="24"/>
          <w:szCs w:val="24"/>
        </w:rPr>
        <w:t>тверждаю</w:t>
      </w:r>
      <w:proofErr w:type="spellEnd"/>
    </w:p>
    <w:p w:rsidR="005673D7" w:rsidRDefault="005673D7" w:rsidP="005673D7">
      <w:pPr>
        <w:keepNext/>
        <w:tabs>
          <w:tab w:val="left" w:pos="-720"/>
        </w:tabs>
        <w:jc w:val="center"/>
        <w:rPr>
          <w:b/>
          <w:bCs/>
          <w:sz w:val="24"/>
          <w:szCs w:val="24"/>
        </w:rPr>
      </w:pPr>
    </w:p>
    <w:tbl>
      <w:tblPr>
        <w:tblW w:w="9750" w:type="dxa"/>
        <w:jc w:val="center"/>
        <w:tblLayout w:type="fixed"/>
        <w:tblLook w:val="04A0" w:firstRow="1" w:lastRow="0" w:firstColumn="1" w:lastColumn="0" w:noHBand="0" w:noVBand="1"/>
      </w:tblPr>
      <w:tblGrid>
        <w:gridCol w:w="5070"/>
        <w:gridCol w:w="4680"/>
      </w:tblGrid>
      <w:tr w:rsidR="005673D7" w:rsidTr="005673D7">
        <w:trPr>
          <w:cantSplit/>
          <w:trHeight w:val="1157"/>
          <w:jc w:val="center"/>
        </w:trPr>
        <w:tc>
          <w:tcPr>
            <w:tcW w:w="5069" w:type="dxa"/>
          </w:tcPr>
          <w:p w:rsidR="005673D7" w:rsidRDefault="005673D7">
            <w:pPr>
              <w:keepNext/>
              <w:rPr>
                <w:b/>
                <w:bCs/>
                <w:sz w:val="24"/>
                <w:szCs w:val="24"/>
              </w:rPr>
            </w:pPr>
            <w:r>
              <w:rPr>
                <w:b/>
                <w:bCs/>
                <w:sz w:val="24"/>
                <w:szCs w:val="24"/>
              </w:rPr>
              <w:t>От Оператора:</w:t>
            </w:r>
          </w:p>
          <w:p w:rsidR="005673D7" w:rsidRDefault="005673D7">
            <w:pPr>
              <w:keepNext/>
              <w:rPr>
                <w:sz w:val="24"/>
                <w:szCs w:val="24"/>
              </w:rPr>
            </w:pPr>
            <w:r>
              <w:rPr>
                <w:sz w:val="24"/>
                <w:szCs w:val="24"/>
              </w:rPr>
              <w:t xml:space="preserve">Директор </w:t>
            </w:r>
          </w:p>
          <w:p w:rsidR="005673D7" w:rsidRDefault="005673D7">
            <w:pPr>
              <w:keepNext/>
              <w:rPr>
                <w:sz w:val="24"/>
                <w:szCs w:val="24"/>
              </w:rPr>
            </w:pPr>
            <w:r>
              <w:rPr>
                <w:sz w:val="24"/>
                <w:szCs w:val="24"/>
              </w:rPr>
              <w:t>АФ ПАО «Ростелеком»</w:t>
            </w:r>
          </w:p>
          <w:p w:rsidR="005673D7" w:rsidRDefault="005673D7">
            <w:pPr>
              <w:keepNext/>
              <w:jc w:val="center"/>
              <w:rPr>
                <w:sz w:val="24"/>
                <w:szCs w:val="24"/>
              </w:rPr>
            </w:pPr>
          </w:p>
          <w:p w:rsidR="005673D7" w:rsidRDefault="005673D7">
            <w:pPr>
              <w:keepNext/>
              <w:jc w:val="center"/>
              <w:rPr>
                <w:sz w:val="24"/>
                <w:szCs w:val="24"/>
              </w:rPr>
            </w:pPr>
          </w:p>
          <w:p w:rsidR="005673D7" w:rsidRDefault="005673D7">
            <w:pPr>
              <w:keepNext/>
              <w:jc w:val="center"/>
              <w:rPr>
                <w:sz w:val="24"/>
                <w:szCs w:val="24"/>
              </w:rPr>
            </w:pPr>
          </w:p>
          <w:p w:rsidR="005673D7" w:rsidRDefault="005673D7">
            <w:pPr>
              <w:keepNext/>
              <w:rPr>
                <w:sz w:val="24"/>
                <w:szCs w:val="24"/>
              </w:rPr>
            </w:pPr>
            <w:r>
              <w:rPr>
                <w:sz w:val="24"/>
                <w:szCs w:val="24"/>
              </w:rPr>
              <w:t>А.В. Раскол</w:t>
            </w:r>
          </w:p>
          <w:p w:rsidR="005673D7" w:rsidRDefault="005673D7">
            <w:pPr>
              <w:keepNext/>
              <w:rPr>
                <w:sz w:val="24"/>
                <w:szCs w:val="24"/>
              </w:rPr>
            </w:pPr>
            <w:r>
              <w:rPr>
                <w:sz w:val="24"/>
                <w:szCs w:val="24"/>
              </w:rPr>
              <w:t>«__» _________ 201</w:t>
            </w:r>
            <w:r w:rsidR="0043681D">
              <w:rPr>
                <w:sz w:val="24"/>
                <w:szCs w:val="24"/>
              </w:rPr>
              <w:t>8</w:t>
            </w:r>
            <w:r>
              <w:rPr>
                <w:sz w:val="24"/>
                <w:szCs w:val="24"/>
              </w:rPr>
              <w:t xml:space="preserve"> г.</w:t>
            </w:r>
          </w:p>
          <w:p w:rsidR="005673D7" w:rsidRDefault="005673D7">
            <w:pPr>
              <w:keepNext/>
              <w:rPr>
                <w:sz w:val="24"/>
                <w:szCs w:val="24"/>
              </w:rPr>
            </w:pPr>
            <w:proofErr w:type="spellStart"/>
            <w:r>
              <w:rPr>
                <w:sz w:val="24"/>
                <w:szCs w:val="24"/>
              </w:rPr>
              <w:t>м.п</w:t>
            </w:r>
            <w:proofErr w:type="spellEnd"/>
            <w:r>
              <w:rPr>
                <w:sz w:val="24"/>
                <w:szCs w:val="24"/>
              </w:rPr>
              <w:t>.</w:t>
            </w:r>
          </w:p>
        </w:tc>
        <w:tc>
          <w:tcPr>
            <w:tcW w:w="4680" w:type="dxa"/>
          </w:tcPr>
          <w:p w:rsidR="005673D7" w:rsidRDefault="005673D7">
            <w:pPr>
              <w:keepNext/>
              <w:rPr>
                <w:b/>
                <w:bCs/>
                <w:sz w:val="24"/>
                <w:szCs w:val="24"/>
              </w:rPr>
            </w:pPr>
            <w:r>
              <w:rPr>
                <w:b/>
                <w:bCs/>
                <w:sz w:val="24"/>
                <w:szCs w:val="24"/>
              </w:rPr>
              <w:t>От Пользователя:</w:t>
            </w:r>
          </w:p>
          <w:p w:rsidR="0043681D" w:rsidRDefault="0043681D">
            <w:pPr>
              <w:keepNext/>
              <w:rPr>
                <w:sz w:val="24"/>
                <w:szCs w:val="24"/>
              </w:rPr>
            </w:pPr>
          </w:p>
          <w:p w:rsidR="005673D7" w:rsidRDefault="005673D7">
            <w:pPr>
              <w:keepNext/>
              <w:rPr>
                <w:sz w:val="24"/>
                <w:szCs w:val="24"/>
              </w:rPr>
            </w:pPr>
            <w:r>
              <w:rPr>
                <w:sz w:val="24"/>
                <w:szCs w:val="24"/>
              </w:rPr>
              <w:t>АО «ДРСК»</w:t>
            </w:r>
          </w:p>
          <w:p w:rsidR="005673D7" w:rsidRDefault="005673D7">
            <w:pPr>
              <w:keepNext/>
              <w:rPr>
                <w:sz w:val="24"/>
                <w:szCs w:val="24"/>
              </w:rPr>
            </w:pPr>
          </w:p>
          <w:p w:rsidR="005673D7" w:rsidRDefault="005673D7">
            <w:pPr>
              <w:keepNext/>
              <w:rPr>
                <w:sz w:val="24"/>
                <w:szCs w:val="24"/>
              </w:rPr>
            </w:pPr>
          </w:p>
          <w:p w:rsidR="005673D7" w:rsidRDefault="0043681D">
            <w:pPr>
              <w:keepNext/>
              <w:rPr>
                <w:sz w:val="24"/>
                <w:szCs w:val="24"/>
              </w:rPr>
            </w:pPr>
            <w:proofErr w:type="spellStart"/>
            <w:r w:rsidRPr="0021780E">
              <w:rPr>
                <w:rFonts w:ascii="Times New Roman" w:hAnsi="Times New Roman" w:cs="Times New Roman"/>
                <w:sz w:val="22"/>
                <w:szCs w:val="22"/>
              </w:rPr>
              <w:t>Юхимук</w:t>
            </w:r>
            <w:proofErr w:type="spellEnd"/>
            <w:r w:rsidRPr="0021780E">
              <w:rPr>
                <w:rFonts w:ascii="Times New Roman" w:hAnsi="Times New Roman" w:cs="Times New Roman"/>
                <w:sz w:val="22"/>
                <w:szCs w:val="22"/>
              </w:rPr>
              <w:t xml:space="preserve"> В.А.</w:t>
            </w:r>
          </w:p>
          <w:p w:rsidR="005673D7" w:rsidRDefault="005673D7">
            <w:pPr>
              <w:keepNext/>
              <w:rPr>
                <w:sz w:val="24"/>
                <w:szCs w:val="24"/>
              </w:rPr>
            </w:pPr>
            <w:r>
              <w:rPr>
                <w:sz w:val="24"/>
                <w:szCs w:val="24"/>
              </w:rPr>
              <w:t>_______________</w:t>
            </w:r>
          </w:p>
          <w:p w:rsidR="005673D7" w:rsidRDefault="005673D7">
            <w:pPr>
              <w:keepNext/>
              <w:rPr>
                <w:sz w:val="24"/>
                <w:szCs w:val="24"/>
              </w:rPr>
            </w:pPr>
            <w:r>
              <w:rPr>
                <w:sz w:val="24"/>
                <w:szCs w:val="24"/>
              </w:rPr>
              <w:t>«__» _________ 201</w:t>
            </w:r>
            <w:r w:rsidR="0043681D">
              <w:rPr>
                <w:sz w:val="24"/>
                <w:szCs w:val="24"/>
              </w:rPr>
              <w:t>8</w:t>
            </w:r>
            <w:r>
              <w:rPr>
                <w:sz w:val="24"/>
                <w:szCs w:val="24"/>
              </w:rPr>
              <w:t xml:space="preserve"> г.</w:t>
            </w:r>
          </w:p>
          <w:p w:rsidR="005673D7" w:rsidRDefault="005673D7">
            <w:pPr>
              <w:keepNext/>
              <w:rPr>
                <w:sz w:val="24"/>
                <w:szCs w:val="24"/>
              </w:rPr>
            </w:pPr>
            <w:proofErr w:type="spellStart"/>
            <w:r>
              <w:rPr>
                <w:sz w:val="24"/>
                <w:szCs w:val="24"/>
              </w:rPr>
              <w:t>м.п</w:t>
            </w:r>
            <w:proofErr w:type="spellEnd"/>
            <w:r>
              <w:rPr>
                <w:sz w:val="24"/>
                <w:szCs w:val="24"/>
              </w:rPr>
              <w:t>.</w:t>
            </w:r>
          </w:p>
          <w:p w:rsidR="005673D7" w:rsidRDefault="005673D7">
            <w:pPr>
              <w:keepNext/>
              <w:rPr>
                <w:sz w:val="24"/>
                <w:szCs w:val="24"/>
              </w:rPr>
            </w:pPr>
          </w:p>
        </w:tc>
      </w:tr>
    </w:tbl>
    <w:p w:rsidR="005673D7" w:rsidRDefault="005673D7" w:rsidP="005673D7">
      <w:pPr>
        <w:keepNext/>
        <w:tabs>
          <w:tab w:val="left" w:pos="-720"/>
        </w:tabs>
        <w:rPr>
          <w:b/>
          <w:bCs/>
          <w:sz w:val="24"/>
          <w:szCs w:val="24"/>
        </w:rPr>
      </w:pPr>
      <w:r>
        <w:rPr>
          <w:b/>
          <w:bCs/>
          <w:sz w:val="24"/>
          <w:szCs w:val="24"/>
        </w:rPr>
        <w:t>________________________________________________</w:t>
      </w:r>
    </w:p>
    <w:p w:rsidR="005673D7" w:rsidRDefault="005673D7" w:rsidP="005673D7">
      <w:pPr>
        <w:jc w:val="right"/>
        <w:rPr>
          <w:sz w:val="24"/>
          <w:szCs w:val="24"/>
        </w:rPr>
      </w:pPr>
    </w:p>
    <w:p w:rsidR="005673D7" w:rsidRDefault="005673D7" w:rsidP="005673D7">
      <w:pPr>
        <w:keepNext/>
        <w:jc w:val="center"/>
        <w:rPr>
          <w:b/>
          <w:bCs/>
          <w:sz w:val="24"/>
          <w:szCs w:val="24"/>
        </w:rPr>
      </w:pPr>
      <w:r>
        <w:rPr>
          <w:b/>
          <w:bCs/>
          <w:sz w:val="24"/>
          <w:szCs w:val="24"/>
        </w:rPr>
        <w:t>Форма Бланка заказа на Услугу L3 VPN</w:t>
      </w:r>
    </w:p>
    <w:p w:rsidR="005673D7" w:rsidRDefault="005673D7" w:rsidP="005673D7">
      <w:pPr>
        <w:jc w:val="right"/>
        <w:rPr>
          <w:sz w:val="24"/>
          <w:szCs w:val="24"/>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7"/>
        <w:gridCol w:w="499"/>
        <w:gridCol w:w="219"/>
        <w:gridCol w:w="148"/>
        <w:gridCol w:w="890"/>
        <w:gridCol w:w="1122"/>
        <w:gridCol w:w="695"/>
        <w:gridCol w:w="25"/>
        <w:gridCol w:w="126"/>
        <w:gridCol w:w="667"/>
        <w:gridCol w:w="631"/>
        <w:gridCol w:w="316"/>
        <w:gridCol w:w="1642"/>
        <w:gridCol w:w="218"/>
        <w:gridCol w:w="1620"/>
      </w:tblGrid>
      <w:tr w:rsidR="005673D7" w:rsidTr="00E35D7D">
        <w:trPr>
          <w:cantSplit/>
        </w:trPr>
        <w:tc>
          <w:tcPr>
            <w:tcW w:w="5758" w:type="dxa"/>
            <w:gridSpan w:val="10"/>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b/>
                <w:bCs/>
                <w:sz w:val="24"/>
                <w:szCs w:val="24"/>
              </w:rPr>
            </w:pPr>
            <w:r>
              <w:rPr>
                <w:b/>
                <w:bCs/>
                <w:sz w:val="24"/>
                <w:szCs w:val="24"/>
              </w:rPr>
              <w:t>БЛАНК ЗАКАЗА № ________________</w:t>
            </w:r>
          </w:p>
          <w:p w:rsidR="005673D7" w:rsidRDefault="005673D7">
            <w:pPr>
              <w:tabs>
                <w:tab w:val="left" w:pos="-720"/>
              </w:tabs>
              <w:rPr>
                <w:b/>
                <w:bCs/>
                <w:sz w:val="24"/>
                <w:szCs w:val="24"/>
              </w:rPr>
            </w:pPr>
            <w:r>
              <w:rPr>
                <w:b/>
                <w:bCs/>
                <w:sz w:val="24"/>
                <w:szCs w:val="24"/>
              </w:rPr>
              <w:t xml:space="preserve">на услугу </w:t>
            </w:r>
            <w:r>
              <w:rPr>
                <w:b/>
                <w:bCs/>
                <w:sz w:val="24"/>
                <w:szCs w:val="24"/>
                <w:lang w:val="en-US"/>
              </w:rPr>
              <w:t>L</w:t>
            </w:r>
            <w:r>
              <w:rPr>
                <w:b/>
                <w:bCs/>
                <w:sz w:val="24"/>
                <w:szCs w:val="24"/>
              </w:rPr>
              <w:t xml:space="preserve">3 </w:t>
            </w:r>
            <w:r>
              <w:rPr>
                <w:b/>
                <w:bCs/>
                <w:sz w:val="24"/>
                <w:szCs w:val="24"/>
                <w:lang w:val="en-US"/>
              </w:rPr>
              <w:t>VPN</w:t>
            </w:r>
          </w:p>
        </w:tc>
        <w:tc>
          <w:tcPr>
            <w:tcW w:w="4427" w:type="dxa"/>
            <w:gridSpan w:val="5"/>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ind w:right="-630"/>
              <w:rPr>
                <w:b/>
                <w:bCs/>
                <w:sz w:val="24"/>
                <w:szCs w:val="24"/>
              </w:rPr>
            </w:pPr>
            <w:r>
              <w:rPr>
                <w:b/>
                <w:bCs/>
                <w:sz w:val="24"/>
                <w:szCs w:val="24"/>
              </w:rPr>
              <w:t>Дата _____________</w:t>
            </w:r>
          </w:p>
        </w:tc>
      </w:tr>
      <w:tr w:rsidR="005673D7" w:rsidTr="00E35D7D">
        <w:tc>
          <w:tcPr>
            <w:tcW w:w="4245" w:type="dxa"/>
            <w:gridSpan w:val="6"/>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jc w:val="both"/>
              <w:rPr>
                <w:sz w:val="24"/>
                <w:szCs w:val="24"/>
              </w:rPr>
            </w:pPr>
            <w:r>
              <w:rPr>
                <w:b/>
                <w:bCs/>
                <w:sz w:val="24"/>
                <w:szCs w:val="24"/>
              </w:rPr>
              <w:t>к Договору на оказание услуг виртуальных частных сетей на основе сети передачи данных ПАО «Ростелеком»</w:t>
            </w:r>
          </w:p>
        </w:tc>
        <w:tc>
          <w:tcPr>
            <w:tcW w:w="5940" w:type="dxa"/>
            <w:gridSpan w:val="9"/>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b/>
                <w:bCs/>
                <w:sz w:val="24"/>
                <w:szCs w:val="24"/>
              </w:rPr>
            </w:pPr>
            <w:r>
              <w:rPr>
                <w:b/>
                <w:bCs/>
                <w:sz w:val="24"/>
                <w:szCs w:val="24"/>
              </w:rPr>
              <w:t xml:space="preserve">№_________________ </w:t>
            </w:r>
            <w:r>
              <w:rPr>
                <w:sz w:val="24"/>
                <w:szCs w:val="24"/>
              </w:rPr>
              <w:t>от «___» __________ 200__г.</w:t>
            </w:r>
          </w:p>
        </w:tc>
      </w:tr>
      <w:tr w:rsidR="005673D7" w:rsidTr="00E35D7D">
        <w:tc>
          <w:tcPr>
            <w:tcW w:w="10185" w:type="dxa"/>
            <w:gridSpan w:val="15"/>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jc w:val="both"/>
              <w:rPr>
                <w:sz w:val="24"/>
                <w:szCs w:val="24"/>
              </w:rPr>
            </w:pPr>
            <w:r>
              <w:rPr>
                <w:b/>
                <w:bCs/>
                <w:sz w:val="24"/>
                <w:szCs w:val="24"/>
              </w:rPr>
              <w:t>к Приложению №__</w:t>
            </w:r>
            <w:r>
              <w:rPr>
                <w:b/>
                <w:bCs/>
                <w:sz w:val="24"/>
                <w:szCs w:val="24"/>
                <w:u w:val="single"/>
              </w:rPr>
              <w:t>2</w:t>
            </w:r>
            <w:r>
              <w:rPr>
                <w:b/>
                <w:bCs/>
                <w:sz w:val="24"/>
                <w:szCs w:val="24"/>
              </w:rPr>
              <w:t xml:space="preserve">__ </w:t>
            </w:r>
            <w:r>
              <w:rPr>
                <w:sz w:val="24"/>
                <w:szCs w:val="24"/>
              </w:rPr>
              <w:t>от «___» __________ 200__г.</w:t>
            </w:r>
          </w:p>
        </w:tc>
      </w:tr>
      <w:tr w:rsidR="005673D7" w:rsidTr="00E35D7D">
        <w:tc>
          <w:tcPr>
            <w:tcW w:w="10185" w:type="dxa"/>
            <w:gridSpan w:val="15"/>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b/>
                <w:bCs/>
                <w:sz w:val="24"/>
                <w:szCs w:val="24"/>
              </w:rPr>
            </w:pPr>
            <w:r>
              <w:rPr>
                <w:b/>
                <w:bCs/>
                <w:sz w:val="24"/>
                <w:szCs w:val="24"/>
              </w:rPr>
              <w:t>Оператор: ПАО «Ростелеком»</w:t>
            </w:r>
          </w:p>
        </w:tc>
      </w:tr>
      <w:tr w:rsidR="005673D7" w:rsidTr="00E35D7D">
        <w:tc>
          <w:tcPr>
            <w:tcW w:w="10185" w:type="dxa"/>
            <w:gridSpan w:val="15"/>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b/>
                <w:bCs/>
                <w:sz w:val="24"/>
                <w:szCs w:val="24"/>
              </w:rPr>
            </w:pPr>
            <w:r>
              <w:rPr>
                <w:b/>
                <w:bCs/>
                <w:noProof/>
                <w:sz w:val="24"/>
                <w:szCs w:val="24"/>
              </w:rPr>
              <w:t xml:space="preserve">Пользователь: </w:t>
            </w:r>
            <w:r>
              <w:rPr>
                <w:sz w:val="24"/>
                <w:szCs w:val="24"/>
              </w:rPr>
              <w:t>АО «ДРСК»</w:t>
            </w:r>
          </w:p>
        </w:tc>
      </w:tr>
      <w:tr w:rsidR="005673D7" w:rsidTr="00E35D7D">
        <w:tc>
          <w:tcPr>
            <w:tcW w:w="10185" w:type="dxa"/>
            <w:gridSpan w:val="15"/>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b/>
                <w:bCs/>
                <w:noProof/>
                <w:sz w:val="24"/>
                <w:szCs w:val="24"/>
              </w:rPr>
            </w:pPr>
            <w:r>
              <w:rPr>
                <w:noProof/>
                <w:sz w:val="24"/>
                <w:szCs w:val="24"/>
              </w:rPr>
              <w:t>Прекращает действие действие бланка заказа №_________ от __________</w:t>
            </w:r>
          </w:p>
        </w:tc>
      </w:tr>
      <w:tr w:rsidR="005673D7" w:rsidTr="00E35D7D">
        <w:tc>
          <w:tcPr>
            <w:tcW w:w="10185" w:type="dxa"/>
            <w:gridSpan w:val="15"/>
            <w:tcBorders>
              <w:top w:val="single" w:sz="4" w:space="0" w:color="auto"/>
              <w:left w:val="single" w:sz="4" w:space="0" w:color="auto"/>
              <w:bottom w:val="single" w:sz="4" w:space="0" w:color="auto"/>
              <w:right w:val="single" w:sz="4" w:space="0" w:color="auto"/>
            </w:tcBorders>
            <w:vAlign w:val="center"/>
          </w:tcPr>
          <w:p w:rsidR="005673D7" w:rsidRDefault="005673D7">
            <w:pPr>
              <w:tabs>
                <w:tab w:val="left" w:pos="-720"/>
              </w:tabs>
              <w:rPr>
                <w:b/>
                <w:bCs/>
                <w:noProof/>
                <w:sz w:val="24"/>
                <w:szCs w:val="24"/>
              </w:rPr>
            </w:pPr>
          </w:p>
        </w:tc>
      </w:tr>
      <w:tr w:rsidR="005673D7" w:rsidTr="00E35D7D">
        <w:trPr>
          <w:trHeight w:val="613"/>
        </w:trPr>
        <w:tc>
          <w:tcPr>
            <w:tcW w:w="186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5673D7" w:rsidRDefault="005673D7" w:rsidP="005673D7">
            <w:pPr>
              <w:keepNext/>
              <w:numPr>
                <w:ilvl w:val="0"/>
                <w:numId w:val="29"/>
              </w:numPr>
              <w:suppressAutoHyphens w:val="0"/>
              <w:adjustRightInd w:val="0"/>
              <w:textAlignment w:val="baseline"/>
              <w:outlineLvl w:val="6"/>
              <w:rPr>
                <w:noProof/>
                <w:sz w:val="24"/>
                <w:szCs w:val="24"/>
              </w:rPr>
            </w:pPr>
            <w:r>
              <w:rPr>
                <w:b/>
                <w:bCs/>
                <w:sz w:val="24"/>
                <w:szCs w:val="24"/>
              </w:rPr>
              <w:t>Тип заказа</w:t>
            </w:r>
          </w:p>
        </w:tc>
        <w:tc>
          <w:tcPr>
            <w:tcW w:w="8319" w:type="dxa"/>
            <w:gridSpan w:val="13"/>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noProof/>
                <w:sz w:val="24"/>
                <w:szCs w:val="24"/>
              </w:rPr>
            </w:pPr>
            <w:r>
              <w:rPr>
                <w:noProof/>
                <w:sz w:val="24"/>
                <w:szCs w:val="24"/>
              </w:rPr>
              <w:fldChar w:fldCharType="begin">
                <w:ffData>
                  <w:name w:val="Check5"/>
                  <w:enabled/>
                  <w:calcOnExit w:val="0"/>
                  <w:checkBox>
                    <w:sizeAuto/>
                    <w:default w:val="1"/>
                  </w:checkBox>
                </w:ffData>
              </w:fldChar>
            </w:r>
            <w:bookmarkStart w:id="7" w:name="Check5"/>
            <w:r>
              <w:rPr>
                <w:noProof/>
                <w:sz w:val="24"/>
                <w:szCs w:val="24"/>
              </w:rPr>
              <w:instrText xml:space="preserve"> FORMCHECKBOX </w:instrText>
            </w:r>
            <w:r w:rsidR="008A089C">
              <w:rPr>
                <w:noProof/>
                <w:sz w:val="24"/>
                <w:szCs w:val="24"/>
              </w:rPr>
            </w:r>
            <w:r w:rsidR="008A089C">
              <w:rPr>
                <w:noProof/>
                <w:sz w:val="24"/>
                <w:szCs w:val="24"/>
              </w:rPr>
              <w:fldChar w:fldCharType="separate"/>
            </w:r>
            <w:r>
              <w:fldChar w:fldCharType="end"/>
            </w:r>
            <w:bookmarkEnd w:id="7"/>
            <w:r>
              <w:rPr>
                <w:noProof/>
                <w:sz w:val="24"/>
                <w:szCs w:val="24"/>
              </w:rPr>
              <w:t xml:space="preserve"> Новый порт                                 </w:t>
            </w:r>
            <w:r>
              <w:rPr>
                <w:noProof/>
                <w:sz w:val="24"/>
                <w:szCs w:val="24"/>
              </w:rPr>
              <w:fldChar w:fldCharType="begin">
                <w:ffData>
                  <w:name w:val="Check5"/>
                  <w:enabled/>
                  <w:calcOnExit w:val="0"/>
                  <w:checkBox>
                    <w:sizeAuto/>
                    <w:default w:val="0"/>
                  </w:checkBox>
                </w:ffData>
              </w:fldChar>
            </w:r>
            <w:r>
              <w:rPr>
                <w:noProof/>
                <w:sz w:val="24"/>
                <w:szCs w:val="24"/>
              </w:rPr>
              <w:instrText xml:space="preserve"> FORMCHECKBOX </w:instrText>
            </w:r>
            <w:r w:rsidR="008A089C">
              <w:rPr>
                <w:noProof/>
                <w:sz w:val="24"/>
                <w:szCs w:val="24"/>
              </w:rPr>
            </w:r>
            <w:r w:rsidR="008A089C">
              <w:rPr>
                <w:noProof/>
                <w:sz w:val="24"/>
                <w:szCs w:val="24"/>
              </w:rPr>
              <w:fldChar w:fldCharType="separate"/>
            </w:r>
            <w:r>
              <w:rPr>
                <w:noProof/>
                <w:sz w:val="24"/>
                <w:szCs w:val="24"/>
              </w:rPr>
              <w:fldChar w:fldCharType="end"/>
            </w:r>
            <w:r>
              <w:rPr>
                <w:noProof/>
                <w:sz w:val="24"/>
                <w:szCs w:val="24"/>
              </w:rPr>
              <w:t xml:space="preserve"> Изменение конфигурации порта</w:t>
            </w:r>
          </w:p>
          <w:p w:rsidR="005673D7" w:rsidRDefault="005673D7">
            <w:pPr>
              <w:tabs>
                <w:tab w:val="left" w:pos="-720"/>
              </w:tabs>
              <w:rPr>
                <w:noProof/>
                <w:sz w:val="24"/>
                <w:szCs w:val="24"/>
              </w:rPr>
            </w:pPr>
            <w:r>
              <w:rPr>
                <w:noProof/>
                <w:sz w:val="24"/>
                <w:szCs w:val="24"/>
              </w:rPr>
              <w:fldChar w:fldCharType="begin">
                <w:ffData>
                  <w:name w:val="Check5"/>
                  <w:enabled/>
                  <w:calcOnExit w:val="0"/>
                  <w:checkBox>
                    <w:sizeAuto/>
                    <w:default w:val="0"/>
                  </w:checkBox>
                </w:ffData>
              </w:fldChar>
            </w:r>
            <w:r>
              <w:rPr>
                <w:noProof/>
                <w:sz w:val="24"/>
                <w:szCs w:val="24"/>
              </w:rPr>
              <w:instrText xml:space="preserve"> FORMCHECKBOX </w:instrText>
            </w:r>
            <w:r w:rsidR="008A089C">
              <w:rPr>
                <w:noProof/>
                <w:sz w:val="24"/>
                <w:szCs w:val="24"/>
              </w:rPr>
            </w:r>
            <w:r w:rsidR="008A089C">
              <w:rPr>
                <w:noProof/>
                <w:sz w:val="24"/>
                <w:szCs w:val="24"/>
              </w:rPr>
              <w:fldChar w:fldCharType="separate"/>
            </w:r>
            <w:r>
              <w:rPr>
                <w:noProof/>
                <w:sz w:val="24"/>
                <w:szCs w:val="24"/>
              </w:rPr>
              <w:fldChar w:fldCharType="end"/>
            </w:r>
            <w:r>
              <w:rPr>
                <w:noProof/>
                <w:sz w:val="24"/>
                <w:szCs w:val="24"/>
              </w:rPr>
              <w:t xml:space="preserve"> Изменение профиля трафика    </w:t>
            </w:r>
            <w:r>
              <w:rPr>
                <w:noProof/>
                <w:sz w:val="24"/>
                <w:szCs w:val="24"/>
              </w:rPr>
              <w:fldChar w:fldCharType="begin">
                <w:ffData>
                  <w:name w:val="Check5"/>
                  <w:enabled/>
                  <w:calcOnExit w:val="0"/>
                  <w:checkBox>
                    <w:sizeAuto/>
                    <w:default w:val="0"/>
                  </w:checkBox>
                </w:ffData>
              </w:fldChar>
            </w:r>
            <w:r>
              <w:rPr>
                <w:noProof/>
                <w:sz w:val="24"/>
                <w:szCs w:val="24"/>
              </w:rPr>
              <w:instrText xml:space="preserve"> FORMCHECKBOX </w:instrText>
            </w:r>
            <w:r w:rsidR="008A089C">
              <w:rPr>
                <w:noProof/>
                <w:sz w:val="24"/>
                <w:szCs w:val="24"/>
              </w:rPr>
            </w:r>
            <w:r w:rsidR="008A089C">
              <w:rPr>
                <w:noProof/>
                <w:sz w:val="24"/>
                <w:szCs w:val="24"/>
              </w:rPr>
              <w:fldChar w:fldCharType="separate"/>
            </w:r>
            <w:r>
              <w:rPr>
                <w:noProof/>
                <w:sz w:val="24"/>
                <w:szCs w:val="24"/>
              </w:rPr>
              <w:fldChar w:fldCharType="end"/>
            </w:r>
            <w:r>
              <w:rPr>
                <w:noProof/>
                <w:sz w:val="24"/>
                <w:szCs w:val="24"/>
              </w:rPr>
              <w:t xml:space="preserve"> Изменение тарифов</w:t>
            </w:r>
          </w:p>
        </w:tc>
      </w:tr>
      <w:tr w:rsidR="005673D7" w:rsidTr="00E35D7D">
        <w:trPr>
          <w:trHeight w:val="60"/>
        </w:trPr>
        <w:tc>
          <w:tcPr>
            <w:tcW w:w="10185" w:type="dxa"/>
            <w:gridSpan w:val="15"/>
            <w:tcBorders>
              <w:top w:val="single" w:sz="4" w:space="0" w:color="auto"/>
              <w:left w:val="single" w:sz="4" w:space="0" w:color="auto"/>
              <w:bottom w:val="single" w:sz="4" w:space="0" w:color="auto"/>
              <w:right w:val="single" w:sz="4" w:space="0" w:color="auto"/>
            </w:tcBorders>
            <w:vAlign w:val="center"/>
          </w:tcPr>
          <w:p w:rsidR="005673D7" w:rsidRDefault="005673D7">
            <w:pPr>
              <w:keepNext/>
              <w:adjustRightInd w:val="0"/>
              <w:ind w:left="360"/>
              <w:textAlignment w:val="baseline"/>
              <w:outlineLvl w:val="6"/>
              <w:rPr>
                <w:sz w:val="24"/>
                <w:szCs w:val="24"/>
              </w:rPr>
            </w:pPr>
          </w:p>
        </w:tc>
      </w:tr>
      <w:tr w:rsidR="005673D7" w:rsidTr="00E35D7D">
        <w:tc>
          <w:tcPr>
            <w:tcW w:w="10185" w:type="dxa"/>
            <w:gridSpan w:val="15"/>
            <w:tcBorders>
              <w:top w:val="single" w:sz="4" w:space="0" w:color="auto"/>
              <w:left w:val="single" w:sz="4" w:space="0" w:color="auto"/>
              <w:bottom w:val="single" w:sz="4" w:space="0" w:color="auto"/>
              <w:right w:val="single" w:sz="4" w:space="0" w:color="auto"/>
            </w:tcBorders>
            <w:shd w:val="clear" w:color="auto" w:fill="D9D9D9"/>
            <w:vAlign w:val="center"/>
            <w:hideMark/>
          </w:tcPr>
          <w:p w:rsidR="005673D7" w:rsidRDefault="005673D7" w:rsidP="005673D7">
            <w:pPr>
              <w:keepNext/>
              <w:numPr>
                <w:ilvl w:val="0"/>
                <w:numId w:val="29"/>
              </w:numPr>
              <w:suppressAutoHyphens w:val="0"/>
              <w:adjustRightInd w:val="0"/>
              <w:textAlignment w:val="baseline"/>
              <w:outlineLvl w:val="6"/>
              <w:rPr>
                <w:b/>
                <w:bCs/>
                <w:sz w:val="24"/>
                <w:szCs w:val="24"/>
              </w:rPr>
            </w:pPr>
            <w:r>
              <w:rPr>
                <w:b/>
                <w:bCs/>
                <w:sz w:val="24"/>
                <w:szCs w:val="24"/>
              </w:rPr>
              <w:t>Характеристики ВЧС и портов</w:t>
            </w:r>
          </w:p>
        </w:tc>
      </w:tr>
      <w:tr w:rsidR="005673D7" w:rsidTr="00E35D7D">
        <w:trPr>
          <w:trHeight w:val="577"/>
        </w:trPr>
        <w:tc>
          <w:tcPr>
            <w:tcW w:w="2233" w:type="dxa"/>
            <w:gridSpan w:val="4"/>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sz w:val="24"/>
                <w:szCs w:val="24"/>
              </w:rPr>
            </w:pPr>
            <w:r>
              <w:rPr>
                <w:sz w:val="24"/>
                <w:szCs w:val="24"/>
              </w:rPr>
              <w:t>Адрес расположения точки А (город)</w:t>
            </w:r>
          </w:p>
        </w:tc>
        <w:tc>
          <w:tcPr>
            <w:tcW w:w="7952" w:type="dxa"/>
            <w:gridSpan w:val="11"/>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sz w:val="24"/>
                <w:szCs w:val="24"/>
              </w:rPr>
            </w:pPr>
            <w:r>
              <w:rPr>
                <w:sz w:val="24"/>
                <w:szCs w:val="24"/>
              </w:rPr>
              <w:t xml:space="preserve">г. Благовещенск. Ул. Шевченко, 28, </w:t>
            </w:r>
            <w:proofErr w:type="spellStart"/>
            <w:r>
              <w:rPr>
                <w:sz w:val="24"/>
                <w:szCs w:val="24"/>
              </w:rPr>
              <w:t>каб</w:t>
            </w:r>
            <w:proofErr w:type="spellEnd"/>
            <w:r>
              <w:rPr>
                <w:sz w:val="24"/>
                <w:szCs w:val="24"/>
              </w:rPr>
              <w:t>. 230 (ЦЛАЗ)</w:t>
            </w:r>
          </w:p>
        </w:tc>
      </w:tr>
      <w:tr w:rsidR="005673D7" w:rsidTr="00E35D7D">
        <w:tc>
          <w:tcPr>
            <w:tcW w:w="10185" w:type="dxa"/>
            <w:gridSpan w:val="15"/>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sz w:val="24"/>
                <w:szCs w:val="24"/>
              </w:rPr>
            </w:pPr>
            <w:r>
              <w:rPr>
                <w:sz w:val="24"/>
                <w:szCs w:val="24"/>
              </w:rPr>
              <w:t>Требуемая скорость порта: 10 Мбит/</w:t>
            </w:r>
            <w:proofErr w:type="gramStart"/>
            <w:r>
              <w:rPr>
                <w:sz w:val="24"/>
                <w:szCs w:val="24"/>
              </w:rPr>
              <w:t>с</w:t>
            </w:r>
            <w:proofErr w:type="gramEnd"/>
          </w:p>
        </w:tc>
      </w:tr>
      <w:tr w:rsidR="005673D7" w:rsidRPr="008A089C" w:rsidTr="00E35D7D">
        <w:trPr>
          <w:trHeight w:val="452"/>
        </w:trPr>
        <w:tc>
          <w:tcPr>
            <w:tcW w:w="2085" w:type="dxa"/>
            <w:gridSpan w:val="3"/>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sz w:val="24"/>
                <w:szCs w:val="24"/>
              </w:rPr>
            </w:pPr>
            <w:r>
              <w:rPr>
                <w:sz w:val="24"/>
                <w:szCs w:val="24"/>
              </w:rPr>
              <w:t>Интерфейс на оборудовании Пользователя:</w:t>
            </w:r>
          </w:p>
        </w:tc>
        <w:tc>
          <w:tcPr>
            <w:tcW w:w="8100" w:type="dxa"/>
            <w:gridSpan w:val="12"/>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sz w:val="24"/>
                <w:szCs w:val="24"/>
                <w:lang w:val="de-DE"/>
              </w:rPr>
            </w:pPr>
            <w:r>
              <w:rPr>
                <w:sz w:val="24"/>
                <w:szCs w:val="24"/>
              </w:rPr>
              <w:fldChar w:fldCharType="begin">
                <w:ffData>
                  <w:name w:val=""/>
                  <w:enabled/>
                  <w:calcOnExit w:val="0"/>
                  <w:checkBox>
                    <w:sizeAuto/>
                    <w:default w:val="1"/>
                  </w:checkBox>
                </w:ffData>
              </w:fldChar>
            </w:r>
            <w:r>
              <w:rPr>
                <w:sz w:val="24"/>
                <w:szCs w:val="24"/>
                <w:lang w:val="en-US"/>
              </w:rPr>
              <w:instrText xml:space="preserve"> FORMCHECKBOX </w:instrText>
            </w:r>
            <w:r w:rsidR="008A089C">
              <w:rPr>
                <w:sz w:val="24"/>
                <w:szCs w:val="24"/>
              </w:rPr>
            </w:r>
            <w:r w:rsidR="008A089C">
              <w:rPr>
                <w:sz w:val="24"/>
                <w:szCs w:val="24"/>
              </w:rPr>
              <w:fldChar w:fldCharType="separate"/>
            </w:r>
            <w:r>
              <w:rPr>
                <w:sz w:val="24"/>
                <w:szCs w:val="24"/>
              </w:rPr>
              <w:fldChar w:fldCharType="end"/>
            </w:r>
            <w:r>
              <w:rPr>
                <w:sz w:val="24"/>
                <w:szCs w:val="24"/>
                <w:lang w:val="de-DE"/>
              </w:rPr>
              <w:t xml:space="preserve"> Ethernet  </w:t>
            </w:r>
            <w:r>
              <w:rPr>
                <w:sz w:val="24"/>
                <w:szCs w:val="24"/>
              </w:rPr>
              <w:fldChar w:fldCharType="begin">
                <w:ffData>
                  <w:name w:val=""/>
                  <w:enabled/>
                  <w:calcOnExit w:val="0"/>
                  <w:checkBox>
                    <w:sizeAuto/>
                    <w:default w:val="0"/>
                  </w:checkBox>
                </w:ffData>
              </w:fldChar>
            </w:r>
            <w:r>
              <w:rPr>
                <w:sz w:val="24"/>
                <w:szCs w:val="24"/>
                <w:lang w:val="de-DE"/>
              </w:rPr>
              <w:instrText xml:space="preserve"> FORMCHECKBOX </w:instrText>
            </w:r>
            <w:r w:rsidR="008A089C">
              <w:rPr>
                <w:sz w:val="24"/>
                <w:szCs w:val="24"/>
              </w:rPr>
            </w:r>
            <w:r w:rsidR="008A089C">
              <w:rPr>
                <w:sz w:val="24"/>
                <w:szCs w:val="24"/>
              </w:rPr>
              <w:fldChar w:fldCharType="separate"/>
            </w:r>
            <w:r>
              <w:rPr>
                <w:sz w:val="24"/>
                <w:szCs w:val="24"/>
              </w:rPr>
              <w:fldChar w:fldCharType="end"/>
            </w:r>
            <w:r>
              <w:rPr>
                <w:sz w:val="24"/>
                <w:szCs w:val="24"/>
                <w:lang w:val="de-DE"/>
              </w:rPr>
              <w:t xml:space="preserve"> Fast Ethernet  </w:t>
            </w:r>
            <w:r>
              <w:rPr>
                <w:sz w:val="24"/>
                <w:szCs w:val="24"/>
              </w:rPr>
              <w:fldChar w:fldCharType="begin">
                <w:ffData>
                  <w:name w:val=""/>
                  <w:enabled/>
                  <w:calcOnExit w:val="0"/>
                  <w:checkBox>
                    <w:sizeAuto/>
                    <w:default w:val="0"/>
                  </w:checkBox>
                </w:ffData>
              </w:fldChar>
            </w:r>
            <w:r>
              <w:rPr>
                <w:sz w:val="24"/>
                <w:szCs w:val="24"/>
                <w:lang w:val="de-DE"/>
              </w:rPr>
              <w:instrText xml:space="preserve"> FORMCHECKBOX </w:instrText>
            </w:r>
            <w:r w:rsidR="008A089C">
              <w:rPr>
                <w:sz w:val="24"/>
                <w:szCs w:val="24"/>
              </w:rPr>
            </w:r>
            <w:r w:rsidR="008A089C">
              <w:rPr>
                <w:sz w:val="24"/>
                <w:szCs w:val="24"/>
              </w:rPr>
              <w:fldChar w:fldCharType="separate"/>
            </w:r>
            <w:r>
              <w:rPr>
                <w:sz w:val="24"/>
                <w:szCs w:val="24"/>
              </w:rPr>
              <w:fldChar w:fldCharType="end"/>
            </w:r>
            <w:r>
              <w:rPr>
                <w:sz w:val="24"/>
                <w:szCs w:val="24"/>
                <w:lang w:val="de-DE"/>
              </w:rPr>
              <w:t xml:space="preserve"> </w:t>
            </w:r>
            <w:proofErr w:type="spellStart"/>
            <w:r>
              <w:rPr>
                <w:sz w:val="24"/>
                <w:szCs w:val="24"/>
                <w:lang w:val="de-DE"/>
              </w:rPr>
              <w:t>GigabitEthernet</w:t>
            </w:r>
            <w:proofErr w:type="spellEnd"/>
            <w:r>
              <w:rPr>
                <w:sz w:val="24"/>
                <w:szCs w:val="24"/>
                <w:lang w:val="de-DE"/>
              </w:rPr>
              <w:t xml:space="preserve"> </w:t>
            </w:r>
            <w:r>
              <w:rPr>
                <w:sz w:val="24"/>
                <w:szCs w:val="24"/>
              </w:rPr>
              <w:fldChar w:fldCharType="begin">
                <w:ffData>
                  <w:name w:val=""/>
                  <w:enabled/>
                  <w:calcOnExit w:val="0"/>
                  <w:checkBox>
                    <w:sizeAuto/>
                    <w:default w:val="0"/>
                  </w:checkBox>
                </w:ffData>
              </w:fldChar>
            </w:r>
            <w:r>
              <w:rPr>
                <w:sz w:val="24"/>
                <w:szCs w:val="24"/>
                <w:lang w:val="de-DE"/>
              </w:rPr>
              <w:instrText xml:space="preserve"> FORMCHECKBOX </w:instrText>
            </w:r>
            <w:r w:rsidR="008A089C">
              <w:rPr>
                <w:sz w:val="24"/>
                <w:szCs w:val="24"/>
              </w:rPr>
            </w:r>
            <w:r w:rsidR="008A089C">
              <w:rPr>
                <w:sz w:val="24"/>
                <w:szCs w:val="24"/>
              </w:rPr>
              <w:fldChar w:fldCharType="separate"/>
            </w:r>
            <w:r>
              <w:rPr>
                <w:sz w:val="24"/>
                <w:szCs w:val="24"/>
              </w:rPr>
              <w:fldChar w:fldCharType="end"/>
            </w:r>
            <w:r>
              <w:rPr>
                <w:sz w:val="24"/>
                <w:szCs w:val="24"/>
                <w:lang w:val="de-DE"/>
              </w:rPr>
              <w:t xml:space="preserve"> 10GigabitEthernet</w:t>
            </w:r>
          </w:p>
          <w:p w:rsidR="005673D7" w:rsidRDefault="005673D7">
            <w:pPr>
              <w:tabs>
                <w:tab w:val="left" w:pos="-720"/>
              </w:tabs>
              <w:rPr>
                <w:sz w:val="24"/>
                <w:szCs w:val="24"/>
                <w:lang w:val="en-US"/>
              </w:rPr>
            </w:pPr>
            <w:r>
              <w:rPr>
                <w:sz w:val="24"/>
                <w:szCs w:val="24"/>
              </w:rPr>
              <w:fldChar w:fldCharType="begin">
                <w:ffData>
                  <w:name w:val=""/>
                  <w:enabled/>
                  <w:calcOnExit w:val="0"/>
                  <w:checkBox>
                    <w:sizeAuto/>
                    <w:default w:val="0"/>
                  </w:checkBox>
                </w:ffData>
              </w:fldChar>
            </w:r>
            <w:r>
              <w:rPr>
                <w:sz w:val="24"/>
                <w:szCs w:val="24"/>
                <w:lang w:val="de-DE"/>
              </w:rPr>
              <w:instrText xml:space="preserve"> FORMCHECKBOX </w:instrText>
            </w:r>
            <w:r w:rsidR="008A089C">
              <w:rPr>
                <w:sz w:val="24"/>
                <w:szCs w:val="24"/>
              </w:rPr>
            </w:r>
            <w:r w:rsidR="008A089C">
              <w:rPr>
                <w:sz w:val="24"/>
                <w:szCs w:val="24"/>
              </w:rPr>
              <w:fldChar w:fldCharType="separate"/>
            </w:r>
            <w:r>
              <w:rPr>
                <w:sz w:val="24"/>
                <w:szCs w:val="24"/>
              </w:rPr>
              <w:fldChar w:fldCharType="end"/>
            </w:r>
            <w:r>
              <w:rPr>
                <w:sz w:val="24"/>
                <w:szCs w:val="24"/>
                <w:lang w:val="de-DE"/>
              </w:rPr>
              <w:t xml:space="preserve"> G.703  </w:t>
            </w:r>
            <w:r>
              <w:rPr>
                <w:sz w:val="24"/>
                <w:szCs w:val="24"/>
              </w:rPr>
              <w:fldChar w:fldCharType="begin">
                <w:ffData>
                  <w:name w:val=""/>
                  <w:enabled/>
                  <w:calcOnExit w:val="0"/>
                  <w:checkBox>
                    <w:sizeAuto/>
                    <w:default w:val="0"/>
                  </w:checkBox>
                </w:ffData>
              </w:fldChar>
            </w:r>
            <w:r>
              <w:rPr>
                <w:sz w:val="24"/>
                <w:szCs w:val="24"/>
                <w:lang w:val="de-DE"/>
              </w:rPr>
              <w:instrText xml:space="preserve"> FORMCHECKBOX </w:instrText>
            </w:r>
            <w:r w:rsidR="008A089C">
              <w:rPr>
                <w:sz w:val="24"/>
                <w:szCs w:val="24"/>
              </w:rPr>
            </w:r>
            <w:r w:rsidR="008A089C">
              <w:rPr>
                <w:sz w:val="24"/>
                <w:szCs w:val="24"/>
              </w:rPr>
              <w:fldChar w:fldCharType="separate"/>
            </w:r>
            <w:r>
              <w:rPr>
                <w:sz w:val="24"/>
                <w:szCs w:val="24"/>
              </w:rPr>
              <w:fldChar w:fldCharType="end"/>
            </w:r>
            <w:r>
              <w:rPr>
                <w:sz w:val="24"/>
                <w:szCs w:val="24"/>
                <w:lang w:val="de-DE"/>
              </w:rPr>
              <w:t xml:space="preserve"> V.35  </w:t>
            </w:r>
            <w:r>
              <w:rPr>
                <w:sz w:val="24"/>
                <w:szCs w:val="24"/>
              </w:rPr>
              <w:fldChar w:fldCharType="begin">
                <w:ffData>
                  <w:name w:val=""/>
                  <w:enabled/>
                  <w:calcOnExit w:val="0"/>
                  <w:checkBox>
                    <w:sizeAuto/>
                    <w:default w:val="0"/>
                  </w:checkBox>
                </w:ffData>
              </w:fldChar>
            </w:r>
            <w:r>
              <w:rPr>
                <w:sz w:val="24"/>
                <w:szCs w:val="24"/>
                <w:lang w:val="de-DE"/>
              </w:rPr>
              <w:instrText xml:space="preserve"> FORMCHECKBOX </w:instrText>
            </w:r>
            <w:r w:rsidR="008A089C">
              <w:rPr>
                <w:sz w:val="24"/>
                <w:szCs w:val="24"/>
              </w:rPr>
            </w:r>
            <w:r w:rsidR="008A089C">
              <w:rPr>
                <w:sz w:val="24"/>
                <w:szCs w:val="24"/>
              </w:rPr>
              <w:fldChar w:fldCharType="separate"/>
            </w:r>
            <w:r>
              <w:rPr>
                <w:sz w:val="24"/>
                <w:szCs w:val="24"/>
              </w:rPr>
              <w:fldChar w:fldCharType="end"/>
            </w:r>
            <w:r>
              <w:rPr>
                <w:sz w:val="24"/>
                <w:szCs w:val="24"/>
                <w:lang w:val="de-DE"/>
              </w:rPr>
              <w:t xml:space="preserve"> </w:t>
            </w:r>
            <w:r>
              <w:rPr>
                <w:sz w:val="24"/>
                <w:szCs w:val="24"/>
              </w:rPr>
              <w:t>Другой</w:t>
            </w:r>
            <w:r>
              <w:rPr>
                <w:sz w:val="24"/>
                <w:szCs w:val="24"/>
                <w:lang w:val="de-DE"/>
              </w:rPr>
              <w:t>:________</w:t>
            </w:r>
          </w:p>
        </w:tc>
      </w:tr>
      <w:tr w:rsidR="005673D7" w:rsidTr="00E35D7D">
        <w:trPr>
          <w:trHeight w:val="452"/>
        </w:trPr>
        <w:tc>
          <w:tcPr>
            <w:tcW w:w="2085" w:type="dxa"/>
            <w:gridSpan w:val="3"/>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sz w:val="24"/>
                <w:szCs w:val="24"/>
              </w:rPr>
            </w:pPr>
            <w:r>
              <w:rPr>
                <w:sz w:val="24"/>
                <w:szCs w:val="24"/>
              </w:rPr>
              <w:t>Имя ВЧС:</w:t>
            </w:r>
          </w:p>
        </w:tc>
        <w:tc>
          <w:tcPr>
            <w:tcW w:w="8100" w:type="dxa"/>
            <w:gridSpan w:val="12"/>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sz w:val="24"/>
                <w:szCs w:val="24"/>
              </w:rPr>
            </w:pP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8A089C">
              <w:rPr>
                <w:sz w:val="24"/>
                <w:szCs w:val="24"/>
              </w:rPr>
            </w:r>
            <w:r w:rsidR="008A089C">
              <w:rPr>
                <w:sz w:val="24"/>
                <w:szCs w:val="24"/>
              </w:rPr>
              <w:fldChar w:fldCharType="separate"/>
            </w:r>
            <w:r>
              <w:rPr>
                <w:sz w:val="24"/>
                <w:szCs w:val="24"/>
              </w:rPr>
              <w:fldChar w:fldCharType="end"/>
            </w:r>
            <w:r>
              <w:rPr>
                <w:sz w:val="24"/>
                <w:szCs w:val="24"/>
              </w:rPr>
              <w:t xml:space="preserve"> Новая ВЧС</w:t>
            </w:r>
          </w:p>
          <w:p w:rsidR="005673D7" w:rsidRDefault="005673D7">
            <w:pPr>
              <w:tabs>
                <w:tab w:val="left" w:pos="-720"/>
              </w:tabs>
              <w:rPr>
                <w:sz w:val="24"/>
                <w:szCs w:val="24"/>
              </w:rPr>
            </w:pP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8A089C">
              <w:rPr>
                <w:sz w:val="24"/>
                <w:szCs w:val="24"/>
              </w:rPr>
            </w:r>
            <w:r w:rsidR="008A089C">
              <w:rPr>
                <w:sz w:val="24"/>
                <w:szCs w:val="24"/>
              </w:rPr>
              <w:fldChar w:fldCharType="separate"/>
            </w:r>
            <w:r>
              <w:rPr>
                <w:sz w:val="24"/>
                <w:szCs w:val="24"/>
              </w:rPr>
              <w:fldChar w:fldCharType="end"/>
            </w:r>
            <w:r>
              <w:rPr>
                <w:sz w:val="24"/>
                <w:szCs w:val="24"/>
              </w:rPr>
              <w:t xml:space="preserve"> __________________________________ </w:t>
            </w:r>
            <w:r>
              <w:rPr>
                <w:sz w:val="24"/>
                <w:szCs w:val="24"/>
              </w:rPr>
              <w:br/>
              <w:t xml:space="preserve">              </w:t>
            </w:r>
            <w:r>
              <w:rPr>
                <w:i/>
                <w:iCs/>
                <w:sz w:val="24"/>
                <w:szCs w:val="24"/>
              </w:rPr>
              <w:t>(указать лат</w:t>
            </w:r>
            <w:proofErr w:type="gramStart"/>
            <w:r>
              <w:rPr>
                <w:i/>
                <w:iCs/>
                <w:sz w:val="24"/>
                <w:szCs w:val="24"/>
              </w:rPr>
              <w:t>.</w:t>
            </w:r>
            <w:proofErr w:type="gramEnd"/>
            <w:r>
              <w:rPr>
                <w:i/>
                <w:iCs/>
                <w:sz w:val="24"/>
                <w:szCs w:val="24"/>
              </w:rPr>
              <w:t xml:space="preserve"> </w:t>
            </w:r>
            <w:proofErr w:type="gramStart"/>
            <w:r>
              <w:rPr>
                <w:i/>
                <w:iCs/>
                <w:sz w:val="24"/>
                <w:szCs w:val="24"/>
              </w:rPr>
              <w:t>б</w:t>
            </w:r>
            <w:proofErr w:type="gramEnd"/>
            <w:r>
              <w:rPr>
                <w:i/>
                <w:iCs/>
                <w:sz w:val="24"/>
                <w:szCs w:val="24"/>
              </w:rPr>
              <w:t>уквами и/или цифрами)</w:t>
            </w:r>
          </w:p>
        </w:tc>
      </w:tr>
      <w:tr w:rsidR="005673D7" w:rsidTr="00E35D7D">
        <w:trPr>
          <w:trHeight w:val="346"/>
        </w:trPr>
        <w:tc>
          <w:tcPr>
            <w:tcW w:w="2085" w:type="dxa"/>
            <w:gridSpan w:val="3"/>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 w:val="center" w:pos="4153"/>
                <w:tab w:val="right" w:pos="8306"/>
              </w:tabs>
              <w:jc w:val="both"/>
              <w:rPr>
                <w:sz w:val="24"/>
                <w:szCs w:val="24"/>
              </w:rPr>
            </w:pPr>
            <w:r>
              <w:rPr>
                <w:sz w:val="24"/>
                <w:szCs w:val="24"/>
              </w:rPr>
              <w:t xml:space="preserve">Тип порта в ВЧС*: </w:t>
            </w:r>
          </w:p>
        </w:tc>
        <w:tc>
          <w:tcPr>
            <w:tcW w:w="8100" w:type="dxa"/>
            <w:gridSpan w:val="12"/>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 w:val="center" w:pos="4153"/>
                <w:tab w:val="right" w:pos="8306"/>
              </w:tabs>
              <w:jc w:val="both"/>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8A089C">
              <w:rPr>
                <w:sz w:val="24"/>
                <w:szCs w:val="24"/>
              </w:rPr>
            </w:r>
            <w:r w:rsidR="008A089C">
              <w:rPr>
                <w:sz w:val="24"/>
                <w:szCs w:val="24"/>
              </w:rPr>
              <w:fldChar w:fldCharType="separate"/>
            </w:r>
            <w:r>
              <w:rPr>
                <w:sz w:val="24"/>
                <w:szCs w:val="24"/>
              </w:rPr>
              <w:fldChar w:fldCharType="end"/>
            </w:r>
            <w:r>
              <w:rPr>
                <w:sz w:val="24"/>
                <w:szCs w:val="24"/>
              </w:rPr>
              <w:t xml:space="preserve"> Обычный,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8A089C">
              <w:rPr>
                <w:sz w:val="24"/>
                <w:szCs w:val="24"/>
              </w:rPr>
            </w:r>
            <w:r w:rsidR="008A089C">
              <w:rPr>
                <w:sz w:val="24"/>
                <w:szCs w:val="24"/>
              </w:rPr>
              <w:fldChar w:fldCharType="separate"/>
            </w:r>
            <w:r>
              <w:rPr>
                <w:sz w:val="24"/>
                <w:szCs w:val="24"/>
              </w:rPr>
              <w:fldChar w:fldCharType="end"/>
            </w:r>
            <w:r>
              <w:rPr>
                <w:sz w:val="24"/>
                <w:szCs w:val="24"/>
              </w:rPr>
              <w:t xml:space="preserve"> Центр,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8A089C">
              <w:rPr>
                <w:sz w:val="24"/>
                <w:szCs w:val="24"/>
              </w:rPr>
            </w:r>
            <w:r w:rsidR="008A089C">
              <w:rPr>
                <w:sz w:val="24"/>
                <w:szCs w:val="24"/>
              </w:rPr>
              <w:fldChar w:fldCharType="separate"/>
            </w:r>
            <w:r>
              <w:rPr>
                <w:sz w:val="24"/>
                <w:szCs w:val="24"/>
              </w:rPr>
              <w:fldChar w:fldCharType="end"/>
            </w:r>
            <w:r>
              <w:rPr>
                <w:sz w:val="24"/>
                <w:szCs w:val="24"/>
              </w:rPr>
              <w:t xml:space="preserve"> </w:t>
            </w:r>
            <w:r>
              <w:rPr>
                <w:sz w:val="24"/>
                <w:szCs w:val="24"/>
                <w:lang w:val="en-US"/>
              </w:rPr>
              <w:t>spoke</w:t>
            </w:r>
            <w:r>
              <w:rPr>
                <w:sz w:val="24"/>
                <w:szCs w:val="24"/>
              </w:rPr>
              <w:t xml:space="preserve">-узел,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8A089C">
              <w:rPr>
                <w:sz w:val="24"/>
                <w:szCs w:val="24"/>
              </w:rPr>
            </w:r>
            <w:r w:rsidR="008A089C">
              <w:rPr>
                <w:sz w:val="24"/>
                <w:szCs w:val="24"/>
              </w:rPr>
              <w:fldChar w:fldCharType="separate"/>
            </w:r>
            <w:r>
              <w:rPr>
                <w:sz w:val="24"/>
                <w:szCs w:val="24"/>
              </w:rPr>
              <w:fldChar w:fldCharType="end"/>
            </w:r>
            <w:r>
              <w:rPr>
                <w:sz w:val="24"/>
                <w:szCs w:val="24"/>
              </w:rPr>
              <w:t xml:space="preserve"> Особый.</w:t>
            </w:r>
          </w:p>
        </w:tc>
      </w:tr>
      <w:tr w:rsidR="005673D7" w:rsidTr="00E35D7D">
        <w:tc>
          <w:tcPr>
            <w:tcW w:w="10185" w:type="dxa"/>
            <w:gridSpan w:val="15"/>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 w:val="center" w:pos="4153"/>
                <w:tab w:val="right" w:pos="8306"/>
              </w:tabs>
              <w:jc w:val="both"/>
              <w:rPr>
                <w:sz w:val="24"/>
                <w:szCs w:val="24"/>
              </w:rPr>
            </w:pPr>
            <w:proofErr w:type="gramStart"/>
            <w:r>
              <w:rPr>
                <w:sz w:val="24"/>
                <w:szCs w:val="24"/>
              </w:rPr>
              <w:t xml:space="preserve">* </w:t>
            </w:r>
            <w:r>
              <w:rPr>
                <w:b/>
                <w:sz w:val="24"/>
                <w:szCs w:val="24"/>
              </w:rPr>
              <w:t>Обычный</w:t>
            </w:r>
            <w:r>
              <w:rPr>
                <w:sz w:val="24"/>
                <w:szCs w:val="24"/>
              </w:rPr>
              <w:t xml:space="preserve"> - в случае топологии “Точка-Точка” и “Каждый-с-каждым”, </w:t>
            </w:r>
            <w:r>
              <w:rPr>
                <w:b/>
                <w:sz w:val="24"/>
                <w:szCs w:val="24"/>
              </w:rPr>
              <w:t>Центр</w:t>
            </w:r>
            <w:r>
              <w:rPr>
                <w:sz w:val="24"/>
                <w:szCs w:val="24"/>
              </w:rPr>
              <w:t xml:space="preserve"> - в случае топологии “Звезда” или “Частичная связность”, </w:t>
            </w:r>
            <w:r>
              <w:rPr>
                <w:sz w:val="24"/>
                <w:szCs w:val="24"/>
                <w:lang w:val="en-US"/>
              </w:rPr>
              <w:t>hub</w:t>
            </w:r>
            <w:r>
              <w:rPr>
                <w:sz w:val="24"/>
                <w:szCs w:val="24"/>
              </w:rPr>
              <w:t xml:space="preserve">-узлы, </w:t>
            </w:r>
            <w:r>
              <w:rPr>
                <w:b/>
                <w:sz w:val="24"/>
                <w:szCs w:val="24"/>
                <w:lang w:val="en-US"/>
              </w:rPr>
              <w:t>spoke</w:t>
            </w:r>
            <w:r>
              <w:rPr>
                <w:b/>
                <w:sz w:val="24"/>
                <w:szCs w:val="24"/>
              </w:rPr>
              <w:t>-узел</w:t>
            </w:r>
            <w:r>
              <w:rPr>
                <w:sz w:val="24"/>
                <w:szCs w:val="24"/>
              </w:rPr>
              <w:t xml:space="preserve"> - в случае топологии “Звезда” или “Частичная связность”, </w:t>
            </w:r>
            <w:r>
              <w:rPr>
                <w:sz w:val="24"/>
                <w:szCs w:val="24"/>
                <w:lang w:val="en-US"/>
              </w:rPr>
              <w:t>spoke</w:t>
            </w:r>
            <w:r>
              <w:rPr>
                <w:sz w:val="24"/>
                <w:szCs w:val="24"/>
              </w:rPr>
              <w:t>-узлы</w:t>
            </w:r>
            <w:r>
              <w:rPr>
                <w:b/>
                <w:sz w:val="24"/>
                <w:szCs w:val="24"/>
              </w:rPr>
              <w:t>, Особый</w:t>
            </w:r>
            <w:r>
              <w:rPr>
                <w:sz w:val="24"/>
                <w:szCs w:val="24"/>
              </w:rPr>
              <w:t xml:space="preserve">  - в случае топологии “Произвольная”.</w:t>
            </w:r>
            <w:proofErr w:type="gramEnd"/>
          </w:p>
        </w:tc>
      </w:tr>
      <w:tr w:rsidR="005673D7" w:rsidTr="00E35D7D">
        <w:tc>
          <w:tcPr>
            <w:tcW w:w="10185" w:type="dxa"/>
            <w:gridSpan w:val="15"/>
            <w:tcBorders>
              <w:top w:val="single" w:sz="4" w:space="0" w:color="auto"/>
              <w:left w:val="single" w:sz="4" w:space="0" w:color="auto"/>
              <w:bottom w:val="single" w:sz="4" w:space="0" w:color="auto"/>
              <w:right w:val="single" w:sz="4" w:space="0" w:color="auto"/>
            </w:tcBorders>
            <w:shd w:val="clear" w:color="auto" w:fill="E0E0E0"/>
            <w:vAlign w:val="center"/>
            <w:hideMark/>
          </w:tcPr>
          <w:p w:rsidR="005673D7" w:rsidRDefault="005673D7" w:rsidP="005673D7">
            <w:pPr>
              <w:keepNext/>
              <w:numPr>
                <w:ilvl w:val="0"/>
                <w:numId w:val="29"/>
              </w:numPr>
              <w:suppressAutoHyphens w:val="0"/>
              <w:adjustRightInd w:val="0"/>
              <w:textAlignment w:val="baseline"/>
              <w:outlineLvl w:val="6"/>
              <w:rPr>
                <w:sz w:val="24"/>
                <w:szCs w:val="24"/>
              </w:rPr>
            </w:pPr>
            <w:r>
              <w:rPr>
                <w:b/>
                <w:bCs/>
                <w:sz w:val="24"/>
                <w:szCs w:val="24"/>
              </w:rPr>
              <w:t>Маршрутизация:</w:t>
            </w:r>
          </w:p>
        </w:tc>
      </w:tr>
      <w:tr w:rsidR="005673D7" w:rsidTr="00E35D7D">
        <w:trPr>
          <w:trHeight w:val="513"/>
        </w:trPr>
        <w:tc>
          <w:tcPr>
            <w:tcW w:w="5091" w:type="dxa"/>
            <w:gridSpan w:val="9"/>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b/>
                <w:bCs/>
                <w:sz w:val="24"/>
                <w:szCs w:val="24"/>
              </w:rPr>
            </w:pP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8A089C">
              <w:rPr>
                <w:sz w:val="24"/>
                <w:szCs w:val="24"/>
              </w:rPr>
            </w:r>
            <w:r w:rsidR="008A089C">
              <w:rPr>
                <w:sz w:val="24"/>
                <w:szCs w:val="24"/>
              </w:rPr>
              <w:fldChar w:fldCharType="separate"/>
            </w:r>
            <w:r>
              <w:rPr>
                <w:sz w:val="24"/>
                <w:szCs w:val="24"/>
              </w:rPr>
              <w:fldChar w:fldCharType="end"/>
            </w:r>
            <w:r>
              <w:rPr>
                <w:sz w:val="24"/>
                <w:szCs w:val="24"/>
              </w:rPr>
              <w:t xml:space="preserve"> </w:t>
            </w:r>
            <w:r>
              <w:rPr>
                <w:b/>
                <w:bCs/>
                <w:sz w:val="24"/>
                <w:szCs w:val="24"/>
              </w:rPr>
              <w:t xml:space="preserve">Статическая </w:t>
            </w:r>
          </w:p>
        </w:tc>
        <w:tc>
          <w:tcPr>
            <w:tcW w:w="5094" w:type="dxa"/>
            <w:gridSpan w:val="6"/>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b/>
                <w:bCs/>
                <w:sz w:val="24"/>
                <w:szCs w:val="24"/>
              </w:rPr>
            </w:pP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8A089C">
              <w:rPr>
                <w:sz w:val="24"/>
                <w:szCs w:val="24"/>
              </w:rPr>
            </w:r>
            <w:r w:rsidR="008A089C">
              <w:rPr>
                <w:sz w:val="24"/>
                <w:szCs w:val="24"/>
              </w:rPr>
              <w:fldChar w:fldCharType="separate"/>
            </w:r>
            <w:r>
              <w:rPr>
                <w:sz w:val="24"/>
                <w:szCs w:val="24"/>
              </w:rPr>
              <w:fldChar w:fldCharType="end"/>
            </w:r>
            <w:r>
              <w:rPr>
                <w:sz w:val="24"/>
                <w:szCs w:val="24"/>
              </w:rPr>
              <w:t xml:space="preserve"> </w:t>
            </w:r>
            <w:r>
              <w:rPr>
                <w:b/>
                <w:bCs/>
                <w:sz w:val="24"/>
                <w:szCs w:val="24"/>
              </w:rPr>
              <w:t>Динамическая (BGP)</w:t>
            </w:r>
          </w:p>
        </w:tc>
      </w:tr>
      <w:tr w:rsidR="005673D7" w:rsidTr="00E35D7D">
        <w:tc>
          <w:tcPr>
            <w:tcW w:w="10185" w:type="dxa"/>
            <w:gridSpan w:val="15"/>
            <w:tcBorders>
              <w:top w:val="single" w:sz="4" w:space="0" w:color="auto"/>
              <w:left w:val="single" w:sz="4" w:space="0" w:color="auto"/>
              <w:bottom w:val="single" w:sz="4" w:space="0" w:color="auto"/>
              <w:right w:val="single" w:sz="4" w:space="0" w:color="auto"/>
            </w:tcBorders>
            <w:vAlign w:val="center"/>
          </w:tcPr>
          <w:p w:rsidR="005673D7" w:rsidRDefault="005673D7">
            <w:pPr>
              <w:tabs>
                <w:tab w:val="left" w:pos="-720"/>
                <w:tab w:val="center" w:pos="4153"/>
                <w:tab w:val="right" w:pos="8306"/>
              </w:tabs>
              <w:jc w:val="both"/>
              <w:rPr>
                <w:sz w:val="24"/>
                <w:szCs w:val="24"/>
              </w:rPr>
            </w:pPr>
          </w:p>
        </w:tc>
      </w:tr>
      <w:tr w:rsidR="005673D7" w:rsidTr="00E35D7D">
        <w:tc>
          <w:tcPr>
            <w:tcW w:w="10185" w:type="dxa"/>
            <w:gridSpan w:val="15"/>
            <w:tcBorders>
              <w:top w:val="single" w:sz="4" w:space="0" w:color="auto"/>
              <w:left w:val="single" w:sz="4" w:space="0" w:color="auto"/>
              <w:bottom w:val="single" w:sz="4" w:space="0" w:color="auto"/>
              <w:right w:val="single" w:sz="4" w:space="0" w:color="auto"/>
            </w:tcBorders>
            <w:shd w:val="clear" w:color="auto" w:fill="D9D9D9"/>
            <w:vAlign w:val="center"/>
            <w:hideMark/>
          </w:tcPr>
          <w:p w:rsidR="005673D7" w:rsidRDefault="005673D7" w:rsidP="005673D7">
            <w:pPr>
              <w:keepNext/>
              <w:numPr>
                <w:ilvl w:val="0"/>
                <w:numId w:val="29"/>
              </w:numPr>
              <w:suppressAutoHyphens w:val="0"/>
              <w:adjustRightInd w:val="0"/>
              <w:textAlignment w:val="baseline"/>
              <w:outlineLvl w:val="6"/>
              <w:rPr>
                <w:sz w:val="24"/>
                <w:szCs w:val="24"/>
              </w:rPr>
            </w:pPr>
            <w:r>
              <w:rPr>
                <w:b/>
                <w:bCs/>
                <w:sz w:val="24"/>
                <w:szCs w:val="24"/>
              </w:rPr>
              <w:t>Выбранный тарифный план:</w:t>
            </w:r>
          </w:p>
        </w:tc>
      </w:tr>
      <w:tr w:rsidR="005673D7" w:rsidTr="00E35D7D">
        <w:trPr>
          <w:trHeight w:val="263"/>
        </w:trPr>
        <w:tc>
          <w:tcPr>
            <w:tcW w:w="4965" w:type="dxa"/>
            <w:gridSpan w:val="8"/>
            <w:tcBorders>
              <w:top w:val="single" w:sz="4" w:space="0" w:color="auto"/>
              <w:left w:val="single" w:sz="4" w:space="0" w:color="auto"/>
              <w:bottom w:val="single" w:sz="4" w:space="0" w:color="auto"/>
              <w:right w:val="single" w:sz="4" w:space="0" w:color="auto"/>
            </w:tcBorders>
            <w:vAlign w:val="center"/>
            <w:hideMark/>
          </w:tcPr>
          <w:p w:rsidR="005673D7" w:rsidRDefault="005673D7">
            <w:pPr>
              <w:keepNext/>
              <w:tabs>
                <w:tab w:val="left" w:pos="-720"/>
                <w:tab w:val="center" w:pos="4153"/>
                <w:tab w:val="right" w:pos="8306"/>
              </w:tabs>
              <w:jc w:val="center"/>
              <w:rPr>
                <w:sz w:val="24"/>
                <w:szCs w:val="24"/>
              </w:rPr>
            </w:pPr>
            <w:r>
              <w:rPr>
                <w:sz w:val="24"/>
                <w:szCs w:val="24"/>
              </w:rPr>
              <w:t>Тарифный план</w:t>
            </w:r>
          </w:p>
        </w:tc>
        <w:tc>
          <w:tcPr>
            <w:tcW w:w="5220" w:type="dxa"/>
            <w:gridSpan w:val="7"/>
            <w:tcBorders>
              <w:top w:val="single" w:sz="4" w:space="0" w:color="auto"/>
              <w:left w:val="single" w:sz="4" w:space="0" w:color="auto"/>
              <w:bottom w:val="single" w:sz="4" w:space="0" w:color="auto"/>
              <w:right w:val="single" w:sz="4" w:space="0" w:color="auto"/>
            </w:tcBorders>
            <w:vAlign w:val="center"/>
            <w:hideMark/>
          </w:tcPr>
          <w:p w:rsidR="005673D7" w:rsidRDefault="005673D7">
            <w:pPr>
              <w:keepNext/>
              <w:tabs>
                <w:tab w:val="left" w:pos="-720"/>
                <w:tab w:val="center" w:pos="4153"/>
                <w:tab w:val="right" w:pos="8306"/>
              </w:tabs>
              <w:jc w:val="center"/>
              <w:rPr>
                <w:sz w:val="24"/>
                <w:szCs w:val="24"/>
              </w:rPr>
            </w:pPr>
            <w:r>
              <w:rPr>
                <w:sz w:val="24"/>
                <w:szCs w:val="24"/>
              </w:rPr>
              <w:t>Тип порта</w:t>
            </w:r>
          </w:p>
        </w:tc>
      </w:tr>
      <w:tr w:rsidR="005673D7" w:rsidTr="00E35D7D">
        <w:trPr>
          <w:trHeight w:val="125"/>
        </w:trPr>
        <w:tc>
          <w:tcPr>
            <w:tcW w:w="4965" w:type="dxa"/>
            <w:gridSpan w:val="8"/>
            <w:tcBorders>
              <w:top w:val="single" w:sz="4" w:space="0" w:color="auto"/>
              <w:left w:val="single" w:sz="4" w:space="0" w:color="auto"/>
              <w:bottom w:val="single" w:sz="4" w:space="0" w:color="auto"/>
              <w:right w:val="single" w:sz="4" w:space="0" w:color="auto"/>
            </w:tcBorders>
            <w:vAlign w:val="center"/>
            <w:hideMark/>
          </w:tcPr>
          <w:p w:rsidR="005673D7" w:rsidRDefault="005673D7">
            <w:pPr>
              <w:keepNext/>
              <w:tabs>
                <w:tab w:val="left" w:pos="-720"/>
                <w:tab w:val="center" w:pos="4153"/>
                <w:tab w:val="right" w:pos="8306"/>
              </w:tabs>
              <w:jc w:val="both"/>
              <w:rPr>
                <w:sz w:val="24"/>
                <w:szCs w:val="24"/>
              </w:rPr>
            </w:pP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8A089C">
              <w:rPr>
                <w:sz w:val="24"/>
                <w:szCs w:val="24"/>
              </w:rPr>
            </w:r>
            <w:r w:rsidR="008A089C">
              <w:rPr>
                <w:sz w:val="24"/>
                <w:szCs w:val="24"/>
              </w:rPr>
              <w:fldChar w:fldCharType="separate"/>
            </w:r>
            <w:r>
              <w:rPr>
                <w:sz w:val="24"/>
                <w:szCs w:val="24"/>
              </w:rPr>
              <w:fldChar w:fldCharType="end"/>
            </w:r>
            <w:r>
              <w:rPr>
                <w:sz w:val="24"/>
                <w:szCs w:val="24"/>
              </w:rPr>
              <w:t xml:space="preserve"> </w:t>
            </w:r>
            <w:r>
              <w:rPr>
                <w:b/>
                <w:iCs/>
                <w:sz w:val="24"/>
                <w:szCs w:val="24"/>
              </w:rPr>
              <w:t>Пропуск трафика через порт без учета трафика</w:t>
            </w:r>
          </w:p>
        </w:tc>
        <w:tc>
          <w:tcPr>
            <w:tcW w:w="1740" w:type="dxa"/>
            <w:gridSpan w:val="4"/>
            <w:tcBorders>
              <w:top w:val="single" w:sz="4" w:space="0" w:color="auto"/>
              <w:left w:val="single" w:sz="4" w:space="0" w:color="auto"/>
              <w:bottom w:val="single" w:sz="4" w:space="0" w:color="auto"/>
              <w:right w:val="single" w:sz="4" w:space="0" w:color="auto"/>
            </w:tcBorders>
            <w:vAlign w:val="center"/>
            <w:hideMark/>
          </w:tcPr>
          <w:p w:rsidR="005673D7" w:rsidRDefault="005673D7">
            <w:pPr>
              <w:keepNext/>
              <w:tabs>
                <w:tab w:val="left" w:pos="-720"/>
                <w:tab w:val="center" w:pos="4153"/>
                <w:tab w:val="right" w:pos="8306"/>
              </w:tabs>
              <w:jc w:val="both"/>
              <w:rPr>
                <w:iCs/>
                <w:sz w:val="24"/>
                <w:szCs w:val="24"/>
              </w:rPr>
            </w:pPr>
            <w:r>
              <w:rPr>
                <w:iCs/>
                <w:sz w:val="24"/>
                <w:szCs w:val="24"/>
              </w:rPr>
              <w:fldChar w:fldCharType="begin">
                <w:ffData>
                  <w:name w:val=""/>
                  <w:enabled/>
                  <w:calcOnExit w:val="0"/>
                  <w:checkBox>
                    <w:sizeAuto/>
                    <w:default w:val="1"/>
                  </w:checkBox>
                </w:ffData>
              </w:fldChar>
            </w:r>
            <w:r>
              <w:rPr>
                <w:iCs/>
                <w:sz w:val="24"/>
                <w:szCs w:val="24"/>
              </w:rPr>
              <w:instrText xml:space="preserve"> FORMCHECKBOX </w:instrText>
            </w:r>
            <w:r w:rsidR="008A089C">
              <w:rPr>
                <w:iCs/>
                <w:sz w:val="24"/>
                <w:szCs w:val="24"/>
              </w:rPr>
            </w:r>
            <w:r w:rsidR="008A089C">
              <w:rPr>
                <w:iCs/>
                <w:sz w:val="24"/>
                <w:szCs w:val="24"/>
              </w:rPr>
              <w:fldChar w:fldCharType="separate"/>
            </w:r>
            <w:r>
              <w:rPr>
                <w:iCs/>
                <w:sz w:val="24"/>
                <w:szCs w:val="24"/>
              </w:rPr>
              <w:fldChar w:fldCharType="end"/>
            </w:r>
            <w:r>
              <w:rPr>
                <w:iCs/>
                <w:sz w:val="24"/>
                <w:szCs w:val="24"/>
              </w:rPr>
              <w:t xml:space="preserve"> Высший</w:t>
            </w:r>
          </w:p>
        </w:tc>
        <w:tc>
          <w:tcPr>
            <w:tcW w:w="1860" w:type="dxa"/>
            <w:gridSpan w:val="2"/>
            <w:tcBorders>
              <w:top w:val="single" w:sz="4" w:space="0" w:color="auto"/>
              <w:left w:val="single" w:sz="4" w:space="0" w:color="auto"/>
              <w:bottom w:val="single" w:sz="4" w:space="0" w:color="auto"/>
              <w:right w:val="single" w:sz="4" w:space="0" w:color="auto"/>
            </w:tcBorders>
            <w:vAlign w:val="center"/>
            <w:hideMark/>
          </w:tcPr>
          <w:p w:rsidR="005673D7" w:rsidRDefault="005673D7">
            <w:pPr>
              <w:keepNext/>
              <w:tabs>
                <w:tab w:val="left" w:pos="-720"/>
                <w:tab w:val="center" w:pos="4153"/>
                <w:tab w:val="right" w:pos="8306"/>
              </w:tabs>
              <w:jc w:val="both"/>
              <w:rPr>
                <w:iCs/>
                <w:sz w:val="24"/>
                <w:szCs w:val="24"/>
              </w:rPr>
            </w:pPr>
            <w:r>
              <w:rPr>
                <w:iCs/>
                <w:sz w:val="24"/>
                <w:szCs w:val="24"/>
              </w:rPr>
              <w:fldChar w:fldCharType="begin">
                <w:ffData>
                  <w:name w:val=""/>
                  <w:enabled/>
                  <w:calcOnExit w:val="0"/>
                  <w:checkBox>
                    <w:sizeAuto/>
                    <w:default w:val="0"/>
                  </w:checkBox>
                </w:ffData>
              </w:fldChar>
            </w:r>
            <w:r>
              <w:rPr>
                <w:iCs/>
                <w:sz w:val="24"/>
                <w:szCs w:val="24"/>
              </w:rPr>
              <w:instrText xml:space="preserve"> FORMCHECKBOX </w:instrText>
            </w:r>
            <w:r w:rsidR="008A089C">
              <w:rPr>
                <w:iCs/>
                <w:sz w:val="24"/>
                <w:szCs w:val="24"/>
              </w:rPr>
            </w:r>
            <w:r w:rsidR="008A089C">
              <w:rPr>
                <w:iCs/>
                <w:sz w:val="24"/>
                <w:szCs w:val="24"/>
              </w:rPr>
              <w:fldChar w:fldCharType="separate"/>
            </w:r>
            <w:r>
              <w:rPr>
                <w:iCs/>
                <w:sz w:val="24"/>
                <w:szCs w:val="24"/>
              </w:rPr>
              <w:fldChar w:fldCharType="end"/>
            </w:r>
            <w:r>
              <w:rPr>
                <w:iCs/>
                <w:sz w:val="24"/>
                <w:szCs w:val="24"/>
              </w:rPr>
              <w:t xml:space="preserve"> Приоритетный</w:t>
            </w:r>
          </w:p>
        </w:tc>
        <w:tc>
          <w:tcPr>
            <w:tcW w:w="1620" w:type="dxa"/>
            <w:tcBorders>
              <w:top w:val="single" w:sz="4" w:space="0" w:color="auto"/>
              <w:left w:val="single" w:sz="4" w:space="0" w:color="auto"/>
              <w:bottom w:val="single" w:sz="4" w:space="0" w:color="auto"/>
              <w:right w:val="single" w:sz="4" w:space="0" w:color="auto"/>
            </w:tcBorders>
            <w:vAlign w:val="center"/>
            <w:hideMark/>
          </w:tcPr>
          <w:p w:rsidR="005673D7" w:rsidRDefault="005673D7">
            <w:pPr>
              <w:keepNext/>
              <w:tabs>
                <w:tab w:val="left" w:pos="-720"/>
                <w:tab w:val="center" w:pos="4153"/>
                <w:tab w:val="right" w:pos="8306"/>
              </w:tabs>
              <w:jc w:val="both"/>
              <w:rPr>
                <w:iCs/>
                <w:sz w:val="24"/>
                <w:szCs w:val="24"/>
              </w:rPr>
            </w:pPr>
            <w:r>
              <w:rPr>
                <w:iCs/>
                <w:sz w:val="24"/>
                <w:szCs w:val="24"/>
              </w:rPr>
              <w:fldChar w:fldCharType="begin">
                <w:ffData>
                  <w:name w:val=""/>
                  <w:enabled/>
                  <w:calcOnExit w:val="0"/>
                  <w:checkBox>
                    <w:sizeAuto/>
                    <w:default w:val="0"/>
                  </w:checkBox>
                </w:ffData>
              </w:fldChar>
            </w:r>
            <w:r>
              <w:rPr>
                <w:iCs/>
                <w:sz w:val="24"/>
                <w:szCs w:val="24"/>
              </w:rPr>
              <w:instrText xml:space="preserve"> FORMCHECKBOX </w:instrText>
            </w:r>
            <w:r w:rsidR="008A089C">
              <w:rPr>
                <w:iCs/>
                <w:sz w:val="24"/>
                <w:szCs w:val="24"/>
              </w:rPr>
            </w:r>
            <w:r w:rsidR="008A089C">
              <w:rPr>
                <w:iCs/>
                <w:sz w:val="24"/>
                <w:szCs w:val="24"/>
              </w:rPr>
              <w:fldChar w:fldCharType="separate"/>
            </w:r>
            <w:r>
              <w:rPr>
                <w:iCs/>
                <w:sz w:val="24"/>
                <w:szCs w:val="24"/>
              </w:rPr>
              <w:fldChar w:fldCharType="end"/>
            </w:r>
            <w:r>
              <w:rPr>
                <w:iCs/>
                <w:sz w:val="24"/>
                <w:szCs w:val="24"/>
              </w:rPr>
              <w:t xml:space="preserve"> Обычный</w:t>
            </w:r>
          </w:p>
        </w:tc>
      </w:tr>
      <w:tr w:rsidR="005673D7" w:rsidTr="00E35D7D">
        <w:tc>
          <w:tcPr>
            <w:tcW w:w="4965" w:type="dxa"/>
            <w:gridSpan w:val="8"/>
            <w:tcBorders>
              <w:top w:val="single" w:sz="4" w:space="0" w:color="auto"/>
              <w:left w:val="single" w:sz="4" w:space="0" w:color="auto"/>
              <w:bottom w:val="single" w:sz="4" w:space="0" w:color="auto"/>
              <w:right w:val="single" w:sz="4" w:space="0" w:color="auto"/>
            </w:tcBorders>
            <w:vAlign w:val="center"/>
            <w:hideMark/>
          </w:tcPr>
          <w:p w:rsidR="005673D7" w:rsidRDefault="005673D7">
            <w:pPr>
              <w:keepNext/>
              <w:tabs>
                <w:tab w:val="left" w:pos="-720"/>
                <w:tab w:val="center" w:pos="4153"/>
                <w:tab w:val="right" w:pos="8306"/>
              </w:tabs>
              <w:jc w:val="both"/>
              <w:rPr>
                <w:sz w:val="24"/>
                <w:szCs w:val="24"/>
              </w:rPr>
            </w:pP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8A089C">
              <w:rPr>
                <w:sz w:val="24"/>
                <w:szCs w:val="24"/>
              </w:rPr>
            </w:r>
            <w:r w:rsidR="008A089C">
              <w:rPr>
                <w:sz w:val="24"/>
                <w:szCs w:val="24"/>
              </w:rPr>
              <w:fldChar w:fldCharType="separate"/>
            </w:r>
            <w:r>
              <w:rPr>
                <w:sz w:val="24"/>
                <w:szCs w:val="24"/>
              </w:rPr>
              <w:fldChar w:fldCharType="end"/>
            </w:r>
            <w:r>
              <w:rPr>
                <w:sz w:val="24"/>
                <w:szCs w:val="24"/>
              </w:rPr>
              <w:t xml:space="preserve"> </w:t>
            </w:r>
            <w:r>
              <w:rPr>
                <w:b/>
                <w:iCs/>
                <w:sz w:val="24"/>
                <w:szCs w:val="24"/>
              </w:rPr>
              <w:t>Пропуск трафика через порт с оплатой по трафику</w:t>
            </w:r>
          </w:p>
        </w:tc>
        <w:tc>
          <w:tcPr>
            <w:tcW w:w="5220" w:type="dxa"/>
            <w:gridSpan w:val="7"/>
            <w:tcBorders>
              <w:top w:val="single" w:sz="4" w:space="0" w:color="auto"/>
              <w:left w:val="single" w:sz="4" w:space="0" w:color="auto"/>
              <w:bottom w:val="single" w:sz="4" w:space="0" w:color="auto"/>
              <w:right w:val="single" w:sz="4" w:space="0" w:color="auto"/>
            </w:tcBorders>
            <w:vAlign w:val="center"/>
            <w:hideMark/>
          </w:tcPr>
          <w:p w:rsidR="005673D7" w:rsidRDefault="005673D7">
            <w:pPr>
              <w:keepNext/>
              <w:tabs>
                <w:tab w:val="left" w:pos="-720"/>
                <w:tab w:val="center" w:pos="4153"/>
                <w:tab w:val="right" w:pos="8306"/>
              </w:tabs>
              <w:jc w:val="both"/>
              <w:rPr>
                <w:sz w:val="24"/>
                <w:szCs w:val="24"/>
              </w:rPr>
            </w:pPr>
            <w:r>
              <w:rPr>
                <w:iCs/>
                <w:sz w:val="24"/>
                <w:szCs w:val="24"/>
              </w:rPr>
              <w:fldChar w:fldCharType="begin">
                <w:ffData>
                  <w:name w:val=""/>
                  <w:enabled/>
                  <w:calcOnExit w:val="0"/>
                  <w:checkBox>
                    <w:sizeAuto/>
                    <w:default w:val="0"/>
                  </w:checkBox>
                </w:ffData>
              </w:fldChar>
            </w:r>
            <w:r>
              <w:rPr>
                <w:iCs/>
                <w:sz w:val="24"/>
                <w:szCs w:val="24"/>
              </w:rPr>
              <w:instrText xml:space="preserve"> FORMCHECKBOX </w:instrText>
            </w:r>
            <w:r w:rsidR="008A089C">
              <w:rPr>
                <w:iCs/>
                <w:sz w:val="24"/>
                <w:szCs w:val="24"/>
              </w:rPr>
            </w:r>
            <w:r w:rsidR="008A089C">
              <w:rPr>
                <w:iCs/>
                <w:sz w:val="24"/>
                <w:szCs w:val="24"/>
              </w:rPr>
              <w:fldChar w:fldCharType="separate"/>
            </w:r>
            <w:r>
              <w:rPr>
                <w:iCs/>
                <w:sz w:val="24"/>
                <w:szCs w:val="24"/>
              </w:rPr>
              <w:fldChar w:fldCharType="end"/>
            </w:r>
            <w:r>
              <w:rPr>
                <w:iCs/>
                <w:sz w:val="24"/>
                <w:szCs w:val="24"/>
              </w:rPr>
              <w:t xml:space="preserve"> Смешанный</w:t>
            </w:r>
          </w:p>
        </w:tc>
      </w:tr>
      <w:tr w:rsidR="005673D7" w:rsidTr="00E35D7D">
        <w:tc>
          <w:tcPr>
            <w:tcW w:w="10185" w:type="dxa"/>
            <w:gridSpan w:val="15"/>
            <w:tcBorders>
              <w:top w:val="single" w:sz="4" w:space="0" w:color="auto"/>
              <w:left w:val="single" w:sz="4" w:space="0" w:color="auto"/>
              <w:bottom w:val="single" w:sz="4" w:space="0" w:color="auto"/>
              <w:right w:val="single" w:sz="4" w:space="0" w:color="auto"/>
            </w:tcBorders>
            <w:vAlign w:val="center"/>
          </w:tcPr>
          <w:p w:rsidR="005673D7" w:rsidRDefault="005673D7">
            <w:pPr>
              <w:keepNext/>
              <w:tabs>
                <w:tab w:val="left" w:pos="-720"/>
                <w:tab w:val="center" w:pos="4153"/>
                <w:tab w:val="right" w:pos="8306"/>
              </w:tabs>
              <w:jc w:val="both"/>
              <w:rPr>
                <w:sz w:val="24"/>
                <w:szCs w:val="24"/>
              </w:rPr>
            </w:pPr>
          </w:p>
        </w:tc>
      </w:tr>
      <w:tr w:rsidR="005673D7" w:rsidTr="00E35D7D">
        <w:tc>
          <w:tcPr>
            <w:tcW w:w="10185" w:type="dxa"/>
            <w:gridSpan w:val="15"/>
            <w:tcBorders>
              <w:top w:val="single" w:sz="4" w:space="0" w:color="auto"/>
              <w:left w:val="single" w:sz="4" w:space="0" w:color="auto"/>
              <w:bottom w:val="single" w:sz="4" w:space="0" w:color="auto"/>
              <w:right w:val="single" w:sz="4" w:space="0" w:color="auto"/>
            </w:tcBorders>
            <w:shd w:val="clear" w:color="auto" w:fill="D9D9D9"/>
            <w:vAlign w:val="center"/>
            <w:hideMark/>
          </w:tcPr>
          <w:p w:rsidR="005673D7" w:rsidRDefault="005673D7" w:rsidP="005673D7">
            <w:pPr>
              <w:keepNext/>
              <w:numPr>
                <w:ilvl w:val="0"/>
                <w:numId w:val="29"/>
              </w:numPr>
              <w:suppressAutoHyphens w:val="0"/>
              <w:adjustRightInd w:val="0"/>
              <w:textAlignment w:val="baseline"/>
              <w:outlineLvl w:val="6"/>
              <w:rPr>
                <w:b/>
                <w:bCs/>
                <w:sz w:val="24"/>
                <w:szCs w:val="24"/>
              </w:rPr>
            </w:pPr>
            <w:r>
              <w:rPr>
                <w:sz w:val="24"/>
                <w:szCs w:val="24"/>
              </w:rPr>
              <w:br w:type="page"/>
            </w:r>
            <w:r>
              <w:rPr>
                <w:b/>
                <w:bCs/>
                <w:sz w:val="24"/>
                <w:szCs w:val="24"/>
              </w:rPr>
              <w:t>Платежи</w:t>
            </w:r>
          </w:p>
        </w:tc>
      </w:tr>
      <w:tr w:rsidR="005673D7" w:rsidTr="00E35D7D">
        <w:trPr>
          <w:cantSplit/>
        </w:trPr>
        <w:tc>
          <w:tcPr>
            <w:tcW w:w="8347" w:type="dxa"/>
            <w:gridSpan w:val="13"/>
            <w:tcBorders>
              <w:top w:val="single" w:sz="4" w:space="0" w:color="auto"/>
              <w:left w:val="single" w:sz="4" w:space="0" w:color="auto"/>
              <w:bottom w:val="single" w:sz="4" w:space="0" w:color="auto"/>
              <w:right w:val="single" w:sz="4" w:space="0" w:color="auto"/>
            </w:tcBorders>
            <w:vAlign w:val="center"/>
            <w:hideMark/>
          </w:tcPr>
          <w:p w:rsidR="005673D7" w:rsidRDefault="005673D7">
            <w:pPr>
              <w:spacing w:line="240" w:lineRule="atLeast"/>
              <w:jc w:val="center"/>
              <w:rPr>
                <w:i/>
                <w:iCs/>
                <w:sz w:val="24"/>
                <w:szCs w:val="24"/>
              </w:rPr>
            </w:pPr>
            <w:r>
              <w:rPr>
                <w:i/>
                <w:iCs/>
                <w:sz w:val="24"/>
                <w:szCs w:val="24"/>
              </w:rPr>
              <w:t>Наименование платежа</w:t>
            </w:r>
          </w:p>
        </w:tc>
        <w:tc>
          <w:tcPr>
            <w:tcW w:w="1838" w:type="dxa"/>
            <w:gridSpan w:val="2"/>
            <w:tcBorders>
              <w:top w:val="single" w:sz="4" w:space="0" w:color="auto"/>
              <w:left w:val="single" w:sz="4" w:space="0" w:color="auto"/>
              <w:bottom w:val="single" w:sz="4" w:space="0" w:color="auto"/>
              <w:right w:val="single" w:sz="4" w:space="0" w:color="auto"/>
            </w:tcBorders>
            <w:vAlign w:val="center"/>
            <w:hideMark/>
          </w:tcPr>
          <w:p w:rsidR="005673D7" w:rsidRDefault="005673D7">
            <w:pPr>
              <w:spacing w:line="240" w:lineRule="atLeast"/>
              <w:jc w:val="center"/>
              <w:rPr>
                <w:i/>
                <w:iCs/>
                <w:sz w:val="24"/>
                <w:szCs w:val="24"/>
              </w:rPr>
            </w:pPr>
            <w:r>
              <w:rPr>
                <w:i/>
                <w:iCs/>
                <w:sz w:val="24"/>
                <w:szCs w:val="24"/>
              </w:rPr>
              <w:t>Размер платежа</w:t>
            </w:r>
          </w:p>
        </w:tc>
      </w:tr>
      <w:tr w:rsidR="005673D7" w:rsidTr="00E35D7D">
        <w:tc>
          <w:tcPr>
            <w:tcW w:w="10185" w:type="dxa"/>
            <w:gridSpan w:val="15"/>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jc w:val="center"/>
              <w:rPr>
                <w:b/>
                <w:bCs/>
                <w:sz w:val="24"/>
                <w:szCs w:val="24"/>
              </w:rPr>
            </w:pPr>
            <w:r>
              <w:rPr>
                <w:b/>
                <w:bCs/>
                <w:sz w:val="24"/>
                <w:szCs w:val="24"/>
              </w:rPr>
              <w:t>Единовременные платежи:</w:t>
            </w:r>
          </w:p>
        </w:tc>
      </w:tr>
      <w:tr w:rsidR="005673D7" w:rsidTr="00E35D7D">
        <w:trPr>
          <w:cantSplit/>
        </w:trPr>
        <w:tc>
          <w:tcPr>
            <w:tcW w:w="8347" w:type="dxa"/>
            <w:gridSpan w:val="13"/>
            <w:tcBorders>
              <w:top w:val="single" w:sz="4" w:space="0" w:color="auto"/>
              <w:left w:val="single" w:sz="4" w:space="0" w:color="auto"/>
              <w:bottom w:val="single" w:sz="4" w:space="0" w:color="auto"/>
              <w:right w:val="single" w:sz="4" w:space="0" w:color="auto"/>
            </w:tcBorders>
            <w:vAlign w:val="center"/>
            <w:hideMark/>
          </w:tcPr>
          <w:p w:rsidR="005673D7" w:rsidRDefault="005673D7">
            <w:pPr>
              <w:spacing w:line="240" w:lineRule="atLeast"/>
              <w:rPr>
                <w:i/>
                <w:iCs/>
                <w:sz w:val="24"/>
                <w:szCs w:val="24"/>
              </w:rPr>
            </w:pPr>
            <w:r>
              <w:rPr>
                <w:sz w:val="24"/>
                <w:szCs w:val="24"/>
              </w:rPr>
              <w:t>Единовременная плата за организацию порта</w:t>
            </w:r>
          </w:p>
        </w:tc>
        <w:tc>
          <w:tcPr>
            <w:tcW w:w="1838" w:type="dxa"/>
            <w:gridSpan w:val="2"/>
            <w:tcBorders>
              <w:top w:val="single" w:sz="4" w:space="0" w:color="auto"/>
              <w:left w:val="single" w:sz="4" w:space="0" w:color="auto"/>
              <w:bottom w:val="single" w:sz="4" w:space="0" w:color="auto"/>
              <w:right w:val="single" w:sz="4" w:space="0" w:color="auto"/>
            </w:tcBorders>
            <w:vAlign w:val="center"/>
            <w:hideMark/>
          </w:tcPr>
          <w:p w:rsidR="005673D7" w:rsidRDefault="005673D7">
            <w:pPr>
              <w:spacing w:line="240" w:lineRule="atLeast"/>
              <w:jc w:val="right"/>
              <w:rPr>
                <w:b/>
                <w:sz w:val="24"/>
                <w:szCs w:val="24"/>
              </w:rPr>
            </w:pPr>
            <w:r>
              <w:rPr>
                <w:b/>
                <w:sz w:val="24"/>
                <w:szCs w:val="24"/>
              </w:rPr>
              <w:t>0,00</w:t>
            </w:r>
          </w:p>
        </w:tc>
      </w:tr>
      <w:tr w:rsidR="005673D7" w:rsidTr="00E35D7D">
        <w:trPr>
          <w:cantSplit/>
        </w:trPr>
        <w:tc>
          <w:tcPr>
            <w:tcW w:w="8347" w:type="dxa"/>
            <w:gridSpan w:val="13"/>
            <w:tcBorders>
              <w:top w:val="single" w:sz="4" w:space="0" w:color="auto"/>
              <w:left w:val="single" w:sz="4" w:space="0" w:color="auto"/>
              <w:bottom w:val="single" w:sz="4" w:space="0" w:color="auto"/>
              <w:right w:val="single" w:sz="4" w:space="0" w:color="auto"/>
            </w:tcBorders>
            <w:vAlign w:val="center"/>
            <w:hideMark/>
          </w:tcPr>
          <w:p w:rsidR="005673D7" w:rsidRDefault="005673D7">
            <w:pPr>
              <w:spacing w:line="240" w:lineRule="atLeast"/>
              <w:rPr>
                <w:sz w:val="24"/>
                <w:szCs w:val="24"/>
              </w:rPr>
            </w:pPr>
            <w:r>
              <w:rPr>
                <w:sz w:val="24"/>
                <w:szCs w:val="24"/>
              </w:rPr>
              <w:t>Изменение конфигурации порта</w:t>
            </w:r>
          </w:p>
        </w:tc>
        <w:tc>
          <w:tcPr>
            <w:tcW w:w="1838" w:type="dxa"/>
            <w:gridSpan w:val="2"/>
            <w:tcBorders>
              <w:top w:val="single" w:sz="4" w:space="0" w:color="auto"/>
              <w:left w:val="single" w:sz="4" w:space="0" w:color="auto"/>
              <w:bottom w:val="single" w:sz="4" w:space="0" w:color="auto"/>
              <w:right w:val="single" w:sz="4" w:space="0" w:color="auto"/>
            </w:tcBorders>
            <w:vAlign w:val="center"/>
          </w:tcPr>
          <w:p w:rsidR="005673D7" w:rsidRDefault="005673D7">
            <w:pPr>
              <w:spacing w:line="240" w:lineRule="atLeast"/>
              <w:jc w:val="right"/>
              <w:rPr>
                <w:sz w:val="24"/>
                <w:szCs w:val="24"/>
              </w:rPr>
            </w:pPr>
          </w:p>
        </w:tc>
      </w:tr>
      <w:tr w:rsidR="005673D7" w:rsidTr="00E35D7D">
        <w:trPr>
          <w:cantSplit/>
        </w:trPr>
        <w:tc>
          <w:tcPr>
            <w:tcW w:w="8347" w:type="dxa"/>
            <w:gridSpan w:val="13"/>
            <w:tcBorders>
              <w:top w:val="single" w:sz="4" w:space="0" w:color="auto"/>
              <w:left w:val="single" w:sz="4" w:space="0" w:color="auto"/>
              <w:bottom w:val="single" w:sz="4" w:space="0" w:color="auto"/>
              <w:right w:val="single" w:sz="4" w:space="0" w:color="auto"/>
            </w:tcBorders>
            <w:vAlign w:val="center"/>
            <w:hideMark/>
          </w:tcPr>
          <w:p w:rsidR="005673D7" w:rsidRDefault="005673D7">
            <w:pPr>
              <w:spacing w:line="240" w:lineRule="atLeast"/>
              <w:rPr>
                <w:sz w:val="24"/>
                <w:szCs w:val="24"/>
              </w:rPr>
            </w:pPr>
            <w:r>
              <w:rPr>
                <w:sz w:val="24"/>
                <w:szCs w:val="24"/>
              </w:rPr>
              <w:t>Организация Линии доступа</w:t>
            </w:r>
          </w:p>
        </w:tc>
        <w:tc>
          <w:tcPr>
            <w:tcW w:w="1838" w:type="dxa"/>
            <w:gridSpan w:val="2"/>
            <w:tcBorders>
              <w:top w:val="single" w:sz="4" w:space="0" w:color="auto"/>
              <w:left w:val="single" w:sz="4" w:space="0" w:color="auto"/>
              <w:bottom w:val="single" w:sz="4" w:space="0" w:color="auto"/>
              <w:right w:val="single" w:sz="4" w:space="0" w:color="auto"/>
            </w:tcBorders>
            <w:vAlign w:val="center"/>
          </w:tcPr>
          <w:p w:rsidR="005673D7" w:rsidRDefault="005673D7">
            <w:pPr>
              <w:spacing w:line="240" w:lineRule="atLeast"/>
              <w:jc w:val="right"/>
              <w:rPr>
                <w:sz w:val="24"/>
                <w:szCs w:val="24"/>
              </w:rPr>
            </w:pPr>
          </w:p>
        </w:tc>
      </w:tr>
      <w:tr w:rsidR="005673D7" w:rsidTr="00E35D7D">
        <w:tc>
          <w:tcPr>
            <w:tcW w:w="8347" w:type="dxa"/>
            <w:gridSpan w:val="13"/>
            <w:tcBorders>
              <w:top w:val="single" w:sz="4" w:space="0" w:color="auto"/>
              <w:left w:val="single" w:sz="4" w:space="0" w:color="auto"/>
              <w:bottom w:val="single" w:sz="4" w:space="0" w:color="auto"/>
              <w:right w:val="single" w:sz="4" w:space="0" w:color="auto"/>
            </w:tcBorders>
            <w:vAlign w:val="center"/>
            <w:hideMark/>
          </w:tcPr>
          <w:p w:rsidR="005673D7" w:rsidRDefault="005673D7">
            <w:pPr>
              <w:spacing w:line="240" w:lineRule="atLeast"/>
              <w:jc w:val="right"/>
              <w:rPr>
                <w:sz w:val="24"/>
                <w:szCs w:val="24"/>
              </w:rPr>
            </w:pPr>
            <w:r>
              <w:rPr>
                <w:b/>
                <w:bCs/>
                <w:sz w:val="24"/>
                <w:szCs w:val="24"/>
              </w:rPr>
              <w:t>Итого</w:t>
            </w:r>
          </w:p>
        </w:tc>
        <w:tc>
          <w:tcPr>
            <w:tcW w:w="1838" w:type="dxa"/>
            <w:gridSpan w:val="2"/>
            <w:tcBorders>
              <w:top w:val="single" w:sz="4" w:space="0" w:color="auto"/>
              <w:left w:val="single" w:sz="4" w:space="0" w:color="auto"/>
              <w:bottom w:val="single" w:sz="4" w:space="0" w:color="auto"/>
              <w:right w:val="single" w:sz="4" w:space="0" w:color="auto"/>
            </w:tcBorders>
            <w:vAlign w:val="center"/>
            <w:hideMark/>
          </w:tcPr>
          <w:p w:rsidR="005673D7" w:rsidRDefault="005673D7">
            <w:pPr>
              <w:spacing w:line="240" w:lineRule="atLeast"/>
              <w:jc w:val="right"/>
              <w:rPr>
                <w:b/>
                <w:bCs/>
                <w:sz w:val="24"/>
                <w:szCs w:val="24"/>
              </w:rPr>
            </w:pPr>
            <w:r>
              <w:rPr>
                <w:b/>
                <w:bCs/>
                <w:sz w:val="24"/>
                <w:szCs w:val="24"/>
              </w:rPr>
              <w:t>0,00</w:t>
            </w:r>
          </w:p>
        </w:tc>
      </w:tr>
      <w:tr w:rsidR="005673D7" w:rsidTr="00E35D7D">
        <w:tc>
          <w:tcPr>
            <w:tcW w:w="10185" w:type="dxa"/>
            <w:gridSpan w:val="15"/>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jc w:val="center"/>
              <w:rPr>
                <w:sz w:val="24"/>
                <w:szCs w:val="24"/>
              </w:rPr>
            </w:pPr>
            <w:r>
              <w:rPr>
                <w:b/>
                <w:bCs/>
                <w:sz w:val="24"/>
                <w:szCs w:val="24"/>
              </w:rPr>
              <w:t>Ежемесячные платежи:</w:t>
            </w:r>
          </w:p>
        </w:tc>
      </w:tr>
      <w:tr w:rsidR="005673D7" w:rsidTr="00E35D7D">
        <w:tc>
          <w:tcPr>
            <w:tcW w:w="10185" w:type="dxa"/>
            <w:gridSpan w:val="15"/>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b/>
                <w:bCs/>
                <w:sz w:val="24"/>
                <w:szCs w:val="24"/>
              </w:rPr>
            </w:pPr>
            <w:r>
              <w:rPr>
                <w:b/>
                <w:bCs/>
                <w:sz w:val="24"/>
                <w:szCs w:val="24"/>
              </w:rPr>
              <w:t>Абонентская плата:</w:t>
            </w:r>
          </w:p>
        </w:tc>
      </w:tr>
      <w:tr w:rsidR="005673D7" w:rsidTr="00E35D7D">
        <w:trPr>
          <w:cantSplit/>
        </w:trPr>
        <w:tc>
          <w:tcPr>
            <w:tcW w:w="8347" w:type="dxa"/>
            <w:gridSpan w:val="13"/>
            <w:tcBorders>
              <w:top w:val="single" w:sz="4" w:space="0" w:color="auto"/>
              <w:left w:val="single" w:sz="4" w:space="0" w:color="auto"/>
              <w:bottom w:val="single" w:sz="4" w:space="0" w:color="auto"/>
              <w:right w:val="single" w:sz="4" w:space="0" w:color="auto"/>
            </w:tcBorders>
            <w:vAlign w:val="center"/>
            <w:hideMark/>
          </w:tcPr>
          <w:p w:rsidR="005673D7" w:rsidRDefault="005673D7">
            <w:pPr>
              <w:spacing w:line="240" w:lineRule="atLeast"/>
              <w:rPr>
                <w:sz w:val="24"/>
                <w:szCs w:val="24"/>
              </w:rPr>
            </w:pPr>
            <w:r>
              <w:rPr>
                <w:sz w:val="24"/>
                <w:szCs w:val="24"/>
              </w:rPr>
              <w:t>Стоимость услуги без учета трафика</w:t>
            </w:r>
          </w:p>
        </w:tc>
        <w:tc>
          <w:tcPr>
            <w:tcW w:w="1838" w:type="dxa"/>
            <w:gridSpan w:val="2"/>
            <w:tcBorders>
              <w:top w:val="single" w:sz="4" w:space="0" w:color="auto"/>
              <w:left w:val="single" w:sz="4" w:space="0" w:color="auto"/>
              <w:bottom w:val="single" w:sz="4" w:space="0" w:color="auto"/>
              <w:right w:val="single" w:sz="4" w:space="0" w:color="auto"/>
            </w:tcBorders>
            <w:vAlign w:val="center"/>
            <w:hideMark/>
          </w:tcPr>
          <w:p w:rsidR="005673D7" w:rsidRDefault="005673D7" w:rsidP="004E69B6">
            <w:pPr>
              <w:keepNext/>
              <w:tabs>
                <w:tab w:val="left" w:leader="underscore" w:pos="9639"/>
              </w:tabs>
              <w:autoSpaceDE w:val="0"/>
              <w:autoSpaceDN w:val="0"/>
              <w:spacing w:line="240" w:lineRule="atLeast"/>
              <w:jc w:val="right"/>
              <w:rPr>
                <w:b/>
                <w:bCs/>
                <w:sz w:val="24"/>
                <w:szCs w:val="24"/>
                <w:lang w:eastAsia="en-US"/>
              </w:rPr>
            </w:pPr>
            <w:r>
              <w:rPr>
                <w:b/>
                <w:bCs/>
                <w:sz w:val="24"/>
                <w:szCs w:val="24"/>
                <w:lang w:eastAsia="en-US"/>
              </w:rPr>
              <w:t>4</w:t>
            </w:r>
            <w:r w:rsidR="004E69B6">
              <w:rPr>
                <w:b/>
                <w:bCs/>
                <w:sz w:val="24"/>
                <w:szCs w:val="24"/>
                <w:lang w:eastAsia="en-US"/>
              </w:rPr>
              <w:t>3</w:t>
            </w:r>
            <w:r>
              <w:rPr>
                <w:b/>
                <w:bCs/>
                <w:sz w:val="24"/>
                <w:szCs w:val="24"/>
                <w:lang w:eastAsia="en-US"/>
              </w:rPr>
              <w:t> </w:t>
            </w:r>
            <w:r w:rsidR="004E69B6">
              <w:rPr>
                <w:b/>
                <w:bCs/>
                <w:sz w:val="24"/>
                <w:szCs w:val="24"/>
                <w:lang w:eastAsia="en-US"/>
              </w:rPr>
              <w:t>583</w:t>
            </w:r>
            <w:r>
              <w:rPr>
                <w:b/>
                <w:bCs/>
                <w:sz w:val="24"/>
                <w:szCs w:val="24"/>
                <w:lang w:eastAsia="en-US"/>
              </w:rPr>
              <w:t>,5</w:t>
            </w:r>
            <w:r w:rsidR="004E69B6">
              <w:rPr>
                <w:b/>
                <w:bCs/>
                <w:sz w:val="24"/>
                <w:szCs w:val="24"/>
                <w:lang w:eastAsia="en-US"/>
              </w:rPr>
              <w:t>3</w:t>
            </w:r>
          </w:p>
        </w:tc>
      </w:tr>
      <w:tr w:rsidR="005673D7" w:rsidTr="00E35D7D">
        <w:trPr>
          <w:cantSplit/>
        </w:trPr>
        <w:tc>
          <w:tcPr>
            <w:tcW w:w="8347" w:type="dxa"/>
            <w:gridSpan w:val="13"/>
            <w:tcBorders>
              <w:top w:val="single" w:sz="4" w:space="0" w:color="auto"/>
              <w:left w:val="single" w:sz="4" w:space="0" w:color="auto"/>
              <w:bottom w:val="single" w:sz="4" w:space="0" w:color="auto"/>
              <w:right w:val="single" w:sz="4" w:space="0" w:color="auto"/>
            </w:tcBorders>
            <w:vAlign w:val="center"/>
            <w:hideMark/>
          </w:tcPr>
          <w:p w:rsidR="005673D7" w:rsidRDefault="005673D7">
            <w:pPr>
              <w:spacing w:line="240" w:lineRule="atLeast"/>
              <w:rPr>
                <w:sz w:val="24"/>
                <w:szCs w:val="24"/>
              </w:rPr>
            </w:pPr>
            <w:r>
              <w:rPr>
                <w:sz w:val="24"/>
                <w:szCs w:val="24"/>
              </w:rPr>
              <w:t>Стоимость услуги с оплатой по трафику (минимальный ежемесячный платеж)</w:t>
            </w:r>
          </w:p>
        </w:tc>
        <w:tc>
          <w:tcPr>
            <w:tcW w:w="1838" w:type="dxa"/>
            <w:gridSpan w:val="2"/>
            <w:tcBorders>
              <w:top w:val="single" w:sz="4" w:space="0" w:color="auto"/>
              <w:left w:val="single" w:sz="4" w:space="0" w:color="auto"/>
              <w:bottom w:val="single" w:sz="4" w:space="0" w:color="auto"/>
              <w:right w:val="single" w:sz="4" w:space="0" w:color="auto"/>
            </w:tcBorders>
            <w:vAlign w:val="center"/>
          </w:tcPr>
          <w:p w:rsidR="005673D7" w:rsidRDefault="005673D7">
            <w:pPr>
              <w:keepNext/>
              <w:tabs>
                <w:tab w:val="left" w:leader="underscore" w:pos="9639"/>
              </w:tabs>
              <w:autoSpaceDE w:val="0"/>
              <w:autoSpaceDN w:val="0"/>
              <w:spacing w:line="240" w:lineRule="atLeast"/>
              <w:jc w:val="right"/>
              <w:rPr>
                <w:b/>
                <w:bCs/>
                <w:sz w:val="24"/>
                <w:szCs w:val="24"/>
                <w:lang w:eastAsia="en-US"/>
              </w:rPr>
            </w:pPr>
          </w:p>
        </w:tc>
      </w:tr>
      <w:tr w:rsidR="005673D7" w:rsidTr="00E35D7D">
        <w:trPr>
          <w:cantSplit/>
        </w:trPr>
        <w:tc>
          <w:tcPr>
            <w:tcW w:w="8347" w:type="dxa"/>
            <w:gridSpan w:val="13"/>
            <w:tcBorders>
              <w:top w:val="single" w:sz="4" w:space="0" w:color="auto"/>
              <w:left w:val="single" w:sz="4" w:space="0" w:color="auto"/>
              <w:bottom w:val="single" w:sz="4" w:space="0" w:color="auto"/>
              <w:right w:val="single" w:sz="4" w:space="0" w:color="auto"/>
            </w:tcBorders>
            <w:vAlign w:val="center"/>
            <w:hideMark/>
          </w:tcPr>
          <w:p w:rsidR="005673D7" w:rsidRDefault="005673D7">
            <w:pPr>
              <w:spacing w:line="240" w:lineRule="atLeast"/>
              <w:rPr>
                <w:sz w:val="24"/>
                <w:szCs w:val="24"/>
              </w:rPr>
            </w:pPr>
            <w:r>
              <w:rPr>
                <w:sz w:val="24"/>
                <w:szCs w:val="24"/>
              </w:rPr>
              <w:t>Стоимость использования Линии доступа</w:t>
            </w:r>
          </w:p>
        </w:tc>
        <w:tc>
          <w:tcPr>
            <w:tcW w:w="1838" w:type="dxa"/>
            <w:gridSpan w:val="2"/>
            <w:tcBorders>
              <w:top w:val="single" w:sz="4" w:space="0" w:color="auto"/>
              <w:left w:val="single" w:sz="4" w:space="0" w:color="auto"/>
              <w:bottom w:val="single" w:sz="4" w:space="0" w:color="auto"/>
              <w:right w:val="single" w:sz="4" w:space="0" w:color="auto"/>
            </w:tcBorders>
            <w:vAlign w:val="center"/>
          </w:tcPr>
          <w:p w:rsidR="005673D7" w:rsidRDefault="005673D7">
            <w:pPr>
              <w:keepNext/>
              <w:tabs>
                <w:tab w:val="left" w:leader="underscore" w:pos="9639"/>
              </w:tabs>
              <w:autoSpaceDE w:val="0"/>
              <w:autoSpaceDN w:val="0"/>
              <w:spacing w:line="240" w:lineRule="atLeast"/>
              <w:jc w:val="right"/>
              <w:rPr>
                <w:b/>
                <w:bCs/>
                <w:sz w:val="24"/>
                <w:szCs w:val="24"/>
                <w:lang w:eastAsia="en-US"/>
              </w:rPr>
            </w:pPr>
          </w:p>
        </w:tc>
      </w:tr>
      <w:tr w:rsidR="005673D7" w:rsidTr="00E35D7D">
        <w:tc>
          <w:tcPr>
            <w:tcW w:w="8347" w:type="dxa"/>
            <w:gridSpan w:val="13"/>
            <w:tcBorders>
              <w:top w:val="single" w:sz="4" w:space="0" w:color="auto"/>
              <w:left w:val="single" w:sz="4" w:space="0" w:color="auto"/>
              <w:bottom w:val="single" w:sz="4" w:space="0" w:color="auto"/>
              <w:right w:val="single" w:sz="4" w:space="0" w:color="auto"/>
            </w:tcBorders>
            <w:vAlign w:val="center"/>
            <w:hideMark/>
          </w:tcPr>
          <w:p w:rsidR="005673D7" w:rsidRDefault="005673D7">
            <w:pPr>
              <w:spacing w:line="240" w:lineRule="atLeast"/>
              <w:jc w:val="right"/>
              <w:rPr>
                <w:sz w:val="24"/>
                <w:szCs w:val="24"/>
              </w:rPr>
            </w:pPr>
            <w:r>
              <w:rPr>
                <w:b/>
                <w:bCs/>
                <w:sz w:val="24"/>
                <w:szCs w:val="24"/>
              </w:rPr>
              <w:t>Итого</w:t>
            </w:r>
          </w:p>
        </w:tc>
        <w:tc>
          <w:tcPr>
            <w:tcW w:w="1838" w:type="dxa"/>
            <w:gridSpan w:val="2"/>
            <w:tcBorders>
              <w:top w:val="single" w:sz="4" w:space="0" w:color="auto"/>
              <w:left w:val="single" w:sz="4" w:space="0" w:color="auto"/>
              <w:bottom w:val="single" w:sz="4" w:space="0" w:color="auto"/>
              <w:right w:val="single" w:sz="4" w:space="0" w:color="auto"/>
            </w:tcBorders>
            <w:vAlign w:val="center"/>
            <w:hideMark/>
          </w:tcPr>
          <w:p w:rsidR="005673D7" w:rsidRDefault="004E69B6">
            <w:pPr>
              <w:spacing w:line="240" w:lineRule="atLeast"/>
              <w:jc w:val="right"/>
              <w:rPr>
                <w:b/>
                <w:bCs/>
                <w:sz w:val="24"/>
                <w:szCs w:val="24"/>
              </w:rPr>
            </w:pPr>
            <w:r>
              <w:rPr>
                <w:b/>
                <w:bCs/>
                <w:sz w:val="24"/>
                <w:szCs w:val="24"/>
                <w:lang w:eastAsia="en-US"/>
              </w:rPr>
              <w:t>43 583,53</w:t>
            </w:r>
          </w:p>
        </w:tc>
      </w:tr>
      <w:tr w:rsidR="005673D7" w:rsidTr="00E35D7D">
        <w:trPr>
          <w:trHeight w:val="213"/>
        </w:trPr>
        <w:tc>
          <w:tcPr>
            <w:tcW w:w="10185" w:type="dxa"/>
            <w:gridSpan w:val="15"/>
            <w:tcBorders>
              <w:top w:val="single" w:sz="4" w:space="0" w:color="auto"/>
              <w:left w:val="single" w:sz="4" w:space="0" w:color="auto"/>
              <w:bottom w:val="single" w:sz="4" w:space="0" w:color="auto"/>
              <w:right w:val="single" w:sz="4" w:space="0" w:color="auto"/>
            </w:tcBorders>
            <w:vAlign w:val="center"/>
          </w:tcPr>
          <w:p w:rsidR="005673D7" w:rsidRDefault="005673D7">
            <w:pPr>
              <w:spacing w:line="240" w:lineRule="atLeast"/>
              <w:rPr>
                <w:sz w:val="24"/>
                <w:szCs w:val="24"/>
              </w:rPr>
            </w:pPr>
          </w:p>
        </w:tc>
      </w:tr>
      <w:tr w:rsidR="005673D7" w:rsidTr="00E35D7D">
        <w:trPr>
          <w:trHeight w:val="311"/>
        </w:trPr>
        <w:tc>
          <w:tcPr>
            <w:tcW w:w="10185" w:type="dxa"/>
            <w:gridSpan w:val="15"/>
            <w:tcBorders>
              <w:top w:val="single" w:sz="4" w:space="0" w:color="auto"/>
              <w:left w:val="single" w:sz="4" w:space="0" w:color="auto"/>
              <w:bottom w:val="single" w:sz="4" w:space="0" w:color="auto"/>
              <w:right w:val="single" w:sz="4" w:space="0" w:color="auto"/>
            </w:tcBorders>
            <w:vAlign w:val="center"/>
            <w:hideMark/>
          </w:tcPr>
          <w:p w:rsidR="005673D7" w:rsidRDefault="005673D7">
            <w:pPr>
              <w:spacing w:line="240" w:lineRule="atLeast"/>
              <w:jc w:val="center"/>
              <w:rPr>
                <w:b/>
                <w:bCs/>
                <w:sz w:val="24"/>
                <w:szCs w:val="24"/>
              </w:rPr>
            </w:pPr>
            <w:r>
              <w:rPr>
                <w:b/>
                <w:bCs/>
                <w:sz w:val="24"/>
                <w:szCs w:val="24"/>
              </w:rPr>
              <w:t>Платежи за трафик приведены в Приложении №___.*</w:t>
            </w:r>
          </w:p>
        </w:tc>
      </w:tr>
      <w:tr w:rsidR="005673D7" w:rsidTr="00E35D7D">
        <w:trPr>
          <w:trHeight w:val="218"/>
        </w:trPr>
        <w:tc>
          <w:tcPr>
            <w:tcW w:w="10185" w:type="dxa"/>
            <w:gridSpan w:val="15"/>
            <w:tcBorders>
              <w:top w:val="single" w:sz="4" w:space="0" w:color="auto"/>
              <w:left w:val="single" w:sz="4" w:space="0" w:color="auto"/>
              <w:bottom w:val="single" w:sz="4" w:space="0" w:color="auto"/>
              <w:right w:val="single" w:sz="4" w:space="0" w:color="auto"/>
            </w:tcBorders>
            <w:vAlign w:val="center"/>
            <w:hideMark/>
          </w:tcPr>
          <w:p w:rsidR="005673D7" w:rsidRDefault="005673D7">
            <w:pPr>
              <w:keepNext/>
              <w:tabs>
                <w:tab w:val="left" w:leader="underscore" w:pos="9639"/>
              </w:tabs>
              <w:autoSpaceDE w:val="0"/>
              <w:autoSpaceDN w:val="0"/>
              <w:spacing w:line="240" w:lineRule="atLeast"/>
              <w:rPr>
                <w:b/>
                <w:bCs/>
                <w:sz w:val="24"/>
                <w:szCs w:val="24"/>
                <w:lang w:eastAsia="en-US"/>
              </w:rPr>
            </w:pPr>
            <w:r>
              <w:rPr>
                <w:b/>
                <w:bCs/>
                <w:sz w:val="24"/>
                <w:szCs w:val="24"/>
                <w:lang w:eastAsia="en-US"/>
              </w:rPr>
              <w:t xml:space="preserve">* </w:t>
            </w:r>
            <w:r>
              <w:rPr>
                <w:bCs/>
                <w:sz w:val="24"/>
                <w:szCs w:val="24"/>
                <w:lang w:eastAsia="en-US"/>
              </w:rPr>
              <w:t>Форма Приложения приведена в Приложении №2.3.</w:t>
            </w:r>
          </w:p>
        </w:tc>
      </w:tr>
      <w:tr w:rsidR="005673D7" w:rsidTr="00E35D7D">
        <w:tc>
          <w:tcPr>
            <w:tcW w:w="10185" w:type="dxa"/>
            <w:gridSpan w:val="15"/>
            <w:tcBorders>
              <w:top w:val="single" w:sz="4" w:space="0" w:color="auto"/>
              <w:left w:val="single" w:sz="4" w:space="0" w:color="auto"/>
              <w:bottom w:val="single" w:sz="4" w:space="0" w:color="auto"/>
              <w:right w:val="single" w:sz="4" w:space="0" w:color="auto"/>
            </w:tcBorders>
            <w:vAlign w:val="center"/>
            <w:hideMark/>
          </w:tcPr>
          <w:p w:rsidR="005673D7" w:rsidRDefault="005673D7">
            <w:pPr>
              <w:keepNext/>
              <w:tabs>
                <w:tab w:val="left" w:pos="-720"/>
                <w:tab w:val="center" w:pos="4153"/>
                <w:tab w:val="right" w:pos="8306"/>
              </w:tabs>
              <w:jc w:val="both"/>
              <w:rPr>
                <w:i/>
                <w:iCs/>
                <w:sz w:val="24"/>
                <w:szCs w:val="24"/>
              </w:rPr>
            </w:pPr>
            <w:r>
              <w:rPr>
                <w:i/>
                <w:iCs/>
                <w:sz w:val="24"/>
                <w:szCs w:val="24"/>
              </w:rPr>
              <w:t>Все указанные платежи приведены в рублях без учета НДС. НДС взимается сверх установленных платежей по ставке, действующей на момент оказания услуг.</w:t>
            </w:r>
          </w:p>
        </w:tc>
      </w:tr>
      <w:tr w:rsidR="005673D7" w:rsidTr="00E35D7D">
        <w:tc>
          <w:tcPr>
            <w:tcW w:w="10185" w:type="dxa"/>
            <w:gridSpan w:val="15"/>
            <w:tcBorders>
              <w:top w:val="single" w:sz="4" w:space="0" w:color="auto"/>
              <w:left w:val="single" w:sz="4" w:space="0" w:color="auto"/>
              <w:bottom w:val="single" w:sz="4" w:space="0" w:color="auto"/>
              <w:right w:val="single" w:sz="4" w:space="0" w:color="auto"/>
            </w:tcBorders>
            <w:vAlign w:val="center"/>
          </w:tcPr>
          <w:p w:rsidR="005673D7" w:rsidRDefault="005673D7">
            <w:pPr>
              <w:keepNext/>
              <w:tabs>
                <w:tab w:val="left" w:pos="-720"/>
                <w:tab w:val="center" w:pos="4153"/>
                <w:tab w:val="right" w:pos="8306"/>
              </w:tabs>
              <w:jc w:val="both"/>
              <w:rPr>
                <w:sz w:val="24"/>
                <w:szCs w:val="24"/>
              </w:rPr>
            </w:pPr>
          </w:p>
        </w:tc>
      </w:tr>
      <w:tr w:rsidR="005673D7" w:rsidTr="00E35D7D">
        <w:tc>
          <w:tcPr>
            <w:tcW w:w="3123"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rsidR="005673D7" w:rsidRDefault="005673D7" w:rsidP="005673D7">
            <w:pPr>
              <w:keepNext/>
              <w:numPr>
                <w:ilvl w:val="0"/>
                <w:numId w:val="29"/>
              </w:numPr>
              <w:suppressAutoHyphens w:val="0"/>
              <w:adjustRightInd w:val="0"/>
              <w:textAlignment w:val="baseline"/>
              <w:outlineLvl w:val="6"/>
              <w:rPr>
                <w:b/>
                <w:bCs/>
                <w:sz w:val="24"/>
                <w:szCs w:val="24"/>
              </w:rPr>
            </w:pPr>
            <w:r>
              <w:rPr>
                <w:b/>
                <w:bCs/>
                <w:sz w:val="24"/>
                <w:szCs w:val="24"/>
              </w:rPr>
              <w:t xml:space="preserve">Дата начала оказания услуги* </w:t>
            </w:r>
            <w:r>
              <w:rPr>
                <w:i/>
                <w:iCs/>
                <w:sz w:val="24"/>
                <w:szCs w:val="24"/>
              </w:rPr>
              <w:t>(не позднее):</w:t>
            </w:r>
            <w:r>
              <w:rPr>
                <w:b/>
                <w:bCs/>
                <w:sz w:val="24"/>
                <w:szCs w:val="24"/>
              </w:rPr>
              <w:t xml:space="preserve"> </w:t>
            </w:r>
          </w:p>
        </w:tc>
        <w:tc>
          <w:tcPr>
            <w:tcW w:w="7062" w:type="dxa"/>
            <w:gridSpan w:val="10"/>
            <w:tcBorders>
              <w:top w:val="single" w:sz="4" w:space="0" w:color="auto"/>
              <w:left w:val="single" w:sz="4" w:space="0" w:color="auto"/>
              <w:bottom w:val="single" w:sz="4" w:space="0" w:color="auto"/>
              <w:right w:val="single" w:sz="4" w:space="0" w:color="auto"/>
            </w:tcBorders>
            <w:vAlign w:val="center"/>
            <w:hideMark/>
          </w:tcPr>
          <w:p w:rsidR="005673D7" w:rsidRDefault="005673D7" w:rsidP="0043681D">
            <w:pPr>
              <w:tabs>
                <w:tab w:val="left" w:pos="-720"/>
              </w:tabs>
              <w:rPr>
                <w:sz w:val="24"/>
                <w:szCs w:val="24"/>
              </w:rPr>
            </w:pPr>
            <w:proofErr w:type="gramStart"/>
            <w:r>
              <w:rPr>
                <w:sz w:val="24"/>
                <w:szCs w:val="24"/>
              </w:rPr>
              <w:t>Расчетная</w:t>
            </w:r>
            <w:proofErr w:type="gramEnd"/>
            <w:r>
              <w:rPr>
                <w:sz w:val="24"/>
                <w:szCs w:val="24"/>
              </w:rPr>
              <w:t>: “</w:t>
            </w:r>
            <w:r w:rsidR="0043681D">
              <w:rPr>
                <w:sz w:val="24"/>
                <w:szCs w:val="24"/>
              </w:rPr>
              <w:t>01</w:t>
            </w:r>
            <w:r>
              <w:rPr>
                <w:sz w:val="24"/>
                <w:szCs w:val="24"/>
              </w:rPr>
              <w:t>”</w:t>
            </w:r>
            <w:r w:rsidR="0043681D">
              <w:rPr>
                <w:sz w:val="24"/>
                <w:szCs w:val="24"/>
              </w:rPr>
              <w:t xml:space="preserve"> апреля </w:t>
            </w:r>
            <w:r>
              <w:rPr>
                <w:sz w:val="24"/>
                <w:szCs w:val="24"/>
              </w:rPr>
              <w:t>20</w:t>
            </w:r>
            <w:r w:rsidR="0043681D">
              <w:rPr>
                <w:sz w:val="24"/>
                <w:szCs w:val="24"/>
              </w:rPr>
              <w:t xml:space="preserve">18 </w:t>
            </w:r>
            <w:r>
              <w:rPr>
                <w:sz w:val="24"/>
                <w:szCs w:val="24"/>
              </w:rPr>
              <w:t>г.</w:t>
            </w:r>
          </w:p>
        </w:tc>
      </w:tr>
      <w:tr w:rsidR="005673D7" w:rsidTr="00E35D7D">
        <w:tc>
          <w:tcPr>
            <w:tcW w:w="10185" w:type="dxa"/>
            <w:gridSpan w:val="15"/>
            <w:tcBorders>
              <w:top w:val="single" w:sz="4" w:space="0" w:color="auto"/>
              <w:left w:val="single" w:sz="4" w:space="0" w:color="auto"/>
              <w:bottom w:val="single" w:sz="4" w:space="0" w:color="auto"/>
              <w:right w:val="single" w:sz="4" w:space="0" w:color="auto"/>
            </w:tcBorders>
            <w:vAlign w:val="center"/>
            <w:hideMark/>
          </w:tcPr>
          <w:p w:rsidR="005673D7" w:rsidRDefault="005673D7">
            <w:pPr>
              <w:spacing w:line="240" w:lineRule="atLeast"/>
              <w:rPr>
                <w:sz w:val="24"/>
                <w:szCs w:val="24"/>
              </w:rPr>
            </w:pPr>
            <w:r>
              <w:rPr>
                <w:sz w:val="24"/>
                <w:szCs w:val="24"/>
              </w:rPr>
              <w:t>* Необязательное поле</w:t>
            </w:r>
          </w:p>
        </w:tc>
      </w:tr>
      <w:tr w:rsidR="005673D7" w:rsidTr="00E35D7D">
        <w:tc>
          <w:tcPr>
            <w:tcW w:w="10185" w:type="dxa"/>
            <w:gridSpan w:val="15"/>
            <w:tcBorders>
              <w:top w:val="single" w:sz="4" w:space="0" w:color="auto"/>
              <w:left w:val="single" w:sz="4" w:space="0" w:color="auto"/>
              <w:bottom w:val="single" w:sz="4" w:space="0" w:color="auto"/>
              <w:right w:val="single" w:sz="4" w:space="0" w:color="auto"/>
            </w:tcBorders>
            <w:shd w:val="clear" w:color="auto" w:fill="D9D9D9"/>
            <w:vAlign w:val="center"/>
            <w:hideMark/>
          </w:tcPr>
          <w:p w:rsidR="005673D7" w:rsidRDefault="005673D7" w:rsidP="005673D7">
            <w:pPr>
              <w:keepNext/>
              <w:numPr>
                <w:ilvl w:val="0"/>
                <w:numId w:val="29"/>
              </w:numPr>
              <w:suppressAutoHyphens w:val="0"/>
              <w:adjustRightInd w:val="0"/>
              <w:textAlignment w:val="baseline"/>
              <w:outlineLvl w:val="6"/>
              <w:rPr>
                <w:b/>
                <w:bCs/>
                <w:sz w:val="24"/>
                <w:szCs w:val="24"/>
              </w:rPr>
            </w:pPr>
            <w:r>
              <w:rPr>
                <w:b/>
                <w:bCs/>
                <w:sz w:val="24"/>
                <w:szCs w:val="24"/>
              </w:rPr>
              <w:t>Особые условия</w:t>
            </w:r>
          </w:p>
        </w:tc>
      </w:tr>
      <w:tr w:rsidR="005673D7" w:rsidTr="00E35D7D">
        <w:tc>
          <w:tcPr>
            <w:tcW w:w="10185" w:type="dxa"/>
            <w:gridSpan w:val="15"/>
            <w:tcBorders>
              <w:top w:val="single" w:sz="4" w:space="0" w:color="auto"/>
              <w:left w:val="single" w:sz="4" w:space="0" w:color="auto"/>
              <w:bottom w:val="single" w:sz="4" w:space="0" w:color="auto"/>
              <w:right w:val="single" w:sz="4" w:space="0" w:color="auto"/>
            </w:tcBorders>
            <w:vAlign w:val="center"/>
          </w:tcPr>
          <w:p w:rsidR="005673D7" w:rsidRDefault="005673D7">
            <w:pPr>
              <w:rPr>
                <w:b/>
                <w:bCs/>
                <w:sz w:val="24"/>
                <w:szCs w:val="24"/>
              </w:rPr>
            </w:pPr>
          </w:p>
        </w:tc>
      </w:tr>
      <w:tr w:rsidR="005673D7" w:rsidTr="00E35D7D">
        <w:tc>
          <w:tcPr>
            <w:tcW w:w="4940" w:type="dxa"/>
            <w:gridSpan w:val="7"/>
            <w:tcBorders>
              <w:top w:val="single" w:sz="4" w:space="0" w:color="auto"/>
              <w:left w:val="single" w:sz="4" w:space="0" w:color="auto"/>
              <w:bottom w:val="single" w:sz="4" w:space="0" w:color="auto"/>
              <w:right w:val="single" w:sz="4" w:space="0" w:color="auto"/>
            </w:tcBorders>
            <w:vAlign w:val="center"/>
            <w:hideMark/>
          </w:tcPr>
          <w:p w:rsidR="005673D7" w:rsidRDefault="005673D7">
            <w:pPr>
              <w:jc w:val="center"/>
              <w:rPr>
                <w:b/>
                <w:bCs/>
                <w:sz w:val="24"/>
                <w:szCs w:val="24"/>
              </w:rPr>
            </w:pPr>
            <w:r>
              <w:rPr>
                <w:b/>
                <w:bCs/>
                <w:sz w:val="24"/>
                <w:szCs w:val="24"/>
              </w:rPr>
              <w:t>От Оператора</w:t>
            </w:r>
          </w:p>
        </w:tc>
        <w:tc>
          <w:tcPr>
            <w:tcW w:w="5245" w:type="dxa"/>
            <w:gridSpan w:val="8"/>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jc w:val="center"/>
              <w:rPr>
                <w:b/>
                <w:bCs/>
                <w:sz w:val="24"/>
                <w:szCs w:val="24"/>
              </w:rPr>
            </w:pPr>
            <w:r>
              <w:rPr>
                <w:b/>
                <w:bCs/>
                <w:sz w:val="24"/>
                <w:szCs w:val="24"/>
              </w:rPr>
              <w:t>От Пользователя</w:t>
            </w:r>
          </w:p>
        </w:tc>
      </w:tr>
      <w:tr w:rsidR="005673D7" w:rsidTr="00E35D7D">
        <w:tc>
          <w:tcPr>
            <w:tcW w:w="1367" w:type="dxa"/>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sz w:val="24"/>
                <w:szCs w:val="24"/>
              </w:rPr>
            </w:pPr>
            <w:r>
              <w:rPr>
                <w:sz w:val="24"/>
                <w:szCs w:val="24"/>
              </w:rPr>
              <w:t>Подпись</w:t>
            </w:r>
          </w:p>
        </w:tc>
        <w:tc>
          <w:tcPr>
            <w:tcW w:w="3573" w:type="dxa"/>
            <w:gridSpan w:val="6"/>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sz w:val="24"/>
                <w:szCs w:val="24"/>
              </w:rPr>
            </w:pPr>
            <w:r>
              <w:rPr>
                <w:sz w:val="24"/>
                <w:szCs w:val="24"/>
              </w:rPr>
              <w:t>_______________________</w:t>
            </w:r>
          </w:p>
        </w:tc>
        <w:tc>
          <w:tcPr>
            <w:tcW w:w="1449" w:type="dxa"/>
            <w:gridSpan w:val="4"/>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sz w:val="24"/>
                <w:szCs w:val="24"/>
              </w:rPr>
            </w:pPr>
            <w:r>
              <w:rPr>
                <w:sz w:val="24"/>
                <w:szCs w:val="24"/>
              </w:rPr>
              <w:t>Подпись</w:t>
            </w:r>
          </w:p>
        </w:tc>
        <w:tc>
          <w:tcPr>
            <w:tcW w:w="3796" w:type="dxa"/>
            <w:gridSpan w:val="4"/>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sz w:val="24"/>
                <w:szCs w:val="24"/>
              </w:rPr>
            </w:pPr>
            <w:r>
              <w:rPr>
                <w:sz w:val="24"/>
                <w:szCs w:val="24"/>
              </w:rPr>
              <w:t>_______________________</w:t>
            </w:r>
          </w:p>
        </w:tc>
      </w:tr>
      <w:tr w:rsidR="005673D7" w:rsidTr="00E35D7D">
        <w:tc>
          <w:tcPr>
            <w:tcW w:w="1367" w:type="dxa"/>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sz w:val="24"/>
                <w:szCs w:val="24"/>
              </w:rPr>
            </w:pPr>
            <w:r>
              <w:rPr>
                <w:sz w:val="24"/>
                <w:szCs w:val="24"/>
              </w:rPr>
              <w:t>Ф.И.О.</w:t>
            </w:r>
          </w:p>
        </w:tc>
        <w:tc>
          <w:tcPr>
            <w:tcW w:w="3573" w:type="dxa"/>
            <w:gridSpan w:val="6"/>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sz w:val="24"/>
                <w:szCs w:val="24"/>
              </w:rPr>
            </w:pPr>
            <w:r>
              <w:rPr>
                <w:sz w:val="24"/>
                <w:szCs w:val="24"/>
              </w:rPr>
              <w:t>А.В. Раскол</w:t>
            </w:r>
          </w:p>
        </w:tc>
        <w:tc>
          <w:tcPr>
            <w:tcW w:w="1449" w:type="dxa"/>
            <w:gridSpan w:val="4"/>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sz w:val="24"/>
                <w:szCs w:val="24"/>
              </w:rPr>
            </w:pPr>
            <w:r>
              <w:rPr>
                <w:sz w:val="24"/>
                <w:szCs w:val="24"/>
              </w:rPr>
              <w:t>Ф.И.О.</w:t>
            </w:r>
          </w:p>
        </w:tc>
        <w:tc>
          <w:tcPr>
            <w:tcW w:w="3796" w:type="dxa"/>
            <w:gridSpan w:val="4"/>
            <w:tcBorders>
              <w:top w:val="single" w:sz="4" w:space="0" w:color="auto"/>
              <w:left w:val="single" w:sz="4" w:space="0" w:color="auto"/>
              <w:bottom w:val="single" w:sz="4" w:space="0" w:color="auto"/>
              <w:right w:val="single" w:sz="4" w:space="0" w:color="auto"/>
            </w:tcBorders>
            <w:vAlign w:val="center"/>
          </w:tcPr>
          <w:p w:rsidR="005673D7" w:rsidRDefault="0043681D">
            <w:pPr>
              <w:tabs>
                <w:tab w:val="left" w:pos="-720"/>
              </w:tabs>
              <w:rPr>
                <w:sz w:val="24"/>
                <w:szCs w:val="24"/>
              </w:rPr>
            </w:pPr>
            <w:proofErr w:type="spellStart"/>
            <w:r w:rsidRPr="0021780E">
              <w:rPr>
                <w:rFonts w:ascii="Times New Roman" w:hAnsi="Times New Roman" w:cs="Times New Roman"/>
                <w:sz w:val="22"/>
                <w:szCs w:val="22"/>
              </w:rPr>
              <w:t>Юхимук</w:t>
            </w:r>
            <w:proofErr w:type="spellEnd"/>
            <w:r w:rsidRPr="0021780E">
              <w:rPr>
                <w:rFonts w:ascii="Times New Roman" w:hAnsi="Times New Roman" w:cs="Times New Roman"/>
                <w:sz w:val="22"/>
                <w:szCs w:val="22"/>
              </w:rPr>
              <w:t xml:space="preserve"> В.А.</w:t>
            </w:r>
          </w:p>
        </w:tc>
      </w:tr>
      <w:tr w:rsidR="005673D7" w:rsidTr="00E35D7D">
        <w:tc>
          <w:tcPr>
            <w:tcW w:w="1367" w:type="dxa"/>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sz w:val="24"/>
                <w:szCs w:val="24"/>
              </w:rPr>
            </w:pPr>
            <w:r>
              <w:rPr>
                <w:sz w:val="24"/>
                <w:szCs w:val="24"/>
              </w:rPr>
              <w:t>Должность</w:t>
            </w:r>
          </w:p>
        </w:tc>
        <w:tc>
          <w:tcPr>
            <w:tcW w:w="3573" w:type="dxa"/>
            <w:gridSpan w:val="6"/>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sz w:val="24"/>
                <w:szCs w:val="24"/>
              </w:rPr>
            </w:pPr>
            <w:r>
              <w:rPr>
                <w:sz w:val="24"/>
                <w:szCs w:val="24"/>
              </w:rPr>
              <w:t>Директор АФ ПАО «Ростелеком»</w:t>
            </w:r>
          </w:p>
        </w:tc>
        <w:tc>
          <w:tcPr>
            <w:tcW w:w="1449" w:type="dxa"/>
            <w:gridSpan w:val="4"/>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rPr>
                <w:sz w:val="24"/>
                <w:szCs w:val="24"/>
              </w:rPr>
            </w:pPr>
            <w:r>
              <w:rPr>
                <w:sz w:val="24"/>
                <w:szCs w:val="24"/>
              </w:rPr>
              <w:t>Должность</w:t>
            </w:r>
          </w:p>
        </w:tc>
        <w:tc>
          <w:tcPr>
            <w:tcW w:w="3796" w:type="dxa"/>
            <w:gridSpan w:val="4"/>
            <w:tcBorders>
              <w:top w:val="single" w:sz="4" w:space="0" w:color="auto"/>
              <w:left w:val="single" w:sz="4" w:space="0" w:color="auto"/>
              <w:bottom w:val="single" w:sz="4" w:space="0" w:color="auto"/>
              <w:right w:val="single" w:sz="4" w:space="0" w:color="auto"/>
            </w:tcBorders>
            <w:vAlign w:val="center"/>
          </w:tcPr>
          <w:p w:rsidR="005673D7" w:rsidRDefault="005673D7">
            <w:pPr>
              <w:tabs>
                <w:tab w:val="left" w:pos="-720"/>
              </w:tabs>
              <w:rPr>
                <w:sz w:val="24"/>
                <w:szCs w:val="24"/>
              </w:rPr>
            </w:pPr>
          </w:p>
        </w:tc>
      </w:tr>
      <w:tr w:rsidR="005673D7" w:rsidTr="00E35D7D">
        <w:tc>
          <w:tcPr>
            <w:tcW w:w="1367" w:type="dxa"/>
            <w:tcBorders>
              <w:top w:val="single" w:sz="4" w:space="0" w:color="auto"/>
              <w:left w:val="single" w:sz="4" w:space="0" w:color="auto"/>
              <w:bottom w:val="single" w:sz="4" w:space="0" w:color="auto"/>
              <w:right w:val="single" w:sz="4" w:space="0" w:color="auto"/>
            </w:tcBorders>
            <w:vAlign w:val="center"/>
          </w:tcPr>
          <w:p w:rsidR="005673D7" w:rsidRDefault="005673D7">
            <w:pPr>
              <w:tabs>
                <w:tab w:val="left" w:pos="-720"/>
              </w:tabs>
              <w:rPr>
                <w:sz w:val="24"/>
                <w:szCs w:val="24"/>
              </w:rPr>
            </w:pPr>
          </w:p>
        </w:tc>
        <w:tc>
          <w:tcPr>
            <w:tcW w:w="3573" w:type="dxa"/>
            <w:gridSpan w:val="6"/>
            <w:tcBorders>
              <w:top w:val="single" w:sz="4" w:space="0" w:color="auto"/>
              <w:left w:val="single" w:sz="4" w:space="0" w:color="auto"/>
              <w:bottom w:val="single" w:sz="4" w:space="0" w:color="auto"/>
              <w:right w:val="single" w:sz="4" w:space="0" w:color="auto"/>
            </w:tcBorders>
            <w:vAlign w:val="center"/>
          </w:tcPr>
          <w:p w:rsidR="005673D7" w:rsidRDefault="005673D7">
            <w:pPr>
              <w:tabs>
                <w:tab w:val="left" w:pos="-720"/>
              </w:tabs>
              <w:jc w:val="center"/>
              <w:rPr>
                <w:sz w:val="24"/>
                <w:szCs w:val="24"/>
              </w:rPr>
            </w:pP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5673D7" w:rsidRDefault="005673D7">
            <w:pPr>
              <w:tabs>
                <w:tab w:val="left" w:pos="-720"/>
              </w:tabs>
              <w:rPr>
                <w:sz w:val="24"/>
                <w:szCs w:val="24"/>
              </w:rPr>
            </w:pPr>
          </w:p>
        </w:tc>
        <w:tc>
          <w:tcPr>
            <w:tcW w:w="3796" w:type="dxa"/>
            <w:gridSpan w:val="4"/>
            <w:tcBorders>
              <w:top w:val="single" w:sz="4" w:space="0" w:color="auto"/>
              <w:left w:val="single" w:sz="4" w:space="0" w:color="auto"/>
              <w:bottom w:val="single" w:sz="4" w:space="0" w:color="auto"/>
              <w:right w:val="single" w:sz="4" w:space="0" w:color="auto"/>
            </w:tcBorders>
            <w:vAlign w:val="center"/>
          </w:tcPr>
          <w:p w:rsidR="005673D7" w:rsidRDefault="005673D7">
            <w:pPr>
              <w:tabs>
                <w:tab w:val="left" w:pos="-720"/>
              </w:tabs>
              <w:jc w:val="center"/>
              <w:rPr>
                <w:sz w:val="24"/>
                <w:szCs w:val="24"/>
              </w:rPr>
            </w:pPr>
          </w:p>
        </w:tc>
      </w:tr>
      <w:tr w:rsidR="005673D7" w:rsidTr="00E35D7D">
        <w:tc>
          <w:tcPr>
            <w:tcW w:w="4940" w:type="dxa"/>
            <w:gridSpan w:val="7"/>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jc w:val="center"/>
              <w:rPr>
                <w:sz w:val="24"/>
                <w:szCs w:val="24"/>
              </w:rPr>
            </w:pPr>
            <w:r>
              <w:rPr>
                <w:sz w:val="24"/>
                <w:szCs w:val="24"/>
              </w:rPr>
              <w:t>М.П.</w:t>
            </w:r>
          </w:p>
        </w:tc>
        <w:tc>
          <w:tcPr>
            <w:tcW w:w="5245" w:type="dxa"/>
            <w:gridSpan w:val="8"/>
            <w:tcBorders>
              <w:top w:val="single" w:sz="4" w:space="0" w:color="auto"/>
              <w:left w:val="single" w:sz="4" w:space="0" w:color="auto"/>
              <w:bottom w:val="single" w:sz="4" w:space="0" w:color="auto"/>
              <w:right w:val="single" w:sz="4" w:space="0" w:color="auto"/>
            </w:tcBorders>
            <w:vAlign w:val="center"/>
            <w:hideMark/>
          </w:tcPr>
          <w:p w:rsidR="005673D7" w:rsidRDefault="005673D7">
            <w:pPr>
              <w:tabs>
                <w:tab w:val="left" w:pos="-720"/>
              </w:tabs>
              <w:jc w:val="center"/>
              <w:rPr>
                <w:sz w:val="24"/>
                <w:szCs w:val="24"/>
              </w:rPr>
            </w:pPr>
            <w:r>
              <w:rPr>
                <w:sz w:val="24"/>
                <w:szCs w:val="24"/>
              </w:rPr>
              <w:t>М.П.</w:t>
            </w:r>
          </w:p>
        </w:tc>
      </w:tr>
    </w:tbl>
    <w:p w:rsidR="005673D7" w:rsidRPr="00E35D7D" w:rsidRDefault="005673D7" w:rsidP="00F82368">
      <w:pPr>
        <w:widowControl w:val="0"/>
        <w:tabs>
          <w:tab w:val="left" w:pos="8080"/>
        </w:tabs>
        <w:suppressAutoHyphens w:val="0"/>
        <w:jc w:val="both"/>
        <w:rPr>
          <w:rFonts w:ascii="Times New Roman" w:hAnsi="Times New Roman" w:cs="Times New Roman"/>
          <w:sz w:val="22"/>
          <w:szCs w:val="22"/>
          <w:lang w:eastAsia="ru-RU"/>
        </w:rPr>
      </w:pPr>
    </w:p>
    <w:sectPr w:rsidR="005673D7" w:rsidRPr="00E35D7D" w:rsidSect="008F3095">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89C" w:rsidRDefault="008A089C">
      <w:r>
        <w:separator/>
      </w:r>
    </w:p>
  </w:endnote>
  <w:endnote w:type="continuationSeparator" w:id="0">
    <w:p w:rsidR="008A089C" w:rsidRDefault="008A0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CC"/>
    <w:family w:val="auto"/>
    <w:pitch w:val="default"/>
  </w:font>
  <w:font w:name="Arial Unicode MS">
    <w:panose1 w:val="020B0604020202020204"/>
    <w:charset w:val="80"/>
    <w:family w:val="swiss"/>
    <w:pitch w:val="variable"/>
    <w:sig w:usb0="F7FFAFFF" w:usb1="E9DFFFFF" w:usb2="0000003F" w:usb3="00000000" w:csb0="003F01FF" w:csb1="00000000"/>
  </w:font>
  <w:font w:name="Helvetica_Condenced-Normal">
    <w:altName w:val="Arial"/>
    <w:charset w:val="CC"/>
    <w:family w:val="swiss"/>
    <w:pitch w:val="variable"/>
  </w:font>
  <w:font w:name="SchoolBookC">
    <w:altName w:val="Courier New"/>
    <w:panose1 w:val="00000000000000000000"/>
    <w:charset w:val="00"/>
    <w:family w:val="decorative"/>
    <w:notTrueType/>
    <w:pitch w:val="variable"/>
    <w:sig w:usb0="00000003" w:usb1="00000000" w:usb2="00000000" w:usb3="00000000" w:csb0="00000001" w:csb1="00000000"/>
  </w:font>
  <w:font w:name="MS Sans Serif">
    <w:altName w:val="Arial"/>
    <w:charset w:val="CC"/>
    <w:family w:val="swiss"/>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Gelvetsky 12pt">
    <w:altName w:val="Times New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89C" w:rsidRPr="00851901" w:rsidRDefault="008A089C">
    <w:pPr>
      <w:pStyle w:val="affc"/>
      <w:jc w:val="right"/>
      <w:rPr>
        <w:rFonts w:ascii="Times New Roman" w:hAnsi="Times New Roman" w:cs="Times New Roman"/>
        <w:sz w:val="16"/>
        <w:szCs w:val="16"/>
      </w:rPr>
    </w:pPr>
    <w:r w:rsidRPr="00851901">
      <w:rPr>
        <w:rFonts w:ascii="Times New Roman" w:hAnsi="Times New Roman" w:cs="Times New Roman"/>
        <w:sz w:val="16"/>
        <w:szCs w:val="16"/>
      </w:rPr>
      <w:fldChar w:fldCharType="begin"/>
    </w:r>
    <w:r w:rsidRPr="00851901">
      <w:rPr>
        <w:rFonts w:ascii="Times New Roman" w:hAnsi="Times New Roman" w:cs="Times New Roman"/>
        <w:sz w:val="16"/>
        <w:szCs w:val="16"/>
      </w:rPr>
      <w:instrText>PAGE   \* MERGEFORMAT</w:instrText>
    </w:r>
    <w:r w:rsidRPr="00851901">
      <w:rPr>
        <w:rFonts w:ascii="Times New Roman" w:hAnsi="Times New Roman" w:cs="Times New Roman"/>
        <w:sz w:val="16"/>
        <w:szCs w:val="16"/>
      </w:rPr>
      <w:fldChar w:fldCharType="separate"/>
    </w:r>
    <w:r w:rsidR="00106264">
      <w:rPr>
        <w:rFonts w:ascii="Times New Roman" w:hAnsi="Times New Roman" w:cs="Times New Roman"/>
        <w:noProof/>
        <w:sz w:val="16"/>
        <w:szCs w:val="16"/>
      </w:rPr>
      <w:t>19</w:t>
    </w:r>
    <w:r w:rsidRPr="00851901">
      <w:rPr>
        <w:rFonts w:ascii="Times New Roman" w:hAnsi="Times New Roman" w:cs="Times New Roman"/>
        <w:sz w:val="16"/>
        <w:szCs w:val="16"/>
      </w:rPr>
      <w:fldChar w:fldCharType="end"/>
    </w:r>
  </w:p>
  <w:p w:rsidR="008A089C" w:rsidRDefault="008A089C">
    <w:pPr>
      <w:pStyle w:val="af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89C" w:rsidRDefault="008A089C">
      <w:r>
        <w:separator/>
      </w:r>
    </w:p>
  </w:footnote>
  <w:footnote w:type="continuationSeparator" w:id="0">
    <w:p w:rsidR="008A089C" w:rsidRDefault="008A089C">
      <w:r>
        <w:continuationSeparator/>
      </w:r>
    </w:p>
  </w:footnote>
  <w:footnote w:id="1">
    <w:p w:rsidR="008A089C" w:rsidRDefault="008A089C" w:rsidP="005673D7">
      <w:pPr>
        <w:pStyle w:val="affffffa"/>
      </w:pPr>
      <w:r>
        <w:rPr>
          <w:rStyle w:val="afffffff"/>
        </w:rPr>
        <w:footnoteRef/>
      </w:r>
      <w:r>
        <w:t xml:space="preserve"> Топология «точка-точка» является частным случаем топологии «каждый с каждым» и в Бланке заказа должна помечаться соответственно.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70C49E86"/>
    <w:lvl w:ilvl="0">
      <w:start w:val="1"/>
      <w:numFmt w:val="bullet"/>
      <w:pStyle w:val="4"/>
      <w:lvlText w:val=""/>
      <w:lvlJc w:val="left"/>
      <w:pPr>
        <w:tabs>
          <w:tab w:val="num" w:pos="1492"/>
        </w:tabs>
        <w:ind w:left="1492" w:hanging="360"/>
      </w:pPr>
      <w:rPr>
        <w:rFonts w:ascii="Symbol" w:hAnsi="Symbol" w:hint="default"/>
      </w:rPr>
    </w:lvl>
  </w:abstractNum>
  <w:abstractNum w:abstractNumId="1">
    <w:nsid w:val="FFFFFF81"/>
    <w:multiLevelType w:val="singleLevel"/>
    <w:tmpl w:val="CF0A5938"/>
    <w:lvl w:ilvl="0">
      <w:start w:val="1"/>
      <w:numFmt w:val="bullet"/>
      <w:pStyle w:val="3"/>
      <w:lvlText w:val=""/>
      <w:lvlJc w:val="left"/>
      <w:pPr>
        <w:tabs>
          <w:tab w:val="num" w:pos="1209"/>
        </w:tabs>
        <w:ind w:left="1209" w:hanging="360"/>
      </w:pPr>
      <w:rPr>
        <w:rFonts w:ascii="Symbol" w:hAnsi="Symbol" w:hint="default"/>
      </w:rPr>
    </w:lvl>
  </w:abstractNum>
  <w:abstractNum w:abstractNumId="2">
    <w:nsid w:val="FFFFFF82"/>
    <w:multiLevelType w:val="singleLevel"/>
    <w:tmpl w:val="4B4C33A2"/>
    <w:lvl w:ilvl="0">
      <w:start w:val="1"/>
      <w:numFmt w:val="bullet"/>
      <w:pStyle w:val="a"/>
      <w:lvlText w:val=""/>
      <w:lvlJc w:val="left"/>
      <w:pPr>
        <w:tabs>
          <w:tab w:val="num" w:pos="926"/>
        </w:tabs>
        <w:ind w:left="926" w:hanging="360"/>
      </w:pPr>
      <w:rPr>
        <w:rFonts w:ascii="Symbol" w:hAnsi="Symbol" w:hint="default"/>
      </w:rPr>
    </w:lvl>
  </w:abstractNum>
  <w:abstractNum w:abstractNumId="3">
    <w:nsid w:val="FFFFFF83"/>
    <w:multiLevelType w:val="singleLevel"/>
    <w:tmpl w:val="66C63E20"/>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EF16C78C"/>
    <w:lvl w:ilvl="0">
      <w:start w:val="1"/>
      <w:numFmt w:val="decimal"/>
      <w:pStyle w:val="5"/>
      <w:lvlText w:val="%1."/>
      <w:lvlJc w:val="left"/>
      <w:pPr>
        <w:tabs>
          <w:tab w:val="num" w:pos="360"/>
        </w:tabs>
        <w:ind w:left="360" w:hanging="360"/>
      </w:pPr>
    </w:lvl>
  </w:abstractNum>
  <w:abstractNum w:abstractNumId="5">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pStyle w:val="20"/>
      <w:lvlText w:val=""/>
      <w:lvlJc w:val="left"/>
      <w:pPr>
        <w:tabs>
          <w:tab w:val="num" w:pos="390"/>
        </w:tabs>
        <w:ind w:left="390" w:hanging="360"/>
      </w:pPr>
      <w:rPr>
        <w:rFonts w:ascii="Symbol" w:hAnsi="Symbol" w:cs="StarSymbol"/>
        <w:sz w:val="18"/>
        <w:szCs w:val="18"/>
      </w:rPr>
    </w:lvl>
    <w:lvl w:ilvl="2">
      <w:start w:val="1"/>
      <w:numFmt w:val="bullet"/>
      <w:lvlText w:val=""/>
      <w:lvlJc w:val="left"/>
      <w:pPr>
        <w:tabs>
          <w:tab w:val="num" w:pos="420"/>
        </w:tabs>
        <w:ind w:left="420" w:hanging="360"/>
      </w:pPr>
      <w:rPr>
        <w:rFonts w:ascii="Symbol" w:hAnsi="Symbol" w:cs="StarSymbol"/>
        <w:sz w:val="18"/>
        <w:szCs w:val="18"/>
      </w:rPr>
    </w:lvl>
    <w:lvl w:ilvl="3">
      <w:start w:val="1"/>
      <w:numFmt w:val="bullet"/>
      <w:lvlText w:val=""/>
      <w:lvlJc w:val="left"/>
      <w:pPr>
        <w:tabs>
          <w:tab w:val="num" w:pos="450"/>
        </w:tabs>
        <w:ind w:left="450" w:hanging="360"/>
      </w:pPr>
      <w:rPr>
        <w:rFonts w:ascii="Symbol" w:hAnsi="Symbol" w:cs="StarSymbol"/>
        <w:sz w:val="18"/>
        <w:szCs w:val="18"/>
      </w:rPr>
    </w:lvl>
    <w:lvl w:ilvl="4">
      <w:start w:val="1"/>
      <w:numFmt w:val="bullet"/>
      <w:lvlText w:val=""/>
      <w:lvlJc w:val="left"/>
      <w:pPr>
        <w:tabs>
          <w:tab w:val="num" w:pos="480"/>
        </w:tabs>
        <w:ind w:left="480" w:hanging="360"/>
      </w:pPr>
      <w:rPr>
        <w:rFonts w:ascii="Symbol" w:hAnsi="Symbol" w:cs="StarSymbol"/>
        <w:sz w:val="18"/>
        <w:szCs w:val="18"/>
      </w:rPr>
    </w:lvl>
    <w:lvl w:ilvl="5">
      <w:start w:val="1"/>
      <w:numFmt w:val="bullet"/>
      <w:lvlText w:val=""/>
      <w:lvlJc w:val="left"/>
      <w:pPr>
        <w:tabs>
          <w:tab w:val="num" w:pos="510"/>
        </w:tabs>
        <w:ind w:left="510" w:hanging="360"/>
      </w:pPr>
      <w:rPr>
        <w:rFonts w:ascii="Symbol" w:hAnsi="Symbol" w:cs="StarSymbol"/>
        <w:sz w:val="18"/>
        <w:szCs w:val="18"/>
      </w:rPr>
    </w:lvl>
    <w:lvl w:ilvl="6">
      <w:start w:val="1"/>
      <w:numFmt w:val="bullet"/>
      <w:lvlText w:val=""/>
      <w:lvlJc w:val="left"/>
      <w:pPr>
        <w:tabs>
          <w:tab w:val="num" w:pos="540"/>
        </w:tabs>
        <w:ind w:left="540" w:hanging="360"/>
      </w:pPr>
      <w:rPr>
        <w:rFonts w:ascii="Symbol" w:hAnsi="Symbol" w:cs="StarSymbol"/>
        <w:sz w:val="18"/>
        <w:szCs w:val="18"/>
      </w:rPr>
    </w:lvl>
    <w:lvl w:ilvl="7">
      <w:start w:val="1"/>
      <w:numFmt w:val="bullet"/>
      <w:lvlText w:val=""/>
      <w:lvlJc w:val="left"/>
      <w:pPr>
        <w:tabs>
          <w:tab w:val="num" w:pos="570"/>
        </w:tabs>
        <w:ind w:left="570" w:hanging="360"/>
      </w:pPr>
      <w:rPr>
        <w:rFonts w:ascii="Symbol" w:hAnsi="Symbol" w:cs="StarSymbol"/>
        <w:sz w:val="18"/>
        <w:szCs w:val="18"/>
      </w:rPr>
    </w:lvl>
    <w:lvl w:ilvl="8">
      <w:start w:val="1"/>
      <w:numFmt w:val="bullet"/>
      <w:lvlText w:val=""/>
      <w:lvlJc w:val="left"/>
      <w:pPr>
        <w:tabs>
          <w:tab w:val="num" w:pos="600"/>
        </w:tabs>
        <w:ind w:left="600" w:hanging="360"/>
      </w:pPr>
      <w:rPr>
        <w:rFonts w:ascii="Symbol" w:hAnsi="Symbol" w:cs="StarSymbol"/>
        <w:sz w:val="18"/>
        <w:szCs w:val="18"/>
      </w:rPr>
    </w:lvl>
  </w:abstractNum>
  <w:abstractNum w:abstractNumId="6">
    <w:nsid w:val="00000002"/>
    <w:multiLevelType w:val="multilevel"/>
    <w:tmpl w:val="00000002"/>
    <w:name w:val="WW8Num2"/>
    <w:lvl w:ilvl="0">
      <w:start w:val="6"/>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3"/>
    <w:multiLevelType w:val="multilevel"/>
    <w:tmpl w:val="00000003"/>
    <w:name w:val="WW8Num3"/>
    <w:lvl w:ilvl="0">
      <w:start w:val="1"/>
      <w:numFmt w:val="decimal"/>
      <w:lvlText w:val="%1."/>
      <w:lvlJc w:val="left"/>
      <w:pPr>
        <w:tabs>
          <w:tab w:val="num" w:pos="720"/>
        </w:tabs>
        <w:ind w:left="720" w:hanging="360"/>
      </w:pPr>
      <w:rPr>
        <w:sz w:val="24"/>
        <w:szCs w:val="29"/>
      </w:rPr>
    </w:lvl>
    <w:lvl w:ilvl="1">
      <w:start w:val="2"/>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0000004"/>
    <w:multiLevelType w:val="multilevel"/>
    <w:tmpl w:val="00000004"/>
    <w:name w:val="WW8Num4"/>
    <w:lvl w:ilvl="0">
      <w:start w:val="2"/>
      <w:numFmt w:val="decimal"/>
      <w:pStyle w:val="21"/>
      <w:lvlText w:val="%1."/>
      <w:lvlJc w:val="left"/>
      <w:pPr>
        <w:tabs>
          <w:tab w:val="num" w:pos="720"/>
        </w:tabs>
        <w:ind w:left="720" w:hanging="360"/>
      </w:pPr>
      <w:rPr>
        <w:sz w:val="24"/>
        <w:szCs w:val="29"/>
      </w:rPr>
    </w:lvl>
    <w:lvl w:ilvl="1">
      <w:start w:val="4"/>
      <w:numFmt w:val="decimal"/>
      <w:pStyle w:val="30"/>
      <w:lvlText w:val="%1.%2."/>
      <w:lvlJc w:val="left"/>
      <w:pPr>
        <w:tabs>
          <w:tab w:val="num" w:pos="1080"/>
        </w:tabs>
        <w:ind w:left="1080" w:hanging="360"/>
      </w:pPr>
      <w:rPr>
        <w:sz w:val="24"/>
        <w:szCs w:val="29"/>
      </w:rPr>
    </w:lvl>
    <w:lvl w:ilvl="2">
      <w:start w:val="2"/>
      <w:numFmt w:val="decimal"/>
      <w:pStyle w:val="a0"/>
      <w:lvlText w:val="%1.%2.%3."/>
      <w:lvlJc w:val="left"/>
      <w:pPr>
        <w:tabs>
          <w:tab w:val="num" w:pos="1440"/>
        </w:tabs>
        <w:ind w:left="1440" w:hanging="360"/>
      </w:pPr>
      <w:rPr>
        <w:sz w:val="24"/>
        <w:szCs w:val="29"/>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5"/>
    <w:multiLevelType w:val="multilevel"/>
    <w:tmpl w:val="00000005"/>
    <w:name w:val="WW8Num5"/>
    <w:lvl w:ilvl="0">
      <w:start w:val="4"/>
      <w:numFmt w:val="decimal"/>
      <w:lvlText w:val="%1."/>
      <w:lvlJc w:val="left"/>
      <w:pPr>
        <w:tabs>
          <w:tab w:val="num" w:pos="720"/>
        </w:tabs>
        <w:ind w:left="720" w:hanging="360"/>
      </w:pPr>
      <w:rPr>
        <w:sz w:val="24"/>
        <w:szCs w:val="29"/>
      </w:rPr>
    </w:lvl>
    <w:lvl w:ilvl="1">
      <w:start w:val="2"/>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0000006"/>
    <w:multiLevelType w:val="multilevel"/>
    <w:tmpl w:val="00000006"/>
    <w:name w:val="WW8Num6"/>
    <w:lvl w:ilvl="0">
      <w:start w:val="5"/>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4"/>
      <w:numFmt w:val="decimal"/>
      <w:lvlText w:val="%1.%2.%3."/>
      <w:lvlJc w:val="left"/>
      <w:pPr>
        <w:tabs>
          <w:tab w:val="num" w:pos="1440"/>
        </w:tabs>
        <w:ind w:left="1440" w:hanging="360"/>
      </w:pPr>
      <w:rPr>
        <w:sz w:val="24"/>
        <w:szCs w:val="29"/>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0000007"/>
    <w:multiLevelType w:val="multilevel"/>
    <w:tmpl w:val="00000007"/>
    <w:name w:val="WW8Num7"/>
    <w:lvl w:ilvl="0">
      <w:start w:val="5"/>
      <w:numFmt w:val="decimal"/>
      <w:lvlText w:val="%1."/>
      <w:lvlJc w:val="left"/>
      <w:pPr>
        <w:tabs>
          <w:tab w:val="num" w:pos="720"/>
        </w:tabs>
        <w:ind w:left="720" w:hanging="360"/>
      </w:pPr>
      <w:rPr>
        <w:sz w:val="24"/>
        <w:szCs w:val="29"/>
      </w:rPr>
    </w:lvl>
    <w:lvl w:ilvl="1">
      <w:start w:val="2"/>
      <w:numFmt w:val="decimal"/>
      <w:lvlText w:val="%1.%2."/>
      <w:lvlJc w:val="left"/>
      <w:pPr>
        <w:tabs>
          <w:tab w:val="num" w:pos="1080"/>
        </w:tabs>
        <w:ind w:left="1080" w:hanging="360"/>
      </w:pPr>
      <w:rPr>
        <w:sz w:val="24"/>
        <w:szCs w:val="29"/>
      </w:rPr>
    </w:lvl>
    <w:lvl w:ilvl="2">
      <w:start w:val="3"/>
      <w:numFmt w:val="decimal"/>
      <w:lvlText w:val="%1.%2.%3."/>
      <w:lvlJc w:val="left"/>
      <w:pPr>
        <w:tabs>
          <w:tab w:val="num" w:pos="1440"/>
        </w:tabs>
        <w:ind w:left="1440" w:hanging="360"/>
      </w:pPr>
      <w:rPr>
        <w:sz w:val="24"/>
        <w:szCs w:val="29"/>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nsid w:val="00000008"/>
    <w:multiLevelType w:val="multilevel"/>
    <w:tmpl w:val="00000008"/>
    <w:name w:val="WW8Num8"/>
    <w:lvl w:ilvl="0">
      <w:start w:val="7"/>
      <w:numFmt w:val="decimal"/>
      <w:lvlText w:val="%1."/>
      <w:lvlJc w:val="left"/>
      <w:pPr>
        <w:tabs>
          <w:tab w:val="num" w:pos="720"/>
        </w:tabs>
        <w:ind w:left="720" w:hanging="360"/>
      </w:pPr>
      <w:rPr>
        <w:rFonts w:ascii="Times New Roman" w:hAnsi="Times New Roman"/>
        <w:sz w:val="24"/>
        <w:szCs w:val="29"/>
      </w:rPr>
    </w:lvl>
    <w:lvl w:ilvl="1">
      <w:start w:val="2"/>
      <w:numFmt w:val="decimal"/>
      <w:lvlText w:val="%1.%2."/>
      <w:lvlJc w:val="left"/>
      <w:pPr>
        <w:tabs>
          <w:tab w:val="num" w:pos="1080"/>
        </w:tabs>
        <w:ind w:left="1080" w:hanging="360"/>
      </w:pPr>
      <w:rPr>
        <w:rFonts w:ascii="Times New Roman" w:hAnsi="Times New Roman"/>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nsid w:val="00000009"/>
    <w:multiLevelType w:val="multilevel"/>
    <w:tmpl w:val="00000009"/>
    <w:name w:val="WW8Num9"/>
    <w:lvl w:ilvl="0">
      <w:start w:val="7"/>
      <w:numFmt w:val="decimal"/>
      <w:lvlText w:val="%1."/>
      <w:lvlJc w:val="left"/>
      <w:pPr>
        <w:tabs>
          <w:tab w:val="num" w:pos="720"/>
        </w:tabs>
        <w:ind w:left="720" w:hanging="360"/>
      </w:pPr>
      <w:rPr>
        <w:sz w:val="24"/>
        <w:szCs w:val="29"/>
      </w:rPr>
    </w:lvl>
    <w:lvl w:ilvl="1">
      <w:start w:val="6"/>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nsid w:val="0000000A"/>
    <w:multiLevelType w:val="multilevel"/>
    <w:tmpl w:val="0000000A"/>
    <w:name w:val="WW8Num10"/>
    <w:lvl w:ilvl="0">
      <w:start w:val="10"/>
      <w:numFmt w:val="decimal"/>
      <w:lvlText w:val="%1."/>
      <w:lvlJc w:val="left"/>
      <w:pPr>
        <w:tabs>
          <w:tab w:val="num" w:pos="720"/>
        </w:tabs>
        <w:ind w:left="720" w:hanging="360"/>
      </w:pPr>
      <w:rPr>
        <w:sz w:val="24"/>
        <w:szCs w:val="29"/>
      </w:rPr>
    </w:lvl>
    <w:lvl w:ilvl="1">
      <w:start w:val="2"/>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nsid w:val="0000000B"/>
    <w:multiLevelType w:val="multilevel"/>
    <w:tmpl w:val="0000000B"/>
    <w:name w:val="WW8Num11"/>
    <w:lvl w:ilvl="0">
      <w:start w:val="7"/>
      <w:numFmt w:val="decimal"/>
      <w:lvlText w:val="%1."/>
      <w:lvlJc w:val="left"/>
      <w:pPr>
        <w:tabs>
          <w:tab w:val="num" w:pos="720"/>
        </w:tabs>
        <w:ind w:left="720" w:hanging="360"/>
      </w:pPr>
      <w:rPr>
        <w:sz w:val="24"/>
        <w:szCs w:val="29"/>
      </w:rPr>
    </w:lvl>
    <w:lvl w:ilvl="1">
      <w:start w:val="2"/>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rPr>
        <w:sz w:val="24"/>
        <w:szCs w:val="29"/>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6">
    <w:nsid w:val="0000000F"/>
    <w:multiLevelType w:val="multilevel"/>
    <w:tmpl w:val="0000000F"/>
    <w:name w:val="WW8Num15"/>
    <w:lvl w:ilvl="0">
      <w:start w:val="1"/>
      <w:numFmt w:val="decimal"/>
      <w:lvlText w:val="%1."/>
      <w:lvlJc w:val="center"/>
      <w:pPr>
        <w:tabs>
          <w:tab w:val="num" w:pos="2853"/>
        </w:tabs>
        <w:ind w:left="2853" w:firstLine="567"/>
      </w:pPr>
      <w:rPr>
        <w:b w:val="0"/>
        <w:i w:val="0"/>
      </w:rPr>
    </w:lvl>
    <w:lvl w:ilvl="1">
      <w:start w:val="1"/>
      <w:numFmt w:val="decimal"/>
      <w:lvlText w:val="%1.%2"/>
      <w:lvlJc w:val="left"/>
      <w:pPr>
        <w:tabs>
          <w:tab w:val="num" w:pos="1211"/>
        </w:tabs>
        <w:ind w:left="207" w:firstLine="567"/>
      </w:pPr>
      <w:rPr>
        <w:rFonts w:cs="Times New Roman"/>
        <w:b w:val="0"/>
        <w:bCs w:val="0"/>
        <w:iCs w:val="0"/>
        <w:caps w:val="0"/>
        <w:smallCaps w:val="0"/>
        <w:strike w:val="0"/>
        <w:dstrike w:val="0"/>
        <w:vanish w:val="0"/>
        <w:color w:val="000000"/>
        <w:spacing w:val="0"/>
        <w:w w:val="100"/>
        <w:kern w:val="1"/>
        <w:position w:val="0"/>
        <w:sz w:val="20"/>
        <w:u w:val="none"/>
        <w:vertAlign w:val="baseline"/>
      </w:rPr>
    </w:lvl>
    <w:lvl w:ilvl="2">
      <w:start w:val="1"/>
      <w:numFmt w:val="decimal"/>
      <w:lvlText w:val="%1.%2.%3"/>
      <w:lvlJc w:val="left"/>
      <w:pPr>
        <w:tabs>
          <w:tab w:val="num" w:pos="1418"/>
        </w:tabs>
        <w:ind w:left="0" w:firstLine="567"/>
      </w:pPr>
      <w:rPr>
        <w:b w:val="0"/>
        <w:bCs w:val="0"/>
        <w:iCs w:val="0"/>
        <w:sz w:val="28"/>
        <w:szCs w:val="28"/>
      </w:rPr>
    </w:lvl>
    <w:lvl w:ilvl="3">
      <w:start w:val="1"/>
      <w:numFmt w:val="decimal"/>
      <w:lvlText w:val="%4)"/>
      <w:lvlJc w:val="left"/>
      <w:pPr>
        <w:tabs>
          <w:tab w:val="num" w:pos="2291"/>
        </w:tabs>
        <w:ind w:left="873" w:firstLine="567"/>
      </w:pPr>
      <w:rPr>
        <w:rFonts w:cs="Times New Roman"/>
        <w:bCs w:val="0"/>
        <w:iCs w:val="0"/>
        <w:caps w:val="0"/>
        <w:smallCaps w:val="0"/>
        <w:strike w:val="0"/>
        <w:dstrike w:val="0"/>
        <w:vanish w:val="0"/>
        <w:color w:val="000000"/>
        <w:spacing w:val="0"/>
        <w:w w:val="100"/>
        <w:kern w:val="1"/>
        <w:position w:val="0"/>
        <w:sz w:val="20"/>
        <w:u w:val="none"/>
        <w:vertAlign w:val="baseline"/>
      </w:rPr>
    </w:lvl>
    <w:lvl w:ilvl="4">
      <w:start w:val="1"/>
      <w:numFmt w:val="lowerRoman"/>
      <w:lvlText w:val="%5)"/>
      <w:lvlJc w:val="left"/>
      <w:pPr>
        <w:tabs>
          <w:tab w:val="num" w:pos="1985"/>
        </w:tabs>
        <w:ind w:left="1985" w:hanging="567"/>
      </w:pPr>
    </w:lvl>
    <w:lvl w:ilvl="5">
      <w:start w:val="1"/>
      <w:numFmt w:val="bullet"/>
      <w:lvlText w:val=""/>
      <w:lvlJc w:val="left"/>
      <w:pPr>
        <w:tabs>
          <w:tab w:val="num" w:pos="3762"/>
        </w:tabs>
        <w:ind w:left="3762" w:hanging="567"/>
      </w:pPr>
      <w:rPr>
        <w:rFonts w:ascii="Symbol" w:hAnsi="Symbol"/>
      </w:rPr>
    </w:lvl>
    <w:lvl w:ilvl="6">
      <w:start w:val="1"/>
      <w:numFmt w:val="lowerLetter"/>
      <w:lvlText w:val="%5.%6.%7)"/>
      <w:lvlJc w:val="left"/>
      <w:pPr>
        <w:tabs>
          <w:tab w:val="num" w:pos="4329"/>
        </w:tabs>
        <w:ind w:left="4329" w:hanging="567"/>
      </w:pPr>
    </w:lvl>
    <w:lvl w:ilvl="7">
      <w:start w:val="1"/>
      <w:numFmt w:val="decimal"/>
      <w:lvlText w:val="%1.%2.%3.%4.%5.%6.%7.%8."/>
      <w:lvlJc w:val="left"/>
      <w:pPr>
        <w:tabs>
          <w:tab w:val="num" w:pos="6039"/>
        </w:tabs>
        <w:ind w:left="4383" w:hanging="1224"/>
      </w:pPr>
    </w:lvl>
    <w:lvl w:ilvl="8">
      <w:start w:val="1"/>
      <w:numFmt w:val="decimal"/>
      <w:lvlText w:val="%1.%2.%3.%4.%5.%6.%7.%8.%9."/>
      <w:lvlJc w:val="left"/>
      <w:pPr>
        <w:tabs>
          <w:tab w:val="num" w:pos="6759"/>
        </w:tabs>
        <w:ind w:left="4959" w:hanging="1440"/>
      </w:pPr>
    </w:lvl>
  </w:abstractNum>
  <w:abstractNum w:abstractNumId="17">
    <w:nsid w:val="00000015"/>
    <w:multiLevelType w:val="multilevel"/>
    <w:tmpl w:val="00000015"/>
    <w:name w:val="WW8Num21"/>
    <w:lvl w:ilvl="0">
      <w:start w:val="3"/>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
    <w:nsid w:val="00000016"/>
    <w:multiLevelType w:val="multilevel"/>
    <w:tmpl w:val="00000016"/>
    <w:name w:val="WW8Num22"/>
    <w:lvl w:ilvl="0">
      <w:start w:val="5"/>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nsid w:val="00000017"/>
    <w:multiLevelType w:val="multilevel"/>
    <w:tmpl w:val="00000017"/>
    <w:name w:val="WW8Num23"/>
    <w:lvl w:ilvl="0">
      <w:start w:val="8"/>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nsid w:val="00000018"/>
    <w:multiLevelType w:val="multilevel"/>
    <w:tmpl w:val="00000018"/>
    <w:name w:val="WW8Num24"/>
    <w:lvl w:ilvl="0">
      <w:start w:val="9"/>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nsid w:val="00000019"/>
    <w:multiLevelType w:val="multilevel"/>
    <w:tmpl w:val="00000019"/>
    <w:name w:val="WW8Num25"/>
    <w:lvl w:ilvl="0">
      <w:start w:val="1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nsid w:val="0000001A"/>
    <w:multiLevelType w:val="multilevel"/>
    <w:tmpl w:val="0000001A"/>
    <w:name w:val="WW8Num26"/>
    <w:lvl w:ilvl="0">
      <w:start w:val="10"/>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
    <w:nsid w:val="0000001B"/>
    <w:multiLevelType w:val="multilevel"/>
    <w:tmpl w:val="0000001B"/>
    <w:name w:val="WW8Num27"/>
    <w:lvl w:ilvl="0">
      <w:start w:val="7"/>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4">
    <w:nsid w:val="0000001C"/>
    <w:multiLevelType w:val="multilevel"/>
    <w:tmpl w:val="0000001C"/>
    <w:name w:val="WW8Num28"/>
    <w:lvl w:ilvl="0">
      <w:start w:val="2"/>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3"/>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nsid w:val="01FE287C"/>
    <w:multiLevelType w:val="hybridMultilevel"/>
    <w:tmpl w:val="B66E3C7E"/>
    <w:lvl w:ilvl="0" w:tplc="49BC0C62">
      <w:start w:val="1"/>
      <w:numFmt w:val="bullet"/>
      <w:lvlText w:val=""/>
      <w:lvlJc w:val="left"/>
      <w:pPr>
        <w:tabs>
          <w:tab w:val="num" w:pos="1817"/>
        </w:tabs>
        <w:ind w:left="1817" w:hanging="360"/>
      </w:pPr>
      <w:rPr>
        <w:rFonts w:ascii="Symbol" w:hAnsi="Symbol" w:cs="Symbol" w:hint="default"/>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cs="Wingdings" w:hint="default"/>
      </w:rPr>
    </w:lvl>
    <w:lvl w:ilvl="3" w:tplc="04190001">
      <w:start w:val="1"/>
      <w:numFmt w:val="bullet"/>
      <w:lvlText w:val=""/>
      <w:lvlJc w:val="left"/>
      <w:pPr>
        <w:tabs>
          <w:tab w:val="num" w:pos="3617"/>
        </w:tabs>
        <w:ind w:left="3617" w:hanging="360"/>
      </w:pPr>
      <w:rPr>
        <w:rFonts w:ascii="Symbol" w:hAnsi="Symbol" w:cs="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cs="Wingdings" w:hint="default"/>
      </w:rPr>
    </w:lvl>
    <w:lvl w:ilvl="6" w:tplc="04190001">
      <w:start w:val="1"/>
      <w:numFmt w:val="bullet"/>
      <w:lvlText w:val=""/>
      <w:lvlJc w:val="left"/>
      <w:pPr>
        <w:tabs>
          <w:tab w:val="num" w:pos="5777"/>
        </w:tabs>
        <w:ind w:left="5777" w:hanging="360"/>
      </w:pPr>
      <w:rPr>
        <w:rFonts w:ascii="Symbol" w:hAnsi="Symbol" w:cs="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cs="Wingdings" w:hint="default"/>
      </w:rPr>
    </w:lvl>
  </w:abstractNum>
  <w:abstractNum w:abstractNumId="26">
    <w:nsid w:val="0CAC4E3C"/>
    <w:multiLevelType w:val="hybridMultilevel"/>
    <w:tmpl w:val="F6049E1E"/>
    <w:lvl w:ilvl="0" w:tplc="381CE7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11261350"/>
    <w:multiLevelType w:val="hybridMultilevel"/>
    <w:tmpl w:val="686A26B2"/>
    <w:lvl w:ilvl="0" w:tplc="8D7EC7CA">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28">
    <w:nsid w:val="14413190"/>
    <w:multiLevelType w:val="multilevel"/>
    <w:tmpl w:val="14EE4250"/>
    <w:lvl w:ilvl="0">
      <w:start w:val="1"/>
      <w:numFmt w:val="decimal"/>
      <w:suff w:val="space"/>
      <w:lvlText w:val="%1"/>
      <w:lvlJc w:val="left"/>
      <w:pPr>
        <w:ind w:left="360" w:hanging="360"/>
      </w:pPr>
    </w:lvl>
    <w:lvl w:ilvl="1">
      <w:start w:val="1"/>
      <w:numFmt w:val="decimal"/>
      <w:suff w:val="space"/>
      <w:lvlText w:val="%1.%2"/>
      <w:lvlJc w:val="left"/>
      <w:pPr>
        <w:ind w:left="792" w:hanging="792"/>
      </w:pPr>
    </w:lvl>
    <w:lvl w:ilvl="2">
      <w:start w:val="1"/>
      <w:numFmt w:val="decimal"/>
      <w:suff w:val="space"/>
      <w:lvlText w:val="%1.%2.%3"/>
      <w:lvlJc w:val="left"/>
      <w:pPr>
        <w:ind w:left="1758" w:hanging="1758"/>
      </w:pPr>
    </w:lvl>
    <w:lvl w:ilvl="3">
      <w:start w:val="1"/>
      <w:numFmt w:val="decimal"/>
      <w:suff w:val="space"/>
      <w:lvlText w:val="%1.%2.%3.%4"/>
      <w:lvlJc w:val="left"/>
      <w:pPr>
        <w:ind w:left="1304" w:hanging="1304"/>
      </w:pPr>
    </w:lvl>
    <w:lvl w:ilvl="4">
      <w:start w:val="1"/>
      <w:numFmt w:val="decimal"/>
      <w:suff w:val="space"/>
      <w:lvlText w:val="%1.%2.%3.%4.%5"/>
      <w:lvlJc w:val="left"/>
      <w:pPr>
        <w:ind w:left="3175" w:hanging="3175"/>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nsid w:val="1D58784A"/>
    <w:multiLevelType w:val="hybridMultilevel"/>
    <w:tmpl w:val="FEC8FF4E"/>
    <w:lvl w:ilvl="0" w:tplc="49BC0C62">
      <w:start w:val="1"/>
      <w:numFmt w:val="decimal"/>
      <w:lvlText w:val="%1."/>
      <w:lvlJc w:val="left"/>
      <w:pPr>
        <w:tabs>
          <w:tab w:val="num" w:pos="720"/>
        </w:tabs>
        <w:ind w:left="720" w:hanging="360"/>
      </w:pPr>
      <w:rPr>
        <w:rFonts w:ascii="Times New Roman" w:hAnsi="Times New Roman" w:cs="Times New Roman" w:hint="default"/>
        <w:b/>
        <w:bCs/>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1F3B4625"/>
    <w:multiLevelType w:val="multilevel"/>
    <w:tmpl w:val="9B7C907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nsid w:val="26B52D15"/>
    <w:multiLevelType w:val="multilevel"/>
    <w:tmpl w:val="2EF6EFE4"/>
    <w:lvl w:ilvl="0">
      <w:start w:val="1"/>
      <w:numFmt w:val="decimal"/>
      <w:lvlText w:val="%1."/>
      <w:lvlJc w:val="left"/>
      <w:pPr>
        <w:ind w:left="1069" w:hanging="360"/>
      </w:pPr>
    </w:lvl>
    <w:lvl w:ilvl="1">
      <w:start w:val="1"/>
      <w:numFmt w:val="decimal"/>
      <w:isLgl/>
      <w:lvlText w:val="%1.%2."/>
      <w:lvlJc w:val="left"/>
      <w:pPr>
        <w:ind w:left="360" w:hanging="360"/>
      </w:pPr>
      <w:rPr>
        <w:b w:val="0"/>
      </w:rPr>
    </w:lvl>
    <w:lvl w:ilvl="2">
      <w:start w:val="1"/>
      <w:numFmt w:val="decimal"/>
      <w:lvlText w:val="3.1.%3"/>
      <w:lvlJc w:val="left"/>
      <w:pPr>
        <w:ind w:left="1855" w:hanging="720"/>
      </w:pPr>
      <w:rPr>
        <w:rFonts w:hint="default"/>
        <w:strike w:val="0"/>
        <w:dstrike w:val="0"/>
        <w:u w:val="none"/>
        <w:effect w:val="none"/>
      </w:rPr>
    </w:lvl>
    <w:lvl w:ilvl="3">
      <w:start w:val="1"/>
      <w:numFmt w:val="decimal"/>
      <w:isLgl/>
      <w:lvlText w:val="%1.%2.%3.%4."/>
      <w:lvlJc w:val="left"/>
      <w:pPr>
        <w:ind w:left="1429" w:hanging="720"/>
      </w:pPr>
    </w:lvl>
    <w:lvl w:ilvl="4">
      <w:start w:val="1"/>
      <w:numFmt w:val="decimal"/>
      <w:isLgl/>
      <w:lvlText w:val="%1.%2.%3.%4.%5."/>
      <w:lvlJc w:val="left"/>
      <w:pPr>
        <w:ind w:left="1429" w:hanging="720"/>
      </w:pPr>
    </w:lvl>
    <w:lvl w:ilvl="5">
      <w:start w:val="1"/>
      <w:numFmt w:val="decimal"/>
      <w:isLgl/>
      <w:lvlText w:val="%1.%2.%3.%4.%5.%6."/>
      <w:lvlJc w:val="left"/>
      <w:pPr>
        <w:ind w:left="1789" w:hanging="1080"/>
      </w:pPr>
    </w:lvl>
    <w:lvl w:ilvl="6">
      <w:start w:val="1"/>
      <w:numFmt w:val="decimal"/>
      <w:isLgl/>
      <w:lvlText w:val="%1.%2.%3.%4.%5.%6.%7."/>
      <w:lvlJc w:val="left"/>
      <w:pPr>
        <w:ind w:left="1789" w:hanging="1080"/>
      </w:pPr>
    </w:lvl>
    <w:lvl w:ilvl="7">
      <w:start w:val="1"/>
      <w:numFmt w:val="decimal"/>
      <w:isLgl/>
      <w:lvlText w:val="%1.%2.%3.%4.%5.%6.%7.%8."/>
      <w:lvlJc w:val="left"/>
      <w:pPr>
        <w:ind w:left="2149" w:hanging="1440"/>
      </w:pPr>
    </w:lvl>
    <w:lvl w:ilvl="8">
      <w:start w:val="1"/>
      <w:numFmt w:val="decimal"/>
      <w:isLgl/>
      <w:lvlText w:val="%1.%2.%3.%4.%5.%6.%7.%8.%9."/>
      <w:lvlJc w:val="left"/>
      <w:pPr>
        <w:ind w:left="2149" w:hanging="1440"/>
      </w:pPr>
    </w:lvl>
  </w:abstractNum>
  <w:abstractNum w:abstractNumId="32">
    <w:nsid w:val="275B0023"/>
    <w:multiLevelType w:val="hybridMultilevel"/>
    <w:tmpl w:val="582E6778"/>
    <w:lvl w:ilvl="0" w:tplc="7F0EBC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2CAB65D8"/>
    <w:multiLevelType w:val="hybridMultilevel"/>
    <w:tmpl w:val="C46E5C34"/>
    <w:lvl w:ilvl="0" w:tplc="49BC0C62">
      <w:start w:val="1"/>
      <w:numFmt w:val="bullet"/>
      <w:lvlText w:val=""/>
      <w:lvlJc w:val="left"/>
      <w:pPr>
        <w:tabs>
          <w:tab w:val="num" w:pos="1817"/>
        </w:tabs>
        <w:ind w:left="1817" w:hanging="360"/>
      </w:pPr>
      <w:rPr>
        <w:rFonts w:ascii="Symbol" w:hAnsi="Symbol" w:cs="Symbol" w:hint="default"/>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cs="Wingdings" w:hint="default"/>
      </w:rPr>
    </w:lvl>
    <w:lvl w:ilvl="3" w:tplc="04190001">
      <w:start w:val="1"/>
      <w:numFmt w:val="bullet"/>
      <w:lvlText w:val=""/>
      <w:lvlJc w:val="left"/>
      <w:pPr>
        <w:tabs>
          <w:tab w:val="num" w:pos="3617"/>
        </w:tabs>
        <w:ind w:left="3617" w:hanging="360"/>
      </w:pPr>
      <w:rPr>
        <w:rFonts w:ascii="Symbol" w:hAnsi="Symbol" w:cs="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cs="Wingdings" w:hint="default"/>
      </w:rPr>
    </w:lvl>
    <w:lvl w:ilvl="6" w:tplc="04190001">
      <w:start w:val="1"/>
      <w:numFmt w:val="bullet"/>
      <w:lvlText w:val=""/>
      <w:lvlJc w:val="left"/>
      <w:pPr>
        <w:tabs>
          <w:tab w:val="num" w:pos="5777"/>
        </w:tabs>
        <w:ind w:left="5777" w:hanging="360"/>
      </w:pPr>
      <w:rPr>
        <w:rFonts w:ascii="Symbol" w:hAnsi="Symbol" w:cs="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cs="Wingdings" w:hint="default"/>
      </w:rPr>
    </w:lvl>
  </w:abstractNum>
  <w:abstractNum w:abstractNumId="34">
    <w:nsid w:val="3CE738C8"/>
    <w:multiLevelType w:val="hybridMultilevel"/>
    <w:tmpl w:val="AF0A8A46"/>
    <w:lvl w:ilvl="0" w:tplc="FFFFFFFF">
      <w:start w:val="1"/>
      <w:numFmt w:val="russianLower"/>
      <w:pStyle w:val="a1"/>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5">
    <w:nsid w:val="3D536848"/>
    <w:multiLevelType w:val="multilevel"/>
    <w:tmpl w:val="2EF6EFE4"/>
    <w:lvl w:ilvl="0">
      <w:start w:val="1"/>
      <w:numFmt w:val="decimal"/>
      <w:lvlText w:val="%1."/>
      <w:lvlJc w:val="left"/>
      <w:pPr>
        <w:ind w:left="1069" w:hanging="360"/>
      </w:pPr>
    </w:lvl>
    <w:lvl w:ilvl="1">
      <w:start w:val="1"/>
      <w:numFmt w:val="decimal"/>
      <w:isLgl/>
      <w:lvlText w:val="%1.%2."/>
      <w:lvlJc w:val="left"/>
      <w:pPr>
        <w:ind w:left="360" w:hanging="360"/>
      </w:pPr>
      <w:rPr>
        <w:b w:val="0"/>
      </w:rPr>
    </w:lvl>
    <w:lvl w:ilvl="2">
      <w:start w:val="1"/>
      <w:numFmt w:val="decimal"/>
      <w:lvlText w:val="3.1.%3"/>
      <w:lvlJc w:val="left"/>
      <w:pPr>
        <w:ind w:left="1429" w:hanging="720"/>
      </w:pPr>
      <w:rPr>
        <w:rFonts w:hint="default"/>
        <w:strike w:val="0"/>
        <w:dstrike w:val="0"/>
        <w:u w:val="none"/>
        <w:effect w:val="none"/>
      </w:rPr>
    </w:lvl>
    <w:lvl w:ilvl="3">
      <w:start w:val="1"/>
      <w:numFmt w:val="decimal"/>
      <w:isLgl/>
      <w:lvlText w:val="%1.%2.%3.%4."/>
      <w:lvlJc w:val="left"/>
      <w:pPr>
        <w:ind w:left="1429" w:hanging="720"/>
      </w:pPr>
    </w:lvl>
    <w:lvl w:ilvl="4">
      <w:start w:val="1"/>
      <w:numFmt w:val="decimal"/>
      <w:isLgl/>
      <w:lvlText w:val="%1.%2.%3.%4.%5."/>
      <w:lvlJc w:val="left"/>
      <w:pPr>
        <w:ind w:left="1429" w:hanging="720"/>
      </w:pPr>
    </w:lvl>
    <w:lvl w:ilvl="5">
      <w:start w:val="1"/>
      <w:numFmt w:val="decimal"/>
      <w:isLgl/>
      <w:lvlText w:val="%1.%2.%3.%4.%5.%6."/>
      <w:lvlJc w:val="left"/>
      <w:pPr>
        <w:ind w:left="1789" w:hanging="1080"/>
      </w:pPr>
    </w:lvl>
    <w:lvl w:ilvl="6">
      <w:start w:val="1"/>
      <w:numFmt w:val="decimal"/>
      <w:isLgl/>
      <w:lvlText w:val="%1.%2.%3.%4.%5.%6.%7."/>
      <w:lvlJc w:val="left"/>
      <w:pPr>
        <w:ind w:left="1789" w:hanging="1080"/>
      </w:pPr>
    </w:lvl>
    <w:lvl w:ilvl="7">
      <w:start w:val="1"/>
      <w:numFmt w:val="decimal"/>
      <w:isLgl/>
      <w:lvlText w:val="%1.%2.%3.%4.%5.%6.%7.%8."/>
      <w:lvlJc w:val="left"/>
      <w:pPr>
        <w:ind w:left="2149" w:hanging="1440"/>
      </w:pPr>
    </w:lvl>
    <w:lvl w:ilvl="8">
      <w:start w:val="1"/>
      <w:numFmt w:val="decimal"/>
      <w:isLgl/>
      <w:lvlText w:val="%1.%2.%3.%4.%5.%6.%7.%8.%9."/>
      <w:lvlJc w:val="left"/>
      <w:pPr>
        <w:ind w:left="2149" w:hanging="1440"/>
      </w:pPr>
    </w:lvl>
  </w:abstractNum>
  <w:abstractNum w:abstractNumId="36">
    <w:nsid w:val="3D8C76C0"/>
    <w:multiLevelType w:val="hybridMultilevel"/>
    <w:tmpl w:val="AEC08BD8"/>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405409F9"/>
    <w:multiLevelType w:val="hybridMultilevel"/>
    <w:tmpl w:val="71FA16F0"/>
    <w:lvl w:ilvl="0" w:tplc="C9D0A646">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8">
    <w:nsid w:val="43CE655B"/>
    <w:multiLevelType w:val="multilevel"/>
    <w:tmpl w:val="42808A02"/>
    <w:lvl w:ilvl="0">
      <w:start w:val="1"/>
      <w:numFmt w:val="decimal"/>
      <w:lvlText w:val="%1."/>
      <w:lvlJc w:val="left"/>
      <w:pPr>
        <w:ind w:left="720" w:hanging="360"/>
      </w:pPr>
      <w:rPr>
        <w:rFonts w:ascii="Times New Roman" w:hAnsi="Times New Roman" w:cs="Times New Roman" w:hint="default"/>
        <w:sz w:val="22"/>
        <w:szCs w:val="22"/>
      </w:rPr>
    </w:lvl>
    <w:lvl w:ilvl="1">
      <w:start w:val="8"/>
      <w:numFmt w:val="decimalZero"/>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6360161B"/>
    <w:multiLevelType w:val="multilevel"/>
    <w:tmpl w:val="2398CA94"/>
    <w:lvl w:ilvl="0">
      <w:start w:val="1"/>
      <w:numFmt w:val="decimal"/>
      <w:lvlText w:val="3.1.%1"/>
      <w:lvlJc w:val="left"/>
      <w:pPr>
        <w:ind w:left="1211" w:hanging="360"/>
      </w:pPr>
      <w:rPr>
        <w:rFonts w:hint="default"/>
      </w:rPr>
    </w:lvl>
    <w:lvl w:ilvl="1">
      <w:start w:val="1"/>
      <w:numFmt w:val="decimal"/>
      <w:isLgl/>
      <w:lvlText w:val="%1.%2."/>
      <w:lvlJc w:val="left"/>
      <w:pPr>
        <w:ind w:left="502" w:hanging="360"/>
      </w:pPr>
      <w:rPr>
        <w:b w:val="0"/>
      </w:rPr>
    </w:lvl>
    <w:lvl w:ilvl="2">
      <w:start w:val="1"/>
      <w:numFmt w:val="decimal"/>
      <w:lvlText w:val="3.1.%3"/>
      <w:lvlJc w:val="left"/>
      <w:pPr>
        <w:ind w:left="1571" w:hanging="720"/>
      </w:pPr>
      <w:rPr>
        <w:rFonts w:hint="default"/>
        <w:strike w:val="0"/>
        <w:dstrike w:val="0"/>
        <w:u w:val="none"/>
        <w:effect w:val="none"/>
      </w:rPr>
    </w:lvl>
    <w:lvl w:ilvl="3">
      <w:start w:val="1"/>
      <w:numFmt w:val="decimal"/>
      <w:isLgl/>
      <w:lvlText w:val="%1.%2.%3.%4."/>
      <w:lvlJc w:val="left"/>
      <w:pPr>
        <w:ind w:left="1571" w:hanging="720"/>
      </w:pPr>
    </w:lvl>
    <w:lvl w:ilvl="4">
      <w:start w:val="1"/>
      <w:numFmt w:val="decimal"/>
      <w:isLgl/>
      <w:lvlText w:val="%1.%2.%3.%4.%5."/>
      <w:lvlJc w:val="left"/>
      <w:pPr>
        <w:ind w:left="1571" w:hanging="720"/>
      </w:pPr>
    </w:lvl>
    <w:lvl w:ilvl="5">
      <w:start w:val="1"/>
      <w:numFmt w:val="decimal"/>
      <w:isLgl/>
      <w:lvlText w:val="%1.%2.%3.%4.%5.%6."/>
      <w:lvlJc w:val="left"/>
      <w:pPr>
        <w:ind w:left="1931" w:hanging="1080"/>
      </w:pPr>
    </w:lvl>
    <w:lvl w:ilvl="6">
      <w:start w:val="1"/>
      <w:numFmt w:val="decimal"/>
      <w:isLgl/>
      <w:lvlText w:val="%1.%2.%3.%4.%5.%6.%7."/>
      <w:lvlJc w:val="left"/>
      <w:pPr>
        <w:ind w:left="1931" w:hanging="1080"/>
      </w:pPr>
    </w:lvl>
    <w:lvl w:ilvl="7">
      <w:start w:val="1"/>
      <w:numFmt w:val="decimal"/>
      <w:isLgl/>
      <w:lvlText w:val="%1.%2.%3.%4.%5.%6.%7.%8."/>
      <w:lvlJc w:val="left"/>
      <w:pPr>
        <w:ind w:left="2291" w:hanging="1440"/>
      </w:pPr>
    </w:lvl>
    <w:lvl w:ilvl="8">
      <w:start w:val="1"/>
      <w:numFmt w:val="decimal"/>
      <w:isLgl/>
      <w:lvlText w:val="%1.%2.%3.%4.%5.%6.%7.%8.%9."/>
      <w:lvlJc w:val="left"/>
      <w:pPr>
        <w:ind w:left="2291" w:hanging="1440"/>
      </w:pPr>
    </w:lvl>
  </w:abstractNum>
  <w:abstractNum w:abstractNumId="40">
    <w:nsid w:val="66EC4094"/>
    <w:multiLevelType w:val="singleLevel"/>
    <w:tmpl w:val="1A42A242"/>
    <w:lvl w:ilvl="0">
      <w:start w:val="1"/>
      <w:numFmt w:val="decimal"/>
      <w:pStyle w:val="a2"/>
      <w:lvlText w:val="%1)"/>
      <w:lvlJc w:val="left"/>
      <w:pPr>
        <w:tabs>
          <w:tab w:val="num" w:pos="360"/>
        </w:tabs>
        <w:ind w:left="360" w:hanging="360"/>
      </w:pPr>
    </w:lvl>
  </w:abstractNum>
  <w:abstractNum w:abstractNumId="41">
    <w:nsid w:val="6B416244"/>
    <w:multiLevelType w:val="multilevel"/>
    <w:tmpl w:val="37CE6076"/>
    <w:lvl w:ilvl="0">
      <w:start w:val="3"/>
      <w:numFmt w:val="decimal"/>
      <w:lvlText w:val="%1."/>
      <w:lvlJc w:val="left"/>
      <w:pPr>
        <w:ind w:left="927" w:hanging="360"/>
      </w:pPr>
      <w:rPr>
        <w:rFonts w:cs="Times New Roman" w:hint="default"/>
      </w:rPr>
    </w:lvl>
    <w:lvl w:ilvl="1">
      <w:start w:val="1"/>
      <w:numFmt w:val="decimal"/>
      <w:isLgl/>
      <w:lvlText w:val="%1.%2"/>
      <w:lvlJc w:val="left"/>
      <w:pPr>
        <w:ind w:left="1272" w:hanging="705"/>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007" w:hanging="1440"/>
      </w:pPr>
      <w:rPr>
        <w:rFonts w:cs="Times New Roman" w:hint="default"/>
      </w:rPr>
    </w:lvl>
  </w:abstractNum>
  <w:abstractNum w:abstractNumId="42">
    <w:nsid w:val="6CF70BC1"/>
    <w:multiLevelType w:val="multilevel"/>
    <w:tmpl w:val="BA1C539E"/>
    <w:lvl w:ilvl="0">
      <w:start w:val="1"/>
      <w:numFmt w:val="decimal"/>
      <w:pStyle w:val="2CharCharCharCharCharCharCharCharCharCharCharCharCharCharCharChar"/>
      <w:lvlText w:val="%1."/>
      <w:lvlJc w:val="left"/>
      <w:pPr>
        <w:tabs>
          <w:tab w:val="num" w:pos="432"/>
        </w:tabs>
        <w:ind w:left="432" w:hanging="432"/>
      </w:pPr>
    </w:lvl>
    <w:lvl w:ilvl="1">
      <w:start w:val="1"/>
      <w:numFmt w:val="decimal"/>
      <w:pStyle w:val="1"/>
      <w:lvlText w:val="%1.%2"/>
      <w:lvlJc w:val="left"/>
      <w:pPr>
        <w:tabs>
          <w:tab w:val="num" w:pos="576"/>
        </w:tabs>
        <w:ind w:left="576" w:hanging="576"/>
      </w:pPr>
    </w:lvl>
    <w:lvl w:ilvl="2">
      <w:start w:val="1"/>
      <w:numFmt w:val="decimal"/>
      <w:lvlText w:val="%1.%2.%3"/>
      <w:lvlJc w:val="left"/>
      <w:pPr>
        <w:tabs>
          <w:tab w:val="num" w:pos="227"/>
        </w:tabs>
        <w:ind w:left="0" w:firstLine="0"/>
      </w:pPr>
    </w:lvl>
    <w:lvl w:ilvl="3">
      <w:start w:val="1"/>
      <w:numFmt w:val="decimal"/>
      <w:pStyle w:val="40"/>
      <w:lvlText w:val="%1.%2.%3.%4"/>
      <w:lvlJc w:val="left"/>
      <w:pPr>
        <w:tabs>
          <w:tab w:val="num" w:pos="864"/>
        </w:tabs>
        <w:ind w:left="8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3">
    <w:nsid w:val="72B678A6"/>
    <w:multiLevelType w:val="hybridMultilevel"/>
    <w:tmpl w:val="81506198"/>
    <w:lvl w:ilvl="0" w:tplc="FFFFFFFF">
      <w:start w:val="1"/>
      <w:numFmt w:val="bullet"/>
      <w:lvlText w:val=""/>
      <w:lvlJc w:val="left"/>
      <w:pPr>
        <w:tabs>
          <w:tab w:val="num" w:pos="1817"/>
        </w:tabs>
        <w:ind w:left="1817" w:hanging="360"/>
      </w:pPr>
      <w:rPr>
        <w:rFonts w:ascii="Symbol" w:hAnsi="Symbol" w:cs="Symbol" w:hint="default"/>
      </w:rPr>
    </w:lvl>
    <w:lvl w:ilvl="1" w:tplc="FFFFFFFF">
      <w:start w:val="1"/>
      <w:numFmt w:val="bullet"/>
      <w:lvlText w:val="o"/>
      <w:lvlJc w:val="left"/>
      <w:pPr>
        <w:tabs>
          <w:tab w:val="num" w:pos="2177"/>
        </w:tabs>
        <w:ind w:left="2177" w:hanging="360"/>
      </w:pPr>
      <w:rPr>
        <w:rFonts w:ascii="Courier New" w:hAnsi="Courier New" w:cs="Courier New" w:hint="default"/>
      </w:rPr>
    </w:lvl>
    <w:lvl w:ilvl="2" w:tplc="FFFFFFFF">
      <w:start w:val="1"/>
      <w:numFmt w:val="bullet"/>
      <w:lvlText w:val=""/>
      <w:lvlJc w:val="left"/>
      <w:pPr>
        <w:tabs>
          <w:tab w:val="num" w:pos="2897"/>
        </w:tabs>
        <w:ind w:left="2897" w:hanging="360"/>
      </w:pPr>
      <w:rPr>
        <w:rFonts w:ascii="Wingdings" w:hAnsi="Wingdings" w:cs="Wingdings" w:hint="default"/>
      </w:rPr>
    </w:lvl>
    <w:lvl w:ilvl="3" w:tplc="FFFFFFFF">
      <w:start w:val="1"/>
      <w:numFmt w:val="bullet"/>
      <w:lvlText w:val=""/>
      <w:lvlJc w:val="left"/>
      <w:pPr>
        <w:tabs>
          <w:tab w:val="num" w:pos="3617"/>
        </w:tabs>
        <w:ind w:left="3617" w:hanging="360"/>
      </w:pPr>
      <w:rPr>
        <w:rFonts w:ascii="Symbol" w:hAnsi="Symbol" w:cs="Symbol" w:hint="default"/>
      </w:rPr>
    </w:lvl>
    <w:lvl w:ilvl="4" w:tplc="FFFFFFFF">
      <w:start w:val="1"/>
      <w:numFmt w:val="bullet"/>
      <w:lvlText w:val="o"/>
      <w:lvlJc w:val="left"/>
      <w:pPr>
        <w:tabs>
          <w:tab w:val="num" w:pos="4337"/>
        </w:tabs>
        <w:ind w:left="4337" w:hanging="360"/>
      </w:pPr>
      <w:rPr>
        <w:rFonts w:ascii="Courier New" w:hAnsi="Courier New" w:cs="Courier New" w:hint="default"/>
      </w:rPr>
    </w:lvl>
    <w:lvl w:ilvl="5" w:tplc="FFFFFFFF">
      <w:start w:val="1"/>
      <w:numFmt w:val="bullet"/>
      <w:lvlText w:val=""/>
      <w:lvlJc w:val="left"/>
      <w:pPr>
        <w:tabs>
          <w:tab w:val="num" w:pos="5057"/>
        </w:tabs>
        <w:ind w:left="5057" w:hanging="360"/>
      </w:pPr>
      <w:rPr>
        <w:rFonts w:ascii="Wingdings" w:hAnsi="Wingdings" w:cs="Wingdings" w:hint="default"/>
      </w:rPr>
    </w:lvl>
    <w:lvl w:ilvl="6" w:tplc="FFFFFFFF">
      <w:start w:val="1"/>
      <w:numFmt w:val="bullet"/>
      <w:lvlText w:val=""/>
      <w:lvlJc w:val="left"/>
      <w:pPr>
        <w:tabs>
          <w:tab w:val="num" w:pos="5777"/>
        </w:tabs>
        <w:ind w:left="5777" w:hanging="360"/>
      </w:pPr>
      <w:rPr>
        <w:rFonts w:ascii="Symbol" w:hAnsi="Symbol" w:cs="Symbol" w:hint="default"/>
      </w:rPr>
    </w:lvl>
    <w:lvl w:ilvl="7" w:tplc="FFFFFFFF">
      <w:start w:val="1"/>
      <w:numFmt w:val="bullet"/>
      <w:lvlText w:val="o"/>
      <w:lvlJc w:val="left"/>
      <w:pPr>
        <w:tabs>
          <w:tab w:val="num" w:pos="6497"/>
        </w:tabs>
        <w:ind w:left="6497" w:hanging="360"/>
      </w:pPr>
      <w:rPr>
        <w:rFonts w:ascii="Courier New" w:hAnsi="Courier New" w:cs="Courier New" w:hint="default"/>
      </w:rPr>
    </w:lvl>
    <w:lvl w:ilvl="8" w:tplc="FFFFFFFF">
      <w:start w:val="1"/>
      <w:numFmt w:val="bullet"/>
      <w:lvlText w:val=""/>
      <w:lvlJc w:val="left"/>
      <w:pPr>
        <w:tabs>
          <w:tab w:val="num" w:pos="7217"/>
        </w:tabs>
        <w:ind w:left="7217" w:hanging="360"/>
      </w:pPr>
      <w:rPr>
        <w:rFonts w:ascii="Wingdings" w:hAnsi="Wingdings" w:cs="Wingdings" w:hint="default"/>
      </w:rPr>
    </w:lvl>
  </w:abstractNum>
  <w:abstractNum w:abstractNumId="44">
    <w:nsid w:val="7DDE7551"/>
    <w:multiLevelType w:val="multilevel"/>
    <w:tmpl w:val="1C02D6AC"/>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004" w:hanging="720"/>
      </w:pPr>
      <w:rPr>
        <w:rFonts w:ascii="Times New Roman" w:hAnsi="Times New Roman" w:cs="Times New Roman" w:hint="default"/>
        <w:b w:val="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2160" w:hanging="180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num w:numId="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3"/>
  </w:num>
  <w:num w:numId="5">
    <w:abstractNumId w:val="2"/>
  </w:num>
  <w:num w:numId="6">
    <w:abstractNumId w:val="1"/>
  </w:num>
  <w:num w:numId="7">
    <w:abstractNumId w:val="0"/>
  </w:num>
  <w:num w:numId="8">
    <w:abstractNumId w:val="4"/>
  </w:num>
  <w:num w:numId="9">
    <w:abstractNumId w:val="34"/>
  </w:num>
  <w:num w:numId="10">
    <w:abstractNumId w:val="40"/>
  </w:num>
  <w:num w:numId="11">
    <w:abstractNumId w:val="38"/>
  </w:num>
  <w:num w:numId="12">
    <w:abstractNumId w:val="36"/>
  </w:num>
  <w:num w:numId="13">
    <w:abstractNumId w:val="26"/>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27"/>
  </w:num>
  <w:num w:numId="17">
    <w:abstractNumId w:val="27"/>
  </w:num>
  <w:num w:numId="18">
    <w:abstractNumId w:val="39"/>
  </w:num>
  <w:num w:numId="19">
    <w:abstractNumId w:val="35"/>
  </w:num>
  <w:num w:numId="20">
    <w:abstractNumId w:val="30"/>
  </w:num>
  <w:num w:numId="21">
    <w:abstractNumId w:val="41"/>
  </w:num>
  <w:num w:numId="22">
    <w:abstractNumId w:val="32"/>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33"/>
  </w:num>
  <w:num w:numId="27">
    <w:abstractNumId w:val="25"/>
  </w:num>
  <w:num w:numId="28">
    <w:abstractNumId w:val="43"/>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C3C"/>
    <w:rsid w:val="00000218"/>
    <w:rsid w:val="0000104B"/>
    <w:rsid w:val="00001E4F"/>
    <w:rsid w:val="000020D9"/>
    <w:rsid w:val="00003EE4"/>
    <w:rsid w:val="00004298"/>
    <w:rsid w:val="0000495E"/>
    <w:rsid w:val="00005468"/>
    <w:rsid w:val="00007859"/>
    <w:rsid w:val="000101AE"/>
    <w:rsid w:val="0001238A"/>
    <w:rsid w:val="00012C38"/>
    <w:rsid w:val="00012FCD"/>
    <w:rsid w:val="0001341A"/>
    <w:rsid w:val="0001436E"/>
    <w:rsid w:val="00014BAB"/>
    <w:rsid w:val="000151C0"/>
    <w:rsid w:val="00015432"/>
    <w:rsid w:val="00015836"/>
    <w:rsid w:val="00021AA6"/>
    <w:rsid w:val="00022916"/>
    <w:rsid w:val="000267AA"/>
    <w:rsid w:val="00026CFB"/>
    <w:rsid w:val="00027024"/>
    <w:rsid w:val="0003128A"/>
    <w:rsid w:val="000317A2"/>
    <w:rsid w:val="00031DF6"/>
    <w:rsid w:val="00031FF9"/>
    <w:rsid w:val="000324F9"/>
    <w:rsid w:val="00033888"/>
    <w:rsid w:val="00034380"/>
    <w:rsid w:val="000362A0"/>
    <w:rsid w:val="000412AB"/>
    <w:rsid w:val="000412DE"/>
    <w:rsid w:val="000421A0"/>
    <w:rsid w:val="00042C61"/>
    <w:rsid w:val="0004486F"/>
    <w:rsid w:val="00045137"/>
    <w:rsid w:val="00045B80"/>
    <w:rsid w:val="000500A8"/>
    <w:rsid w:val="000524C8"/>
    <w:rsid w:val="00052531"/>
    <w:rsid w:val="00052B38"/>
    <w:rsid w:val="00052EF2"/>
    <w:rsid w:val="00053F5B"/>
    <w:rsid w:val="000548E5"/>
    <w:rsid w:val="00054BA5"/>
    <w:rsid w:val="00055642"/>
    <w:rsid w:val="00055826"/>
    <w:rsid w:val="00056316"/>
    <w:rsid w:val="00056802"/>
    <w:rsid w:val="00057150"/>
    <w:rsid w:val="00057C31"/>
    <w:rsid w:val="00060145"/>
    <w:rsid w:val="0006085B"/>
    <w:rsid w:val="00062F6C"/>
    <w:rsid w:val="000635A3"/>
    <w:rsid w:val="0006745F"/>
    <w:rsid w:val="00074B2D"/>
    <w:rsid w:val="00075B45"/>
    <w:rsid w:val="00076540"/>
    <w:rsid w:val="00076BAC"/>
    <w:rsid w:val="0008063D"/>
    <w:rsid w:val="00080A22"/>
    <w:rsid w:val="00080F5E"/>
    <w:rsid w:val="00082331"/>
    <w:rsid w:val="00082364"/>
    <w:rsid w:val="00085372"/>
    <w:rsid w:val="00085E5B"/>
    <w:rsid w:val="00085FEE"/>
    <w:rsid w:val="0008682E"/>
    <w:rsid w:val="00086C16"/>
    <w:rsid w:val="00087777"/>
    <w:rsid w:val="00087DF3"/>
    <w:rsid w:val="000907E2"/>
    <w:rsid w:val="000912C9"/>
    <w:rsid w:val="00091AE6"/>
    <w:rsid w:val="00094261"/>
    <w:rsid w:val="00094833"/>
    <w:rsid w:val="00094898"/>
    <w:rsid w:val="00094FA6"/>
    <w:rsid w:val="000964D8"/>
    <w:rsid w:val="00096944"/>
    <w:rsid w:val="000A0597"/>
    <w:rsid w:val="000A13A1"/>
    <w:rsid w:val="000A20FF"/>
    <w:rsid w:val="000A245F"/>
    <w:rsid w:val="000A2A12"/>
    <w:rsid w:val="000A44D0"/>
    <w:rsid w:val="000A452E"/>
    <w:rsid w:val="000A45B8"/>
    <w:rsid w:val="000B105A"/>
    <w:rsid w:val="000B2336"/>
    <w:rsid w:val="000B5F7D"/>
    <w:rsid w:val="000B69DB"/>
    <w:rsid w:val="000B72DB"/>
    <w:rsid w:val="000B7545"/>
    <w:rsid w:val="000C2352"/>
    <w:rsid w:val="000C2466"/>
    <w:rsid w:val="000C3F94"/>
    <w:rsid w:val="000C6007"/>
    <w:rsid w:val="000C60E0"/>
    <w:rsid w:val="000C6876"/>
    <w:rsid w:val="000C6A70"/>
    <w:rsid w:val="000C7CC6"/>
    <w:rsid w:val="000C7DA7"/>
    <w:rsid w:val="000D0951"/>
    <w:rsid w:val="000D0C54"/>
    <w:rsid w:val="000D2274"/>
    <w:rsid w:val="000D40D0"/>
    <w:rsid w:val="000D4271"/>
    <w:rsid w:val="000D73F1"/>
    <w:rsid w:val="000E3668"/>
    <w:rsid w:val="000E3914"/>
    <w:rsid w:val="000E431D"/>
    <w:rsid w:val="000E4B12"/>
    <w:rsid w:val="000E4CD1"/>
    <w:rsid w:val="000E51B7"/>
    <w:rsid w:val="000E5E5F"/>
    <w:rsid w:val="000E76BA"/>
    <w:rsid w:val="000F0B88"/>
    <w:rsid w:val="000F0F94"/>
    <w:rsid w:val="000F2853"/>
    <w:rsid w:val="000F5C9B"/>
    <w:rsid w:val="000F5DFE"/>
    <w:rsid w:val="000F6744"/>
    <w:rsid w:val="000F731C"/>
    <w:rsid w:val="00100E1C"/>
    <w:rsid w:val="00101217"/>
    <w:rsid w:val="00101406"/>
    <w:rsid w:val="00101D2D"/>
    <w:rsid w:val="00101F74"/>
    <w:rsid w:val="0010247C"/>
    <w:rsid w:val="00102875"/>
    <w:rsid w:val="00102DE1"/>
    <w:rsid w:val="00102FF9"/>
    <w:rsid w:val="0010521E"/>
    <w:rsid w:val="00105CFF"/>
    <w:rsid w:val="00106264"/>
    <w:rsid w:val="00106661"/>
    <w:rsid w:val="001069DD"/>
    <w:rsid w:val="00106A41"/>
    <w:rsid w:val="00106B95"/>
    <w:rsid w:val="0010719B"/>
    <w:rsid w:val="00110455"/>
    <w:rsid w:val="00111FF7"/>
    <w:rsid w:val="00112E83"/>
    <w:rsid w:val="00113285"/>
    <w:rsid w:val="00114280"/>
    <w:rsid w:val="00114CFF"/>
    <w:rsid w:val="00114FB8"/>
    <w:rsid w:val="00115222"/>
    <w:rsid w:val="00115464"/>
    <w:rsid w:val="001155BD"/>
    <w:rsid w:val="00116054"/>
    <w:rsid w:val="001166FD"/>
    <w:rsid w:val="0012006C"/>
    <w:rsid w:val="001206A6"/>
    <w:rsid w:val="00120A6E"/>
    <w:rsid w:val="00121904"/>
    <w:rsid w:val="00121D43"/>
    <w:rsid w:val="001226B8"/>
    <w:rsid w:val="00122DAB"/>
    <w:rsid w:val="0012300B"/>
    <w:rsid w:val="00123828"/>
    <w:rsid w:val="00123B0B"/>
    <w:rsid w:val="001245CB"/>
    <w:rsid w:val="00124FA8"/>
    <w:rsid w:val="0012502C"/>
    <w:rsid w:val="0012637E"/>
    <w:rsid w:val="00127C07"/>
    <w:rsid w:val="00127CD3"/>
    <w:rsid w:val="00127DE7"/>
    <w:rsid w:val="00132F2D"/>
    <w:rsid w:val="001351CE"/>
    <w:rsid w:val="00135947"/>
    <w:rsid w:val="00136250"/>
    <w:rsid w:val="00136CDE"/>
    <w:rsid w:val="001401AC"/>
    <w:rsid w:val="00142CEC"/>
    <w:rsid w:val="00142DF7"/>
    <w:rsid w:val="00143260"/>
    <w:rsid w:val="0014343C"/>
    <w:rsid w:val="00143ACE"/>
    <w:rsid w:val="0014403E"/>
    <w:rsid w:val="00144382"/>
    <w:rsid w:val="00144D00"/>
    <w:rsid w:val="00145648"/>
    <w:rsid w:val="0014587D"/>
    <w:rsid w:val="00146994"/>
    <w:rsid w:val="00146AA3"/>
    <w:rsid w:val="00147BCD"/>
    <w:rsid w:val="001501A2"/>
    <w:rsid w:val="00150AEC"/>
    <w:rsid w:val="00150E9C"/>
    <w:rsid w:val="00151346"/>
    <w:rsid w:val="00151C10"/>
    <w:rsid w:val="0015274B"/>
    <w:rsid w:val="001553A6"/>
    <w:rsid w:val="00156BF7"/>
    <w:rsid w:val="00157A7D"/>
    <w:rsid w:val="0016017E"/>
    <w:rsid w:val="001604C3"/>
    <w:rsid w:val="001606DF"/>
    <w:rsid w:val="00160978"/>
    <w:rsid w:val="00161811"/>
    <w:rsid w:val="00162D48"/>
    <w:rsid w:val="00162EB3"/>
    <w:rsid w:val="00164258"/>
    <w:rsid w:val="001645A4"/>
    <w:rsid w:val="00166873"/>
    <w:rsid w:val="00166E8B"/>
    <w:rsid w:val="001678DF"/>
    <w:rsid w:val="0017187E"/>
    <w:rsid w:val="00171AC2"/>
    <w:rsid w:val="001737BB"/>
    <w:rsid w:val="00174024"/>
    <w:rsid w:val="00174771"/>
    <w:rsid w:val="00174B10"/>
    <w:rsid w:val="0017522E"/>
    <w:rsid w:val="0017602C"/>
    <w:rsid w:val="001762B1"/>
    <w:rsid w:val="00180A1D"/>
    <w:rsid w:val="00180A29"/>
    <w:rsid w:val="00180B94"/>
    <w:rsid w:val="00181CD2"/>
    <w:rsid w:val="0018232C"/>
    <w:rsid w:val="0018288D"/>
    <w:rsid w:val="00183093"/>
    <w:rsid w:val="0018339E"/>
    <w:rsid w:val="00183927"/>
    <w:rsid w:val="00184EB8"/>
    <w:rsid w:val="001869E9"/>
    <w:rsid w:val="00187BB3"/>
    <w:rsid w:val="001906BD"/>
    <w:rsid w:val="0019161D"/>
    <w:rsid w:val="00191C09"/>
    <w:rsid w:val="0019271E"/>
    <w:rsid w:val="00192CB9"/>
    <w:rsid w:val="00193980"/>
    <w:rsid w:val="00193C81"/>
    <w:rsid w:val="00196285"/>
    <w:rsid w:val="00196AF3"/>
    <w:rsid w:val="001A0494"/>
    <w:rsid w:val="001A2C64"/>
    <w:rsid w:val="001A4EBD"/>
    <w:rsid w:val="001A66B5"/>
    <w:rsid w:val="001B0343"/>
    <w:rsid w:val="001B0346"/>
    <w:rsid w:val="001B1923"/>
    <w:rsid w:val="001B2C85"/>
    <w:rsid w:val="001B336D"/>
    <w:rsid w:val="001B341D"/>
    <w:rsid w:val="001B36E8"/>
    <w:rsid w:val="001B3F13"/>
    <w:rsid w:val="001B5FAC"/>
    <w:rsid w:val="001B7817"/>
    <w:rsid w:val="001C144B"/>
    <w:rsid w:val="001C1780"/>
    <w:rsid w:val="001C199B"/>
    <w:rsid w:val="001C1F2D"/>
    <w:rsid w:val="001C1FD9"/>
    <w:rsid w:val="001C5427"/>
    <w:rsid w:val="001C6143"/>
    <w:rsid w:val="001C7695"/>
    <w:rsid w:val="001C7DA2"/>
    <w:rsid w:val="001D087C"/>
    <w:rsid w:val="001D1E88"/>
    <w:rsid w:val="001D66BF"/>
    <w:rsid w:val="001D6B70"/>
    <w:rsid w:val="001D7879"/>
    <w:rsid w:val="001E05CF"/>
    <w:rsid w:val="001E2013"/>
    <w:rsid w:val="001E3FCD"/>
    <w:rsid w:val="001E5096"/>
    <w:rsid w:val="001E5CEF"/>
    <w:rsid w:val="001E5EC8"/>
    <w:rsid w:val="001E6010"/>
    <w:rsid w:val="001E75C6"/>
    <w:rsid w:val="001E7FE6"/>
    <w:rsid w:val="001F2E32"/>
    <w:rsid w:val="001F3198"/>
    <w:rsid w:val="001F41AB"/>
    <w:rsid w:val="001F4470"/>
    <w:rsid w:val="001F531F"/>
    <w:rsid w:val="001F65EA"/>
    <w:rsid w:val="002008B7"/>
    <w:rsid w:val="00201F08"/>
    <w:rsid w:val="00202158"/>
    <w:rsid w:val="00203646"/>
    <w:rsid w:val="0020421C"/>
    <w:rsid w:val="002042F6"/>
    <w:rsid w:val="002044B8"/>
    <w:rsid w:val="0020467C"/>
    <w:rsid w:val="002052F6"/>
    <w:rsid w:val="00205892"/>
    <w:rsid w:val="00206064"/>
    <w:rsid w:val="002101F5"/>
    <w:rsid w:val="002114CD"/>
    <w:rsid w:val="0021260C"/>
    <w:rsid w:val="0021317D"/>
    <w:rsid w:val="00213542"/>
    <w:rsid w:val="00214648"/>
    <w:rsid w:val="0021554F"/>
    <w:rsid w:val="00215BBF"/>
    <w:rsid w:val="002165F7"/>
    <w:rsid w:val="0021780E"/>
    <w:rsid w:val="002238B2"/>
    <w:rsid w:val="00223CC7"/>
    <w:rsid w:val="00224684"/>
    <w:rsid w:val="00224DBB"/>
    <w:rsid w:val="00224F47"/>
    <w:rsid w:val="0022549B"/>
    <w:rsid w:val="00225C39"/>
    <w:rsid w:val="00232B12"/>
    <w:rsid w:val="002339EB"/>
    <w:rsid w:val="00233C2A"/>
    <w:rsid w:val="0023517F"/>
    <w:rsid w:val="002369C2"/>
    <w:rsid w:val="00237691"/>
    <w:rsid w:val="0024118B"/>
    <w:rsid w:val="002411AF"/>
    <w:rsid w:val="002421EB"/>
    <w:rsid w:val="0024223F"/>
    <w:rsid w:val="0024266C"/>
    <w:rsid w:val="00242A64"/>
    <w:rsid w:val="002438BF"/>
    <w:rsid w:val="00244DA6"/>
    <w:rsid w:val="00244F63"/>
    <w:rsid w:val="00245A7E"/>
    <w:rsid w:val="00246A15"/>
    <w:rsid w:val="00246CED"/>
    <w:rsid w:val="0025007B"/>
    <w:rsid w:val="00250198"/>
    <w:rsid w:val="002503C5"/>
    <w:rsid w:val="00251001"/>
    <w:rsid w:val="0025179F"/>
    <w:rsid w:val="00251C34"/>
    <w:rsid w:val="00253FE5"/>
    <w:rsid w:val="002544BB"/>
    <w:rsid w:val="00255222"/>
    <w:rsid w:val="0025624A"/>
    <w:rsid w:val="00256D50"/>
    <w:rsid w:val="0025743D"/>
    <w:rsid w:val="00257530"/>
    <w:rsid w:val="00260696"/>
    <w:rsid w:val="002608F7"/>
    <w:rsid w:val="00262440"/>
    <w:rsid w:val="00263173"/>
    <w:rsid w:val="00265504"/>
    <w:rsid w:val="00266256"/>
    <w:rsid w:val="00266544"/>
    <w:rsid w:val="002667A8"/>
    <w:rsid w:val="00266859"/>
    <w:rsid w:val="002671E3"/>
    <w:rsid w:val="002674B4"/>
    <w:rsid w:val="002706D5"/>
    <w:rsid w:val="00271307"/>
    <w:rsid w:val="002716AB"/>
    <w:rsid w:val="002716EC"/>
    <w:rsid w:val="00271E7C"/>
    <w:rsid w:val="002734B9"/>
    <w:rsid w:val="002743C9"/>
    <w:rsid w:val="00274654"/>
    <w:rsid w:val="002747A2"/>
    <w:rsid w:val="00275430"/>
    <w:rsid w:val="00280121"/>
    <w:rsid w:val="002808E7"/>
    <w:rsid w:val="00282CE7"/>
    <w:rsid w:val="00282D55"/>
    <w:rsid w:val="00283790"/>
    <w:rsid w:val="00285775"/>
    <w:rsid w:val="00285AC8"/>
    <w:rsid w:val="002913B7"/>
    <w:rsid w:val="00293240"/>
    <w:rsid w:val="00293DD6"/>
    <w:rsid w:val="002947C3"/>
    <w:rsid w:val="00294DD4"/>
    <w:rsid w:val="00295C23"/>
    <w:rsid w:val="00296275"/>
    <w:rsid w:val="002A0459"/>
    <w:rsid w:val="002A1575"/>
    <w:rsid w:val="002A4598"/>
    <w:rsid w:val="002A54D7"/>
    <w:rsid w:val="002A602C"/>
    <w:rsid w:val="002A607B"/>
    <w:rsid w:val="002A631F"/>
    <w:rsid w:val="002A6F6A"/>
    <w:rsid w:val="002A7187"/>
    <w:rsid w:val="002A78F1"/>
    <w:rsid w:val="002B0A14"/>
    <w:rsid w:val="002B1092"/>
    <w:rsid w:val="002B26BF"/>
    <w:rsid w:val="002B2DE4"/>
    <w:rsid w:val="002B2E71"/>
    <w:rsid w:val="002B3E25"/>
    <w:rsid w:val="002B4C84"/>
    <w:rsid w:val="002B5F8D"/>
    <w:rsid w:val="002B6106"/>
    <w:rsid w:val="002B63F2"/>
    <w:rsid w:val="002B6A4A"/>
    <w:rsid w:val="002C02E7"/>
    <w:rsid w:val="002C1436"/>
    <w:rsid w:val="002C1807"/>
    <w:rsid w:val="002C3EEC"/>
    <w:rsid w:val="002C5E01"/>
    <w:rsid w:val="002C5E9E"/>
    <w:rsid w:val="002C73E8"/>
    <w:rsid w:val="002C74F2"/>
    <w:rsid w:val="002D0335"/>
    <w:rsid w:val="002D1795"/>
    <w:rsid w:val="002D3786"/>
    <w:rsid w:val="002D3C1D"/>
    <w:rsid w:val="002D3EE3"/>
    <w:rsid w:val="002D42AB"/>
    <w:rsid w:val="002D51FD"/>
    <w:rsid w:val="002D54CC"/>
    <w:rsid w:val="002D6BC5"/>
    <w:rsid w:val="002E0749"/>
    <w:rsid w:val="002E0D47"/>
    <w:rsid w:val="002E14E9"/>
    <w:rsid w:val="002E1677"/>
    <w:rsid w:val="002E18A7"/>
    <w:rsid w:val="002E28D3"/>
    <w:rsid w:val="002E4F31"/>
    <w:rsid w:val="002E60A9"/>
    <w:rsid w:val="002E63A0"/>
    <w:rsid w:val="002E77D9"/>
    <w:rsid w:val="002F01A3"/>
    <w:rsid w:val="002F4EAC"/>
    <w:rsid w:val="002F5BEF"/>
    <w:rsid w:val="002F6083"/>
    <w:rsid w:val="002F744A"/>
    <w:rsid w:val="002F744F"/>
    <w:rsid w:val="00300B06"/>
    <w:rsid w:val="00301288"/>
    <w:rsid w:val="00302064"/>
    <w:rsid w:val="00302BCD"/>
    <w:rsid w:val="00302D40"/>
    <w:rsid w:val="0030381A"/>
    <w:rsid w:val="00303967"/>
    <w:rsid w:val="00303D25"/>
    <w:rsid w:val="00303D5A"/>
    <w:rsid w:val="003041D7"/>
    <w:rsid w:val="00304B79"/>
    <w:rsid w:val="00304CBB"/>
    <w:rsid w:val="00305977"/>
    <w:rsid w:val="0030776A"/>
    <w:rsid w:val="0031110A"/>
    <w:rsid w:val="00311D64"/>
    <w:rsid w:val="003123D2"/>
    <w:rsid w:val="00314B49"/>
    <w:rsid w:val="00314CD5"/>
    <w:rsid w:val="00315FBD"/>
    <w:rsid w:val="0032136B"/>
    <w:rsid w:val="0032167D"/>
    <w:rsid w:val="00321E08"/>
    <w:rsid w:val="00325AB1"/>
    <w:rsid w:val="00326216"/>
    <w:rsid w:val="00327A72"/>
    <w:rsid w:val="00331D9C"/>
    <w:rsid w:val="00332769"/>
    <w:rsid w:val="00333EA6"/>
    <w:rsid w:val="00334B00"/>
    <w:rsid w:val="00335173"/>
    <w:rsid w:val="003352FC"/>
    <w:rsid w:val="0033756E"/>
    <w:rsid w:val="0033784B"/>
    <w:rsid w:val="00337D50"/>
    <w:rsid w:val="00344BCB"/>
    <w:rsid w:val="0034519E"/>
    <w:rsid w:val="0034586E"/>
    <w:rsid w:val="00350BE3"/>
    <w:rsid w:val="00353B0C"/>
    <w:rsid w:val="00353B5B"/>
    <w:rsid w:val="00356FD4"/>
    <w:rsid w:val="0036254D"/>
    <w:rsid w:val="00362FD6"/>
    <w:rsid w:val="0036540E"/>
    <w:rsid w:val="00365C3A"/>
    <w:rsid w:val="003663E0"/>
    <w:rsid w:val="00366DE6"/>
    <w:rsid w:val="0036723D"/>
    <w:rsid w:val="00371199"/>
    <w:rsid w:val="0037235B"/>
    <w:rsid w:val="00372CDC"/>
    <w:rsid w:val="00373421"/>
    <w:rsid w:val="00374325"/>
    <w:rsid w:val="00374B87"/>
    <w:rsid w:val="00375033"/>
    <w:rsid w:val="00375812"/>
    <w:rsid w:val="00375C91"/>
    <w:rsid w:val="003774C0"/>
    <w:rsid w:val="00377A57"/>
    <w:rsid w:val="003802E5"/>
    <w:rsid w:val="00381EAB"/>
    <w:rsid w:val="00383CA4"/>
    <w:rsid w:val="00385853"/>
    <w:rsid w:val="003865B1"/>
    <w:rsid w:val="003867EE"/>
    <w:rsid w:val="00386AE8"/>
    <w:rsid w:val="003877D4"/>
    <w:rsid w:val="00390BEA"/>
    <w:rsid w:val="00391392"/>
    <w:rsid w:val="00391CC5"/>
    <w:rsid w:val="0039517A"/>
    <w:rsid w:val="00397137"/>
    <w:rsid w:val="00397546"/>
    <w:rsid w:val="003A0364"/>
    <w:rsid w:val="003A0398"/>
    <w:rsid w:val="003A2913"/>
    <w:rsid w:val="003A552A"/>
    <w:rsid w:val="003A6FDF"/>
    <w:rsid w:val="003B03A9"/>
    <w:rsid w:val="003B1914"/>
    <w:rsid w:val="003B3C23"/>
    <w:rsid w:val="003B4A61"/>
    <w:rsid w:val="003B5045"/>
    <w:rsid w:val="003B547E"/>
    <w:rsid w:val="003B556D"/>
    <w:rsid w:val="003B58D4"/>
    <w:rsid w:val="003B65BE"/>
    <w:rsid w:val="003B7E98"/>
    <w:rsid w:val="003C13D4"/>
    <w:rsid w:val="003C3AD6"/>
    <w:rsid w:val="003C3D0A"/>
    <w:rsid w:val="003C5B5C"/>
    <w:rsid w:val="003C6300"/>
    <w:rsid w:val="003C688E"/>
    <w:rsid w:val="003C6C61"/>
    <w:rsid w:val="003C74CD"/>
    <w:rsid w:val="003D039A"/>
    <w:rsid w:val="003D1645"/>
    <w:rsid w:val="003D27F6"/>
    <w:rsid w:val="003D3F9C"/>
    <w:rsid w:val="003D550E"/>
    <w:rsid w:val="003D5AC8"/>
    <w:rsid w:val="003E118C"/>
    <w:rsid w:val="003E2919"/>
    <w:rsid w:val="003E33DD"/>
    <w:rsid w:val="003E4B9E"/>
    <w:rsid w:val="003E4BF6"/>
    <w:rsid w:val="003E6843"/>
    <w:rsid w:val="003E6886"/>
    <w:rsid w:val="003F0719"/>
    <w:rsid w:val="003F0723"/>
    <w:rsid w:val="003F1030"/>
    <w:rsid w:val="003F1B42"/>
    <w:rsid w:val="003F202F"/>
    <w:rsid w:val="003F22D9"/>
    <w:rsid w:val="003F50EC"/>
    <w:rsid w:val="003F758A"/>
    <w:rsid w:val="00400122"/>
    <w:rsid w:val="00400BD5"/>
    <w:rsid w:val="004011DD"/>
    <w:rsid w:val="00401C62"/>
    <w:rsid w:val="00402718"/>
    <w:rsid w:val="00403ADF"/>
    <w:rsid w:val="004047D4"/>
    <w:rsid w:val="00404B2D"/>
    <w:rsid w:val="00405E4C"/>
    <w:rsid w:val="004067CD"/>
    <w:rsid w:val="00406A06"/>
    <w:rsid w:val="004073E5"/>
    <w:rsid w:val="00410874"/>
    <w:rsid w:val="00410948"/>
    <w:rsid w:val="004115F7"/>
    <w:rsid w:val="00411629"/>
    <w:rsid w:val="00411D26"/>
    <w:rsid w:val="00411E3C"/>
    <w:rsid w:val="004126F8"/>
    <w:rsid w:val="004126FF"/>
    <w:rsid w:val="0041368A"/>
    <w:rsid w:val="00414769"/>
    <w:rsid w:val="00415B35"/>
    <w:rsid w:val="00416488"/>
    <w:rsid w:val="00420094"/>
    <w:rsid w:val="00420C59"/>
    <w:rsid w:val="00420EFB"/>
    <w:rsid w:val="0042183E"/>
    <w:rsid w:val="00422A1F"/>
    <w:rsid w:val="00424743"/>
    <w:rsid w:val="0042770E"/>
    <w:rsid w:val="004305F0"/>
    <w:rsid w:val="004313EA"/>
    <w:rsid w:val="004328FC"/>
    <w:rsid w:val="00433B47"/>
    <w:rsid w:val="00434F16"/>
    <w:rsid w:val="004359D9"/>
    <w:rsid w:val="0043681D"/>
    <w:rsid w:val="004378A9"/>
    <w:rsid w:val="00437B1B"/>
    <w:rsid w:val="00440BF9"/>
    <w:rsid w:val="00441280"/>
    <w:rsid w:val="00441DFD"/>
    <w:rsid w:val="00442C0A"/>
    <w:rsid w:val="00445308"/>
    <w:rsid w:val="00445500"/>
    <w:rsid w:val="00446459"/>
    <w:rsid w:val="00447E8C"/>
    <w:rsid w:val="004502B7"/>
    <w:rsid w:val="00452892"/>
    <w:rsid w:val="00453191"/>
    <w:rsid w:val="0045682D"/>
    <w:rsid w:val="00456B8A"/>
    <w:rsid w:val="004573C0"/>
    <w:rsid w:val="0045770E"/>
    <w:rsid w:val="00460E79"/>
    <w:rsid w:val="0046421C"/>
    <w:rsid w:val="00466520"/>
    <w:rsid w:val="00467455"/>
    <w:rsid w:val="00471022"/>
    <w:rsid w:val="004744AE"/>
    <w:rsid w:val="0047534A"/>
    <w:rsid w:val="00480243"/>
    <w:rsid w:val="0048115B"/>
    <w:rsid w:val="00481E06"/>
    <w:rsid w:val="00482C9C"/>
    <w:rsid w:val="00482E78"/>
    <w:rsid w:val="00484828"/>
    <w:rsid w:val="004856F6"/>
    <w:rsid w:val="00486690"/>
    <w:rsid w:val="00487390"/>
    <w:rsid w:val="004923C9"/>
    <w:rsid w:val="004928E1"/>
    <w:rsid w:val="0049290F"/>
    <w:rsid w:val="00493A12"/>
    <w:rsid w:val="004A11D7"/>
    <w:rsid w:val="004A43AF"/>
    <w:rsid w:val="004A4F97"/>
    <w:rsid w:val="004A5424"/>
    <w:rsid w:val="004A5A00"/>
    <w:rsid w:val="004A73F8"/>
    <w:rsid w:val="004B0DA9"/>
    <w:rsid w:val="004B1491"/>
    <w:rsid w:val="004B166C"/>
    <w:rsid w:val="004B2009"/>
    <w:rsid w:val="004B2A07"/>
    <w:rsid w:val="004B3760"/>
    <w:rsid w:val="004B4E95"/>
    <w:rsid w:val="004B4EAA"/>
    <w:rsid w:val="004B50B2"/>
    <w:rsid w:val="004B6C4A"/>
    <w:rsid w:val="004B76C7"/>
    <w:rsid w:val="004C1BF6"/>
    <w:rsid w:val="004C201B"/>
    <w:rsid w:val="004C70E8"/>
    <w:rsid w:val="004C712B"/>
    <w:rsid w:val="004D229C"/>
    <w:rsid w:val="004D4C5A"/>
    <w:rsid w:val="004D4E4D"/>
    <w:rsid w:val="004D5D9F"/>
    <w:rsid w:val="004D7A02"/>
    <w:rsid w:val="004E128A"/>
    <w:rsid w:val="004E1A92"/>
    <w:rsid w:val="004E2CDA"/>
    <w:rsid w:val="004E361F"/>
    <w:rsid w:val="004E40FC"/>
    <w:rsid w:val="004E50CE"/>
    <w:rsid w:val="004E69B6"/>
    <w:rsid w:val="004E79E8"/>
    <w:rsid w:val="004F3AF5"/>
    <w:rsid w:val="004F3B17"/>
    <w:rsid w:val="004F476B"/>
    <w:rsid w:val="004F52DC"/>
    <w:rsid w:val="004F61EE"/>
    <w:rsid w:val="004F7534"/>
    <w:rsid w:val="00503A26"/>
    <w:rsid w:val="005063EC"/>
    <w:rsid w:val="00507479"/>
    <w:rsid w:val="0051163C"/>
    <w:rsid w:val="005116EF"/>
    <w:rsid w:val="00511D50"/>
    <w:rsid w:val="00511EEB"/>
    <w:rsid w:val="0051257C"/>
    <w:rsid w:val="0051491B"/>
    <w:rsid w:val="00515572"/>
    <w:rsid w:val="00520FBA"/>
    <w:rsid w:val="00521FAA"/>
    <w:rsid w:val="00524CAD"/>
    <w:rsid w:val="00525D06"/>
    <w:rsid w:val="00525FBB"/>
    <w:rsid w:val="00526026"/>
    <w:rsid w:val="00526883"/>
    <w:rsid w:val="00526BFF"/>
    <w:rsid w:val="00526C58"/>
    <w:rsid w:val="00530046"/>
    <w:rsid w:val="005303E1"/>
    <w:rsid w:val="00530FDF"/>
    <w:rsid w:val="00531928"/>
    <w:rsid w:val="00531BCF"/>
    <w:rsid w:val="00532BE5"/>
    <w:rsid w:val="00533334"/>
    <w:rsid w:val="00533E69"/>
    <w:rsid w:val="00535EF9"/>
    <w:rsid w:val="005360A2"/>
    <w:rsid w:val="005418B3"/>
    <w:rsid w:val="00541A4C"/>
    <w:rsid w:val="005425E4"/>
    <w:rsid w:val="00542FC2"/>
    <w:rsid w:val="00543CDE"/>
    <w:rsid w:val="00545657"/>
    <w:rsid w:val="00546914"/>
    <w:rsid w:val="00546B1E"/>
    <w:rsid w:val="00547384"/>
    <w:rsid w:val="00547D12"/>
    <w:rsid w:val="005512B1"/>
    <w:rsid w:val="00552FDA"/>
    <w:rsid w:val="0055353D"/>
    <w:rsid w:val="00554BF9"/>
    <w:rsid w:val="0055670C"/>
    <w:rsid w:val="00556BC0"/>
    <w:rsid w:val="00560C00"/>
    <w:rsid w:val="00561219"/>
    <w:rsid w:val="005612F0"/>
    <w:rsid w:val="00561704"/>
    <w:rsid w:val="0056177E"/>
    <w:rsid w:val="00561BEF"/>
    <w:rsid w:val="00562B2C"/>
    <w:rsid w:val="0056397C"/>
    <w:rsid w:val="0056488C"/>
    <w:rsid w:val="00566D28"/>
    <w:rsid w:val="005673D7"/>
    <w:rsid w:val="005676D6"/>
    <w:rsid w:val="00571422"/>
    <w:rsid w:val="00573025"/>
    <w:rsid w:val="0057553E"/>
    <w:rsid w:val="00576C60"/>
    <w:rsid w:val="00576F79"/>
    <w:rsid w:val="0057719B"/>
    <w:rsid w:val="00580A1F"/>
    <w:rsid w:val="0058145A"/>
    <w:rsid w:val="0058274C"/>
    <w:rsid w:val="00584269"/>
    <w:rsid w:val="00584777"/>
    <w:rsid w:val="00584AC3"/>
    <w:rsid w:val="00585AFB"/>
    <w:rsid w:val="0058652C"/>
    <w:rsid w:val="005873EE"/>
    <w:rsid w:val="00587AA5"/>
    <w:rsid w:val="00590D3D"/>
    <w:rsid w:val="00592804"/>
    <w:rsid w:val="00592CB0"/>
    <w:rsid w:val="00592CF4"/>
    <w:rsid w:val="005948E9"/>
    <w:rsid w:val="00595A8E"/>
    <w:rsid w:val="00596D0B"/>
    <w:rsid w:val="00596ECE"/>
    <w:rsid w:val="0059768A"/>
    <w:rsid w:val="005A004E"/>
    <w:rsid w:val="005A09AF"/>
    <w:rsid w:val="005A0B34"/>
    <w:rsid w:val="005A14DB"/>
    <w:rsid w:val="005A1B10"/>
    <w:rsid w:val="005A39DA"/>
    <w:rsid w:val="005A518E"/>
    <w:rsid w:val="005B245F"/>
    <w:rsid w:val="005B49D4"/>
    <w:rsid w:val="005B616D"/>
    <w:rsid w:val="005B636F"/>
    <w:rsid w:val="005C2D22"/>
    <w:rsid w:val="005C2DDD"/>
    <w:rsid w:val="005C58D9"/>
    <w:rsid w:val="005C77BC"/>
    <w:rsid w:val="005D04BC"/>
    <w:rsid w:val="005D3C61"/>
    <w:rsid w:val="005D5740"/>
    <w:rsid w:val="005D6326"/>
    <w:rsid w:val="005D6FE1"/>
    <w:rsid w:val="005E0DFD"/>
    <w:rsid w:val="005E1C2B"/>
    <w:rsid w:val="005E211E"/>
    <w:rsid w:val="005E2699"/>
    <w:rsid w:val="005E278D"/>
    <w:rsid w:val="005E34B3"/>
    <w:rsid w:val="005E4577"/>
    <w:rsid w:val="005E46D1"/>
    <w:rsid w:val="005E73C5"/>
    <w:rsid w:val="005E79D2"/>
    <w:rsid w:val="005F2366"/>
    <w:rsid w:val="005F2A4B"/>
    <w:rsid w:val="005F31D2"/>
    <w:rsid w:val="005F44AC"/>
    <w:rsid w:val="005F46E6"/>
    <w:rsid w:val="005F4EFC"/>
    <w:rsid w:val="005F51B7"/>
    <w:rsid w:val="005F601C"/>
    <w:rsid w:val="005F626A"/>
    <w:rsid w:val="00600A58"/>
    <w:rsid w:val="0060170F"/>
    <w:rsid w:val="00602AE5"/>
    <w:rsid w:val="00603BDF"/>
    <w:rsid w:val="00603E2A"/>
    <w:rsid w:val="00605946"/>
    <w:rsid w:val="00605EB1"/>
    <w:rsid w:val="00606083"/>
    <w:rsid w:val="0060744E"/>
    <w:rsid w:val="00610276"/>
    <w:rsid w:val="00610B4E"/>
    <w:rsid w:val="006129E7"/>
    <w:rsid w:val="00613258"/>
    <w:rsid w:val="006133B8"/>
    <w:rsid w:val="006136F4"/>
    <w:rsid w:val="00613A84"/>
    <w:rsid w:val="006140DF"/>
    <w:rsid w:val="00614165"/>
    <w:rsid w:val="0061607A"/>
    <w:rsid w:val="00616652"/>
    <w:rsid w:val="00617D81"/>
    <w:rsid w:val="00620128"/>
    <w:rsid w:val="00622DDA"/>
    <w:rsid w:val="006233F7"/>
    <w:rsid w:val="00623D17"/>
    <w:rsid w:val="00624553"/>
    <w:rsid w:val="006246B6"/>
    <w:rsid w:val="00624CAB"/>
    <w:rsid w:val="00625903"/>
    <w:rsid w:val="00632F91"/>
    <w:rsid w:val="00636B1B"/>
    <w:rsid w:val="00640CAB"/>
    <w:rsid w:val="00640DA9"/>
    <w:rsid w:val="0064178A"/>
    <w:rsid w:val="00642463"/>
    <w:rsid w:val="006427B2"/>
    <w:rsid w:val="00642CD3"/>
    <w:rsid w:val="006432AB"/>
    <w:rsid w:val="00643CCA"/>
    <w:rsid w:val="00643F00"/>
    <w:rsid w:val="00645BA9"/>
    <w:rsid w:val="006467BE"/>
    <w:rsid w:val="00650DF9"/>
    <w:rsid w:val="00651812"/>
    <w:rsid w:val="0065252B"/>
    <w:rsid w:val="006535F9"/>
    <w:rsid w:val="0065414D"/>
    <w:rsid w:val="0065506F"/>
    <w:rsid w:val="00655F4A"/>
    <w:rsid w:val="00656074"/>
    <w:rsid w:val="00656677"/>
    <w:rsid w:val="00656AAC"/>
    <w:rsid w:val="006607CF"/>
    <w:rsid w:val="00661E26"/>
    <w:rsid w:val="00661F5B"/>
    <w:rsid w:val="00662E2A"/>
    <w:rsid w:val="00663E36"/>
    <w:rsid w:val="00664A95"/>
    <w:rsid w:val="00665F36"/>
    <w:rsid w:val="00666C23"/>
    <w:rsid w:val="0066770B"/>
    <w:rsid w:val="00667843"/>
    <w:rsid w:val="006703DE"/>
    <w:rsid w:val="00671D6C"/>
    <w:rsid w:val="006772A3"/>
    <w:rsid w:val="00680EC0"/>
    <w:rsid w:val="0068119A"/>
    <w:rsid w:val="0068185F"/>
    <w:rsid w:val="00682C93"/>
    <w:rsid w:val="00684DD9"/>
    <w:rsid w:val="0068501C"/>
    <w:rsid w:val="00685331"/>
    <w:rsid w:val="00685EFF"/>
    <w:rsid w:val="00686C97"/>
    <w:rsid w:val="00687536"/>
    <w:rsid w:val="006902A2"/>
    <w:rsid w:val="006922C3"/>
    <w:rsid w:val="00692718"/>
    <w:rsid w:val="00693291"/>
    <w:rsid w:val="00693451"/>
    <w:rsid w:val="00693D33"/>
    <w:rsid w:val="00694B61"/>
    <w:rsid w:val="006968C5"/>
    <w:rsid w:val="00697282"/>
    <w:rsid w:val="006976AE"/>
    <w:rsid w:val="006A00CA"/>
    <w:rsid w:val="006A0B6E"/>
    <w:rsid w:val="006A1036"/>
    <w:rsid w:val="006A1373"/>
    <w:rsid w:val="006A1B38"/>
    <w:rsid w:val="006A1FAC"/>
    <w:rsid w:val="006A271C"/>
    <w:rsid w:val="006A3695"/>
    <w:rsid w:val="006A5879"/>
    <w:rsid w:val="006A5FBF"/>
    <w:rsid w:val="006A6D94"/>
    <w:rsid w:val="006A748C"/>
    <w:rsid w:val="006A7D70"/>
    <w:rsid w:val="006B13BC"/>
    <w:rsid w:val="006B2A71"/>
    <w:rsid w:val="006B3762"/>
    <w:rsid w:val="006B444D"/>
    <w:rsid w:val="006B4903"/>
    <w:rsid w:val="006B68BD"/>
    <w:rsid w:val="006B7E43"/>
    <w:rsid w:val="006C1457"/>
    <w:rsid w:val="006C3CF6"/>
    <w:rsid w:val="006C3E8E"/>
    <w:rsid w:val="006C41B6"/>
    <w:rsid w:val="006C51F1"/>
    <w:rsid w:val="006C580E"/>
    <w:rsid w:val="006C5F89"/>
    <w:rsid w:val="006C650C"/>
    <w:rsid w:val="006C7ADF"/>
    <w:rsid w:val="006D0149"/>
    <w:rsid w:val="006D01D6"/>
    <w:rsid w:val="006D323C"/>
    <w:rsid w:val="006D3320"/>
    <w:rsid w:val="006D3BC9"/>
    <w:rsid w:val="006D4165"/>
    <w:rsid w:val="006D4822"/>
    <w:rsid w:val="006D53A9"/>
    <w:rsid w:val="006D6761"/>
    <w:rsid w:val="006E09A6"/>
    <w:rsid w:val="006E0EED"/>
    <w:rsid w:val="006E5CF9"/>
    <w:rsid w:val="006E627C"/>
    <w:rsid w:val="006F1842"/>
    <w:rsid w:val="006F1B5E"/>
    <w:rsid w:val="006F2730"/>
    <w:rsid w:val="006F28B5"/>
    <w:rsid w:val="006F46E2"/>
    <w:rsid w:val="006F4C8A"/>
    <w:rsid w:val="006F5EA0"/>
    <w:rsid w:val="006F7435"/>
    <w:rsid w:val="006F7DDF"/>
    <w:rsid w:val="006F7F36"/>
    <w:rsid w:val="00700166"/>
    <w:rsid w:val="00701698"/>
    <w:rsid w:val="00701789"/>
    <w:rsid w:val="00702079"/>
    <w:rsid w:val="007026C3"/>
    <w:rsid w:val="00704369"/>
    <w:rsid w:val="00705D58"/>
    <w:rsid w:val="0070606B"/>
    <w:rsid w:val="0070608E"/>
    <w:rsid w:val="007064C9"/>
    <w:rsid w:val="0070678F"/>
    <w:rsid w:val="00706A11"/>
    <w:rsid w:val="0070783E"/>
    <w:rsid w:val="00711543"/>
    <w:rsid w:val="007130C1"/>
    <w:rsid w:val="007132D6"/>
    <w:rsid w:val="00713A42"/>
    <w:rsid w:val="007142F3"/>
    <w:rsid w:val="00714556"/>
    <w:rsid w:val="00714833"/>
    <w:rsid w:val="007152EF"/>
    <w:rsid w:val="00717EE5"/>
    <w:rsid w:val="00720A3E"/>
    <w:rsid w:val="007210EB"/>
    <w:rsid w:val="00721E9B"/>
    <w:rsid w:val="0072366C"/>
    <w:rsid w:val="007244C5"/>
    <w:rsid w:val="007245C9"/>
    <w:rsid w:val="0072604A"/>
    <w:rsid w:val="00726BDF"/>
    <w:rsid w:val="0072731D"/>
    <w:rsid w:val="00727E08"/>
    <w:rsid w:val="007320E3"/>
    <w:rsid w:val="007335FA"/>
    <w:rsid w:val="00733E34"/>
    <w:rsid w:val="0073473C"/>
    <w:rsid w:val="00735A77"/>
    <w:rsid w:val="00736A9B"/>
    <w:rsid w:val="0073721C"/>
    <w:rsid w:val="00737FD2"/>
    <w:rsid w:val="00740568"/>
    <w:rsid w:val="00741E72"/>
    <w:rsid w:val="00741E8C"/>
    <w:rsid w:val="0074361A"/>
    <w:rsid w:val="00745EC3"/>
    <w:rsid w:val="007463B3"/>
    <w:rsid w:val="007474A1"/>
    <w:rsid w:val="0074794E"/>
    <w:rsid w:val="007503F9"/>
    <w:rsid w:val="007559D3"/>
    <w:rsid w:val="0075622F"/>
    <w:rsid w:val="00756F7D"/>
    <w:rsid w:val="007619D3"/>
    <w:rsid w:val="00762368"/>
    <w:rsid w:val="00762ECE"/>
    <w:rsid w:val="0076391F"/>
    <w:rsid w:val="00764E52"/>
    <w:rsid w:val="00767B15"/>
    <w:rsid w:val="007709DF"/>
    <w:rsid w:val="00771D00"/>
    <w:rsid w:val="00772C5F"/>
    <w:rsid w:val="00775560"/>
    <w:rsid w:val="00775B55"/>
    <w:rsid w:val="00775BEB"/>
    <w:rsid w:val="00776412"/>
    <w:rsid w:val="00776C10"/>
    <w:rsid w:val="00780009"/>
    <w:rsid w:val="007800DF"/>
    <w:rsid w:val="00781792"/>
    <w:rsid w:val="007817DB"/>
    <w:rsid w:val="007849EB"/>
    <w:rsid w:val="0078586C"/>
    <w:rsid w:val="007861AF"/>
    <w:rsid w:val="0078721A"/>
    <w:rsid w:val="007878B9"/>
    <w:rsid w:val="00790957"/>
    <w:rsid w:val="007920FF"/>
    <w:rsid w:val="00792A06"/>
    <w:rsid w:val="007937AC"/>
    <w:rsid w:val="00793D66"/>
    <w:rsid w:val="00793E6E"/>
    <w:rsid w:val="00793F70"/>
    <w:rsid w:val="0079459B"/>
    <w:rsid w:val="00795C7D"/>
    <w:rsid w:val="00796BF6"/>
    <w:rsid w:val="007975D1"/>
    <w:rsid w:val="007976EF"/>
    <w:rsid w:val="007A0959"/>
    <w:rsid w:val="007A16EF"/>
    <w:rsid w:val="007A31D5"/>
    <w:rsid w:val="007A53ED"/>
    <w:rsid w:val="007A5920"/>
    <w:rsid w:val="007A73A4"/>
    <w:rsid w:val="007B0AC5"/>
    <w:rsid w:val="007B2044"/>
    <w:rsid w:val="007B30F2"/>
    <w:rsid w:val="007B32D5"/>
    <w:rsid w:val="007B351F"/>
    <w:rsid w:val="007B3B81"/>
    <w:rsid w:val="007B3CDB"/>
    <w:rsid w:val="007B4F7B"/>
    <w:rsid w:val="007B5216"/>
    <w:rsid w:val="007C0721"/>
    <w:rsid w:val="007C094B"/>
    <w:rsid w:val="007C25F3"/>
    <w:rsid w:val="007C6959"/>
    <w:rsid w:val="007D04CB"/>
    <w:rsid w:val="007D04FC"/>
    <w:rsid w:val="007D0F32"/>
    <w:rsid w:val="007D30A7"/>
    <w:rsid w:val="007D3369"/>
    <w:rsid w:val="007D3DB4"/>
    <w:rsid w:val="007D4127"/>
    <w:rsid w:val="007D52A0"/>
    <w:rsid w:val="007D537E"/>
    <w:rsid w:val="007D57AC"/>
    <w:rsid w:val="007D706D"/>
    <w:rsid w:val="007D7CD9"/>
    <w:rsid w:val="007D7CF3"/>
    <w:rsid w:val="007E019C"/>
    <w:rsid w:val="007E0436"/>
    <w:rsid w:val="007E10B3"/>
    <w:rsid w:val="007E5161"/>
    <w:rsid w:val="007E609F"/>
    <w:rsid w:val="007E63E8"/>
    <w:rsid w:val="007F1A33"/>
    <w:rsid w:val="007F1BE7"/>
    <w:rsid w:val="007F307F"/>
    <w:rsid w:val="007F3754"/>
    <w:rsid w:val="007F3C12"/>
    <w:rsid w:val="007F6392"/>
    <w:rsid w:val="007F7387"/>
    <w:rsid w:val="007F7D5B"/>
    <w:rsid w:val="007F7FFD"/>
    <w:rsid w:val="00801BC4"/>
    <w:rsid w:val="00802721"/>
    <w:rsid w:val="0080344F"/>
    <w:rsid w:val="00804F91"/>
    <w:rsid w:val="008058B5"/>
    <w:rsid w:val="00811E1B"/>
    <w:rsid w:val="008130B8"/>
    <w:rsid w:val="00813200"/>
    <w:rsid w:val="00814157"/>
    <w:rsid w:val="008155AB"/>
    <w:rsid w:val="00815E12"/>
    <w:rsid w:val="008230AE"/>
    <w:rsid w:val="008231BD"/>
    <w:rsid w:val="00823EC0"/>
    <w:rsid w:val="00825276"/>
    <w:rsid w:val="00825A56"/>
    <w:rsid w:val="0082667F"/>
    <w:rsid w:val="00827D74"/>
    <w:rsid w:val="00827E40"/>
    <w:rsid w:val="00834DCA"/>
    <w:rsid w:val="00835283"/>
    <w:rsid w:val="008354C0"/>
    <w:rsid w:val="00835ECC"/>
    <w:rsid w:val="00840C93"/>
    <w:rsid w:val="0084150A"/>
    <w:rsid w:val="00841E3D"/>
    <w:rsid w:val="0084228F"/>
    <w:rsid w:val="00844916"/>
    <w:rsid w:val="0084540A"/>
    <w:rsid w:val="008467DA"/>
    <w:rsid w:val="00847DC4"/>
    <w:rsid w:val="00850107"/>
    <w:rsid w:val="00851071"/>
    <w:rsid w:val="008515B6"/>
    <w:rsid w:val="00851901"/>
    <w:rsid w:val="00852463"/>
    <w:rsid w:val="008530A4"/>
    <w:rsid w:val="00853934"/>
    <w:rsid w:val="00854771"/>
    <w:rsid w:val="0085739F"/>
    <w:rsid w:val="00860826"/>
    <w:rsid w:val="00860C83"/>
    <w:rsid w:val="008616EF"/>
    <w:rsid w:val="0086289E"/>
    <w:rsid w:val="0086396C"/>
    <w:rsid w:val="008649B2"/>
    <w:rsid w:val="008657F4"/>
    <w:rsid w:val="00866437"/>
    <w:rsid w:val="008676F6"/>
    <w:rsid w:val="0087050A"/>
    <w:rsid w:val="0087137C"/>
    <w:rsid w:val="00872192"/>
    <w:rsid w:val="0087274D"/>
    <w:rsid w:val="00873124"/>
    <w:rsid w:val="00873213"/>
    <w:rsid w:val="0087388C"/>
    <w:rsid w:val="00874682"/>
    <w:rsid w:val="00874E11"/>
    <w:rsid w:val="008752A1"/>
    <w:rsid w:val="00882130"/>
    <w:rsid w:val="00883021"/>
    <w:rsid w:val="00884D18"/>
    <w:rsid w:val="00884F89"/>
    <w:rsid w:val="00885821"/>
    <w:rsid w:val="008879D6"/>
    <w:rsid w:val="00891D15"/>
    <w:rsid w:val="0089363F"/>
    <w:rsid w:val="00893BEC"/>
    <w:rsid w:val="0089497B"/>
    <w:rsid w:val="008949D8"/>
    <w:rsid w:val="008950C9"/>
    <w:rsid w:val="008955A6"/>
    <w:rsid w:val="00895CF2"/>
    <w:rsid w:val="008971E4"/>
    <w:rsid w:val="008A03AC"/>
    <w:rsid w:val="008A089C"/>
    <w:rsid w:val="008A1AB5"/>
    <w:rsid w:val="008A1FD4"/>
    <w:rsid w:val="008A33D3"/>
    <w:rsid w:val="008A39D5"/>
    <w:rsid w:val="008A414F"/>
    <w:rsid w:val="008A4BC8"/>
    <w:rsid w:val="008A7078"/>
    <w:rsid w:val="008B181E"/>
    <w:rsid w:val="008B1F24"/>
    <w:rsid w:val="008B2862"/>
    <w:rsid w:val="008B2A40"/>
    <w:rsid w:val="008B2B0D"/>
    <w:rsid w:val="008B2C4E"/>
    <w:rsid w:val="008B4AA3"/>
    <w:rsid w:val="008B5D5C"/>
    <w:rsid w:val="008C27E6"/>
    <w:rsid w:val="008C4183"/>
    <w:rsid w:val="008C56C1"/>
    <w:rsid w:val="008C738C"/>
    <w:rsid w:val="008D275F"/>
    <w:rsid w:val="008D4AF9"/>
    <w:rsid w:val="008D4B2E"/>
    <w:rsid w:val="008D523E"/>
    <w:rsid w:val="008D6043"/>
    <w:rsid w:val="008D6F5E"/>
    <w:rsid w:val="008D6F68"/>
    <w:rsid w:val="008D779D"/>
    <w:rsid w:val="008E0458"/>
    <w:rsid w:val="008E05A2"/>
    <w:rsid w:val="008E214C"/>
    <w:rsid w:val="008E2E8E"/>
    <w:rsid w:val="008E2F1B"/>
    <w:rsid w:val="008E422A"/>
    <w:rsid w:val="008E4869"/>
    <w:rsid w:val="008E5252"/>
    <w:rsid w:val="008E5FC4"/>
    <w:rsid w:val="008E639C"/>
    <w:rsid w:val="008E6585"/>
    <w:rsid w:val="008E6ECB"/>
    <w:rsid w:val="008E7E7C"/>
    <w:rsid w:val="008E7EF6"/>
    <w:rsid w:val="008E7F1A"/>
    <w:rsid w:val="008F226A"/>
    <w:rsid w:val="008F2CA6"/>
    <w:rsid w:val="008F3095"/>
    <w:rsid w:val="008F39B7"/>
    <w:rsid w:val="008F3A0F"/>
    <w:rsid w:val="008F68B3"/>
    <w:rsid w:val="00900D34"/>
    <w:rsid w:val="00900D53"/>
    <w:rsid w:val="00906401"/>
    <w:rsid w:val="009068EC"/>
    <w:rsid w:val="0091078B"/>
    <w:rsid w:val="00910E50"/>
    <w:rsid w:val="009117F5"/>
    <w:rsid w:val="00913642"/>
    <w:rsid w:val="009151CF"/>
    <w:rsid w:val="00915729"/>
    <w:rsid w:val="00915F19"/>
    <w:rsid w:val="00917AF7"/>
    <w:rsid w:val="009220A5"/>
    <w:rsid w:val="009220E3"/>
    <w:rsid w:val="009228BA"/>
    <w:rsid w:val="00922A50"/>
    <w:rsid w:val="00922CF3"/>
    <w:rsid w:val="009257C3"/>
    <w:rsid w:val="00926156"/>
    <w:rsid w:val="00930EA1"/>
    <w:rsid w:val="00930F55"/>
    <w:rsid w:val="009314C9"/>
    <w:rsid w:val="00931650"/>
    <w:rsid w:val="00931B24"/>
    <w:rsid w:val="0093417B"/>
    <w:rsid w:val="0093498B"/>
    <w:rsid w:val="00937147"/>
    <w:rsid w:val="0093782F"/>
    <w:rsid w:val="00937F13"/>
    <w:rsid w:val="00941CE5"/>
    <w:rsid w:val="00941D88"/>
    <w:rsid w:val="00941DC5"/>
    <w:rsid w:val="00941F31"/>
    <w:rsid w:val="00943AF5"/>
    <w:rsid w:val="00945BB7"/>
    <w:rsid w:val="0094650E"/>
    <w:rsid w:val="00946CFD"/>
    <w:rsid w:val="00947CD4"/>
    <w:rsid w:val="00950944"/>
    <w:rsid w:val="00951569"/>
    <w:rsid w:val="00951618"/>
    <w:rsid w:val="00953982"/>
    <w:rsid w:val="00953B38"/>
    <w:rsid w:val="009567B4"/>
    <w:rsid w:val="0095775F"/>
    <w:rsid w:val="00957926"/>
    <w:rsid w:val="0096068A"/>
    <w:rsid w:val="00960A27"/>
    <w:rsid w:val="00961236"/>
    <w:rsid w:val="0096177B"/>
    <w:rsid w:val="009618BE"/>
    <w:rsid w:val="00961D03"/>
    <w:rsid w:val="00964923"/>
    <w:rsid w:val="009666E7"/>
    <w:rsid w:val="009667C4"/>
    <w:rsid w:val="00970813"/>
    <w:rsid w:val="00971311"/>
    <w:rsid w:val="00971E55"/>
    <w:rsid w:val="00973ACF"/>
    <w:rsid w:val="0097664B"/>
    <w:rsid w:val="00976795"/>
    <w:rsid w:val="009805B0"/>
    <w:rsid w:val="0098072F"/>
    <w:rsid w:val="00981F00"/>
    <w:rsid w:val="00982055"/>
    <w:rsid w:val="00983348"/>
    <w:rsid w:val="009834A8"/>
    <w:rsid w:val="00984328"/>
    <w:rsid w:val="00985A9C"/>
    <w:rsid w:val="009867A7"/>
    <w:rsid w:val="00987686"/>
    <w:rsid w:val="009878D6"/>
    <w:rsid w:val="00987A44"/>
    <w:rsid w:val="009902D1"/>
    <w:rsid w:val="00991141"/>
    <w:rsid w:val="00991337"/>
    <w:rsid w:val="00992087"/>
    <w:rsid w:val="009924D8"/>
    <w:rsid w:val="009939DD"/>
    <w:rsid w:val="009958BE"/>
    <w:rsid w:val="00995CE3"/>
    <w:rsid w:val="00995E05"/>
    <w:rsid w:val="00997107"/>
    <w:rsid w:val="009A1883"/>
    <w:rsid w:val="009A1F6A"/>
    <w:rsid w:val="009A2770"/>
    <w:rsid w:val="009A5EF5"/>
    <w:rsid w:val="009A6BC4"/>
    <w:rsid w:val="009B2463"/>
    <w:rsid w:val="009B4782"/>
    <w:rsid w:val="009B520F"/>
    <w:rsid w:val="009B575D"/>
    <w:rsid w:val="009B71D8"/>
    <w:rsid w:val="009B78D7"/>
    <w:rsid w:val="009C037D"/>
    <w:rsid w:val="009C0462"/>
    <w:rsid w:val="009C0D05"/>
    <w:rsid w:val="009C1EC6"/>
    <w:rsid w:val="009C302A"/>
    <w:rsid w:val="009C30F5"/>
    <w:rsid w:val="009C3C6C"/>
    <w:rsid w:val="009C4A9E"/>
    <w:rsid w:val="009C507A"/>
    <w:rsid w:val="009C50E9"/>
    <w:rsid w:val="009C781A"/>
    <w:rsid w:val="009D02CD"/>
    <w:rsid w:val="009D05C5"/>
    <w:rsid w:val="009D12AC"/>
    <w:rsid w:val="009D2B6D"/>
    <w:rsid w:val="009D447F"/>
    <w:rsid w:val="009D480A"/>
    <w:rsid w:val="009D5357"/>
    <w:rsid w:val="009E03B9"/>
    <w:rsid w:val="009E1227"/>
    <w:rsid w:val="009E14E0"/>
    <w:rsid w:val="009E1793"/>
    <w:rsid w:val="009E3679"/>
    <w:rsid w:val="009E4B6B"/>
    <w:rsid w:val="009E50FB"/>
    <w:rsid w:val="009E5A4A"/>
    <w:rsid w:val="009E62F9"/>
    <w:rsid w:val="009E6831"/>
    <w:rsid w:val="009E6AA5"/>
    <w:rsid w:val="009E6F40"/>
    <w:rsid w:val="009E7682"/>
    <w:rsid w:val="009F0203"/>
    <w:rsid w:val="009F11ED"/>
    <w:rsid w:val="009F1A80"/>
    <w:rsid w:val="009F4533"/>
    <w:rsid w:val="009F4F63"/>
    <w:rsid w:val="009F4F93"/>
    <w:rsid w:val="009F5835"/>
    <w:rsid w:val="00A00224"/>
    <w:rsid w:val="00A00540"/>
    <w:rsid w:val="00A02AC1"/>
    <w:rsid w:val="00A03621"/>
    <w:rsid w:val="00A03CF4"/>
    <w:rsid w:val="00A0514A"/>
    <w:rsid w:val="00A0550B"/>
    <w:rsid w:val="00A05BC8"/>
    <w:rsid w:val="00A11347"/>
    <w:rsid w:val="00A120FA"/>
    <w:rsid w:val="00A12685"/>
    <w:rsid w:val="00A12C7B"/>
    <w:rsid w:val="00A14213"/>
    <w:rsid w:val="00A156E2"/>
    <w:rsid w:val="00A1587E"/>
    <w:rsid w:val="00A20E73"/>
    <w:rsid w:val="00A21482"/>
    <w:rsid w:val="00A236C3"/>
    <w:rsid w:val="00A23829"/>
    <w:rsid w:val="00A26909"/>
    <w:rsid w:val="00A26FEE"/>
    <w:rsid w:val="00A30571"/>
    <w:rsid w:val="00A32985"/>
    <w:rsid w:val="00A32B43"/>
    <w:rsid w:val="00A33456"/>
    <w:rsid w:val="00A345E7"/>
    <w:rsid w:val="00A34623"/>
    <w:rsid w:val="00A354F9"/>
    <w:rsid w:val="00A36095"/>
    <w:rsid w:val="00A364EE"/>
    <w:rsid w:val="00A368FC"/>
    <w:rsid w:val="00A36F83"/>
    <w:rsid w:val="00A37D23"/>
    <w:rsid w:val="00A40A98"/>
    <w:rsid w:val="00A410D1"/>
    <w:rsid w:val="00A41DC5"/>
    <w:rsid w:val="00A4629B"/>
    <w:rsid w:val="00A46336"/>
    <w:rsid w:val="00A50170"/>
    <w:rsid w:val="00A50B62"/>
    <w:rsid w:val="00A51B12"/>
    <w:rsid w:val="00A51CD6"/>
    <w:rsid w:val="00A55616"/>
    <w:rsid w:val="00A556F3"/>
    <w:rsid w:val="00A56078"/>
    <w:rsid w:val="00A56EC3"/>
    <w:rsid w:val="00A56FCE"/>
    <w:rsid w:val="00A57633"/>
    <w:rsid w:val="00A61648"/>
    <w:rsid w:val="00A6269C"/>
    <w:rsid w:val="00A639C7"/>
    <w:rsid w:val="00A6454C"/>
    <w:rsid w:val="00A65066"/>
    <w:rsid w:val="00A65B65"/>
    <w:rsid w:val="00A66A47"/>
    <w:rsid w:val="00A674D7"/>
    <w:rsid w:val="00A708C2"/>
    <w:rsid w:val="00A71C5A"/>
    <w:rsid w:val="00A729A2"/>
    <w:rsid w:val="00A73B84"/>
    <w:rsid w:val="00A73BFE"/>
    <w:rsid w:val="00A747EB"/>
    <w:rsid w:val="00A76B41"/>
    <w:rsid w:val="00A813FE"/>
    <w:rsid w:val="00A82445"/>
    <w:rsid w:val="00A82568"/>
    <w:rsid w:val="00A83A39"/>
    <w:rsid w:val="00A8494D"/>
    <w:rsid w:val="00A85D47"/>
    <w:rsid w:val="00A90062"/>
    <w:rsid w:val="00A90CAE"/>
    <w:rsid w:val="00A913F7"/>
    <w:rsid w:val="00A91CD8"/>
    <w:rsid w:val="00A92B3E"/>
    <w:rsid w:val="00A93F1E"/>
    <w:rsid w:val="00A94495"/>
    <w:rsid w:val="00A94AAB"/>
    <w:rsid w:val="00A94F03"/>
    <w:rsid w:val="00A9779E"/>
    <w:rsid w:val="00A977D0"/>
    <w:rsid w:val="00AA1E9D"/>
    <w:rsid w:val="00AA37AB"/>
    <w:rsid w:val="00AA3D3E"/>
    <w:rsid w:val="00AA3DF9"/>
    <w:rsid w:val="00AA3F95"/>
    <w:rsid w:val="00AA4A9E"/>
    <w:rsid w:val="00AA67A9"/>
    <w:rsid w:val="00AA708A"/>
    <w:rsid w:val="00AB090E"/>
    <w:rsid w:val="00AB0C3C"/>
    <w:rsid w:val="00AB14DE"/>
    <w:rsid w:val="00AB1ABC"/>
    <w:rsid w:val="00AB26E8"/>
    <w:rsid w:val="00AB599D"/>
    <w:rsid w:val="00AB6103"/>
    <w:rsid w:val="00AB6E6E"/>
    <w:rsid w:val="00AB746D"/>
    <w:rsid w:val="00AB7906"/>
    <w:rsid w:val="00AB7D7B"/>
    <w:rsid w:val="00AC036F"/>
    <w:rsid w:val="00AC10F6"/>
    <w:rsid w:val="00AC12AF"/>
    <w:rsid w:val="00AC2FA9"/>
    <w:rsid w:val="00AC3036"/>
    <w:rsid w:val="00AC388E"/>
    <w:rsid w:val="00AC39F8"/>
    <w:rsid w:val="00AC429D"/>
    <w:rsid w:val="00AC49A6"/>
    <w:rsid w:val="00AC49F1"/>
    <w:rsid w:val="00AC4AA7"/>
    <w:rsid w:val="00AC6620"/>
    <w:rsid w:val="00AC79B3"/>
    <w:rsid w:val="00AC7F6F"/>
    <w:rsid w:val="00AD1D11"/>
    <w:rsid w:val="00AD308C"/>
    <w:rsid w:val="00AD36DD"/>
    <w:rsid w:val="00AD403E"/>
    <w:rsid w:val="00AD4320"/>
    <w:rsid w:val="00AD4C44"/>
    <w:rsid w:val="00AD5D10"/>
    <w:rsid w:val="00AE0A82"/>
    <w:rsid w:val="00AE390B"/>
    <w:rsid w:val="00AE4560"/>
    <w:rsid w:val="00AE465B"/>
    <w:rsid w:val="00AE4EDB"/>
    <w:rsid w:val="00AE5139"/>
    <w:rsid w:val="00AE5180"/>
    <w:rsid w:val="00AE5942"/>
    <w:rsid w:val="00AE610C"/>
    <w:rsid w:val="00AE6C98"/>
    <w:rsid w:val="00AE7B22"/>
    <w:rsid w:val="00AF0901"/>
    <w:rsid w:val="00AF0D3E"/>
    <w:rsid w:val="00AF11D3"/>
    <w:rsid w:val="00AF1229"/>
    <w:rsid w:val="00AF1712"/>
    <w:rsid w:val="00AF2955"/>
    <w:rsid w:val="00AF380D"/>
    <w:rsid w:val="00AF3E7B"/>
    <w:rsid w:val="00AF3F84"/>
    <w:rsid w:val="00AF53B6"/>
    <w:rsid w:val="00AF572C"/>
    <w:rsid w:val="00AF5A19"/>
    <w:rsid w:val="00AF6741"/>
    <w:rsid w:val="00AF7242"/>
    <w:rsid w:val="00B00838"/>
    <w:rsid w:val="00B00F7F"/>
    <w:rsid w:val="00B02B52"/>
    <w:rsid w:val="00B03167"/>
    <w:rsid w:val="00B0319C"/>
    <w:rsid w:val="00B0396D"/>
    <w:rsid w:val="00B04DC8"/>
    <w:rsid w:val="00B055A2"/>
    <w:rsid w:val="00B1153F"/>
    <w:rsid w:val="00B124C5"/>
    <w:rsid w:val="00B126AE"/>
    <w:rsid w:val="00B139CA"/>
    <w:rsid w:val="00B13D50"/>
    <w:rsid w:val="00B14A21"/>
    <w:rsid w:val="00B14F41"/>
    <w:rsid w:val="00B2095D"/>
    <w:rsid w:val="00B20B36"/>
    <w:rsid w:val="00B20E60"/>
    <w:rsid w:val="00B21281"/>
    <w:rsid w:val="00B232EB"/>
    <w:rsid w:val="00B23677"/>
    <w:rsid w:val="00B26B32"/>
    <w:rsid w:val="00B26CAA"/>
    <w:rsid w:val="00B27102"/>
    <w:rsid w:val="00B27984"/>
    <w:rsid w:val="00B30E0D"/>
    <w:rsid w:val="00B3186C"/>
    <w:rsid w:val="00B33C1E"/>
    <w:rsid w:val="00B3400E"/>
    <w:rsid w:val="00B36205"/>
    <w:rsid w:val="00B37492"/>
    <w:rsid w:val="00B375D9"/>
    <w:rsid w:val="00B406FF"/>
    <w:rsid w:val="00B40F7A"/>
    <w:rsid w:val="00B41488"/>
    <w:rsid w:val="00B4285C"/>
    <w:rsid w:val="00B445BD"/>
    <w:rsid w:val="00B44629"/>
    <w:rsid w:val="00B45940"/>
    <w:rsid w:val="00B467B6"/>
    <w:rsid w:val="00B471A6"/>
    <w:rsid w:val="00B502F2"/>
    <w:rsid w:val="00B51928"/>
    <w:rsid w:val="00B545D3"/>
    <w:rsid w:val="00B54DFC"/>
    <w:rsid w:val="00B56CCB"/>
    <w:rsid w:val="00B57023"/>
    <w:rsid w:val="00B5799A"/>
    <w:rsid w:val="00B57A7E"/>
    <w:rsid w:val="00B60BEE"/>
    <w:rsid w:val="00B62B1F"/>
    <w:rsid w:val="00B63C07"/>
    <w:rsid w:val="00B65043"/>
    <w:rsid w:val="00B6589B"/>
    <w:rsid w:val="00B65D33"/>
    <w:rsid w:val="00B6768E"/>
    <w:rsid w:val="00B677BD"/>
    <w:rsid w:val="00B700B2"/>
    <w:rsid w:val="00B708C9"/>
    <w:rsid w:val="00B70A0A"/>
    <w:rsid w:val="00B71416"/>
    <w:rsid w:val="00B71D90"/>
    <w:rsid w:val="00B731A2"/>
    <w:rsid w:val="00B74294"/>
    <w:rsid w:val="00B75ABA"/>
    <w:rsid w:val="00B75C42"/>
    <w:rsid w:val="00B7728E"/>
    <w:rsid w:val="00B8002B"/>
    <w:rsid w:val="00B805EE"/>
    <w:rsid w:val="00B8088B"/>
    <w:rsid w:val="00B810BF"/>
    <w:rsid w:val="00B81802"/>
    <w:rsid w:val="00B82A77"/>
    <w:rsid w:val="00B82A9C"/>
    <w:rsid w:val="00B83E2A"/>
    <w:rsid w:val="00B85369"/>
    <w:rsid w:val="00B85B78"/>
    <w:rsid w:val="00B85D68"/>
    <w:rsid w:val="00B86152"/>
    <w:rsid w:val="00B861D5"/>
    <w:rsid w:val="00B8680B"/>
    <w:rsid w:val="00B87D86"/>
    <w:rsid w:val="00B87E25"/>
    <w:rsid w:val="00B87FEE"/>
    <w:rsid w:val="00B9469C"/>
    <w:rsid w:val="00BA0C22"/>
    <w:rsid w:val="00BA1A2E"/>
    <w:rsid w:val="00BA258D"/>
    <w:rsid w:val="00BA30BE"/>
    <w:rsid w:val="00BA3DEF"/>
    <w:rsid w:val="00BA53B7"/>
    <w:rsid w:val="00BB0A8A"/>
    <w:rsid w:val="00BB1B6B"/>
    <w:rsid w:val="00BB1DF1"/>
    <w:rsid w:val="00BB492E"/>
    <w:rsid w:val="00BB631E"/>
    <w:rsid w:val="00BB730D"/>
    <w:rsid w:val="00BB7600"/>
    <w:rsid w:val="00BC0F22"/>
    <w:rsid w:val="00BC1F9B"/>
    <w:rsid w:val="00BC2B74"/>
    <w:rsid w:val="00BC34DC"/>
    <w:rsid w:val="00BC43CA"/>
    <w:rsid w:val="00BC4732"/>
    <w:rsid w:val="00BC593C"/>
    <w:rsid w:val="00BC6043"/>
    <w:rsid w:val="00BC6EEC"/>
    <w:rsid w:val="00BD17CB"/>
    <w:rsid w:val="00BD19A4"/>
    <w:rsid w:val="00BD1FD9"/>
    <w:rsid w:val="00BD2BDE"/>
    <w:rsid w:val="00BD3586"/>
    <w:rsid w:val="00BD633D"/>
    <w:rsid w:val="00BD6ADE"/>
    <w:rsid w:val="00BE048F"/>
    <w:rsid w:val="00BE2CDC"/>
    <w:rsid w:val="00BE3305"/>
    <w:rsid w:val="00BE4121"/>
    <w:rsid w:val="00BE46D3"/>
    <w:rsid w:val="00BE533E"/>
    <w:rsid w:val="00BE6363"/>
    <w:rsid w:val="00BE6615"/>
    <w:rsid w:val="00BE6EC4"/>
    <w:rsid w:val="00BF1F66"/>
    <w:rsid w:val="00BF224E"/>
    <w:rsid w:val="00BF2A7B"/>
    <w:rsid w:val="00BF2FDA"/>
    <w:rsid w:val="00BF3933"/>
    <w:rsid w:val="00BF7761"/>
    <w:rsid w:val="00C0039F"/>
    <w:rsid w:val="00C00F52"/>
    <w:rsid w:val="00C01A01"/>
    <w:rsid w:val="00C03812"/>
    <w:rsid w:val="00C03B86"/>
    <w:rsid w:val="00C04128"/>
    <w:rsid w:val="00C04B80"/>
    <w:rsid w:val="00C0618B"/>
    <w:rsid w:val="00C061A1"/>
    <w:rsid w:val="00C06789"/>
    <w:rsid w:val="00C07241"/>
    <w:rsid w:val="00C077C2"/>
    <w:rsid w:val="00C07DBC"/>
    <w:rsid w:val="00C106FF"/>
    <w:rsid w:val="00C110A0"/>
    <w:rsid w:val="00C142E2"/>
    <w:rsid w:val="00C1499F"/>
    <w:rsid w:val="00C15314"/>
    <w:rsid w:val="00C153C4"/>
    <w:rsid w:val="00C154F0"/>
    <w:rsid w:val="00C15A8B"/>
    <w:rsid w:val="00C203F4"/>
    <w:rsid w:val="00C206B4"/>
    <w:rsid w:val="00C2347F"/>
    <w:rsid w:val="00C24A7B"/>
    <w:rsid w:val="00C26A4C"/>
    <w:rsid w:val="00C26D66"/>
    <w:rsid w:val="00C27ABB"/>
    <w:rsid w:val="00C300E7"/>
    <w:rsid w:val="00C307AB"/>
    <w:rsid w:val="00C31CE9"/>
    <w:rsid w:val="00C32497"/>
    <w:rsid w:val="00C33825"/>
    <w:rsid w:val="00C33D39"/>
    <w:rsid w:val="00C33F5A"/>
    <w:rsid w:val="00C35372"/>
    <w:rsid w:val="00C35F18"/>
    <w:rsid w:val="00C36358"/>
    <w:rsid w:val="00C36F57"/>
    <w:rsid w:val="00C37D53"/>
    <w:rsid w:val="00C402C1"/>
    <w:rsid w:val="00C4169A"/>
    <w:rsid w:val="00C418AC"/>
    <w:rsid w:val="00C41967"/>
    <w:rsid w:val="00C43FFE"/>
    <w:rsid w:val="00C44594"/>
    <w:rsid w:val="00C44857"/>
    <w:rsid w:val="00C4550A"/>
    <w:rsid w:val="00C45AEC"/>
    <w:rsid w:val="00C46166"/>
    <w:rsid w:val="00C529A3"/>
    <w:rsid w:val="00C557CE"/>
    <w:rsid w:val="00C55987"/>
    <w:rsid w:val="00C55DD4"/>
    <w:rsid w:val="00C55FD3"/>
    <w:rsid w:val="00C56F68"/>
    <w:rsid w:val="00C57B67"/>
    <w:rsid w:val="00C60599"/>
    <w:rsid w:val="00C60BFD"/>
    <w:rsid w:val="00C60D85"/>
    <w:rsid w:val="00C62B24"/>
    <w:rsid w:val="00C62BCD"/>
    <w:rsid w:val="00C62ED3"/>
    <w:rsid w:val="00C6333A"/>
    <w:rsid w:val="00C642B9"/>
    <w:rsid w:val="00C66984"/>
    <w:rsid w:val="00C71608"/>
    <w:rsid w:val="00C7212C"/>
    <w:rsid w:val="00C72A6F"/>
    <w:rsid w:val="00C74E26"/>
    <w:rsid w:val="00C7548F"/>
    <w:rsid w:val="00C75CDC"/>
    <w:rsid w:val="00C76110"/>
    <w:rsid w:val="00C76D84"/>
    <w:rsid w:val="00C77538"/>
    <w:rsid w:val="00C7793A"/>
    <w:rsid w:val="00C8065A"/>
    <w:rsid w:val="00C81DCF"/>
    <w:rsid w:val="00C8251D"/>
    <w:rsid w:val="00C82860"/>
    <w:rsid w:val="00C84FA1"/>
    <w:rsid w:val="00C854CE"/>
    <w:rsid w:val="00C855E8"/>
    <w:rsid w:val="00C913F4"/>
    <w:rsid w:val="00C916C7"/>
    <w:rsid w:val="00C9355C"/>
    <w:rsid w:val="00C937FB"/>
    <w:rsid w:val="00C93D57"/>
    <w:rsid w:val="00C94DF0"/>
    <w:rsid w:val="00C95399"/>
    <w:rsid w:val="00C956F1"/>
    <w:rsid w:val="00C9670D"/>
    <w:rsid w:val="00C97270"/>
    <w:rsid w:val="00C97476"/>
    <w:rsid w:val="00CA0782"/>
    <w:rsid w:val="00CA0885"/>
    <w:rsid w:val="00CA125B"/>
    <w:rsid w:val="00CA1D50"/>
    <w:rsid w:val="00CA45B1"/>
    <w:rsid w:val="00CA47BF"/>
    <w:rsid w:val="00CA7C82"/>
    <w:rsid w:val="00CA7D8A"/>
    <w:rsid w:val="00CA7FD5"/>
    <w:rsid w:val="00CB1FF2"/>
    <w:rsid w:val="00CB20E6"/>
    <w:rsid w:val="00CB374A"/>
    <w:rsid w:val="00CB52D8"/>
    <w:rsid w:val="00CB70D8"/>
    <w:rsid w:val="00CC10A9"/>
    <w:rsid w:val="00CC125A"/>
    <w:rsid w:val="00CC378A"/>
    <w:rsid w:val="00CC38B9"/>
    <w:rsid w:val="00CC4651"/>
    <w:rsid w:val="00CC59E4"/>
    <w:rsid w:val="00CC5E4C"/>
    <w:rsid w:val="00CC6704"/>
    <w:rsid w:val="00CC6C1D"/>
    <w:rsid w:val="00CC6E56"/>
    <w:rsid w:val="00CC7014"/>
    <w:rsid w:val="00CC741E"/>
    <w:rsid w:val="00CC74CE"/>
    <w:rsid w:val="00CD0254"/>
    <w:rsid w:val="00CD20C3"/>
    <w:rsid w:val="00CD27CB"/>
    <w:rsid w:val="00CD3AE8"/>
    <w:rsid w:val="00CD43C0"/>
    <w:rsid w:val="00CD5431"/>
    <w:rsid w:val="00CD58FB"/>
    <w:rsid w:val="00CD599F"/>
    <w:rsid w:val="00CD6611"/>
    <w:rsid w:val="00CD66BC"/>
    <w:rsid w:val="00CD6C2F"/>
    <w:rsid w:val="00CD6CDC"/>
    <w:rsid w:val="00CD6E69"/>
    <w:rsid w:val="00CD7498"/>
    <w:rsid w:val="00CE0110"/>
    <w:rsid w:val="00CE05FA"/>
    <w:rsid w:val="00CE08BB"/>
    <w:rsid w:val="00CE1D4C"/>
    <w:rsid w:val="00CE3714"/>
    <w:rsid w:val="00CE4358"/>
    <w:rsid w:val="00CE4654"/>
    <w:rsid w:val="00CE67B2"/>
    <w:rsid w:val="00CF0194"/>
    <w:rsid w:val="00CF1217"/>
    <w:rsid w:val="00CF1CBA"/>
    <w:rsid w:val="00CF2042"/>
    <w:rsid w:val="00CF2D65"/>
    <w:rsid w:val="00CF5247"/>
    <w:rsid w:val="00CF62BE"/>
    <w:rsid w:val="00D0059B"/>
    <w:rsid w:val="00D014DF"/>
    <w:rsid w:val="00D05CAE"/>
    <w:rsid w:val="00D072F3"/>
    <w:rsid w:val="00D07D6B"/>
    <w:rsid w:val="00D07FB1"/>
    <w:rsid w:val="00D10142"/>
    <w:rsid w:val="00D106A7"/>
    <w:rsid w:val="00D11224"/>
    <w:rsid w:val="00D12B1D"/>
    <w:rsid w:val="00D12D60"/>
    <w:rsid w:val="00D14043"/>
    <w:rsid w:val="00D15102"/>
    <w:rsid w:val="00D15AB3"/>
    <w:rsid w:val="00D163D7"/>
    <w:rsid w:val="00D17B91"/>
    <w:rsid w:val="00D17EBF"/>
    <w:rsid w:val="00D20201"/>
    <w:rsid w:val="00D22739"/>
    <w:rsid w:val="00D22C36"/>
    <w:rsid w:val="00D2331C"/>
    <w:rsid w:val="00D241B3"/>
    <w:rsid w:val="00D30694"/>
    <w:rsid w:val="00D3331A"/>
    <w:rsid w:val="00D350A9"/>
    <w:rsid w:val="00D35183"/>
    <w:rsid w:val="00D3708B"/>
    <w:rsid w:val="00D4231B"/>
    <w:rsid w:val="00D4232C"/>
    <w:rsid w:val="00D4593A"/>
    <w:rsid w:val="00D45EE6"/>
    <w:rsid w:val="00D46842"/>
    <w:rsid w:val="00D47448"/>
    <w:rsid w:val="00D507D1"/>
    <w:rsid w:val="00D51B03"/>
    <w:rsid w:val="00D51C40"/>
    <w:rsid w:val="00D52C5E"/>
    <w:rsid w:val="00D539CE"/>
    <w:rsid w:val="00D53E59"/>
    <w:rsid w:val="00D545FF"/>
    <w:rsid w:val="00D54642"/>
    <w:rsid w:val="00D549DD"/>
    <w:rsid w:val="00D54F91"/>
    <w:rsid w:val="00D55A6F"/>
    <w:rsid w:val="00D57BDA"/>
    <w:rsid w:val="00D61060"/>
    <w:rsid w:val="00D61679"/>
    <w:rsid w:val="00D62829"/>
    <w:rsid w:val="00D64DCA"/>
    <w:rsid w:val="00D65317"/>
    <w:rsid w:val="00D65E3C"/>
    <w:rsid w:val="00D66B79"/>
    <w:rsid w:val="00D670C4"/>
    <w:rsid w:val="00D700E1"/>
    <w:rsid w:val="00D7102D"/>
    <w:rsid w:val="00D71B61"/>
    <w:rsid w:val="00D72B7B"/>
    <w:rsid w:val="00D72C1B"/>
    <w:rsid w:val="00D73028"/>
    <w:rsid w:val="00D74F83"/>
    <w:rsid w:val="00D75A4F"/>
    <w:rsid w:val="00D768C7"/>
    <w:rsid w:val="00D76F41"/>
    <w:rsid w:val="00D8176A"/>
    <w:rsid w:val="00D82808"/>
    <w:rsid w:val="00D83F45"/>
    <w:rsid w:val="00D8517C"/>
    <w:rsid w:val="00D86AA1"/>
    <w:rsid w:val="00D87291"/>
    <w:rsid w:val="00D92E33"/>
    <w:rsid w:val="00D93679"/>
    <w:rsid w:val="00D94840"/>
    <w:rsid w:val="00D95354"/>
    <w:rsid w:val="00D953E8"/>
    <w:rsid w:val="00D95795"/>
    <w:rsid w:val="00D96152"/>
    <w:rsid w:val="00D96ACC"/>
    <w:rsid w:val="00DA1A5D"/>
    <w:rsid w:val="00DA277A"/>
    <w:rsid w:val="00DA2ADC"/>
    <w:rsid w:val="00DA4057"/>
    <w:rsid w:val="00DA4A70"/>
    <w:rsid w:val="00DA6214"/>
    <w:rsid w:val="00DA7540"/>
    <w:rsid w:val="00DB0552"/>
    <w:rsid w:val="00DB0F00"/>
    <w:rsid w:val="00DB1400"/>
    <w:rsid w:val="00DB21BF"/>
    <w:rsid w:val="00DB2A79"/>
    <w:rsid w:val="00DB2D90"/>
    <w:rsid w:val="00DB6C3F"/>
    <w:rsid w:val="00DB77E7"/>
    <w:rsid w:val="00DB7B4F"/>
    <w:rsid w:val="00DC0767"/>
    <w:rsid w:val="00DC2D57"/>
    <w:rsid w:val="00DC336B"/>
    <w:rsid w:val="00DC372D"/>
    <w:rsid w:val="00DC379F"/>
    <w:rsid w:val="00DC40AF"/>
    <w:rsid w:val="00DC414F"/>
    <w:rsid w:val="00DC4619"/>
    <w:rsid w:val="00DC4F32"/>
    <w:rsid w:val="00DC52F1"/>
    <w:rsid w:val="00DC595F"/>
    <w:rsid w:val="00DC7AC5"/>
    <w:rsid w:val="00DD0255"/>
    <w:rsid w:val="00DD131F"/>
    <w:rsid w:val="00DD1348"/>
    <w:rsid w:val="00DD1DA0"/>
    <w:rsid w:val="00DD3072"/>
    <w:rsid w:val="00DD45F7"/>
    <w:rsid w:val="00DD54DA"/>
    <w:rsid w:val="00DD5B63"/>
    <w:rsid w:val="00DD6564"/>
    <w:rsid w:val="00DD7140"/>
    <w:rsid w:val="00DE2149"/>
    <w:rsid w:val="00DE225D"/>
    <w:rsid w:val="00DE3D23"/>
    <w:rsid w:val="00DE61F9"/>
    <w:rsid w:val="00DE782F"/>
    <w:rsid w:val="00DF2BC5"/>
    <w:rsid w:val="00DF3795"/>
    <w:rsid w:val="00DF695E"/>
    <w:rsid w:val="00DF70A7"/>
    <w:rsid w:val="00E007DA"/>
    <w:rsid w:val="00E00CB6"/>
    <w:rsid w:val="00E0175C"/>
    <w:rsid w:val="00E02258"/>
    <w:rsid w:val="00E02DCD"/>
    <w:rsid w:val="00E04280"/>
    <w:rsid w:val="00E04B0F"/>
    <w:rsid w:val="00E06055"/>
    <w:rsid w:val="00E0624D"/>
    <w:rsid w:val="00E06318"/>
    <w:rsid w:val="00E063D5"/>
    <w:rsid w:val="00E06453"/>
    <w:rsid w:val="00E06A60"/>
    <w:rsid w:val="00E06D7C"/>
    <w:rsid w:val="00E075F8"/>
    <w:rsid w:val="00E11FE0"/>
    <w:rsid w:val="00E12965"/>
    <w:rsid w:val="00E12FBD"/>
    <w:rsid w:val="00E132BC"/>
    <w:rsid w:val="00E14568"/>
    <w:rsid w:val="00E1525F"/>
    <w:rsid w:val="00E15C64"/>
    <w:rsid w:val="00E16791"/>
    <w:rsid w:val="00E17F44"/>
    <w:rsid w:val="00E20320"/>
    <w:rsid w:val="00E20964"/>
    <w:rsid w:val="00E20B87"/>
    <w:rsid w:val="00E20F39"/>
    <w:rsid w:val="00E21544"/>
    <w:rsid w:val="00E21A5B"/>
    <w:rsid w:val="00E21AA0"/>
    <w:rsid w:val="00E2319A"/>
    <w:rsid w:val="00E234D6"/>
    <w:rsid w:val="00E23501"/>
    <w:rsid w:val="00E238BB"/>
    <w:rsid w:val="00E25DCB"/>
    <w:rsid w:val="00E26496"/>
    <w:rsid w:val="00E264CD"/>
    <w:rsid w:val="00E26E85"/>
    <w:rsid w:val="00E305E7"/>
    <w:rsid w:val="00E3320C"/>
    <w:rsid w:val="00E337EC"/>
    <w:rsid w:val="00E33FAF"/>
    <w:rsid w:val="00E340E2"/>
    <w:rsid w:val="00E35287"/>
    <w:rsid w:val="00E35D7D"/>
    <w:rsid w:val="00E40CFA"/>
    <w:rsid w:val="00E4227D"/>
    <w:rsid w:val="00E435E1"/>
    <w:rsid w:val="00E44568"/>
    <w:rsid w:val="00E44AC7"/>
    <w:rsid w:val="00E457C8"/>
    <w:rsid w:val="00E4593A"/>
    <w:rsid w:val="00E465AB"/>
    <w:rsid w:val="00E50195"/>
    <w:rsid w:val="00E5081C"/>
    <w:rsid w:val="00E52699"/>
    <w:rsid w:val="00E52735"/>
    <w:rsid w:val="00E529B9"/>
    <w:rsid w:val="00E52C06"/>
    <w:rsid w:val="00E53AD8"/>
    <w:rsid w:val="00E545C1"/>
    <w:rsid w:val="00E55827"/>
    <w:rsid w:val="00E56D47"/>
    <w:rsid w:val="00E56DF1"/>
    <w:rsid w:val="00E57927"/>
    <w:rsid w:val="00E608B1"/>
    <w:rsid w:val="00E60B43"/>
    <w:rsid w:val="00E6266E"/>
    <w:rsid w:val="00E6308B"/>
    <w:rsid w:val="00E637B6"/>
    <w:rsid w:val="00E64A5B"/>
    <w:rsid w:val="00E6592D"/>
    <w:rsid w:val="00E67079"/>
    <w:rsid w:val="00E7017F"/>
    <w:rsid w:val="00E702F2"/>
    <w:rsid w:val="00E706BE"/>
    <w:rsid w:val="00E7267D"/>
    <w:rsid w:val="00E73713"/>
    <w:rsid w:val="00E75B1E"/>
    <w:rsid w:val="00E764D8"/>
    <w:rsid w:val="00E779EE"/>
    <w:rsid w:val="00E8266C"/>
    <w:rsid w:val="00E83870"/>
    <w:rsid w:val="00E83FCD"/>
    <w:rsid w:val="00E86B5C"/>
    <w:rsid w:val="00E87430"/>
    <w:rsid w:val="00E923CD"/>
    <w:rsid w:val="00E92525"/>
    <w:rsid w:val="00E92664"/>
    <w:rsid w:val="00E9279D"/>
    <w:rsid w:val="00E93EE4"/>
    <w:rsid w:val="00E94585"/>
    <w:rsid w:val="00E94895"/>
    <w:rsid w:val="00E949DB"/>
    <w:rsid w:val="00E94AB0"/>
    <w:rsid w:val="00E94EDF"/>
    <w:rsid w:val="00E967DB"/>
    <w:rsid w:val="00E96894"/>
    <w:rsid w:val="00E9765B"/>
    <w:rsid w:val="00E97926"/>
    <w:rsid w:val="00E97C97"/>
    <w:rsid w:val="00EA1A12"/>
    <w:rsid w:val="00EA1A2A"/>
    <w:rsid w:val="00EA1B77"/>
    <w:rsid w:val="00EA1C70"/>
    <w:rsid w:val="00EA1DA5"/>
    <w:rsid w:val="00EA3B03"/>
    <w:rsid w:val="00EA3F3F"/>
    <w:rsid w:val="00EA50A2"/>
    <w:rsid w:val="00EA5C03"/>
    <w:rsid w:val="00EA687D"/>
    <w:rsid w:val="00EA6ED0"/>
    <w:rsid w:val="00EB05CA"/>
    <w:rsid w:val="00EB3E25"/>
    <w:rsid w:val="00EB46CE"/>
    <w:rsid w:val="00EB5179"/>
    <w:rsid w:val="00EB70D4"/>
    <w:rsid w:val="00EC0993"/>
    <w:rsid w:val="00EC0FB1"/>
    <w:rsid w:val="00EC1D48"/>
    <w:rsid w:val="00EC2691"/>
    <w:rsid w:val="00EC2962"/>
    <w:rsid w:val="00EC2FFC"/>
    <w:rsid w:val="00EC31D3"/>
    <w:rsid w:val="00ED03B2"/>
    <w:rsid w:val="00ED161D"/>
    <w:rsid w:val="00ED1672"/>
    <w:rsid w:val="00ED2122"/>
    <w:rsid w:val="00ED2CBD"/>
    <w:rsid w:val="00ED3248"/>
    <w:rsid w:val="00ED46D5"/>
    <w:rsid w:val="00ED6537"/>
    <w:rsid w:val="00ED7A3E"/>
    <w:rsid w:val="00ED7B24"/>
    <w:rsid w:val="00EE3494"/>
    <w:rsid w:val="00EE3C02"/>
    <w:rsid w:val="00EE42DC"/>
    <w:rsid w:val="00EE48DF"/>
    <w:rsid w:val="00EE4946"/>
    <w:rsid w:val="00EE5307"/>
    <w:rsid w:val="00EE543E"/>
    <w:rsid w:val="00EE55B0"/>
    <w:rsid w:val="00EE57B7"/>
    <w:rsid w:val="00EE71FE"/>
    <w:rsid w:val="00EF0961"/>
    <w:rsid w:val="00EF0F21"/>
    <w:rsid w:val="00EF10FF"/>
    <w:rsid w:val="00EF1556"/>
    <w:rsid w:val="00EF211E"/>
    <w:rsid w:val="00EF237C"/>
    <w:rsid w:val="00EF3982"/>
    <w:rsid w:val="00EF4D99"/>
    <w:rsid w:val="00EF6035"/>
    <w:rsid w:val="00EF63EE"/>
    <w:rsid w:val="00EF6A7E"/>
    <w:rsid w:val="00EF7B66"/>
    <w:rsid w:val="00EF7F82"/>
    <w:rsid w:val="00F012E1"/>
    <w:rsid w:val="00F03642"/>
    <w:rsid w:val="00F0371D"/>
    <w:rsid w:val="00F04B91"/>
    <w:rsid w:val="00F05B0B"/>
    <w:rsid w:val="00F07C94"/>
    <w:rsid w:val="00F1091E"/>
    <w:rsid w:val="00F13A1B"/>
    <w:rsid w:val="00F13DA5"/>
    <w:rsid w:val="00F1485F"/>
    <w:rsid w:val="00F15809"/>
    <w:rsid w:val="00F17B09"/>
    <w:rsid w:val="00F222B0"/>
    <w:rsid w:val="00F23304"/>
    <w:rsid w:val="00F233DE"/>
    <w:rsid w:val="00F2370F"/>
    <w:rsid w:val="00F239AB"/>
    <w:rsid w:val="00F24739"/>
    <w:rsid w:val="00F24D22"/>
    <w:rsid w:val="00F24F05"/>
    <w:rsid w:val="00F25E77"/>
    <w:rsid w:val="00F2772F"/>
    <w:rsid w:val="00F30E17"/>
    <w:rsid w:val="00F313CD"/>
    <w:rsid w:val="00F31EB1"/>
    <w:rsid w:val="00F32549"/>
    <w:rsid w:val="00F34CFF"/>
    <w:rsid w:val="00F357AF"/>
    <w:rsid w:val="00F3597E"/>
    <w:rsid w:val="00F359AA"/>
    <w:rsid w:val="00F373F3"/>
    <w:rsid w:val="00F410D8"/>
    <w:rsid w:val="00F417E4"/>
    <w:rsid w:val="00F430A3"/>
    <w:rsid w:val="00F4323A"/>
    <w:rsid w:val="00F44143"/>
    <w:rsid w:val="00F44CA1"/>
    <w:rsid w:val="00F44FD3"/>
    <w:rsid w:val="00F45374"/>
    <w:rsid w:val="00F45683"/>
    <w:rsid w:val="00F4713F"/>
    <w:rsid w:val="00F47290"/>
    <w:rsid w:val="00F504A4"/>
    <w:rsid w:val="00F513FE"/>
    <w:rsid w:val="00F5171A"/>
    <w:rsid w:val="00F54299"/>
    <w:rsid w:val="00F55A64"/>
    <w:rsid w:val="00F55F98"/>
    <w:rsid w:val="00F57128"/>
    <w:rsid w:val="00F57BB8"/>
    <w:rsid w:val="00F57EA1"/>
    <w:rsid w:val="00F634D1"/>
    <w:rsid w:val="00F649E5"/>
    <w:rsid w:val="00F650D3"/>
    <w:rsid w:val="00F66488"/>
    <w:rsid w:val="00F66E5F"/>
    <w:rsid w:val="00F67F90"/>
    <w:rsid w:val="00F70832"/>
    <w:rsid w:val="00F7116B"/>
    <w:rsid w:val="00F713DA"/>
    <w:rsid w:val="00F72466"/>
    <w:rsid w:val="00F731F2"/>
    <w:rsid w:val="00F73241"/>
    <w:rsid w:val="00F742BF"/>
    <w:rsid w:val="00F7441F"/>
    <w:rsid w:val="00F75CAD"/>
    <w:rsid w:val="00F82368"/>
    <w:rsid w:val="00F82FC6"/>
    <w:rsid w:val="00F83039"/>
    <w:rsid w:val="00F83C61"/>
    <w:rsid w:val="00F852CD"/>
    <w:rsid w:val="00F858DC"/>
    <w:rsid w:val="00F92CF3"/>
    <w:rsid w:val="00F92ED3"/>
    <w:rsid w:val="00F9322C"/>
    <w:rsid w:val="00F96B06"/>
    <w:rsid w:val="00F96CBD"/>
    <w:rsid w:val="00FA0A4B"/>
    <w:rsid w:val="00FA1316"/>
    <w:rsid w:val="00FA158C"/>
    <w:rsid w:val="00FA207E"/>
    <w:rsid w:val="00FA24B5"/>
    <w:rsid w:val="00FA48E7"/>
    <w:rsid w:val="00FA6876"/>
    <w:rsid w:val="00FA7C0E"/>
    <w:rsid w:val="00FA7CC1"/>
    <w:rsid w:val="00FB1C40"/>
    <w:rsid w:val="00FB308C"/>
    <w:rsid w:val="00FB57E8"/>
    <w:rsid w:val="00FB711F"/>
    <w:rsid w:val="00FC0219"/>
    <w:rsid w:val="00FC1998"/>
    <w:rsid w:val="00FC3B91"/>
    <w:rsid w:val="00FC41E0"/>
    <w:rsid w:val="00FC4661"/>
    <w:rsid w:val="00FC4DB2"/>
    <w:rsid w:val="00FC564C"/>
    <w:rsid w:val="00FC69F1"/>
    <w:rsid w:val="00FD08BA"/>
    <w:rsid w:val="00FD1ED9"/>
    <w:rsid w:val="00FD2523"/>
    <w:rsid w:val="00FD28C7"/>
    <w:rsid w:val="00FD290F"/>
    <w:rsid w:val="00FD30D8"/>
    <w:rsid w:val="00FD371C"/>
    <w:rsid w:val="00FD58E7"/>
    <w:rsid w:val="00FD5FF3"/>
    <w:rsid w:val="00FD60DC"/>
    <w:rsid w:val="00FD660A"/>
    <w:rsid w:val="00FE18EE"/>
    <w:rsid w:val="00FE20BC"/>
    <w:rsid w:val="00FE41DD"/>
    <w:rsid w:val="00FE4656"/>
    <w:rsid w:val="00FE4E1A"/>
    <w:rsid w:val="00FE55D8"/>
    <w:rsid w:val="00FE5822"/>
    <w:rsid w:val="00FE58D6"/>
    <w:rsid w:val="00FE7B64"/>
    <w:rsid w:val="00FF1A78"/>
    <w:rsid w:val="00FF22BA"/>
    <w:rsid w:val="00FF3A5C"/>
    <w:rsid w:val="00FF3B61"/>
    <w:rsid w:val="00FF58C3"/>
    <w:rsid w:val="00FF7B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toc 3"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3">
    <w:name w:val="Normal"/>
    <w:qFormat/>
    <w:rsid w:val="00D106A7"/>
    <w:pPr>
      <w:suppressAutoHyphens/>
    </w:pPr>
    <w:rPr>
      <w:rFonts w:ascii="Calibri" w:hAnsi="Calibri" w:cs="Calibri"/>
      <w:lang w:eastAsia="ar-SA"/>
    </w:rPr>
  </w:style>
  <w:style w:type="paragraph" w:styleId="10">
    <w:name w:val="heading 1"/>
    <w:aliases w:val="H1,Аукцион: Заголовок 1"/>
    <w:basedOn w:val="a3"/>
    <w:next w:val="a3"/>
    <w:link w:val="11"/>
    <w:qFormat/>
    <w:rsid w:val="00AB0C3C"/>
    <w:pPr>
      <w:keepNext/>
      <w:suppressAutoHyphens w:val="0"/>
      <w:spacing w:before="240" w:after="60"/>
      <w:jc w:val="center"/>
      <w:outlineLvl w:val="0"/>
    </w:pPr>
    <w:rPr>
      <w:kern w:val="28"/>
      <w:sz w:val="36"/>
      <w:szCs w:val="36"/>
      <w:lang w:eastAsia="ru-RU"/>
    </w:rPr>
  </w:style>
  <w:style w:type="paragraph" w:styleId="22">
    <w:name w:val="heading 2"/>
    <w:aliases w:val="H2,h2 Знак,h2,Chapter Title,Sub Head,PullOut"/>
    <w:basedOn w:val="a3"/>
    <w:next w:val="a3"/>
    <w:link w:val="23"/>
    <w:qFormat/>
    <w:rsid w:val="00AB0C3C"/>
    <w:pPr>
      <w:keepNext/>
      <w:suppressAutoHyphens w:val="0"/>
      <w:jc w:val="center"/>
      <w:outlineLvl w:val="1"/>
    </w:pPr>
    <w:rPr>
      <w:sz w:val="24"/>
      <w:szCs w:val="24"/>
      <w:lang w:eastAsia="ru-RU"/>
    </w:rPr>
  </w:style>
  <w:style w:type="paragraph" w:styleId="31">
    <w:name w:val="heading 3"/>
    <w:aliases w:val="H3,h3,Çàãîëîâîê 3"/>
    <w:basedOn w:val="a3"/>
    <w:next w:val="a3"/>
    <w:link w:val="32"/>
    <w:qFormat/>
    <w:rsid w:val="00AB0C3C"/>
    <w:pPr>
      <w:keepNext/>
      <w:suppressAutoHyphens w:val="0"/>
      <w:spacing w:before="240" w:after="60"/>
      <w:outlineLvl w:val="2"/>
    </w:pPr>
    <w:rPr>
      <w:rFonts w:ascii="Arial" w:hAnsi="Arial" w:cs="Arial"/>
      <w:noProof/>
      <w:sz w:val="26"/>
      <w:szCs w:val="26"/>
      <w:lang w:eastAsia="ru-RU"/>
    </w:rPr>
  </w:style>
  <w:style w:type="paragraph" w:styleId="40">
    <w:name w:val="heading 4"/>
    <w:basedOn w:val="a3"/>
    <w:next w:val="a4"/>
    <w:link w:val="41"/>
    <w:qFormat/>
    <w:rsid w:val="003F50EC"/>
    <w:pPr>
      <w:keepNext/>
      <w:numPr>
        <w:ilvl w:val="3"/>
        <w:numId w:val="1"/>
      </w:numPr>
      <w:tabs>
        <w:tab w:val="left" w:pos="864"/>
      </w:tabs>
      <w:spacing w:before="240" w:after="60"/>
      <w:jc w:val="both"/>
      <w:outlineLvl w:val="3"/>
    </w:pPr>
    <w:rPr>
      <w:rFonts w:ascii="Arial" w:eastAsia="Arial" w:hAnsi="Arial" w:cs="Mangal"/>
      <w:kern w:val="1"/>
      <w:sz w:val="24"/>
      <w:lang w:eastAsia="hi-IN" w:bidi="hi-IN"/>
    </w:rPr>
  </w:style>
  <w:style w:type="paragraph" w:styleId="50">
    <w:name w:val="heading 5"/>
    <w:basedOn w:val="a3"/>
    <w:next w:val="a4"/>
    <w:link w:val="51"/>
    <w:qFormat/>
    <w:rsid w:val="003F50EC"/>
    <w:pPr>
      <w:numPr>
        <w:ilvl w:val="4"/>
        <w:numId w:val="1"/>
      </w:numPr>
      <w:tabs>
        <w:tab w:val="left" w:pos="1008"/>
      </w:tabs>
      <w:spacing w:before="240" w:after="60"/>
      <w:jc w:val="both"/>
      <w:outlineLvl w:val="4"/>
    </w:pPr>
    <w:rPr>
      <w:rFonts w:ascii="Arial" w:eastAsia="Arial" w:hAnsi="Arial" w:cs="Mangal"/>
      <w:kern w:val="1"/>
      <w:sz w:val="22"/>
      <w:lang w:eastAsia="hi-IN" w:bidi="hi-IN"/>
    </w:rPr>
  </w:style>
  <w:style w:type="paragraph" w:styleId="6">
    <w:name w:val="heading 6"/>
    <w:basedOn w:val="a3"/>
    <w:next w:val="a4"/>
    <w:link w:val="60"/>
    <w:qFormat/>
    <w:rsid w:val="003F50EC"/>
    <w:pPr>
      <w:numPr>
        <w:ilvl w:val="5"/>
        <w:numId w:val="1"/>
      </w:numPr>
      <w:tabs>
        <w:tab w:val="left" w:pos="1152"/>
      </w:tabs>
      <w:spacing w:before="240" w:after="60"/>
      <w:jc w:val="both"/>
      <w:outlineLvl w:val="5"/>
    </w:pPr>
    <w:rPr>
      <w:rFonts w:ascii="Arial" w:eastAsia="Arial" w:hAnsi="Arial" w:cs="Mangal"/>
      <w:i/>
      <w:kern w:val="1"/>
      <w:sz w:val="22"/>
      <w:lang w:eastAsia="hi-IN" w:bidi="hi-IN"/>
    </w:rPr>
  </w:style>
  <w:style w:type="paragraph" w:styleId="7">
    <w:name w:val="heading 7"/>
    <w:basedOn w:val="a3"/>
    <w:next w:val="a4"/>
    <w:link w:val="70"/>
    <w:qFormat/>
    <w:rsid w:val="003F50EC"/>
    <w:pPr>
      <w:numPr>
        <w:ilvl w:val="6"/>
        <w:numId w:val="1"/>
      </w:numPr>
      <w:tabs>
        <w:tab w:val="left" w:pos="1296"/>
      </w:tabs>
      <w:spacing w:before="240" w:after="60"/>
      <w:jc w:val="both"/>
      <w:outlineLvl w:val="6"/>
    </w:pPr>
    <w:rPr>
      <w:rFonts w:ascii="Arial" w:eastAsia="Arial" w:hAnsi="Arial" w:cs="Mangal"/>
      <w:kern w:val="1"/>
      <w:lang w:eastAsia="hi-IN" w:bidi="hi-IN"/>
    </w:rPr>
  </w:style>
  <w:style w:type="paragraph" w:styleId="8">
    <w:name w:val="heading 8"/>
    <w:basedOn w:val="a3"/>
    <w:next w:val="a4"/>
    <w:link w:val="80"/>
    <w:qFormat/>
    <w:rsid w:val="003F50EC"/>
    <w:pPr>
      <w:numPr>
        <w:ilvl w:val="7"/>
        <w:numId w:val="1"/>
      </w:numPr>
      <w:tabs>
        <w:tab w:val="left" w:pos="10440"/>
      </w:tabs>
      <w:spacing w:before="240" w:after="60"/>
      <w:ind w:left="10440"/>
      <w:jc w:val="both"/>
      <w:outlineLvl w:val="7"/>
    </w:pPr>
    <w:rPr>
      <w:rFonts w:ascii="Arial" w:eastAsia="Arial" w:hAnsi="Arial" w:cs="Mangal"/>
      <w:i/>
      <w:kern w:val="1"/>
      <w:lang w:eastAsia="hi-IN" w:bidi="hi-IN"/>
    </w:rPr>
  </w:style>
  <w:style w:type="paragraph" w:styleId="9">
    <w:name w:val="heading 9"/>
    <w:basedOn w:val="a3"/>
    <w:next w:val="a4"/>
    <w:link w:val="90"/>
    <w:qFormat/>
    <w:rsid w:val="003F50EC"/>
    <w:pPr>
      <w:numPr>
        <w:ilvl w:val="8"/>
        <w:numId w:val="1"/>
      </w:numPr>
      <w:tabs>
        <w:tab w:val="left" w:pos="1584"/>
      </w:tabs>
      <w:spacing w:before="240" w:after="60"/>
      <w:jc w:val="both"/>
      <w:outlineLvl w:val="8"/>
    </w:pPr>
    <w:rPr>
      <w:rFonts w:ascii="Arial" w:eastAsia="Arial" w:hAnsi="Arial" w:cs="Mangal"/>
      <w:b/>
      <w:i/>
      <w:kern w:val="1"/>
      <w:sz w:val="18"/>
      <w:lang w:eastAsia="hi-IN" w:bidi="hi-IN"/>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1"/>
    <w:aliases w:val="H1 Знак,Аукцион: Заголовок 1 Знак"/>
    <w:link w:val="10"/>
    <w:locked/>
    <w:rsid w:val="00AB0C3C"/>
    <w:rPr>
      <w:rFonts w:ascii="Calibri" w:hAnsi="Calibri" w:cs="Calibri"/>
      <w:kern w:val="28"/>
      <w:sz w:val="36"/>
      <w:szCs w:val="36"/>
      <w:lang w:val="ru-RU" w:eastAsia="ru-RU" w:bidi="ar-SA"/>
    </w:rPr>
  </w:style>
  <w:style w:type="character" w:customStyle="1" w:styleId="23">
    <w:name w:val="Заголовок 2 Знак"/>
    <w:aliases w:val="H2 Знак,h2 Знак Знак,h2 Знак1,Chapter Title Знак,Sub Head Знак,PullOut Знак"/>
    <w:link w:val="22"/>
    <w:locked/>
    <w:rsid w:val="00AB0C3C"/>
    <w:rPr>
      <w:rFonts w:ascii="Calibri" w:hAnsi="Calibri" w:cs="Calibri"/>
      <w:sz w:val="24"/>
      <w:szCs w:val="24"/>
      <w:lang w:val="ru-RU" w:eastAsia="ru-RU" w:bidi="ar-SA"/>
    </w:rPr>
  </w:style>
  <w:style w:type="character" w:customStyle="1" w:styleId="32">
    <w:name w:val="Заголовок 3 Знак"/>
    <w:aliases w:val="H3 Знак,h3 Знак,Çàãîëîâîê 3 Знак"/>
    <w:link w:val="31"/>
    <w:locked/>
    <w:rsid w:val="00AB0C3C"/>
    <w:rPr>
      <w:rFonts w:ascii="Arial" w:hAnsi="Arial" w:cs="Arial"/>
      <w:noProof/>
      <w:sz w:val="26"/>
      <w:szCs w:val="26"/>
      <w:lang w:val="ru-RU" w:eastAsia="ru-RU" w:bidi="ar-SA"/>
    </w:rPr>
  </w:style>
  <w:style w:type="paragraph" w:styleId="a4">
    <w:name w:val="Body Text"/>
    <w:basedOn w:val="a3"/>
    <w:link w:val="12"/>
    <w:rsid w:val="00AB0C3C"/>
    <w:pPr>
      <w:suppressAutoHyphens w:val="0"/>
      <w:spacing w:after="120"/>
      <w:jc w:val="both"/>
    </w:pPr>
    <w:rPr>
      <w:sz w:val="24"/>
      <w:szCs w:val="24"/>
      <w:lang w:eastAsia="ru-RU"/>
    </w:rPr>
  </w:style>
  <w:style w:type="character" w:customStyle="1" w:styleId="12">
    <w:name w:val="Основной текст Знак1"/>
    <w:link w:val="a4"/>
    <w:locked/>
    <w:rsid w:val="00AB0C3C"/>
    <w:rPr>
      <w:rFonts w:ascii="Calibri" w:hAnsi="Calibri" w:cs="Calibri"/>
      <w:sz w:val="24"/>
      <w:szCs w:val="24"/>
      <w:lang w:val="ru-RU" w:eastAsia="ru-RU" w:bidi="ar-SA"/>
    </w:rPr>
  </w:style>
  <w:style w:type="paragraph" w:customStyle="1" w:styleId="24">
    <w:name w:val="Знак Знак2 Знак Знак Знак Знак Знак Знак"/>
    <w:basedOn w:val="a3"/>
    <w:next w:val="22"/>
    <w:autoRedefine/>
    <w:rsid w:val="00C142E2"/>
    <w:pPr>
      <w:suppressAutoHyphens w:val="0"/>
      <w:spacing w:after="160" w:line="240" w:lineRule="exact"/>
    </w:pPr>
    <w:rPr>
      <w:sz w:val="24"/>
      <w:szCs w:val="24"/>
      <w:lang w:val="en-US" w:eastAsia="en-US"/>
    </w:rPr>
  </w:style>
  <w:style w:type="paragraph" w:customStyle="1" w:styleId="25">
    <w:name w:val="Знак Знак2"/>
    <w:basedOn w:val="a3"/>
    <w:next w:val="22"/>
    <w:autoRedefine/>
    <w:rsid w:val="00AB0C3C"/>
    <w:pPr>
      <w:suppressAutoHyphens w:val="0"/>
      <w:spacing w:after="160" w:line="240" w:lineRule="exact"/>
    </w:pPr>
    <w:rPr>
      <w:sz w:val="24"/>
      <w:szCs w:val="24"/>
      <w:lang w:val="en-US" w:eastAsia="en-US"/>
    </w:rPr>
  </w:style>
  <w:style w:type="character" w:styleId="a8">
    <w:name w:val="Hyperlink"/>
    <w:uiPriority w:val="99"/>
    <w:rsid w:val="00AB0C3C"/>
    <w:rPr>
      <w:color w:val="0000FF"/>
      <w:u w:val="single"/>
    </w:rPr>
  </w:style>
  <w:style w:type="paragraph" w:styleId="33">
    <w:name w:val="toc 3"/>
    <w:basedOn w:val="a3"/>
    <w:next w:val="a3"/>
    <w:autoRedefine/>
    <w:uiPriority w:val="39"/>
    <w:rsid w:val="009C0462"/>
    <w:pPr>
      <w:suppressAutoHyphens w:val="0"/>
      <w:spacing w:after="100"/>
      <w:ind w:right="88"/>
      <w:jc w:val="both"/>
    </w:pPr>
    <w:rPr>
      <w:rFonts w:ascii="Times New Roman" w:hAnsi="Times New Roman"/>
      <w:b/>
      <w:bCs/>
      <w:noProof/>
      <w:color w:val="0000FF"/>
      <w:sz w:val="24"/>
      <w:szCs w:val="24"/>
      <w:lang w:eastAsia="ru-RU"/>
    </w:rPr>
  </w:style>
  <w:style w:type="paragraph" w:styleId="26">
    <w:name w:val="List Number 2"/>
    <w:basedOn w:val="a3"/>
    <w:rsid w:val="00AB0C3C"/>
    <w:pPr>
      <w:tabs>
        <w:tab w:val="num" w:pos="432"/>
      </w:tabs>
      <w:ind w:left="432" w:hanging="432"/>
    </w:pPr>
  </w:style>
  <w:style w:type="character" w:customStyle="1" w:styleId="a9">
    <w:name w:val="Основной текст с отступом Знак"/>
    <w:aliases w:val="текст Знак"/>
    <w:link w:val="aa"/>
    <w:locked/>
    <w:rsid w:val="00AB0C3C"/>
    <w:rPr>
      <w:rFonts w:ascii="Calibri" w:hAnsi="Calibri" w:cs="Calibri"/>
      <w:noProof/>
      <w:sz w:val="24"/>
      <w:szCs w:val="24"/>
      <w:lang w:val="ru-RU" w:eastAsia="ru-RU" w:bidi="ar-SA"/>
    </w:rPr>
  </w:style>
  <w:style w:type="paragraph" w:styleId="aa">
    <w:name w:val="Body Text Indent"/>
    <w:aliases w:val="текст"/>
    <w:basedOn w:val="a3"/>
    <w:link w:val="a9"/>
    <w:rsid w:val="00AB0C3C"/>
    <w:pPr>
      <w:suppressAutoHyphens w:val="0"/>
      <w:spacing w:after="120"/>
      <w:ind w:left="283"/>
    </w:pPr>
    <w:rPr>
      <w:noProof/>
      <w:sz w:val="24"/>
      <w:szCs w:val="24"/>
      <w:lang w:eastAsia="ru-RU"/>
    </w:rPr>
  </w:style>
  <w:style w:type="character" w:customStyle="1" w:styleId="27">
    <w:name w:val="Основной текст с отступом 2 Знак"/>
    <w:link w:val="28"/>
    <w:locked/>
    <w:rsid w:val="00AB0C3C"/>
    <w:rPr>
      <w:rFonts w:ascii="Calibri" w:hAnsi="Calibri" w:cs="Calibri"/>
      <w:sz w:val="24"/>
      <w:szCs w:val="24"/>
      <w:lang w:val="ru-RU" w:eastAsia="ru-RU" w:bidi="ar-SA"/>
    </w:rPr>
  </w:style>
  <w:style w:type="paragraph" w:styleId="28">
    <w:name w:val="Body Text Indent 2"/>
    <w:basedOn w:val="a3"/>
    <w:link w:val="27"/>
    <w:rsid w:val="00AB0C3C"/>
    <w:pPr>
      <w:suppressAutoHyphens w:val="0"/>
      <w:spacing w:after="120" w:line="480" w:lineRule="auto"/>
      <w:ind w:left="283"/>
      <w:jc w:val="both"/>
    </w:pPr>
    <w:rPr>
      <w:sz w:val="24"/>
      <w:szCs w:val="24"/>
      <w:lang w:eastAsia="ru-RU"/>
    </w:rPr>
  </w:style>
  <w:style w:type="paragraph" w:customStyle="1" w:styleId="ConsNonformat">
    <w:name w:val="ConsNonformat"/>
    <w:rsid w:val="00AB0C3C"/>
    <w:pPr>
      <w:widowControl w:val="0"/>
      <w:autoSpaceDE w:val="0"/>
      <w:autoSpaceDN w:val="0"/>
      <w:adjustRightInd w:val="0"/>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AB0C3C"/>
    <w:pPr>
      <w:numPr>
        <w:numId w:val="1"/>
      </w:numPr>
      <w:suppressAutoHyphens w:val="0"/>
      <w:spacing w:before="100" w:beforeAutospacing="1" w:after="100" w:afterAutospacing="1"/>
      <w:ind w:left="0" w:firstLine="0"/>
    </w:pPr>
    <w:rPr>
      <w:rFonts w:ascii="Tahoma" w:hAnsi="Tahoma" w:cs="Tahoma"/>
      <w:lang w:val="en-US" w:eastAsia="en-US"/>
    </w:rPr>
  </w:style>
  <w:style w:type="paragraph" w:customStyle="1" w:styleId="1">
    <w:name w:val="Стиль1"/>
    <w:basedOn w:val="a3"/>
    <w:rsid w:val="00AB0C3C"/>
    <w:pPr>
      <w:keepNext/>
      <w:keepLines/>
      <w:widowControl w:val="0"/>
      <w:numPr>
        <w:ilvl w:val="1"/>
        <w:numId w:val="1"/>
      </w:numPr>
      <w:suppressLineNumbers/>
      <w:tabs>
        <w:tab w:val="num" w:pos="432"/>
      </w:tabs>
      <w:spacing w:after="60"/>
      <w:ind w:left="432" w:hanging="432"/>
      <w:jc w:val="both"/>
    </w:pPr>
    <w:rPr>
      <w:b/>
      <w:bCs/>
      <w:sz w:val="28"/>
      <w:szCs w:val="28"/>
      <w:lang w:eastAsia="ru-RU"/>
    </w:rPr>
  </w:style>
  <w:style w:type="paragraph" w:customStyle="1" w:styleId="29">
    <w:name w:val="Стиль2"/>
    <w:basedOn w:val="26"/>
    <w:rsid w:val="00AB0C3C"/>
    <w:pPr>
      <w:keepNext/>
      <w:keepLines/>
      <w:widowControl w:val="0"/>
      <w:numPr>
        <w:ilvl w:val="2"/>
      </w:numPr>
      <w:suppressLineNumbers/>
      <w:tabs>
        <w:tab w:val="num" w:pos="432"/>
        <w:tab w:val="num" w:pos="576"/>
      </w:tabs>
      <w:spacing w:after="60"/>
      <w:ind w:left="576" w:hanging="576"/>
      <w:jc w:val="both"/>
    </w:pPr>
    <w:rPr>
      <w:b/>
      <w:bCs/>
      <w:sz w:val="24"/>
      <w:szCs w:val="24"/>
      <w:lang w:eastAsia="ru-RU"/>
    </w:rPr>
  </w:style>
  <w:style w:type="character" w:customStyle="1" w:styleId="ConsNormal">
    <w:name w:val="ConsNormal Знак"/>
    <w:link w:val="ConsNormal0"/>
    <w:locked/>
    <w:rsid w:val="00AB0C3C"/>
    <w:rPr>
      <w:rFonts w:ascii="Arial" w:hAnsi="Arial" w:cs="Arial"/>
      <w:lang w:val="ru-RU" w:eastAsia="ru-RU" w:bidi="ar-SA"/>
    </w:rPr>
  </w:style>
  <w:style w:type="paragraph" w:customStyle="1" w:styleId="ConsNormal0">
    <w:name w:val="ConsNormal"/>
    <w:link w:val="ConsNormal"/>
    <w:rsid w:val="00AB0C3C"/>
    <w:pPr>
      <w:widowControl w:val="0"/>
      <w:autoSpaceDE w:val="0"/>
      <w:autoSpaceDN w:val="0"/>
      <w:adjustRightInd w:val="0"/>
      <w:ind w:left="709" w:right="19772" w:firstLine="720"/>
      <w:jc w:val="both"/>
    </w:pPr>
    <w:rPr>
      <w:rFonts w:ascii="Arial" w:hAnsi="Arial" w:cs="Arial"/>
    </w:rPr>
  </w:style>
  <w:style w:type="paragraph" w:customStyle="1" w:styleId="34">
    <w:name w:val="Стиль3"/>
    <w:basedOn w:val="28"/>
    <w:rsid w:val="00AB0C3C"/>
    <w:pPr>
      <w:widowControl w:val="0"/>
      <w:tabs>
        <w:tab w:val="num" w:pos="1307"/>
      </w:tabs>
      <w:adjustRightInd w:val="0"/>
      <w:spacing w:after="0" w:line="240" w:lineRule="auto"/>
      <w:ind w:left="1080"/>
    </w:pPr>
  </w:style>
  <w:style w:type="paragraph" w:customStyle="1" w:styleId="35">
    <w:name w:val="Стиль3 Знак Знак"/>
    <w:basedOn w:val="28"/>
    <w:rsid w:val="00AB0C3C"/>
    <w:pPr>
      <w:widowControl w:val="0"/>
      <w:tabs>
        <w:tab w:val="num" w:pos="227"/>
      </w:tabs>
      <w:adjustRightInd w:val="0"/>
      <w:spacing w:after="0" w:line="240" w:lineRule="auto"/>
      <w:ind w:left="0"/>
    </w:pPr>
  </w:style>
  <w:style w:type="paragraph" w:customStyle="1" w:styleId="13">
    <w:name w:val="Маркер1"/>
    <w:basedOn w:val="a3"/>
    <w:rsid w:val="00AB0C3C"/>
    <w:pPr>
      <w:tabs>
        <w:tab w:val="left" w:pos="360"/>
      </w:tabs>
      <w:spacing w:before="120" w:line="300" w:lineRule="atLeast"/>
      <w:jc w:val="both"/>
    </w:pPr>
    <w:rPr>
      <w:noProof/>
      <w:sz w:val="24"/>
      <w:szCs w:val="24"/>
    </w:rPr>
  </w:style>
  <w:style w:type="paragraph" w:customStyle="1" w:styleId="ConsPlusNormal">
    <w:name w:val="ConsPlusNormal"/>
    <w:link w:val="ConsPlusNormal0"/>
    <w:qFormat/>
    <w:rsid w:val="00AB0C3C"/>
    <w:pPr>
      <w:widowControl w:val="0"/>
      <w:suppressAutoHyphens/>
      <w:autoSpaceDE w:val="0"/>
      <w:ind w:firstLine="720"/>
    </w:pPr>
    <w:rPr>
      <w:rFonts w:ascii="Arial" w:hAnsi="Arial" w:cs="Arial"/>
      <w:lang w:eastAsia="ar-SA"/>
    </w:rPr>
  </w:style>
  <w:style w:type="paragraph" w:customStyle="1" w:styleId="-">
    <w:name w:val="Контракт-пункт"/>
    <w:basedOn w:val="a3"/>
    <w:rsid w:val="00AB0C3C"/>
    <w:pPr>
      <w:suppressAutoHyphens w:val="0"/>
      <w:jc w:val="center"/>
    </w:pPr>
    <w:rPr>
      <w:b/>
      <w:bCs/>
      <w:sz w:val="24"/>
      <w:szCs w:val="24"/>
      <w:lang w:eastAsia="ru-RU"/>
    </w:rPr>
  </w:style>
  <w:style w:type="paragraph" w:customStyle="1" w:styleId="ab">
    <w:name w:val="Содержимое таблицы"/>
    <w:basedOn w:val="a3"/>
    <w:rsid w:val="00AB0C3C"/>
    <w:pPr>
      <w:suppressLineNumbers/>
    </w:pPr>
    <w:rPr>
      <w:sz w:val="24"/>
      <w:szCs w:val="24"/>
    </w:rPr>
  </w:style>
  <w:style w:type="paragraph" w:customStyle="1" w:styleId="14">
    <w:name w:val="Абзац списка1"/>
    <w:basedOn w:val="a3"/>
    <w:rsid w:val="00AB0C3C"/>
    <w:pPr>
      <w:suppressAutoHyphens w:val="0"/>
      <w:ind w:left="708"/>
    </w:pPr>
    <w:rPr>
      <w:sz w:val="24"/>
      <w:szCs w:val="24"/>
      <w:lang w:eastAsia="ru-RU"/>
    </w:rPr>
  </w:style>
  <w:style w:type="paragraph" w:customStyle="1" w:styleId="ac">
    <w:name w:val="Заголовок статьи"/>
    <w:basedOn w:val="a3"/>
    <w:next w:val="a3"/>
    <w:rsid w:val="00AB0C3C"/>
    <w:pPr>
      <w:suppressAutoHyphens w:val="0"/>
      <w:autoSpaceDE w:val="0"/>
      <w:autoSpaceDN w:val="0"/>
      <w:adjustRightInd w:val="0"/>
      <w:ind w:left="1612" w:hanging="892"/>
      <w:jc w:val="both"/>
    </w:pPr>
    <w:rPr>
      <w:rFonts w:ascii="Arial" w:hAnsi="Arial" w:cs="Arial"/>
      <w:sz w:val="24"/>
      <w:szCs w:val="24"/>
      <w:lang w:eastAsia="ru-RU"/>
    </w:rPr>
  </w:style>
  <w:style w:type="paragraph" w:customStyle="1" w:styleId="15">
    <w:name w:val="1"/>
    <w:basedOn w:val="a3"/>
    <w:rsid w:val="00693451"/>
    <w:pPr>
      <w:spacing w:before="100" w:beforeAutospacing="1" w:after="100" w:afterAutospacing="1"/>
    </w:pPr>
    <w:rPr>
      <w:rFonts w:ascii="Tahoma" w:eastAsia="Calibri" w:hAnsi="Tahoma" w:cs="Times New Roman"/>
      <w:lang w:val="en-US" w:eastAsia="en-US"/>
    </w:rPr>
  </w:style>
  <w:style w:type="paragraph" w:customStyle="1" w:styleId="ad">
    <w:name w:val="Знак Знак Знак Знак"/>
    <w:basedOn w:val="a3"/>
    <w:rsid w:val="00A90CAE"/>
    <w:pPr>
      <w:suppressAutoHyphens w:val="0"/>
      <w:autoSpaceDN w:val="0"/>
      <w:spacing w:before="100" w:beforeAutospacing="1" w:after="100" w:afterAutospacing="1"/>
    </w:pPr>
    <w:rPr>
      <w:rFonts w:ascii="Tahoma" w:hAnsi="Tahoma" w:cs="Times New Roman"/>
      <w:lang w:val="en-US" w:eastAsia="en-US"/>
    </w:rPr>
  </w:style>
  <w:style w:type="paragraph" w:customStyle="1" w:styleId="2a">
    <w:name w:val="2"/>
    <w:basedOn w:val="a3"/>
    <w:next w:val="22"/>
    <w:autoRedefine/>
    <w:rsid w:val="000E4CD1"/>
    <w:pPr>
      <w:suppressAutoHyphens w:val="0"/>
      <w:spacing w:after="160" w:line="240" w:lineRule="exact"/>
    </w:pPr>
    <w:rPr>
      <w:rFonts w:cs="Times New Roman"/>
      <w:sz w:val="24"/>
      <w:szCs w:val="24"/>
      <w:lang w:val="en-US" w:eastAsia="en-US"/>
    </w:rPr>
  </w:style>
  <w:style w:type="paragraph" w:customStyle="1" w:styleId="Iauiue1">
    <w:name w:val="Iau?iue1"/>
    <w:rsid w:val="00526026"/>
    <w:pPr>
      <w:widowControl w:val="0"/>
      <w:suppressAutoHyphens/>
    </w:pPr>
    <w:rPr>
      <w:rFonts w:eastAsia="Arial"/>
      <w:lang w:eastAsia="ar-SA"/>
    </w:rPr>
  </w:style>
  <w:style w:type="paragraph" w:customStyle="1" w:styleId="210">
    <w:name w:val="Основной текст 21"/>
    <w:basedOn w:val="a3"/>
    <w:rsid w:val="00526026"/>
    <w:pPr>
      <w:tabs>
        <w:tab w:val="left" w:pos="-2410"/>
        <w:tab w:val="left" w:pos="9639"/>
      </w:tabs>
      <w:ind w:right="-29" w:firstLine="720"/>
    </w:pPr>
    <w:rPr>
      <w:rFonts w:ascii="Times New Roman" w:hAnsi="Times New Roman" w:cs="Times New Roman"/>
      <w:sz w:val="24"/>
    </w:rPr>
  </w:style>
  <w:style w:type="paragraph" w:styleId="ae">
    <w:name w:val="Normal (Web)"/>
    <w:basedOn w:val="a3"/>
    <w:rsid w:val="00526026"/>
    <w:pPr>
      <w:spacing w:before="280" w:after="280"/>
    </w:pPr>
    <w:rPr>
      <w:rFonts w:ascii="Times New Roman" w:hAnsi="Times New Roman" w:cs="Times New Roman"/>
      <w:sz w:val="24"/>
      <w:szCs w:val="24"/>
    </w:rPr>
  </w:style>
  <w:style w:type="table" w:styleId="af">
    <w:name w:val="Table Grid"/>
    <w:aliases w:val="Основной текст с отступом Знак1"/>
    <w:basedOn w:val="a6"/>
    <w:rsid w:val="00A03CF4"/>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Основной текст Знак"/>
    <w:locked/>
    <w:rsid w:val="00FA207E"/>
    <w:rPr>
      <w:rFonts w:ascii="Calibri" w:hAnsi="Calibri" w:cs="Calibri"/>
      <w:sz w:val="24"/>
      <w:szCs w:val="24"/>
      <w:lang w:val="ru-RU" w:eastAsia="ru-RU" w:bidi="ar-SA"/>
    </w:rPr>
  </w:style>
  <w:style w:type="paragraph" w:styleId="af1">
    <w:name w:val="Title"/>
    <w:basedOn w:val="a3"/>
    <w:link w:val="af2"/>
    <w:qFormat/>
    <w:rsid w:val="00D3708B"/>
    <w:pPr>
      <w:suppressAutoHyphens w:val="0"/>
      <w:spacing w:before="240" w:after="60"/>
      <w:jc w:val="center"/>
      <w:outlineLvl w:val="0"/>
    </w:pPr>
    <w:rPr>
      <w:rFonts w:ascii="Arial" w:eastAsia="Calibri" w:hAnsi="Arial" w:cs="Times New Roman"/>
      <w:b/>
      <w:bCs/>
      <w:kern w:val="28"/>
      <w:sz w:val="32"/>
      <w:szCs w:val="32"/>
    </w:rPr>
  </w:style>
  <w:style w:type="character" w:styleId="af3">
    <w:name w:val="annotation reference"/>
    <w:semiHidden/>
    <w:rsid w:val="0030776A"/>
    <w:rPr>
      <w:sz w:val="16"/>
      <w:szCs w:val="16"/>
    </w:rPr>
  </w:style>
  <w:style w:type="paragraph" w:styleId="af4">
    <w:name w:val="annotation text"/>
    <w:basedOn w:val="a3"/>
    <w:link w:val="16"/>
    <w:semiHidden/>
    <w:rsid w:val="0030776A"/>
    <w:pPr>
      <w:widowControl w:val="0"/>
    </w:pPr>
    <w:rPr>
      <w:rFonts w:ascii="Times New Roman" w:eastAsia="Andale Sans UI" w:hAnsi="Times New Roman" w:cs="Times New Roman"/>
      <w:kern w:val="1"/>
    </w:rPr>
  </w:style>
  <w:style w:type="paragraph" w:styleId="af5">
    <w:name w:val="Balloon Text"/>
    <w:basedOn w:val="a3"/>
    <w:link w:val="af6"/>
    <w:rsid w:val="0030776A"/>
    <w:rPr>
      <w:rFonts w:ascii="Tahoma" w:hAnsi="Tahoma" w:cs="Times New Roman"/>
      <w:sz w:val="16"/>
      <w:szCs w:val="16"/>
    </w:rPr>
  </w:style>
  <w:style w:type="paragraph" w:customStyle="1" w:styleId="ConsPlusNonformat">
    <w:name w:val="ConsPlusNonformat"/>
    <w:rsid w:val="00B7728E"/>
    <w:pPr>
      <w:widowControl w:val="0"/>
      <w:suppressAutoHyphens/>
      <w:autoSpaceDE w:val="0"/>
    </w:pPr>
    <w:rPr>
      <w:rFonts w:ascii="Courier New" w:eastAsia="Arial" w:hAnsi="Courier New" w:cs="Courier New"/>
      <w:kern w:val="1"/>
      <w:lang w:eastAsia="ar-SA"/>
    </w:rPr>
  </w:style>
  <w:style w:type="character" w:customStyle="1" w:styleId="17">
    <w:name w:val="Заголовок 1 Знак"/>
    <w:rsid w:val="0025007B"/>
    <w:rPr>
      <w:b/>
      <w:bCs/>
      <w:kern w:val="1"/>
      <w:sz w:val="36"/>
      <w:szCs w:val="36"/>
      <w:lang w:val="ru-RU"/>
    </w:rPr>
  </w:style>
  <w:style w:type="character" w:styleId="af7">
    <w:name w:val="Emphasis"/>
    <w:qFormat/>
    <w:rsid w:val="0066770B"/>
    <w:rPr>
      <w:i/>
      <w:iCs/>
    </w:rPr>
  </w:style>
  <w:style w:type="character" w:customStyle="1" w:styleId="Absatz-Standardschriftart">
    <w:name w:val="Absatz-Standardschriftart"/>
    <w:rsid w:val="003F50EC"/>
  </w:style>
  <w:style w:type="character" w:customStyle="1" w:styleId="WW-Absatz-Standardschriftart">
    <w:name w:val="WW-Absatz-Standardschriftart"/>
    <w:rsid w:val="003F50EC"/>
  </w:style>
  <w:style w:type="character" w:customStyle="1" w:styleId="WW-Absatz-Standardschriftart1">
    <w:name w:val="WW-Absatz-Standardschriftart1"/>
    <w:rsid w:val="003F50EC"/>
  </w:style>
  <w:style w:type="character" w:customStyle="1" w:styleId="WW-Absatz-Standardschriftart11">
    <w:name w:val="WW-Absatz-Standardschriftart11"/>
    <w:rsid w:val="003F50EC"/>
  </w:style>
  <w:style w:type="character" w:customStyle="1" w:styleId="18">
    <w:name w:val="Основной шрифт абзаца1"/>
    <w:rsid w:val="003F50EC"/>
  </w:style>
  <w:style w:type="character" w:customStyle="1" w:styleId="WW8Num1z1">
    <w:name w:val="WW8Num1z1"/>
    <w:rsid w:val="003F50EC"/>
    <w:rPr>
      <w:b/>
    </w:rPr>
  </w:style>
  <w:style w:type="character" w:customStyle="1" w:styleId="WW8Num6z0">
    <w:name w:val="WW8Num6z0"/>
    <w:rsid w:val="003F50EC"/>
    <w:rPr>
      <w:rFonts w:ascii="Symbol" w:hAnsi="Symbol"/>
    </w:rPr>
  </w:style>
  <w:style w:type="character" w:customStyle="1" w:styleId="WW8Num7z0">
    <w:name w:val="WW8Num7z0"/>
    <w:rsid w:val="003F50EC"/>
    <w:rPr>
      <w:rFonts w:ascii="Symbol" w:hAnsi="Symbol"/>
    </w:rPr>
  </w:style>
  <w:style w:type="character" w:customStyle="1" w:styleId="WW8Num8z0">
    <w:name w:val="WW8Num8z0"/>
    <w:rsid w:val="003F50EC"/>
    <w:rPr>
      <w:rFonts w:ascii="Symbol" w:hAnsi="Symbol"/>
    </w:rPr>
  </w:style>
  <w:style w:type="character" w:customStyle="1" w:styleId="WW8Num9z0">
    <w:name w:val="WW8Num9z0"/>
    <w:rsid w:val="003F50EC"/>
    <w:rPr>
      <w:rFonts w:ascii="Symbol" w:hAnsi="Symbol"/>
    </w:rPr>
  </w:style>
  <w:style w:type="character" w:customStyle="1" w:styleId="WW8Num12z0">
    <w:name w:val="WW8Num12z0"/>
    <w:rsid w:val="003F50EC"/>
    <w:rPr>
      <w:rFonts w:ascii="Times New Roman" w:eastAsia="Times New Roman" w:hAnsi="Times New Roman" w:cs="Times New Roman"/>
    </w:rPr>
  </w:style>
  <w:style w:type="character" w:customStyle="1" w:styleId="WW8Num15z0">
    <w:name w:val="WW8Num15z0"/>
    <w:rsid w:val="003F50EC"/>
    <w:rPr>
      <w:b w:val="0"/>
      <w:i w:val="0"/>
    </w:rPr>
  </w:style>
  <w:style w:type="character" w:customStyle="1" w:styleId="WW8Num15z1">
    <w:name w:val="WW8Num15z1"/>
    <w:rsid w:val="003F50EC"/>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WW8Num15z2">
    <w:name w:val="WW8Num15z2"/>
    <w:rsid w:val="003F50EC"/>
    <w:rPr>
      <w:b w:val="0"/>
      <w:bCs w:val="0"/>
      <w:iCs w:val="0"/>
      <w:sz w:val="28"/>
      <w:szCs w:val="28"/>
    </w:rPr>
  </w:style>
  <w:style w:type="character" w:customStyle="1" w:styleId="WW8Num15z3">
    <w:name w:val="WW8Num15z3"/>
    <w:rsid w:val="003F50EC"/>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WW8Num15z5">
    <w:name w:val="WW8Num15z5"/>
    <w:rsid w:val="003F50EC"/>
    <w:rPr>
      <w:rFonts w:ascii="Symbol" w:hAnsi="Symbol"/>
    </w:rPr>
  </w:style>
  <w:style w:type="character" w:customStyle="1" w:styleId="WW8Num16z0">
    <w:name w:val="WW8Num16z0"/>
    <w:rsid w:val="003F50EC"/>
    <w:rPr>
      <w:rFonts w:ascii="Times New Roman" w:eastAsia="Times New Roman" w:hAnsi="Times New Roman" w:cs="Times New Roman"/>
      <w:b/>
      <w:bCs w:val="0"/>
      <w:i w:val="0"/>
      <w:iCs w:val="0"/>
      <w:caps w:val="0"/>
      <w:smallCaps w:val="0"/>
      <w:dstrike/>
      <w:vanish w:val="0"/>
      <w:color w:val="000000"/>
      <w:spacing w:val="0"/>
      <w:kern w:val="1"/>
      <w:position w:val="0"/>
      <w:sz w:val="20"/>
      <w:u w:val="none"/>
      <w:vertAlign w:val="baseline"/>
      <w:em w:val="none"/>
    </w:rPr>
  </w:style>
  <w:style w:type="character" w:customStyle="1" w:styleId="WW8Num16z1">
    <w:name w:val="WW8Num16z1"/>
    <w:rsid w:val="003F50EC"/>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WW8Num16z2">
    <w:name w:val="WW8Num16z2"/>
    <w:rsid w:val="003F50EC"/>
    <w:rPr>
      <w:b w:val="0"/>
      <w:bCs w:val="0"/>
      <w:iCs w:val="0"/>
      <w:sz w:val="28"/>
      <w:szCs w:val="28"/>
    </w:rPr>
  </w:style>
  <w:style w:type="character" w:customStyle="1" w:styleId="WW8Num16z3">
    <w:name w:val="WW8Num16z3"/>
    <w:rsid w:val="003F50EC"/>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WW8Num17z1">
    <w:name w:val="WW8Num17z1"/>
    <w:rsid w:val="003F50EC"/>
    <w:rPr>
      <w:caps w:val="0"/>
      <w:smallCaps w:val="0"/>
      <w:dstrike/>
      <w:vanish w:val="0"/>
      <w:color w:val="00000A"/>
      <w:spacing w:val="0"/>
      <w:w w:val="100"/>
      <w:kern w:val="1"/>
      <w:position w:val="0"/>
      <w:sz w:val="20"/>
      <w:u w:val="none"/>
      <w:vertAlign w:val="baseline"/>
    </w:rPr>
  </w:style>
  <w:style w:type="character" w:customStyle="1" w:styleId="WW8Num18z0">
    <w:name w:val="WW8Num18z0"/>
    <w:rsid w:val="003F50EC"/>
    <w:rPr>
      <w:sz w:val="40"/>
      <w:szCs w:val="40"/>
    </w:rPr>
  </w:style>
  <w:style w:type="character" w:customStyle="1" w:styleId="WW8Num19z0">
    <w:name w:val="WW8Num19z0"/>
    <w:rsid w:val="003F50EC"/>
    <w:rPr>
      <w:sz w:val="40"/>
      <w:szCs w:val="40"/>
    </w:rPr>
  </w:style>
  <w:style w:type="character" w:customStyle="1" w:styleId="WW-Absatz-Standardschriftart111">
    <w:name w:val="WW-Absatz-Standardschriftart111"/>
    <w:rsid w:val="003F50EC"/>
  </w:style>
  <w:style w:type="character" w:customStyle="1" w:styleId="WW-Absatz-Standardschriftart1111">
    <w:name w:val="WW-Absatz-Standardschriftart1111"/>
    <w:rsid w:val="003F50EC"/>
  </w:style>
  <w:style w:type="character" w:customStyle="1" w:styleId="WW-Absatz-Standardschriftart11111">
    <w:name w:val="WW-Absatz-Standardschriftart11111"/>
    <w:rsid w:val="003F50EC"/>
  </w:style>
  <w:style w:type="character" w:customStyle="1" w:styleId="WW-Absatz-Standardschriftart111111">
    <w:name w:val="WW-Absatz-Standardschriftart111111"/>
    <w:rsid w:val="003F50EC"/>
  </w:style>
  <w:style w:type="character" w:customStyle="1" w:styleId="WW-Absatz-Standardschriftart1111111">
    <w:name w:val="WW-Absatz-Standardschriftart1111111"/>
    <w:rsid w:val="003F50EC"/>
  </w:style>
  <w:style w:type="character" w:customStyle="1" w:styleId="WW-Absatz-Standardschriftart11111111">
    <w:name w:val="WW-Absatz-Standardschriftart11111111"/>
    <w:rsid w:val="003F50EC"/>
  </w:style>
  <w:style w:type="character" w:customStyle="1" w:styleId="WW-Absatz-Standardschriftart111111111">
    <w:name w:val="WW-Absatz-Standardschriftart111111111"/>
    <w:rsid w:val="003F50EC"/>
  </w:style>
  <w:style w:type="character" w:customStyle="1" w:styleId="WW-Absatz-Standardschriftart1111111111">
    <w:name w:val="WW-Absatz-Standardschriftart1111111111"/>
    <w:rsid w:val="003F50EC"/>
  </w:style>
  <w:style w:type="character" w:customStyle="1" w:styleId="WW-Absatz-Standardschriftart11111111111">
    <w:name w:val="WW-Absatz-Standardschriftart11111111111"/>
    <w:rsid w:val="003F50EC"/>
  </w:style>
  <w:style w:type="character" w:customStyle="1" w:styleId="WW-Absatz-Standardschriftart111111111111">
    <w:name w:val="WW-Absatz-Standardschriftart111111111111"/>
    <w:rsid w:val="003F50EC"/>
  </w:style>
  <w:style w:type="character" w:customStyle="1" w:styleId="WW-Absatz-Standardschriftart1111111111111">
    <w:name w:val="WW-Absatz-Standardschriftart1111111111111"/>
    <w:rsid w:val="003F50EC"/>
  </w:style>
  <w:style w:type="character" w:customStyle="1" w:styleId="WW-Absatz-Standardschriftart11111111111111">
    <w:name w:val="WW-Absatz-Standardschriftart11111111111111"/>
    <w:rsid w:val="003F50EC"/>
  </w:style>
  <w:style w:type="character" w:customStyle="1" w:styleId="WW-Absatz-Standardschriftart111111111111111">
    <w:name w:val="WW-Absatz-Standardschriftart111111111111111"/>
    <w:rsid w:val="003F50EC"/>
  </w:style>
  <w:style w:type="character" w:customStyle="1" w:styleId="WW-Absatz-Standardschriftart1111111111111111">
    <w:name w:val="WW-Absatz-Standardschriftart1111111111111111"/>
    <w:rsid w:val="003F50EC"/>
  </w:style>
  <w:style w:type="character" w:customStyle="1" w:styleId="WW-Absatz-Standardschriftart11111111111111111">
    <w:name w:val="WW-Absatz-Standardschriftart11111111111111111"/>
    <w:rsid w:val="003F50EC"/>
  </w:style>
  <w:style w:type="character" w:customStyle="1" w:styleId="WW-Absatz-Standardschriftart111111111111111111">
    <w:name w:val="WW-Absatz-Standardschriftart111111111111111111"/>
    <w:rsid w:val="003F50EC"/>
  </w:style>
  <w:style w:type="character" w:customStyle="1" w:styleId="WW-Absatz-Standardschriftart1111111111111111111">
    <w:name w:val="WW-Absatz-Standardschriftart1111111111111111111"/>
    <w:rsid w:val="003F50EC"/>
  </w:style>
  <w:style w:type="character" w:customStyle="1" w:styleId="WW-Absatz-Standardschriftart11111111111111111111">
    <w:name w:val="WW-Absatz-Standardschriftart11111111111111111111"/>
    <w:rsid w:val="003F50EC"/>
  </w:style>
  <w:style w:type="character" w:customStyle="1" w:styleId="36">
    <w:name w:val="Основной шрифт абзаца3"/>
    <w:rsid w:val="003F50EC"/>
  </w:style>
  <w:style w:type="character" w:customStyle="1" w:styleId="WW-Absatz-Standardschriftart111111111111111111111">
    <w:name w:val="WW-Absatz-Standardschriftart111111111111111111111"/>
    <w:rsid w:val="003F50EC"/>
  </w:style>
  <w:style w:type="character" w:customStyle="1" w:styleId="WW-Absatz-Standardschriftart1111111111111111111111">
    <w:name w:val="WW-Absatz-Standardschriftart1111111111111111111111"/>
    <w:rsid w:val="003F50EC"/>
  </w:style>
  <w:style w:type="character" w:customStyle="1" w:styleId="WW-Absatz-Standardschriftart11111111111111111111111">
    <w:name w:val="WW-Absatz-Standardschriftart11111111111111111111111"/>
    <w:rsid w:val="003F50EC"/>
  </w:style>
  <w:style w:type="character" w:customStyle="1" w:styleId="WW-Absatz-Standardschriftart111111111111111111111111">
    <w:name w:val="WW-Absatz-Standardschriftart111111111111111111111111"/>
    <w:rsid w:val="003F50EC"/>
  </w:style>
  <w:style w:type="character" w:customStyle="1" w:styleId="WW-Absatz-Standardschriftart1111111111111111111111111">
    <w:name w:val="WW-Absatz-Standardschriftart1111111111111111111111111"/>
    <w:rsid w:val="003F50EC"/>
  </w:style>
  <w:style w:type="character" w:customStyle="1" w:styleId="WW-Absatz-Standardschriftart11111111111111111111111111">
    <w:name w:val="WW-Absatz-Standardschriftart11111111111111111111111111"/>
    <w:rsid w:val="003F50EC"/>
  </w:style>
  <w:style w:type="character" w:customStyle="1" w:styleId="WW-Absatz-Standardschriftart111111111111111111111111111">
    <w:name w:val="WW-Absatz-Standardschriftart111111111111111111111111111"/>
    <w:rsid w:val="003F50EC"/>
  </w:style>
  <w:style w:type="character" w:customStyle="1" w:styleId="WW-Absatz-Standardschriftart1111111111111111111111111111">
    <w:name w:val="WW-Absatz-Standardschriftart1111111111111111111111111111"/>
    <w:rsid w:val="003F50EC"/>
  </w:style>
  <w:style w:type="character" w:customStyle="1" w:styleId="WW-Absatz-Standardschriftart11111111111111111111111111111">
    <w:name w:val="WW-Absatz-Standardschriftart11111111111111111111111111111"/>
    <w:rsid w:val="003F50EC"/>
  </w:style>
  <w:style w:type="character" w:customStyle="1" w:styleId="WW-Absatz-Standardschriftart111111111111111111111111111111">
    <w:name w:val="WW-Absatz-Standardschriftart111111111111111111111111111111"/>
    <w:rsid w:val="003F50EC"/>
  </w:style>
  <w:style w:type="character" w:customStyle="1" w:styleId="WW-Absatz-Standardschriftart1111111111111111111111111111111">
    <w:name w:val="WW-Absatz-Standardschriftart1111111111111111111111111111111"/>
    <w:rsid w:val="003F50EC"/>
  </w:style>
  <w:style w:type="character" w:customStyle="1" w:styleId="WW-Absatz-Standardschriftart11111111111111111111111111111111">
    <w:name w:val="WW-Absatz-Standardschriftart11111111111111111111111111111111"/>
    <w:rsid w:val="003F50EC"/>
  </w:style>
  <w:style w:type="character" w:customStyle="1" w:styleId="WW8Num13z0">
    <w:name w:val="WW8Num13z0"/>
    <w:rsid w:val="003F50EC"/>
    <w:rPr>
      <w:rFonts w:ascii="Times New Roman" w:hAnsi="Times New Roman" w:cs="Times New Roman"/>
    </w:rPr>
  </w:style>
  <w:style w:type="character" w:customStyle="1" w:styleId="WW8Num16z5">
    <w:name w:val="WW8Num16z5"/>
    <w:rsid w:val="003F50EC"/>
    <w:rPr>
      <w:rFonts w:ascii="Symbol" w:hAnsi="Symbol"/>
    </w:rPr>
  </w:style>
  <w:style w:type="character" w:customStyle="1" w:styleId="WW8Num17z0">
    <w:name w:val="WW8Num17z0"/>
    <w:rsid w:val="003F50EC"/>
    <w:rPr>
      <w:b/>
      <w:bCs/>
      <w:i w:val="0"/>
      <w:iCs w:val="0"/>
      <w:caps w:val="0"/>
      <w:smallCaps w:val="0"/>
      <w:dstrike/>
      <w:vanish w:val="0"/>
      <w:color w:val="000000"/>
      <w:spacing w:val="0"/>
      <w:kern w:val="1"/>
      <w:position w:val="0"/>
      <w:sz w:val="20"/>
      <w:u w:val="none"/>
      <w:vertAlign w:val="baseline"/>
    </w:rPr>
  </w:style>
  <w:style w:type="character" w:customStyle="1" w:styleId="WW8Num17z2">
    <w:name w:val="WW8Num17z2"/>
    <w:rsid w:val="003F50EC"/>
    <w:rPr>
      <w:b w:val="0"/>
      <w:bCs w:val="0"/>
      <w:i w:val="0"/>
      <w:iCs w:val="0"/>
    </w:rPr>
  </w:style>
  <w:style w:type="character" w:customStyle="1" w:styleId="WW8Num17z3">
    <w:name w:val="WW8Num17z3"/>
    <w:rsid w:val="003F50EC"/>
    <w:rPr>
      <w:b w:val="0"/>
      <w:bCs w:val="0"/>
      <w:i w:val="0"/>
      <w:iCs w:val="0"/>
      <w:caps w:val="0"/>
      <w:smallCaps w:val="0"/>
      <w:dstrike/>
      <w:vanish w:val="0"/>
      <w:color w:val="00000A"/>
      <w:spacing w:val="0"/>
      <w:w w:val="100"/>
      <w:kern w:val="1"/>
      <w:position w:val="0"/>
      <w:sz w:val="20"/>
      <w:u w:val="none"/>
      <w:vertAlign w:val="baseline"/>
    </w:rPr>
  </w:style>
  <w:style w:type="character" w:customStyle="1" w:styleId="WW8Num18z1">
    <w:name w:val="WW8Num18z1"/>
    <w:rsid w:val="003F50EC"/>
    <w:rPr>
      <w:b/>
    </w:rPr>
  </w:style>
  <w:style w:type="character" w:customStyle="1" w:styleId="WW8Num20z0">
    <w:name w:val="WW8Num20z0"/>
    <w:rsid w:val="003F50EC"/>
    <w:rPr>
      <w:b w:val="0"/>
      <w:i w:val="0"/>
    </w:rPr>
  </w:style>
  <w:style w:type="character" w:customStyle="1" w:styleId="WW-Absatz-Standardschriftart111111111111111111111111111111111">
    <w:name w:val="WW-Absatz-Standardschriftart111111111111111111111111111111111"/>
    <w:rsid w:val="003F50EC"/>
  </w:style>
  <w:style w:type="character" w:customStyle="1" w:styleId="WW-Absatz-Standardschriftart1111111111111111111111111111111111">
    <w:name w:val="WW-Absatz-Standardschriftart1111111111111111111111111111111111"/>
    <w:rsid w:val="003F50EC"/>
  </w:style>
  <w:style w:type="character" w:customStyle="1" w:styleId="WW-Absatz-Standardschriftart11111111111111111111111111111111111">
    <w:name w:val="WW-Absatz-Standardschriftart11111111111111111111111111111111111"/>
    <w:rsid w:val="003F50EC"/>
  </w:style>
  <w:style w:type="character" w:customStyle="1" w:styleId="WW-Absatz-Standardschriftart111111111111111111111111111111111111">
    <w:name w:val="WW-Absatz-Standardschriftart111111111111111111111111111111111111"/>
    <w:rsid w:val="003F50EC"/>
  </w:style>
  <w:style w:type="character" w:customStyle="1" w:styleId="WW-Absatz-Standardschriftart1111111111111111111111111111111111111">
    <w:name w:val="WW-Absatz-Standardschriftart1111111111111111111111111111111111111"/>
    <w:rsid w:val="003F50EC"/>
  </w:style>
  <w:style w:type="character" w:customStyle="1" w:styleId="WW-Absatz-Standardschriftart11111111111111111111111111111111111111">
    <w:name w:val="WW-Absatz-Standardschriftart11111111111111111111111111111111111111"/>
    <w:rsid w:val="003F50EC"/>
  </w:style>
  <w:style w:type="character" w:customStyle="1" w:styleId="WW-Absatz-Standardschriftart111111111111111111111111111111111111111">
    <w:name w:val="WW-Absatz-Standardschriftart111111111111111111111111111111111111111"/>
    <w:rsid w:val="003F50EC"/>
  </w:style>
  <w:style w:type="character" w:customStyle="1" w:styleId="WW-Absatz-Standardschriftart1111111111111111111111111111111111111111">
    <w:name w:val="WW-Absatz-Standardschriftart1111111111111111111111111111111111111111"/>
    <w:rsid w:val="003F50EC"/>
  </w:style>
  <w:style w:type="character" w:customStyle="1" w:styleId="WW-Absatz-Standardschriftart11111111111111111111111111111111111111111">
    <w:name w:val="WW-Absatz-Standardschriftart11111111111111111111111111111111111111111"/>
    <w:rsid w:val="003F50EC"/>
  </w:style>
  <w:style w:type="character" w:customStyle="1" w:styleId="WW-Absatz-Standardschriftart111111111111111111111111111111111111111111">
    <w:name w:val="WW-Absatz-Standardschriftart111111111111111111111111111111111111111111"/>
    <w:rsid w:val="003F50EC"/>
  </w:style>
  <w:style w:type="character" w:customStyle="1" w:styleId="WW8Num5z0">
    <w:name w:val="WW8Num5z0"/>
    <w:rsid w:val="003F50EC"/>
    <w:rPr>
      <w:rFonts w:ascii="Symbol" w:hAnsi="Symbol"/>
    </w:rPr>
  </w:style>
  <w:style w:type="character" w:customStyle="1" w:styleId="WW8Num22z0">
    <w:name w:val="WW8Num22z0"/>
    <w:rsid w:val="003F50EC"/>
    <w:rPr>
      <w:rFonts w:ascii="Times New Roman" w:hAnsi="Times New Roman" w:cs="Times New Roman"/>
    </w:rPr>
  </w:style>
  <w:style w:type="character" w:customStyle="1" w:styleId="WW8Num25z0">
    <w:name w:val="WW8Num25z0"/>
    <w:rsid w:val="003F50EC"/>
    <w:rPr>
      <w:b/>
      <w:bCs/>
      <w:i w:val="0"/>
      <w:iCs w:val="0"/>
      <w:caps w:val="0"/>
      <w:smallCaps w:val="0"/>
      <w:dstrike/>
      <w:vanish w:val="0"/>
      <w:color w:val="000000"/>
      <w:spacing w:val="0"/>
      <w:kern w:val="1"/>
      <w:position w:val="0"/>
      <w:sz w:val="20"/>
      <w:u w:val="none"/>
      <w:vertAlign w:val="baseline"/>
    </w:rPr>
  </w:style>
  <w:style w:type="character" w:customStyle="1" w:styleId="WW8Num25z1">
    <w:name w:val="WW8Num25z1"/>
    <w:rsid w:val="003F50EC"/>
    <w:rPr>
      <w:caps w:val="0"/>
      <w:smallCaps w:val="0"/>
      <w:dstrike/>
      <w:vanish w:val="0"/>
      <w:color w:val="00000A"/>
      <w:spacing w:val="0"/>
      <w:w w:val="100"/>
      <w:kern w:val="1"/>
      <w:position w:val="0"/>
      <w:sz w:val="20"/>
      <w:u w:val="none"/>
      <w:vertAlign w:val="baseline"/>
    </w:rPr>
  </w:style>
  <w:style w:type="character" w:customStyle="1" w:styleId="WW8Num25z2">
    <w:name w:val="WW8Num25z2"/>
    <w:rsid w:val="003F50EC"/>
    <w:rPr>
      <w:b w:val="0"/>
      <w:bCs w:val="0"/>
      <w:i w:val="0"/>
      <w:iCs w:val="0"/>
    </w:rPr>
  </w:style>
  <w:style w:type="character" w:customStyle="1" w:styleId="WW8Num25z3">
    <w:name w:val="WW8Num25z3"/>
    <w:rsid w:val="003F50EC"/>
    <w:rPr>
      <w:b w:val="0"/>
      <w:bCs w:val="0"/>
      <w:i w:val="0"/>
      <w:iCs w:val="0"/>
      <w:caps w:val="0"/>
      <w:smallCaps w:val="0"/>
      <w:dstrike/>
      <w:vanish w:val="0"/>
      <w:color w:val="00000A"/>
      <w:spacing w:val="0"/>
      <w:w w:val="100"/>
      <w:kern w:val="1"/>
      <w:position w:val="0"/>
      <w:sz w:val="20"/>
      <w:u w:val="none"/>
      <w:vertAlign w:val="baseline"/>
    </w:rPr>
  </w:style>
  <w:style w:type="character" w:customStyle="1" w:styleId="WW8Num25z5">
    <w:name w:val="WW8Num25z5"/>
    <w:rsid w:val="003F50EC"/>
    <w:rPr>
      <w:rFonts w:ascii="Symbol" w:hAnsi="Symbol"/>
    </w:rPr>
  </w:style>
  <w:style w:type="character" w:customStyle="1" w:styleId="WW8Num26z0">
    <w:name w:val="WW8Num26z0"/>
    <w:rsid w:val="003F50EC"/>
    <w:rPr>
      <w:b/>
      <w:bCs/>
      <w:i w:val="0"/>
      <w:iCs w:val="0"/>
      <w:caps w:val="0"/>
      <w:smallCaps w:val="0"/>
      <w:dstrike/>
      <w:vanish w:val="0"/>
      <w:color w:val="000000"/>
      <w:spacing w:val="0"/>
      <w:kern w:val="1"/>
      <w:position w:val="0"/>
      <w:sz w:val="20"/>
      <w:u w:val="none"/>
      <w:vertAlign w:val="baseline"/>
    </w:rPr>
  </w:style>
  <w:style w:type="character" w:customStyle="1" w:styleId="WW8Num26z1">
    <w:name w:val="WW8Num26z1"/>
    <w:rsid w:val="003F50EC"/>
    <w:rPr>
      <w:b/>
    </w:rPr>
  </w:style>
  <w:style w:type="character" w:customStyle="1" w:styleId="WW8Num26z2">
    <w:name w:val="WW8Num26z2"/>
    <w:rsid w:val="003F50EC"/>
    <w:rPr>
      <w:b w:val="0"/>
      <w:bCs w:val="0"/>
      <w:i w:val="0"/>
      <w:iCs w:val="0"/>
    </w:rPr>
  </w:style>
  <w:style w:type="character" w:customStyle="1" w:styleId="WW8Num26z3">
    <w:name w:val="WW8Num26z3"/>
    <w:rsid w:val="003F50EC"/>
    <w:rPr>
      <w:b w:val="0"/>
      <w:bCs w:val="0"/>
      <w:i w:val="0"/>
      <w:iCs w:val="0"/>
      <w:caps w:val="0"/>
      <w:smallCaps w:val="0"/>
      <w:dstrike/>
      <w:vanish w:val="0"/>
      <w:color w:val="00000A"/>
      <w:spacing w:val="0"/>
      <w:w w:val="100"/>
      <w:kern w:val="1"/>
      <w:position w:val="0"/>
      <w:sz w:val="20"/>
      <w:u w:val="none"/>
      <w:vertAlign w:val="baseline"/>
    </w:rPr>
  </w:style>
  <w:style w:type="character" w:customStyle="1" w:styleId="WW8Num27z0">
    <w:name w:val="WW8Num27z0"/>
    <w:rsid w:val="003F50EC"/>
    <w:rPr>
      <w:sz w:val="40"/>
      <w:szCs w:val="40"/>
    </w:rPr>
  </w:style>
  <w:style w:type="character" w:customStyle="1" w:styleId="WW8Num29z0">
    <w:name w:val="WW8Num29z0"/>
    <w:rsid w:val="003F50EC"/>
    <w:rPr>
      <w:rFonts w:ascii="Times New Roman" w:eastAsia="Times New Roman" w:hAnsi="Times New Roman" w:cs="Times New Roman"/>
    </w:rPr>
  </w:style>
  <w:style w:type="character" w:customStyle="1" w:styleId="WW8Num29z1">
    <w:name w:val="WW8Num29z1"/>
    <w:rsid w:val="003F50EC"/>
    <w:rPr>
      <w:rFonts w:ascii="Courier New" w:hAnsi="Courier New"/>
    </w:rPr>
  </w:style>
  <w:style w:type="character" w:customStyle="1" w:styleId="WW8Num29z2">
    <w:name w:val="WW8Num29z2"/>
    <w:rsid w:val="003F50EC"/>
    <w:rPr>
      <w:rFonts w:ascii="Wingdings" w:hAnsi="Wingdings"/>
    </w:rPr>
  </w:style>
  <w:style w:type="character" w:customStyle="1" w:styleId="WW8Num29z3">
    <w:name w:val="WW8Num29z3"/>
    <w:rsid w:val="003F50EC"/>
    <w:rPr>
      <w:rFonts w:ascii="Symbol" w:hAnsi="Symbol"/>
    </w:rPr>
  </w:style>
  <w:style w:type="character" w:customStyle="1" w:styleId="WW8Num32z0">
    <w:name w:val="WW8Num32z0"/>
    <w:rsid w:val="003F50EC"/>
    <w:rPr>
      <w:sz w:val="40"/>
      <w:szCs w:val="40"/>
    </w:rPr>
  </w:style>
  <w:style w:type="character" w:customStyle="1" w:styleId="WW8Num32z1">
    <w:name w:val="WW8Num32z1"/>
    <w:rsid w:val="003F50EC"/>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WW8Num32z2">
    <w:name w:val="WW8Num32z2"/>
    <w:rsid w:val="003F50EC"/>
    <w:rPr>
      <w:b w:val="0"/>
      <w:bCs w:val="0"/>
      <w:iCs w:val="0"/>
      <w:sz w:val="28"/>
      <w:szCs w:val="28"/>
    </w:rPr>
  </w:style>
  <w:style w:type="character" w:customStyle="1" w:styleId="WW8Num32z3">
    <w:name w:val="WW8Num32z3"/>
    <w:rsid w:val="003F50EC"/>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WW8Num32z5">
    <w:name w:val="WW8Num32z5"/>
    <w:rsid w:val="003F50EC"/>
    <w:rPr>
      <w:rFonts w:ascii="Symbol" w:hAnsi="Symbol"/>
    </w:rPr>
  </w:style>
  <w:style w:type="character" w:customStyle="1" w:styleId="WW8Num33z0">
    <w:name w:val="WW8Num33z0"/>
    <w:rsid w:val="003F50EC"/>
    <w:rPr>
      <w:rFonts w:ascii="Courier New" w:hAnsi="Courier New"/>
    </w:rPr>
  </w:style>
  <w:style w:type="character" w:customStyle="1" w:styleId="WW8Num33z1">
    <w:name w:val="WW8Num33z1"/>
    <w:rsid w:val="003F50EC"/>
    <w:rPr>
      <w:rFonts w:ascii="Courier New" w:hAnsi="Courier New" w:cs="Courier New"/>
    </w:rPr>
  </w:style>
  <w:style w:type="character" w:customStyle="1" w:styleId="WW8Num33z2">
    <w:name w:val="WW8Num33z2"/>
    <w:rsid w:val="003F50EC"/>
    <w:rPr>
      <w:rFonts w:ascii="Wingdings" w:hAnsi="Wingdings"/>
    </w:rPr>
  </w:style>
  <w:style w:type="character" w:customStyle="1" w:styleId="WW8Num33z3">
    <w:name w:val="WW8Num33z3"/>
    <w:rsid w:val="003F50EC"/>
    <w:rPr>
      <w:rFonts w:ascii="Symbol" w:hAnsi="Symbol"/>
    </w:rPr>
  </w:style>
  <w:style w:type="character" w:customStyle="1" w:styleId="WW8Num34z0">
    <w:name w:val="WW8Num34z0"/>
    <w:rsid w:val="003F50EC"/>
    <w:rPr>
      <w:b/>
      <w:bCs/>
      <w:i w:val="0"/>
      <w:iCs w:val="0"/>
      <w:caps w:val="0"/>
      <w:smallCaps w:val="0"/>
      <w:dstrike/>
      <w:vanish w:val="0"/>
      <w:color w:val="000000"/>
      <w:spacing w:val="0"/>
      <w:kern w:val="1"/>
      <w:position w:val="0"/>
      <w:sz w:val="20"/>
      <w:u w:val="none"/>
      <w:vertAlign w:val="baseline"/>
    </w:rPr>
  </w:style>
  <w:style w:type="character" w:customStyle="1" w:styleId="WW8Num34z1">
    <w:name w:val="WW8Num34z1"/>
    <w:rsid w:val="003F50EC"/>
    <w:rPr>
      <w:caps w:val="0"/>
      <w:smallCaps w:val="0"/>
      <w:dstrike/>
      <w:vanish w:val="0"/>
      <w:color w:val="00000A"/>
      <w:spacing w:val="0"/>
      <w:w w:val="100"/>
      <w:kern w:val="1"/>
      <w:position w:val="0"/>
      <w:sz w:val="20"/>
      <w:u w:val="none"/>
      <w:vertAlign w:val="baseline"/>
    </w:rPr>
  </w:style>
  <w:style w:type="character" w:customStyle="1" w:styleId="WW8Num34z2">
    <w:name w:val="WW8Num34z2"/>
    <w:rsid w:val="003F50EC"/>
    <w:rPr>
      <w:b w:val="0"/>
      <w:bCs w:val="0"/>
      <w:i w:val="0"/>
      <w:iCs w:val="0"/>
    </w:rPr>
  </w:style>
  <w:style w:type="character" w:customStyle="1" w:styleId="WW8Num34z3">
    <w:name w:val="WW8Num34z3"/>
    <w:rsid w:val="003F50EC"/>
    <w:rPr>
      <w:b w:val="0"/>
      <w:bCs w:val="0"/>
      <w:i w:val="0"/>
      <w:iCs w:val="0"/>
      <w:caps w:val="0"/>
      <w:smallCaps w:val="0"/>
      <w:dstrike/>
      <w:vanish w:val="0"/>
      <w:color w:val="00000A"/>
      <w:spacing w:val="0"/>
      <w:w w:val="100"/>
      <w:kern w:val="1"/>
      <w:position w:val="0"/>
      <w:sz w:val="20"/>
      <w:u w:val="none"/>
      <w:vertAlign w:val="baseline"/>
    </w:rPr>
  </w:style>
  <w:style w:type="character" w:customStyle="1" w:styleId="WW8Num35z1">
    <w:name w:val="WW8Num35z1"/>
    <w:rsid w:val="003F50EC"/>
    <w:rPr>
      <w:b/>
    </w:rPr>
  </w:style>
  <w:style w:type="character" w:customStyle="1" w:styleId="WW8Num37z0">
    <w:name w:val="WW8Num37z0"/>
    <w:rsid w:val="003F50EC"/>
    <w:rPr>
      <w:sz w:val="40"/>
      <w:szCs w:val="40"/>
    </w:rPr>
  </w:style>
  <w:style w:type="character" w:customStyle="1" w:styleId="WW8Num38z0">
    <w:name w:val="WW8Num38z0"/>
    <w:rsid w:val="003F50EC"/>
    <w:rPr>
      <w:b w:val="0"/>
      <w:i w:val="0"/>
    </w:rPr>
  </w:style>
  <w:style w:type="character" w:customStyle="1" w:styleId="2b">
    <w:name w:val="Основной шрифт абзаца2"/>
    <w:rsid w:val="003F50EC"/>
  </w:style>
  <w:style w:type="character" w:customStyle="1" w:styleId="19">
    <w:name w:val="Основной текст Знак Знак Знак Знак1"/>
    <w:rsid w:val="003F50EC"/>
    <w:rPr>
      <w:sz w:val="24"/>
      <w:lang w:val="ru-RU" w:eastAsia="ar-SA" w:bidi="ar-SA"/>
    </w:rPr>
  </w:style>
  <w:style w:type="character" w:customStyle="1" w:styleId="af8">
    <w:name w:val="Символ сноски"/>
    <w:rsid w:val="003F50EC"/>
    <w:rPr>
      <w:rFonts w:ascii="Times New Roman" w:hAnsi="Times New Roman"/>
      <w:vertAlign w:val="superscript"/>
    </w:rPr>
  </w:style>
  <w:style w:type="character" w:customStyle="1" w:styleId="1a">
    <w:name w:val="Номер страницы1"/>
    <w:rsid w:val="003F50EC"/>
    <w:rPr>
      <w:rFonts w:ascii="Times New Roman" w:hAnsi="Times New Roman"/>
    </w:rPr>
  </w:style>
  <w:style w:type="character" w:customStyle="1" w:styleId="af9">
    <w:name w:val="Основной шрифт"/>
    <w:rsid w:val="003F50EC"/>
  </w:style>
  <w:style w:type="character" w:customStyle="1" w:styleId="HTML1">
    <w:name w:val="Акроним HTML1"/>
    <w:basedOn w:val="2b"/>
    <w:rsid w:val="003F50EC"/>
  </w:style>
  <w:style w:type="character" w:customStyle="1" w:styleId="HTML10">
    <w:name w:val="Клавиатура HTML1"/>
    <w:rsid w:val="003F50EC"/>
    <w:rPr>
      <w:rFonts w:ascii="Courier New" w:hAnsi="Courier New" w:cs="Courier New"/>
      <w:sz w:val="20"/>
      <w:szCs w:val="20"/>
    </w:rPr>
  </w:style>
  <w:style w:type="character" w:customStyle="1" w:styleId="HTML11">
    <w:name w:val="Код HTML1"/>
    <w:rsid w:val="003F50EC"/>
    <w:rPr>
      <w:rFonts w:ascii="Courier New" w:hAnsi="Courier New" w:cs="Courier New"/>
      <w:sz w:val="20"/>
      <w:szCs w:val="20"/>
    </w:rPr>
  </w:style>
  <w:style w:type="character" w:customStyle="1" w:styleId="1b">
    <w:name w:val="Номер строки1"/>
    <w:basedOn w:val="2b"/>
    <w:rsid w:val="003F50EC"/>
  </w:style>
  <w:style w:type="character" w:customStyle="1" w:styleId="HTML12">
    <w:name w:val="Образец HTML1"/>
    <w:rsid w:val="003F50EC"/>
    <w:rPr>
      <w:rFonts w:ascii="Courier New" w:hAnsi="Courier New" w:cs="Courier New"/>
    </w:rPr>
  </w:style>
  <w:style w:type="character" w:customStyle="1" w:styleId="HTML13">
    <w:name w:val="Определение HTML1"/>
    <w:rsid w:val="003F50EC"/>
    <w:rPr>
      <w:i/>
      <w:iCs/>
    </w:rPr>
  </w:style>
  <w:style w:type="character" w:customStyle="1" w:styleId="HTML14">
    <w:name w:val="Переменный HTML1"/>
    <w:rsid w:val="003F50EC"/>
    <w:rPr>
      <w:i/>
      <w:iCs/>
    </w:rPr>
  </w:style>
  <w:style w:type="character" w:customStyle="1" w:styleId="HTML15">
    <w:name w:val="Пишущая машинка HTML1"/>
    <w:rsid w:val="003F50EC"/>
    <w:rPr>
      <w:rFonts w:ascii="Courier New" w:hAnsi="Courier New" w:cs="Courier New"/>
      <w:sz w:val="20"/>
      <w:szCs w:val="20"/>
    </w:rPr>
  </w:style>
  <w:style w:type="character" w:customStyle="1" w:styleId="1c">
    <w:name w:val="Просмотренная гиперссылка1"/>
    <w:rsid w:val="003F50EC"/>
    <w:rPr>
      <w:color w:val="800080"/>
      <w:u w:val="single"/>
    </w:rPr>
  </w:style>
  <w:style w:type="character" w:styleId="afa">
    <w:name w:val="Strong"/>
    <w:qFormat/>
    <w:rsid w:val="003F50EC"/>
    <w:rPr>
      <w:b/>
      <w:bCs/>
    </w:rPr>
  </w:style>
  <w:style w:type="character" w:customStyle="1" w:styleId="HTML16">
    <w:name w:val="Цитата HTML1"/>
    <w:rsid w:val="003F50EC"/>
    <w:rPr>
      <w:i/>
      <w:iCs/>
    </w:rPr>
  </w:style>
  <w:style w:type="character" w:customStyle="1" w:styleId="37">
    <w:name w:val="Стиль3 Знак"/>
    <w:rsid w:val="003F50EC"/>
    <w:rPr>
      <w:rFonts w:ascii="Calibri" w:hAnsi="Calibri" w:cs="Calibri"/>
      <w:sz w:val="24"/>
      <w:szCs w:val="24"/>
      <w:lang w:val="ru-RU" w:eastAsia="ar-SA" w:bidi="ar-SA"/>
    </w:rPr>
  </w:style>
  <w:style w:type="character" w:customStyle="1" w:styleId="38">
    <w:name w:val="Стиль3 Знак Знак Знак"/>
    <w:rsid w:val="003F50EC"/>
    <w:rPr>
      <w:sz w:val="24"/>
      <w:lang w:val="ru-RU" w:eastAsia="ar-SA" w:bidi="ar-SA"/>
    </w:rPr>
  </w:style>
  <w:style w:type="character" w:customStyle="1" w:styleId="labelbodytext11">
    <w:name w:val="label_body_text_11"/>
    <w:rsid w:val="003F50EC"/>
    <w:rPr>
      <w:color w:val="0000FF"/>
      <w:sz w:val="20"/>
      <w:szCs w:val="20"/>
    </w:rPr>
  </w:style>
  <w:style w:type="character" w:customStyle="1" w:styleId="afb">
    <w:name w:val="Дефис_Текст_АМЕ Знак Знак"/>
    <w:rsid w:val="003F50EC"/>
    <w:rPr>
      <w:rFonts w:cs="Courier New"/>
      <w:sz w:val="28"/>
      <w:szCs w:val="28"/>
      <w:lang w:val="ru-RU" w:eastAsia="ar-SA" w:bidi="ar-SA"/>
    </w:rPr>
  </w:style>
  <w:style w:type="character" w:customStyle="1" w:styleId="afc">
    <w:name w:val="Текст_АМЕ Знак Знак Знак"/>
    <w:rsid w:val="003F50EC"/>
    <w:rPr>
      <w:rFonts w:cs="Courier New"/>
      <w:sz w:val="28"/>
      <w:szCs w:val="28"/>
      <w:lang w:val="en-US" w:eastAsia="ar-SA" w:bidi="ar-SA"/>
    </w:rPr>
  </w:style>
  <w:style w:type="character" w:customStyle="1" w:styleId="dspn1">
    <w:name w:val="dspn1"/>
    <w:rsid w:val="003F50EC"/>
    <w:rPr>
      <w:color w:val="000000"/>
    </w:rPr>
  </w:style>
  <w:style w:type="character" w:customStyle="1" w:styleId="Strong1">
    <w:name w:val="Strong1"/>
    <w:rsid w:val="003F50EC"/>
    <w:rPr>
      <w:b/>
    </w:rPr>
  </w:style>
  <w:style w:type="character" w:customStyle="1" w:styleId="item1">
    <w:name w:val="item1"/>
    <w:rsid w:val="003F50EC"/>
    <w:rPr>
      <w:rFonts w:ascii="Arial" w:hAnsi="Arial" w:cs="Arial"/>
      <w:color w:val="000000"/>
      <w:sz w:val="13"/>
      <w:szCs w:val="13"/>
    </w:rPr>
  </w:style>
  <w:style w:type="character" w:customStyle="1" w:styleId="afd">
    <w:name w:val="Знак Знак"/>
    <w:rsid w:val="003F50EC"/>
    <w:rPr>
      <w:rFonts w:ascii="Arial" w:hAnsi="Arial" w:cs="Arial"/>
      <w:sz w:val="24"/>
      <w:szCs w:val="24"/>
      <w:lang w:val="ru-RU"/>
    </w:rPr>
  </w:style>
  <w:style w:type="character" w:customStyle="1" w:styleId="1d">
    <w:name w:val="Знак Знак1"/>
    <w:rsid w:val="003F50EC"/>
    <w:rPr>
      <w:sz w:val="24"/>
      <w:szCs w:val="24"/>
      <w:lang w:val="ru-RU"/>
    </w:rPr>
  </w:style>
  <w:style w:type="character" w:customStyle="1" w:styleId="labelbodytext1">
    <w:name w:val="label_body_text_1"/>
    <w:basedOn w:val="2b"/>
    <w:rsid w:val="003F50EC"/>
  </w:style>
  <w:style w:type="character" w:customStyle="1" w:styleId="110">
    <w:name w:val="Знак Знак11"/>
    <w:rsid w:val="003F50EC"/>
    <w:rPr>
      <w:sz w:val="24"/>
      <w:szCs w:val="24"/>
      <w:lang w:val="ru-RU"/>
    </w:rPr>
  </w:style>
  <w:style w:type="character" w:customStyle="1" w:styleId="2c">
    <w:name w:val="Знак примечания2"/>
    <w:rsid w:val="003F50EC"/>
    <w:rPr>
      <w:sz w:val="16"/>
      <w:szCs w:val="16"/>
    </w:rPr>
  </w:style>
  <w:style w:type="character" w:customStyle="1" w:styleId="afe">
    <w:name w:val="Символы концевой сноски"/>
    <w:rsid w:val="003F50EC"/>
    <w:rPr>
      <w:vertAlign w:val="superscript"/>
    </w:rPr>
  </w:style>
  <w:style w:type="character" w:customStyle="1" w:styleId="2d">
    <w:name w:val="Знак Знак2"/>
    <w:rsid w:val="003F50EC"/>
    <w:rPr>
      <w:sz w:val="24"/>
      <w:lang w:val="ru-RU" w:eastAsia="ar-SA" w:bidi="ar-SA"/>
    </w:rPr>
  </w:style>
  <w:style w:type="character" w:customStyle="1" w:styleId="postbody">
    <w:name w:val="postbody"/>
    <w:basedOn w:val="2b"/>
    <w:rsid w:val="003F50EC"/>
  </w:style>
  <w:style w:type="character" w:customStyle="1" w:styleId="aff">
    <w:name w:val="Основной текст Знак Знак"/>
    <w:rsid w:val="003F50EC"/>
    <w:rPr>
      <w:sz w:val="24"/>
      <w:szCs w:val="24"/>
      <w:lang w:val="ru-RU" w:eastAsia="ar-SA" w:bidi="ar-SA"/>
    </w:rPr>
  </w:style>
  <w:style w:type="character" w:customStyle="1" w:styleId="WW-Absatz-Standardschriftart1111111111111111111111111111111111111111111">
    <w:name w:val="WW-Absatz-Standardschriftart1111111111111111111111111111111111111111111"/>
    <w:rsid w:val="003F50EC"/>
  </w:style>
  <w:style w:type="character" w:customStyle="1" w:styleId="WW8Num12z1">
    <w:name w:val="WW8Num12z1"/>
    <w:rsid w:val="003F50EC"/>
    <w:rPr>
      <w:rFonts w:ascii="Courier New" w:hAnsi="Courier New"/>
    </w:rPr>
  </w:style>
  <w:style w:type="character" w:customStyle="1" w:styleId="WW8Num12z2">
    <w:name w:val="WW8Num12z2"/>
    <w:rsid w:val="003F50EC"/>
    <w:rPr>
      <w:rFonts w:ascii="Wingdings" w:hAnsi="Wingdings"/>
    </w:rPr>
  </w:style>
  <w:style w:type="character" w:customStyle="1" w:styleId="WW8Num12z3">
    <w:name w:val="WW8Num12z3"/>
    <w:rsid w:val="003F50EC"/>
    <w:rPr>
      <w:rFonts w:ascii="Symbol" w:hAnsi="Symbol"/>
    </w:rPr>
  </w:style>
  <w:style w:type="character" w:customStyle="1" w:styleId="WW8Num21z0">
    <w:name w:val="WW8Num21z0"/>
    <w:rsid w:val="003F50EC"/>
    <w:rPr>
      <w:rFonts w:ascii="Times New Roman" w:eastAsia="Times New Roman" w:hAnsi="Times New Roman" w:cs="Times New Roman"/>
      <w:b/>
      <w:bCs w:val="0"/>
      <w:i w:val="0"/>
      <w:iCs w:val="0"/>
      <w:caps w:val="0"/>
      <w:smallCaps w:val="0"/>
      <w:dstrike/>
      <w:vanish w:val="0"/>
      <w:color w:val="000000"/>
      <w:spacing w:val="0"/>
      <w:kern w:val="1"/>
      <w:position w:val="0"/>
      <w:sz w:val="20"/>
      <w:u w:val="none"/>
      <w:vertAlign w:val="baseline"/>
      <w:em w:val="none"/>
    </w:rPr>
  </w:style>
  <w:style w:type="character" w:customStyle="1" w:styleId="WW8Num21z1">
    <w:name w:val="WW8Num21z1"/>
    <w:rsid w:val="003F50EC"/>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WW8Num21z2">
    <w:name w:val="WW8Num21z2"/>
    <w:rsid w:val="003F50EC"/>
    <w:rPr>
      <w:b w:val="0"/>
      <w:bCs w:val="0"/>
      <w:iCs w:val="0"/>
      <w:sz w:val="28"/>
      <w:szCs w:val="28"/>
    </w:rPr>
  </w:style>
  <w:style w:type="character" w:customStyle="1" w:styleId="WW8Num21z3">
    <w:name w:val="WW8Num21z3"/>
    <w:rsid w:val="003F50EC"/>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WW8Num21z5">
    <w:name w:val="WW8Num21z5"/>
    <w:rsid w:val="003F50EC"/>
    <w:rPr>
      <w:rFonts w:ascii="Symbol" w:hAnsi="Symbol"/>
    </w:rPr>
  </w:style>
  <w:style w:type="character" w:customStyle="1" w:styleId="WW8Num23z0">
    <w:name w:val="WW8Num23z0"/>
    <w:rsid w:val="003F50EC"/>
    <w:rPr>
      <w:rFonts w:ascii="Courier New" w:hAnsi="Courier New"/>
    </w:rPr>
  </w:style>
  <w:style w:type="character" w:customStyle="1" w:styleId="WW8Num23z1">
    <w:name w:val="WW8Num23z1"/>
    <w:rsid w:val="003F50EC"/>
    <w:rPr>
      <w:rFonts w:ascii="Courier New" w:hAnsi="Courier New" w:cs="Courier New"/>
    </w:rPr>
  </w:style>
  <w:style w:type="character" w:customStyle="1" w:styleId="WW8Num23z2">
    <w:name w:val="WW8Num23z2"/>
    <w:rsid w:val="003F50EC"/>
    <w:rPr>
      <w:rFonts w:ascii="Wingdings" w:hAnsi="Wingdings"/>
    </w:rPr>
  </w:style>
  <w:style w:type="character" w:customStyle="1" w:styleId="WW8Num23z3">
    <w:name w:val="WW8Num23z3"/>
    <w:rsid w:val="003F50EC"/>
    <w:rPr>
      <w:rFonts w:ascii="Symbol" w:hAnsi="Symbol"/>
    </w:rPr>
  </w:style>
  <w:style w:type="character" w:customStyle="1" w:styleId="WW8Num35z0">
    <w:name w:val="WW8Num35z0"/>
    <w:rsid w:val="003F50EC"/>
    <w:rPr>
      <w:b w:val="0"/>
      <w:i w:val="0"/>
    </w:rPr>
  </w:style>
  <w:style w:type="character" w:customStyle="1" w:styleId="1e">
    <w:name w:val="Основной шрифт абзаца1"/>
    <w:rsid w:val="003F50EC"/>
  </w:style>
  <w:style w:type="character" w:customStyle="1" w:styleId="WW-">
    <w:name w:val="WW-Символ сноски"/>
    <w:rsid w:val="003F50EC"/>
    <w:rPr>
      <w:rFonts w:ascii="Times New Roman" w:hAnsi="Times New Roman"/>
      <w:vertAlign w:val="superscript"/>
    </w:rPr>
  </w:style>
  <w:style w:type="character" w:customStyle="1" w:styleId="1f">
    <w:name w:val="Знак примечания1"/>
    <w:rsid w:val="003F50EC"/>
    <w:rPr>
      <w:sz w:val="16"/>
      <w:szCs w:val="16"/>
    </w:rPr>
  </w:style>
  <w:style w:type="character" w:customStyle="1" w:styleId="WW-0">
    <w:name w:val="WW-Символы концевой сноски"/>
    <w:rsid w:val="003F50EC"/>
    <w:rPr>
      <w:vertAlign w:val="superscript"/>
    </w:rPr>
  </w:style>
  <w:style w:type="character" w:customStyle="1" w:styleId="ListLabel1">
    <w:name w:val="ListLabel 1"/>
    <w:rsid w:val="003F50EC"/>
    <w:rPr>
      <w:b/>
    </w:rPr>
  </w:style>
  <w:style w:type="character" w:customStyle="1" w:styleId="ListLabel2">
    <w:name w:val="ListLabel 2"/>
    <w:rsid w:val="003F50EC"/>
    <w:rPr>
      <w:rFonts w:cs="Times New Roman"/>
    </w:rPr>
  </w:style>
  <w:style w:type="character" w:customStyle="1" w:styleId="ListLabel3">
    <w:name w:val="ListLabel 3"/>
    <w:rsid w:val="003F50EC"/>
    <w:rPr>
      <w:b w:val="0"/>
      <w:i w:val="0"/>
    </w:rPr>
  </w:style>
  <w:style w:type="character" w:customStyle="1" w:styleId="ListLabel4">
    <w:name w:val="ListLabel 4"/>
    <w:rsid w:val="003F50EC"/>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ListLabel5">
    <w:name w:val="ListLabel 5"/>
    <w:rsid w:val="003F50EC"/>
    <w:rPr>
      <w:b w:val="0"/>
      <w:bCs w:val="0"/>
      <w:iCs w:val="0"/>
      <w:sz w:val="28"/>
      <w:szCs w:val="28"/>
    </w:rPr>
  </w:style>
  <w:style w:type="character" w:customStyle="1" w:styleId="ListLabel6">
    <w:name w:val="ListLabel 6"/>
    <w:rsid w:val="003F50EC"/>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ListLabel7">
    <w:name w:val="ListLabel 7"/>
    <w:rsid w:val="003F50EC"/>
    <w:rPr>
      <w:rFonts w:eastAsia="Times New Roman" w:cs="Times New Roman"/>
      <w:b/>
      <w:bCs w:val="0"/>
      <w:i w:val="0"/>
      <w:iCs w:val="0"/>
      <w:caps w:val="0"/>
      <w:smallCaps w:val="0"/>
      <w:dstrike/>
      <w:vanish w:val="0"/>
      <w:color w:val="000000"/>
      <w:spacing w:val="0"/>
      <w:kern w:val="1"/>
      <w:position w:val="0"/>
      <w:sz w:val="20"/>
      <w:u w:val="none"/>
      <w:vertAlign w:val="baseline"/>
      <w:em w:val="none"/>
    </w:rPr>
  </w:style>
  <w:style w:type="character" w:customStyle="1" w:styleId="ListLabel8">
    <w:name w:val="ListLabel 8"/>
    <w:rsid w:val="003F50EC"/>
    <w:rPr>
      <w:caps w:val="0"/>
      <w:smallCaps w:val="0"/>
      <w:dstrike/>
      <w:vanish w:val="0"/>
      <w:color w:val="00000A"/>
      <w:spacing w:val="0"/>
      <w:w w:val="100"/>
      <w:kern w:val="1"/>
      <w:position w:val="0"/>
      <w:sz w:val="20"/>
      <w:u w:val="none"/>
      <w:vertAlign w:val="baseline"/>
    </w:rPr>
  </w:style>
  <w:style w:type="character" w:customStyle="1" w:styleId="ListLabel9">
    <w:name w:val="ListLabel 9"/>
    <w:rsid w:val="003F50EC"/>
    <w:rPr>
      <w:sz w:val="40"/>
      <w:szCs w:val="40"/>
    </w:rPr>
  </w:style>
  <w:style w:type="paragraph" w:customStyle="1" w:styleId="aff0">
    <w:name w:val="Заголовок"/>
    <w:basedOn w:val="a3"/>
    <w:next w:val="a4"/>
    <w:rsid w:val="003F50EC"/>
    <w:pPr>
      <w:keepNext/>
      <w:spacing w:before="240" w:after="120"/>
      <w:jc w:val="center"/>
    </w:pPr>
    <w:rPr>
      <w:rFonts w:ascii="Arial" w:eastAsia="Arial" w:hAnsi="Arial" w:cs="Arial"/>
      <w:b/>
      <w:bCs/>
      <w:kern w:val="1"/>
      <w:sz w:val="22"/>
      <w:szCs w:val="22"/>
      <w:lang w:eastAsia="hi-IN" w:bidi="hi-IN"/>
    </w:rPr>
  </w:style>
  <w:style w:type="paragraph" w:styleId="aff1">
    <w:name w:val="List"/>
    <w:basedOn w:val="a3"/>
    <w:rsid w:val="003F50EC"/>
    <w:pPr>
      <w:spacing w:before="100" w:after="100"/>
      <w:ind w:left="283" w:hanging="283"/>
      <w:jc w:val="both"/>
    </w:pPr>
    <w:rPr>
      <w:rFonts w:ascii="Arial" w:eastAsia="Arial" w:hAnsi="Arial" w:cs="Mangal"/>
      <w:kern w:val="1"/>
      <w:sz w:val="24"/>
      <w:szCs w:val="24"/>
      <w:lang w:eastAsia="hi-IN" w:bidi="hi-IN"/>
    </w:rPr>
  </w:style>
  <w:style w:type="paragraph" w:customStyle="1" w:styleId="42">
    <w:name w:val="Название4"/>
    <w:basedOn w:val="a3"/>
    <w:rsid w:val="003F50EC"/>
    <w:pPr>
      <w:suppressLineNumbers/>
      <w:spacing w:before="120" w:after="120"/>
      <w:jc w:val="both"/>
    </w:pPr>
    <w:rPr>
      <w:rFonts w:ascii="Arial" w:eastAsia="Arial" w:hAnsi="Arial" w:cs="Mangal"/>
      <w:i/>
      <w:iCs/>
      <w:kern w:val="1"/>
      <w:szCs w:val="24"/>
      <w:lang w:eastAsia="hi-IN" w:bidi="hi-IN"/>
    </w:rPr>
  </w:style>
  <w:style w:type="paragraph" w:customStyle="1" w:styleId="43">
    <w:name w:val="Указатель4"/>
    <w:basedOn w:val="a3"/>
    <w:rsid w:val="003F50EC"/>
    <w:pPr>
      <w:suppressLineNumbers/>
      <w:spacing w:before="100" w:after="100"/>
      <w:jc w:val="both"/>
    </w:pPr>
    <w:rPr>
      <w:rFonts w:ascii="Arial" w:eastAsia="Arial" w:hAnsi="Arial" w:cs="Mangal"/>
      <w:kern w:val="1"/>
      <w:sz w:val="24"/>
      <w:szCs w:val="24"/>
      <w:lang w:eastAsia="hi-IN" w:bidi="hi-IN"/>
    </w:rPr>
  </w:style>
  <w:style w:type="paragraph" w:customStyle="1" w:styleId="39">
    <w:name w:val="Название3"/>
    <w:basedOn w:val="a3"/>
    <w:rsid w:val="003F50EC"/>
    <w:pPr>
      <w:suppressLineNumbers/>
      <w:spacing w:before="120" w:after="120"/>
      <w:jc w:val="both"/>
    </w:pPr>
    <w:rPr>
      <w:rFonts w:ascii="Arial" w:eastAsia="Arial" w:hAnsi="Arial" w:cs="Mangal"/>
      <w:i/>
      <w:iCs/>
      <w:kern w:val="1"/>
      <w:szCs w:val="24"/>
      <w:lang w:eastAsia="hi-IN" w:bidi="hi-IN"/>
    </w:rPr>
  </w:style>
  <w:style w:type="paragraph" w:customStyle="1" w:styleId="3a">
    <w:name w:val="Указатель3"/>
    <w:basedOn w:val="a3"/>
    <w:rsid w:val="003F50EC"/>
    <w:pPr>
      <w:suppressLineNumbers/>
      <w:spacing w:before="100" w:after="100"/>
      <w:jc w:val="both"/>
    </w:pPr>
    <w:rPr>
      <w:rFonts w:ascii="Arial" w:eastAsia="Arial" w:hAnsi="Arial" w:cs="Mangal"/>
      <w:kern w:val="1"/>
      <w:sz w:val="24"/>
      <w:szCs w:val="24"/>
      <w:lang w:eastAsia="hi-IN" w:bidi="hi-IN"/>
    </w:rPr>
  </w:style>
  <w:style w:type="paragraph" w:customStyle="1" w:styleId="2e">
    <w:name w:val="Название2"/>
    <w:basedOn w:val="a3"/>
    <w:rsid w:val="003F50EC"/>
    <w:pPr>
      <w:suppressLineNumbers/>
      <w:spacing w:before="120" w:after="120"/>
      <w:jc w:val="both"/>
    </w:pPr>
    <w:rPr>
      <w:rFonts w:ascii="Arial" w:eastAsia="Arial" w:hAnsi="Arial" w:cs="Mangal"/>
      <w:i/>
      <w:iCs/>
      <w:kern w:val="1"/>
      <w:szCs w:val="24"/>
      <w:lang w:eastAsia="hi-IN" w:bidi="hi-IN"/>
    </w:rPr>
  </w:style>
  <w:style w:type="paragraph" w:customStyle="1" w:styleId="2f">
    <w:name w:val="Указатель2"/>
    <w:basedOn w:val="a3"/>
    <w:rsid w:val="003F50EC"/>
    <w:pPr>
      <w:suppressLineNumbers/>
      <w:spacing w:before="100" w:after="100"/>
      <w:jc w:val="both"/>
    </w:pPr>
    <w:rPr>
      <w:rFonts w:ascii="Arial" w:eastAsia="Arial" w:hAnsi="Arial" w:cs="Mangal"/>
      <w:kern w:val="1"/>
      <w:sz w:val="24"/>
      <w:szCs w:val="24"/>
      <w:lang w:eastAsia="hi-IN" w:bidi="hi-IN"/>
    </w:rPr>
  </w:style>
  <w:style w:type="paragraph" w:customStyle="1" w:styleId="230">
    <w:name w:val="Основной текст 23"/>
    <w:basedOn w:val="a3"/>
    <w:rsid w:val="003F50EC"/>
    <w:pPr>
      <w:tabs>
        <w:tab w:val="left" w:pos="567"/>
      </w:tabs>
      <w:spacing w:before="100" w:after="100"/>
      <w:ind w:left="567" w:hanging="567"/>
      <w:jc w:val="both"/>
    </w:pPr>
    <w:rPr>
      <w:rFonts w:ascii="Arial" w:eastAsia="Arial" w:hAnsi="Arial" w:cs="Mangal"/>
      <w:kern w:val="1"/>
      <w:sz w:val="24"/>
      <w:lang w:eastAsia="hi-IN" w:bidi="hi-IN"/>
    </w:rPr>
  </w:style>
  <w:style w:type="paragraph" w:customStyle="1" w:styleId="2f0">
    <w:name w:val="Маркированный список2"/>
    <w:basedOn w:val="a3"/>
    <w:rsid w:val="003F50EC"/>
    <w:pPr>
      <w:widowControl w:val="0"/>
      <w:spacing w:before="100" w:after="100"/>
      <w:jc w:val="both"/>
    </w:pPr>
    <w:rPr>
      <w:rFonts w:ascii="Arial" w:eastAsia="Arial" w:hAnsi="Arial" w:cs="Mangal"/>
      <w:kern w:val="1"/>
      <w:sz w:val="24"/>
      <w:szCs w:val="24"/>
      <w:lang w:eastAsia="hi-IN" w:bidi="hi-IN"/>
    </w:rPr>
  </w:style>
  <w:style w:type="paragraph" w:customStyle="1" w:styleId="220">
    <w:name w:val="Маркированный список 22"/>
    <w:basedOn w:val="a3"/>
    <w:rsid w:val="003F50EC"/>
    <w:pPr>
      <w:tabs>
        <w:tab w:val="left" w:pos="643"/>
      </w:tabs>
      <w:spacing w:before="100" w:after="100"/>
      <w:ind w:left="643" w:hanging="360"/>
      <w:jc w:val="both"/>
    </w:pPr>
    <w:rPr>
      <w:rFonts w:ascii="Arial" w:eastAsia="Arial" w:hAnsi="Arial" w:cs="Mangal"/>
      <w:kern w:val="1"/>
      <w:sz w:val="24"/>
      <w:lang w:eastAsia="hi-IN" w:bidi="hi-IN"/>
    </w:rPr>
  </w:style>
  <w:style w:type="paragraph" w:customStyle="1" w:styleId="320">
    <w:name w:val="Маркированный список 32"/>
    <w:basedOn w:val="a3"/>
    <w:rsid w:val="003F50EC"/>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420">
    <w:name w:val="Маркированный список 42"/>
    <w:basedOn w:val="a3"/>
    <w:rsid w:val="003F50EC"/>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52">
    <w:name w:val="Маркированный список 52"/>
    <w:basedOn w:val="a3"/>
    <w:rsid w:val="003F50EC"/>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2f1">
    <w:name w:val="Нумерованный список2"/>
    <w:basedOn w:val="a3"/>
    <w:rsid w:val="003F50EC"/>
    <w:pPr>
      <w:tabs>
        <w:tab w:val="left" w:pos="360"/>
      </w:tabs>
      <w:spacing w:before="100" w:after="100"/>
      <w:ind w:left="360" w:hanging="360"/>
      <w:jc w:val="both"/>
    </w:pPr>
    <w:rPr>
      <w:rFonts w:ascii="Arial" w:eastAsia="Arial" w:hAnsi="Arial" w:cs="Mangal"/>
      <w:kern w:val="1"/>
      <w:sz w:val="24"/>
      <w:lang w:eastAsia="hi-IN" w:bidi="hi-IN"/>
    </w:rPr>
  </w:style>
  <w:style w:type="paragraph" w:customStyle="1" w:styleId="221">
    <w:name w:val="Нумерованный список 22"/>
    <w:basedOn w:val="a3"/>
    <w:rsid w:val="003F50EC"/>
    <w:pPr>
      <w:tabs>
        <w:tab w:val="left" w:pos="643"/>
      </w:tabs>
      <w:spacing w:before="100" w:after="100"/>
      <w:ind w:left="643" w:hanging="360"/>
      <w:jc w:val="both"/>
    </w:pPr>
    <w:rPr>
      <w:rFonts w:ascii="Arial" w:eastAsia="Arial" w:hAnsi="Arial" w:cs="Mangal"/>
      <w:kern w:val="1"/>
      <w:sz w:val="24"/>
      <w:lang w:eastAsia="hi-IN" w:bidi="hi-IN"/>
    </w:rPr>
  </w:style>
  <w:style w:type="paragraph" w:customStyle="1" w:styleId="321">
    <w:name w:val="Нумерованный список 32"/>
    <w:basedOn w:val="a3"/>
    <w:rsid w:val="003F50EC"/>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421">
    <w:name w:val="Нумерованный список 42"/>
    <w:basedOn w:val="a3"/>
    <w:rsid w:val="003F50EC"/>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520">
    <w:name w:val="Нумерованный список 52"/>
    <w:basedOn w:val="a3"/>
    <w:rsid w:val="003F50EC"/>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aff2">
    <w:name w:val="Раздел"/>
    <w:basedOn w:val="a3"/>
    <w:rsid w:val="003F50EC"/>
    <w:pPr>
      <w:tabs>
        <w:tab w:val="left" w:pos="2160"/>
      </w:tabs>
      <w:spacing w:before="120" w:after="120"/>
      <w:ind w:left="720" w:hanging="720"/>
      <w:jc w:val="center"/>
    </w:pPr>
    <w:rPr>
      <w:rFonts w:ascii="Arial Narrow" w:eastAsia="Arial" w:hAnsi="Arial Narrow" w:cs="Mangal"/>
      <w:b/>
      <w:kern w:val="1"/>
      <w:sz w:val="28"/>
      <w:lang w:eastAsia="hi-IN" w:bidi="hi-IN"/>
    </w:rPr>
  </w:style>
  <w:style w:type="paragraph" w:customStyle="1" w:styleId="aff3">
    <w:name w:val="Часть"/>
    <w:basedOn w:val="a3"/>
    <w:rsid w:val="003F50EC"/>
    <w:pPr>
      <w:spacing w:before="100" w:after="100"/>
      <w:jc w:val="center"/>
    </w:pPr>
    <w:rPr>
      <w:rFonts w:ascii="Arial" w:eastAsia="Arial" w:hAnsi="Arial" w:cs="Mangal"/>
      <w:b/>
      <w:caps/>
      <w:kern w:val="1"/>
      <w:sz w:val="32"/>
      <w:lang w:eastAsia="hi-IN" w:bidi="hi-IN"/>
    </w:rPr>
  </w:style>
  <w:style w:type="paragraph" w:customStyle="1" w:styleId="3b">
    <w:name w:val="Раздел 3"/>
    <w:basedOn w:val="a3"/>
    <w:rsid w:val="003F50EC"/>
    <w:pPr>
      <w:tabs>
        <w:tab w:val="left" w:pos="360"/>
      </w:tabs>
      <w:spacing w:before="120" w:after="120"/>
      <w:ind w:left="360" w:hanging="360"/>
      <w:jc w:val="center"/>
    </w:pPr>
    <w:rPr>
      <w:rFonts w:ascii="Arial" w:eastAsia="Arial" w:hAnsi="Arial" w:cs="Mangal"/>
      <w:b/>
      <w:kern w:val="1"/>
      <w:sz w:val="24"/>
      <w:lang w:eastAsia="hi-IN" w:bidi="hi-IN"/>
    </w:rPr>
  </w:style>
  <w:style w:type="paragraph" w:customStyle="1" w:styleId="aff4">
    <w:name w:val="Условия контракта"/>
    <w:basedOn w:val="a3"/>
    <w:rsid w:val="003F50EC"/>
    <w:pPr>
      <w:tabs>
        <w:tab w:val="left" w:pos="567"/>
      </w:tabs>
      <w:spacing w:before="240" w:after="120"/>
      <w:ind w:left="567" w:hanging="567"/>
      <w:jc w:val="both"/>
    </w:pPr>
    <w:rPr>
      <w:rFonts w:ascii="Arial" w:eastAsia="Arial" w:hAnsi="Arial" w:cs="Mangal"/>
      <w:b/>
      <w:kern w:val="1"/>
      <w:sz w:val="24"/>
      <w:lang w:eastAsia="hi-IN" w:bidi="hi-IN"/>
    </w:rPr>
  </w:style>
  <w:style w:type="paragraph" w:customStyle="1" w:styleId="Instruction">
    <w:name w:val="Instruction"/>
    <w:basedOn w:val="230"/>
    <w:rsid w:val="003F50EC"/>
    <w:pPr>
      <w:tabs>
        <w:tab w:val="clear" w:pos="567"/>
        <w:tab w:val="left" w:pos="360"/>
      </w:tabs>
      <w:spacing w:before="180" w:after="60"/>
      <w:ind w:left="360" w:hanging="360"/>
    </w:pPr>
    <w:rPr>
      <w:b/>
    </w:rPr>
  </w:style>
  <w:style w:type="paragraph" w:styleId="aff5">
    <w:name w:val="Subtitle"/>
    <w:basedOn w:val="a3"/>
    <w:next w:val="a4"/>
    <w:qFormat/>
    <w:rsid w:val="003F50EC"/>
    <w:pPr>
      <w:spacing w:before="100" w:after="100"/>
      <w:jc w:val="center"/>
    </w:pPr>
    <w:rPr>
      <w:rFonts w:ascii="Arial" w:eastAsia="Arial" w:hAnsi="Arial" w:cs="Mangal"/>
      <w:i/>
      <w:iCs/>
      <w:kern w:val="1"/>
      <w:sz w:val="28"/>
      <w:lang w:eastAsia="hi-IN" w:bidi="hi-IN"/>
    </w:rPr>
  </w:style>
  <w:style w:type="paragraph" w:customStyle="1" w:styleId="aff6">
    <w:name w:val="Тендерные данные"/>
    <w:basedOn w:val="a3"/>
    <w:rsid w:val="003F50EC"/>
    <w:pPr>
      <w:tabs>
        <w:tab w:val="left" w:pos="1985"/>
      </w:tabs>
      <w:spacing w:before="120" w:after="60"/>
      <w:jc w:val="both"/>
    </w:pPr>
    <w:rPr>
      <w:rFonts w:ascii="Arial" w:eastAsia="Arial" w:hAnsi="Arial" w:cs="Mangal"/>
      <w:b/>
      <w:kern w:val="1"/>
      <w:sz w:val="24"/>
      <w:lang w:eastAsia="hi-IN" w:bidi="hi-IN"/>
    </w:rPr>
  </w:style>
  <w:style w:type="paragraph" w:styleId="1f0">
    <w:name w:val="toc 1"/>
    <w:basedOn w:val="a3"/>
    <w:rsid w:val="003F50EC"/>
    <w:pPr>
      <w:tabs>
        <w:tab w:val="left" w:pos="1440"/>
        <w:tab w:val="right" w:leader="dot" w:pos="10148"/>
      </w:tabs>
      <w:spacing w:before="100"/>
    </w:pPr>
    <w:rPr>
      <w:rFonts w:ascii="Arial" w:eastAsia="Arial" w:hAnsi="Arial" w:cs="Arial"/>
      <w:b/>
      <w:bCs/>
      <w:caps/>
      <w:kern w:val="1"/>
      <w:sz w:val="24"/>
      <w:szCs w:val="24"/>
      <w:lang w:eastAsia="hi-IN" w:bidi="hi-IN"/>
    </w:rPr>
  </w:style>
  <w:style w:type="paragraph" w:styleId="2f2">
    <w:name w:val="toc 2"/>
    <w:basedOn w:val="a3"/>
    <w:uiPriority w:val="39"/>
    <w:rsid w:val="003F50EC"/>
    <w:pPr>
      <w:tabs>
        <w:tab w:val="right" w:leader="dot" w:pos="10148"/>
      </w:tabs>
      <w:spacing w:before="100"/>
      <w:ind w:left="360"/>
    </w:pPr>
    <w:rPr>
      <w:rFonts w:ascii="Arial" w:eastAsia="Arial" w:hAnsi="Arial" w:cs="Mangal"/>
      <w:b/>
      <w:bCs/>
      <w:kern w:val="1"/>
      <w:lang w:eastAsia="hi-IN" w:bidi="hi-IN"/>
    </w:rPr>
  </w:style>
  <w:style w:type="paragraph" w:customStyle="1" w:styleId="2f3">
    <w:name w:val="Дата2"/>
    <w:basedOn w:val="a3"/>
    <w:rsid w:val="003F50EC"/>
    <w:pPr>
      <w:spacing w:before="100" w:after="100"/>
      <w:jc w:val="both"/>
    </w:pPr>
    <w:rPr>
      <w:rFonts w:ascii="Arial" w:eastAsia="Arial" w:hAnsi="Arial" w:cs="Mangal"/>
      <w:kern w:val="1"/>
      <w:sz w:val="24"/>
      <w:lang w:eastAsia="hi-IN" w:bidi="hi-IN"/>
    </w:rPr>
  </w:style>
  <w:style w:type="paragraph" w:customStyle="1" w:styleId="aff7">
    <w:name w:val="Îáû÷íûé"/>
    <w:rsid w:val="003F50EC"/>
    <w:pPr>
      <w:suppressAutoHyphens/>
    </w:pPr>
    <w:rPr>
      <w:rFonts w:ascii="Arial" w:eastAsia="Arial" w:hAnsi="Arial" w:cs="Mangal"/>
      <w:kern w:val="1"/>
      <w:szCs w:val="24"/>
      <w:lang w:eastAsia="hi-IN" w:bidi="hi-IN"/>
    </w:rPr>
  </w:style>
  <w:style w:type="paragraph" w:customStyle="1" w:styleId="aff8">
    <w:name w:val="Íîðìàëüíûé"/>
    <w:rsid w:val="003F50EC"/>
    <w:pPr>
      <w:suppressAutoHyphens/>
    </w:pPr>
    <w:rPr>
      <w:rFonts w:ascii="Courier" w:eastAsia="Arial" w:hAnsi="Courier" w:cs="Mangal"/>
      <w:kern w:val="1"/>
      <w:sz w:val="24"/>
      <w:szCs w:val="24"/>
      <w:lang w:val="en-GB" w:eastAsia="hi-IN" w:bidi="hi-IN"/>
    </w:rPr>
  </w:style>
  <w:style w:type="paragraph" w:customStyle="1" w:styleId="aff9">
    <w:name w:val="Подраздел"/>
    <w:basedOn w:val="a3"/>
    <w:rsid w:val="003F50EC"/>
    <w:pPr>
      <w:spacing w:before="240" w:after="120"/>
      <w:jc w:val="center"/>
    </w:pPr>
    <w:rPr>
      <w:rFonts w:ascii="TimesDL" w:eastAsia="Arial" w:hAnsi="TimesDL" w:cs="Mangal"/>
      <w:b/>
      <w:smallCaps/>
      <w:spacing w:val="-2"/>
      <w:kern w:val="1"/>
      <w:sz w:val="24"/>
      <w:lang w:eastAsia="hi-IN" w:bidi="hi-IN"/>
    </w:rPr>
  </w:style>
  <w:style w:type="paragraph" w:customStyle="1" w:styleId="231">
    <w:name w:val="Основной текст с отступом 23"/>
    <w:basedOn w:val="a3"/>
    <w:rsid w:val="003F50EC"/>
    <w:pPr>
      <w:spacing w:after="120" w:line="480" w:lineRule="auto"/>
      <w:ind w:left="283"/>
      <w:jc w:val="both"/>
    </w:pPr>
    <w:rPr>
      <w:rFonts w:ascii="Arial" w:eastAsia="Arial" w:hAnsi="Arial" w:cs="Mangal"/>
      <w:kern w:val="1"/>
      <w:sz w:val="24"/>
      <w:lang w:eastAsia="hi-IN" w:bidi="hi-IN"/>
    </w:rPr>
  </w:style>
  <w:style w:type="paragraph" w:customStyle="1" w:styleId="322">
    <w:name w:val="Основной текст с отступом 32"/>
    <w:basedOn w:val="a3"/>
    <w:rsid w:val="003F50EC"/>
    <w:pPr>
      <w:spacing w:after="120"/>
      <w:ind w:left="283"/>
      <w:jc w:val="both"/>
    </w:pPr>
    <w:rPr>
      <w:rFonts w:ascii="Arial" w:eastAsia="Arial" w:hAnsi="Arial" w:cs="Mangal"/>
      <w:kern w:val="1"/>
      <w:sz w:val="16"/>
      <w:lang w:eastAsia="hi-IN" w:bidi="hi-IN"/>
    </w:rPr>
  </w:style>
  <w:style w:type="paragraph" w:styleId="affa">
    <w:name w:val="header"/>
    <w:aliases w:val="Linie,header"/>
    <w:basedOn w:val="a3"/>
    <w:link w:val="affb"/>
    <w:rsid w:val="003F50EC"/>
    <w:pPr>
      <w:suppressLineNumbers/>
      <w:tabs>
        <w:tab w:val="center" w:pos="4153"/>
        <w:tab w:val="right" w:pos="8306"/>
      </w:tabs>
      <w:spacing w:before="120" w:after="120"/>
      <w:jc w:val="both"/>
    </w:pPr>
    <w:rPr>
      <w:rFonts w:ascii="Arial" w:eastAsia="Arial" w:hAnsi="Arial" w:cs="Mangal"/>
      <w:kern w:val="1"/>
      <w:sz w:val="24"/>
      <w:lang w:eastAsia="hi-IN" w:bidi="hi-IN"/>
    </w:rPr>
  </w:style>
  <w:style w:type="paragraph" w:customStyle="1" w:styleId="2f4">
    <w:name w:val="Цитата2"/>
    <w:basedOn w:val="a3"/>
    <w:rsid w:val="003F50EC"/>
    <w:pPr>
      <w:spacing w:after="120"/>
      <w:ind w:left="1440" w:right="1440"/>
      <w:jc w:val="both"/>
    </w:pPr>
    <w:rPr>
      <w:rFonts w:ascii="Arial" w:eastAsia="Arial" w:hAnsi="Arial" w:cs="Mangal"/>
      <w:kern w:val="1"/>
      <w:sz w:val="24"/>
      <w:lang w:eastAsia="hi-IN" w:bidi="hi-IN"/>
    </w:rPr>
  </w:style>
  <w:style w:type="paragraph" w:customStyle="1" w:styleId="1f1">
    <w:name w:val="Текст сноски1"/>
    <w:basedOn w:val="a3"/>
    <w:rsid w:val="003F50EC"/>
    <w:pPr>
      <w:spacing w:before="100" w:after="100"/>
      <w:jc w:val="both"/>
    </w:pPr>
    <w:rPr>
      <w:rFonts w:ascii="Arial" w:eastAsia="Arial" w:hAnsi="Arial" w:cs="Mangal"/>
      <w:kern w:val="1"/>
      <w:lang w:eastAsia="hi-IN" w:bidi="hi-IN"/>
    </w:rPr>
  </w:style>
  <w:style w:type="paragraph" w:styleId="affc">
    <w:name w:val="footer"/>
    <w:basedOn w:val="a3"/>
    <w:link w:val="affd"/>
    <w:uiPriority w:val="99"/>
    <w:rsid w:val="003F50EC"/>
    <w:pPr>
      <w:suppressLineNumbers/>
      <w:tabs>
        <w:tab w:val="center" w:pos="4153"/>
        <w:tab w:val="right" w:pos="8306"/>
      </w:tabs>
      <w:spacing w:before="100" w:after="100"/>
      <w:jc w:val="both"/>
    </w:pPr>
    <w:rPr>
      <w:rFonts w:ascii="Arial" w:eastAsia="Arial" w:hAnsi="Arial" w:cs="Mangal"/>
      <w:kern w:val="1"/>
      <w:sz w:val="24"/>
      <w:lang w:eastAsia="hi-IN" w:bidi="hi-IN"/>
    </w:rPr>
  </w:style>
  <w:style w:type="paragraph" w:customStyle="1" w:styleId="323">
    <w:name w:val="Основной текст 32"/>
    <w:basedOn w:val="a3"/>
    <w:rsid w:val="003F50E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rFonts w:ascii="Arial" w:eastAsia="Arial" w:hAnsi="Arial" w:cs="Mangal"/>
      <w:b/>
      <w:i/>
      <w:kern w:val="1"/>
      <w:sz w:val="22"/>
      <w:szCs w:val="24"/>
      <w:lang w:eastAsia="hi-IN" w:bidi="hi-IN"/>
    </w:rPr>
  </w:style>
  <w:style w:type="paragraph" w:customStyle="1" w:styleId="2f5">
    <w:name w:val="Текст2"/>
    <w:basedOn w:val="a3"/>
    <w:rsid w:val="003F50EC"/>
    <w:rPr>
      <w:rFonts w:ascii="Courier New" w:eastAsia="Arial" w:hAnsi="Courier New" w:cs="Courier New"/>
      <w:kern w:val="1"/>
      <w:lang w:eastAsia="hi-IN" w:bidi="hi-IN"/>
    </w:rPr>
  </w:style>
  <w:style w:type="paragraph" w:customStyle="1" w:styleId="1f2">
    <w:name w:val="Обычный (веб)1"/>
    <w:basedOn w:val="a3"/>
    <w:rsid w:val="003F50EC"/>
    <w:pPr>
      <w:spacing w:before="280" w:after="280"/>
    </w:pPr>
    <w:rPr>
      <w:rFonts w:ascii="Arial" w:eastAsia="Arial" w:hAnsi="Arial" w:cs="Mangal"/>
      <w:kern w:val="1"/>
      <w:sz w:val="24"/>
      <w:szCs w:val="24"/>
      <w:lang w:eastAsia="hi-IN" w:bidi="hi-IN"/>
    </w:rPr>
  </w:style>
  <w:style w:type="paragraph" w:customStyle="1" w:styleId="HTML17">
    <w:name w:val="Адрес HTML1"/>
    <w:basedOn w:val="a3"/>
    <w:rsid w:val="003F50EC"/>
    <w:pPr>
      <w:spacing w:before="100" w:after="100"/>
      <w:jc w:val="both"/>
    </w:pPr>
    <w:rPr>
      <w:rFonts w:ascii="Arial" w:eastAsia="Arial" w:hAnsi="Arial" w:cs="Mangal"/>
      <w:i/>
      <w:iCs/>
      <w:kern w:val="1"/>
      <w:sz w:val="24"/>
      <w:szCs w:val="24"/>
      <w:lang w:eastAsia="hi-IN" w:bidi="hi-IN"/>
    </w:rPr>
  </w:style>
  <w:style w:type="paragraph" w:customStyle="1" w:styleId="1f3">
    <w:name w:val="Адрес на конверте1"/>
    <w:basedOn w:val="a3"/>
    <w:rsid w:val="003F50EC"/>
    <w:pPr>
      <w:spacing w:before="100" w:after="100"/>
      <w:ind w:left="2880"/>
      <w:jc w:val="both"/>
    </w:pPr>
    <w:rPr>
      <w:rFonts w:ascii="Arial" w:eastAsia="Arial" w:hAnsi="Arial" w:cs="Arial"/>
      <w:kern w:val="1"/>
      <w:sz w:val="24"/>
      <w:szCs w:val="24"/>
      <w:lang w:eastAsia="hi-IN" w:bidi="hi-IN"/>
    </w:rPr>
  </w:style>
  <w:style w:type="paragraph" w:customStyle="1" w:styleId="2f6">
    <w:name w:val="Заголовок записки2"/>
    <w:basedOn w:val="a3"/>
    <w:rsid w:val="003F50EC"/>
    <w:pPr>
      <w:spacing w:before="100" w:after="100"/>
      <w:jc w:val="both"/>
    </w:pPr>
    <w:rPr>
      <w:rFonts w:ascii="Arial" w:eastAsia="Arial" w:hAnsi="Arial" w:cs="Mangal"/>
      <w:kern w:val="1"/>
      <w:sz w:val="24"/>
      <w:szCs w:val="24"/>
      <w:lang w:eastAsia="hi-IN" w:bidi="hi-IN"/>
    </w:rPr>
  </w:style>
  <w:style w:type="paragraph" w:customStyle="1" w:styleId="2f7">
    <w:name w:val="Красная строка2"/>
    <w:basedOn w:val="a4"/>
    <w:rsid w:val="003F50EC"/>
    <w:pPr>
      <w:suppressAutoHyphens/>
      <w:ind w:firstLine="210"/>
    </w:pPr>
    <w:rPr>
      <w:rFonts w:ascii="Arial" w:eastAsia="Arial" w:hAnsi="Arial" w:cs="Mangal"/>
      <w:kern w:val="1"/>
      <w:lang w:eastAsia="hi-IN" w:bidi="hi-IN"/>
    </w:rPr>
  </w:style>
  <w:style w:type="paragraph" w:customStyle="1" w:styleId="222">
    <w:name w:val="Красная строка 22"/>
    <w:basedOn w:val="aa"/>
    <w:rsid w:val="003F50EC"/>
    <w:pPr>
      <w:suppressAutoHyphens/>
      <w:ind w:firstLine="210"/>
      <w:jc w:val="both"/>
    </w:pPr>
    <w:rPr>
      <w:rFonts w:ascii="Arial" w:eastAsia="Arial" w:hAnsi="Arial" w:cs="Mangal"/>
      <w:noProof w:val="0"/>
      <w:kern w:val="1"/>
      <w:lang w:eastAsia="hi-IN" w:bidi="hi-IN"/>
    </w:rPr>
  </w:style>
  <w:style w:type="paragraph" w:customStyle="1" w:styleId="211">
    <w:name w:val="Обратный адрес 21"/>
    <w:basedOn w:val="a3"/>
    <w:rsid w:val="003F50EC"/>
    <w:pPr>
      <w:spacing w:before="100" w:after="100"/>
      <w:jc w:val="both"/>
    </w:pPr>
    <w:rPr>
      <w:rFonts w:ascii="Arial" w:eastAsia="Arial" w:hAnsi="Arial" w:cs="Arial"/>
      <w:kern w:val="1"/>
      <w:lang w:eastAsia="hi-IN" w:bidi="hi-IN"/>
    </w:rPr>
  </w:style>
  <w:style w:type="paragraph" w:customStyle="1" w:styleId="2f8">
    <w:name w:val="Обычный отступ2"/>
    <w:basedOn w:val="a3"/>
    <w:rsid w:val="003F50EC"/>
    <w:pPr>
      <w:spacing w:before="100" w:after="100"/>
      <w:ind w:left="708"/>
      <w:jc w:val="both"/>
    </w:pPr>
    <w:rPr>
      <w:rFonts w:ascii="Arial" w:eastAsia="Arial" w:hAnsi="Arial" w:cs="Mangal"/>
      <w:kern w:val="1"/>
      <w:sz w:val="24"/>
      <w:szCs w:val="24"/>
      <w:lang w:eastAsia="hi-IN" w:bidi="hi-IN"/>
    </w:rPr>
  </w:style>
  <w:style w:type="paragraph" w:styleId="affe">
    <w:name w:val="Signature"/>
    <w:basedOn w:val="a3"/>
    <w:rsid w:val="003F50EC"/>
    <w:pPr>
      <w:suppressLineNumbers/>
      <w:spacing w:before="100" w:after="100"/>
      <w:ind w:left="4252"/>
      <w:jc w:val="both"/>
    </w:pPr>
    <w:rPr>
      <w:rFonts w:ascii="Arial" w:eastAsia="Arial" w:hAnsi="Arial" w:cs="Mangal"/>
      <w:kern w:val="1"/>
      <w:sz w:val="24"/>
      <w:szCs w:val="24"/>
      <w:lang w:eastAsia="hi-IN" w:bidi="hi-IN"/>
    </w:rPr>
  </w:style>
  <w:style w:type="paragraph" w:customStyle="1" w:styleId="2f9">
    <w:name w:val="Приветствие2"/>
    <w:basedOn w:val="a3"/>
    <w:rsid w:val="003F50EC"/>
    <w:pPr>
      <w:spacing w:before="100" w:after="100"/>
      <w:jc w:val="both"/>
    </w:pPr>
    <w:rPr>
      <w:rFonts w:ascii="Arial" w:eastAsia="Arial" w:hAnsi="Arial" w:cs="Mangal"/>
      <w:kern w:val="1"/>
      <w:sz w:val="24"/>
      <w:szCs w:val="24"/>
      <w:lang w:eastAsia="hi-IN" w:bidi="hi-IN"/>
    </w:rPr>
  </w:style>
  <w:style w:type="paragraph" w:customStyle="1" w:styleId="2fa">
    <w:name w:val="Продолжение списка2"/>
    <w:basedOn w:val="a3"/>
    <w:rsid w:val="003F50EC"/>
    <w:pPr>
      <w:spacing w:after="120"/>
      <w:ind w:left="283"/>
      <w:jc w:val="both"/>
    </w:pPr>
    <w:rPr>
      <w:rFonts w:ascii="Arial" w:eastAsia="Arial" w:hAnsi="Arial" w:cs="Mangal"/>
      <w:kern w:val="1"/>
      <w:sz w:val="24"/>
      <w:szCs w:val="24"/>
      <w:lang w:eastAsia="hi-IN" w:bidi="hi-IN"/>
    </w:rPr>
  </w:style>
  <w:style w:type="paragraph" w:customStyle="1" w:styleId="223">
    <w:name w:val="Продолжение списка 22"/>
    <w:basedOn w:val="a3"/>
    <w:rsid w:val="003F50EC"/>
    <w:pPr>
      <w:spacing w:after="120"/>
      <w:ind w:left="566"/>
      <w:jc w:val="both"/>
    </w:pPr>
    <w:rPr>
      <w:rFonts w:ascii="Arial" w:eastAsia="Arial" w:hAnsi="Arial" w:cs="Mangal"/>
      <w:kern w:val="1"/>
      <w:sz w:val="24"/>
      <w:szCs w:val="24"/>
      <w:lang w:eastAsia="hi-IN" w:bidi="hi-IN"/>
    </w:rPr>
  </w:style>
  <w:style w:type="paragraph" w:customStyle="1" w:styleId="324">
    <w:name w:val="Продолжение списка 32"/>
    <w:basedOn w:val="a3"/>
    <w:rsid w:val="003F50EC"/>
    <w:pPr>
      <w:spacing w:after="120"/>
      <w:ind w:left="849"/>
      <w:jc w:val="both"/>
    </w:pPr>
    <w:rPr>
      <w:rFonts w:ascii="Arial" w:eastAsia="Arial" w:hAnsi="Arial" w:cs="Mangal"/>
      <w:kern w:val="1"/>
      <w:sz w:val="24"/>
      <w:szCs w:val="24"/>
      <w:lang w:eastAsia="hi-IN" w:bidi="hi-IN"/>
    </w:rPr>
  </w:style>
  <w:style w:type="paragraph" w:customStyle="1" w:styleId="422">
    <w:name w:val="Продолжение списка 42"/>
    <w:basedOn w:val="a3"/>
    <w:rsid w:val="003F50EC"/>
    <w:pPr>
      <w:spacing w:after="120"/>
      <w:ind w:left="1132"/>
      <w:jc w:val="both"/>
    </w:pPr>
    <w:rPr>
      <w:rFonts w:ascii="Arial" w:eastAsia="Arial" w:hAnsi="Arial" w:cs="Mangal"/>
      <w:kern w:val="1"/>
      <w:sz w:val="24"/>
      <w:szCs w:val="24"/>
      <w:lang w:eastAsia="hi-IN" w:bidi="hi-IN"/>
    </w:rPr>
  </w:style>
  <w:style w:type="paragraph" w:customStyle="1" w:styleId="521">
    <w:name w:val="Продолжение списка 52"/>
    <w:basedOn w:val="a3"/>
    <w:rsid w:val="003F50EC"/>
    <w:pPr>
      <w:spacing w:after="120"/>
      <w:ind w:left="1415"/>
      <w:jc w:val="both"/>
    </w:pPr>
    <w:rPr>
      <w:rFonts w:ascii="Arial" w:eastAsia="Arial" w:hAnsi="Arial" w:cs="Mangal"/>
      <w:kern w:val="1"/>
      <w:sz w:val="24"/>
      <w:szCs w:val="24"/>
      <w:lang w:eastAsia="hi-IN" w:bidi="hi-IN"/>
    </w:rPr>
  </w:style>
  <w:style w:type="paragraph" w:customStyle="1" w:styleId="2fb">
    <w:name w:val="Прощание2"/>
    <w:basedOn w:val="a3"/>
    <w:rsid w:val="003F50EC"/>
    <w:pPr>
      <w:spacing w:before="100" w:after="100"/>
      <w:ind w:left="4252"/>
      <w:jc w:val="both"/>
    </w:pPr>
    <w:rPr>
      <w:rFonts w:ascii="Arial" w:eastAsia="Arial" w:hAnsi="Arial" w:cs="Mangal"/>
      <w:kern w:val="1"/>
      <w:sz w:val="24"/>
      <w:szCs w:val="24"/>
      <w:lang w:eastAsia="hi-IN" w:bidi="hi-IN"/>
    </w:rPr>
  </w:style>
  <w:style w:type="paragraph" w:customStyle="1" w:styleId="224">
    <w:name w:val="Список 22"/>
    <w:basedOn w:val="a3"/>
    <w:rsid w:val="003F50EC"/>
    <w:pPr>
      <w:spacing w:before="100" w:after="100"/>
      <w:ind w:left="566" w:hanging="283"/>
      <w:jc w:val="both"/>
    </w:pPr>
    <w:rPr>
      <w:rFonts w:ascii="Arial" w:eastAsia="Arial" w:hAnsi="Arial" w:cs="Mangal"/>
      <w:kern w:val="1"/>
      <w:sz w:val="24"/>
      <w:szCs w:val="24"/>
      <w:lang w:eastAsia="hi-IN" w:bidi="hi-IN"/>
    </w:rPr>
  </w:style>
  <w:style w:type="paragraph" w:customStyle="1" w:styleId="325">
    <w:name w:val="Список 32"/>
    <w:basedOn w:val="a3"/>
    <w:rsid w:val="003F50EC"/>
    <w:pPr>
      <w:spacing w:before="100" w:after="100"/>
      <w:ind w:left="849" w:hanging="283"/>
      <w:jc w:val="both"/>
    </w:pPr>
    <w:rPr>
      <w:rFonts w:ascii="Arial" w:eastAsia="Arial" w:hAnsi="Arial" w:cs="Mangal"/>
      <w:kern w:val="1"/>
      <w:sz w:val="24"/>
      <w:szCs w:val="24"/>
      <w:lang w:eastAsia="hi-IN" w:bidi="hi-IN"/>
    </w:rPr>
  </w:style>
  <w:style w:type="paragraph" w:customStyle="1" w:styleId="423">
    <w:name w:val="Список 42"/>
    <w:basedOn w:val="a3"/>
    <w:rsid w:val="003F50EC"/>
    <w:pPr>
      <w:spacing w:before="100" w:after="100"/>
      <w:ind w:left="1132" w:hanging="283"/>
      <w:jc w:val="both"/>
    </w:pPr>
    <w:rPr>
      <w:rFonts w:ascii="Arial" w:eastAsia="Arial" w:hAnsi="Arial" w:cs="Mangal"/>
      <w:kern w:val="1"/>
      <w:sz w:val="24"/>
      <w:szCs w:val="24"/>
      <w:lang w:eastAsia="hi-IN" w:bidi="hi-IN"/>
    </w:rPr>
  </w:style>
  <w:style w:type="paragraph" w:customStyle="1" w:styleId="522">
    <w:name w:val="Список 52"/>
    <w:basedOn w:val="a3"/>
    <w:rsid w:val="003F50EC"/>
    <w:pPr>
      <w:spacing w:before="100" w:after="100"/>
      <w:ind w:left="1415" w:hanging="283"/>
      <w:jc w:val="both"/>
    </w:pPr>
    <w:rPr>
      <w:rFonts w:ascii="Arial" w:eastAsia="Arial" w:hAnsi="Arial" w:cs="Mangal"/>
      <w:kern w:val="1"/>
      <w:sz w:val="24"/>
      <w:szCs w:val="24"/>
      <w:lang w:eastAsia="hi-IN" w:bidi="hi-IN"/>
    </w:rPr>
  </w:style>
  <w:style w:type="paragraph" w:customStyle="1" w:styleId="HTML18">
    <w:name w:val="Стандартный HTML1"/>
    <w:basedOn w:val="a3"/>
    <w:rsid w:val="003F50EC"/>
    <w:pPr>
      <w:spacing w:before="100" w:after="100"/>
      <w:jc w:val="both"/>
    </w:pPr>
    <w:rPr>
      <w:rFonts w:ascii="Courier New" w:eastAsia="Arial" w:hAnsi="Courier New" w:cs="Courier New"/>
      <w:kern w:val="1"/>
      <w:lang w:eastAsia="hi-IN" w:bidi="hi-IN"/>
    </w:rPr>
  </w:style>
  <w:style w:type="paragraph" w:customStyle="1" w:styleId="2fc">
    <w:name w:val="Шапка2"/>
    <w:basedOn w:val="a3"/>
    <w:rsid w:val="003F50EC"/>
    <w:pPr>
      <w:pBdr>
        <w:top w:val="single" w:sz="4" w:space="1" w:color="000000"/>
        <w:left w:val="single" w:sz="4" w:space="1" w:color="000000"/>
        <w:bottom w:val="single" w:sz="4" w:space="1" w:color="000000"/>
        <w:right w:val="single" w:sz="4" w:space="1" w:color="000000"/>
      </w:pBdr>
      <w:shd w:val="clear" w:color="auto" w:fill="CCCCCC"/>
      <w:spacing w:before="100" w:after="100"/>
      <w:ind w:left="1134" w:hanging="1134"/>
      <w:jc w:val="both"/>
    </w:pPr>
    <w:rPr>
      <w:rFonts w:ascii="Arial" w:eastAsia="Arial" w:hAnsi="Arial" w:cs="Arial"/>
      <w:kern w:val="1"/>
      <w:sz w:val="24"/>
      <w:szCs w:val="24"/>
      <w:lang w:eastAsia="hi-IN" w:bidi="hi-IN"/>
    </w:rPr>
  </w:style>
  <w:style w:type="paragraph" w:customStyle="1" w:styleId="1f4">
    <w:name w:val="Электронная подпись1"/>
    <w:basedOn w:val="a3"/>
    <w:rsid w:val="003F50EC"/>
    <w:pPr>
      <w:spacing w:before="100" w:after="100"/>
      <w:jc w:val="both"/>
    </w:pPr>
    <w:rPr>
      <w:rFonts w:ascii="Arial" w:eastAsia="Arial" w:hAnsi="Arial" w:cs="Mangal"/>
      <w:kern w:val="1"/>
      <w:sz w:val="24"/>
      <w:szCs w:val="24"/>
      <w:lang w:eastAsia="hi-IN" w:bidi="hi-IN"/>
    </w:rPr>
  </w:style>
  <w:style w:type="paragraph" w:styleId="44">
    <w:name w:val="toc 4"/>
    <w:basedOn w:val="a3"/>
    <w:rsid w:val="003F50EC"/>
    <w:pPr>
      <w:tabs>
        <w:tab w:val="right" w:leader="dot" w:pos="8789"/>
      </w:tabs>
      <w:ind w:left="480"/>
    </w:pPr>
    <w:rPr>
      <w:rFonts w:ascii="Arial" w:eastAsia="Arial" w:hAnsi="Arial" w:cs="Mangal"/>
      <w:kern w:val="1"/>
      <w:lang w:eastAsia="hi-IN" w:bidi="hi-IN"/>
    </w:rPr>
  </w:style>
  <w:style w:type="paragraph" w:styleId="53">
    <w:name w:val="toc 5"/>
    <w:basedOn w:val="a3"/>
    <w:rsid w:val="003F50EC"/>
    <w:pPr>
      <w:tabs>
        <w:tab w:val="right" w:leader="dot" w:pos="8506"/>
      </w:tabs>
      <w:ind w:left="720"/>
    </w:pPr>
    <w:rPr>
      <w:rFonts w:ascii="Arial" w:eastAsia="Arial" w:hAnsi="Arial" w:cs="Mangal"/>
      <w:kern w:val="1"/>
      <w:lang w:eastAsia="hi-IN" w:bidi="hi-IN"/>
    </w:rPr>
  </w:style>
  <w:style w:type="paragraph" w:styleId="61">
    <w:name w:val="toc 6"/>
    <w:basedOn w:val="a3"/>
    <w:rsid w:val="003F50EC"/>
    <w:pPr>
      <w:tabs>
        <w:tab w:val="right" w:leader="dot" w:pos="8223"/>
      </w:tabs>
      <w:ind w:left="960"/>
    </w:pPr>
    <w:rPr>
      <w:rFonts w:ascii="Arial" w:eastAsia="Arial" w:hAnsi="Arial" w:cs="Mangal"/>
      <w:kern w:val="1"/>
      <w:lang w:eastAsia="hi-IN" w:bidi="hi-IN"/>
    </w:rPr>
  </w:style>
  <w:style w:type="paragraph" w:styleId="71">
    <w:name w:val="toc 7"/>
    <w:basedOn w:val="a3"/>
    <w:rsid w:val="003F50EC"/>
    <w:pPr>
      <w:tabs>
        <w:tab w:val="right" w:leader="dot" w:pos="7940"/>
      </w:tabs>
      <w:ind w:left="1200"/>
    </w:pPr>
    <w:rPr>
      <w:rFonts w:ascii="Arial" w:eastAsia="Arial" w:hAnsi="Arial" w:cs="Mangal"/>
      <w:kern w:val="1"/>
      <w:lang w:eastAsia="hi-IN" w:bidi="hi-IN"/>
    </w:rPr>
  </w:style>
  <w:style w:type="paragraph" w:styleId="81">
    <w:name w:val="toc 8"/>
    <w:basedOn w:val="a3"/>
    <w:rsid w:val="003F50EC"/>
    <w:pPr>
      <w:tabs>
        <w:tab w:val="right" w:leader="dot" w:pos="7657"/>
      </w:tabs>
      <w:ind w:left="1440"/>
    </w:pPr>
    <w:rPr>
      <w:rFonts w:ascii="Arial" w:eastAsia="Arial" w:hAnsi="Arial" w:cs="Mangal"/>
      <w:kern w:val="1"/>
      <w:lang w:eastAsia="hi-IN" w:bidi="hi-IN"/>
    </w:rPr>
  </w:style>
  <w:style w:type="paragraph" w:styleId="91">
    <w:name w:val="toc 9"/>
    <w:basedOn w:val="a3"/>
    <w:rsid w:val="003F50EC"/>
    <w:pPr>
      <w:tabs>
        <w:tab w:val="right" w:leader="dot" w:pos="7374"/>
      </w:tabs>
      <w:ind w:left="1680"/>
    </w:pPr>
    <w:rPr>
      <w:rFonts w:ascii="Arial" w:eastAsia="Arial" w:hAnsi="Arial" w:cs="Mangal"/>
      <w:kern w:val="1"/>
      <w:lang w:eastAsia="hi-IN" w:bidi="hi-IN"/>
    </w:rPr>
  </w:style>
  <w:style w:type="paragraph" w:customStyle="1" w:styleId="2-1">
    <w:name w:val="содержание2-1"/>
    <w:basedOn w:val="31"/>
    <w:rsid w:val="003F50EC"/>
    <w:pPr>
      <w:suppressAutoHyphens/>
      <w:jc w:val="both"/>
    </w:pPr>
    <w:rPr>
      <w:rFonts w:eastAsia="Arial" w:cs="Mangal"/>
      <w:b/>
      <w:noProof w:val="0"/>
      <w:kern w:val="1"/>
      <w:sz w:val="24"/>
      <w:szCs w:val="20"/>
      <w:lang w:eastAsia="hi-IN" w:bidi="hi-IN"/>
    </w:rPr>
  </w:style>
  <w:style w:type="paragraph" w:customStyle="1" w:styleId="212">
    <w:name w:val="Заголовок 2.1"/>
    <w:basedOn w:val="10"/>
    <w:rsid w:val="003F50EC"/>
    <w:pPr>
      <w:keepLines/>
      <w:widowControl w:val="0"/>
      <w:suppressLineNumbers/>
      <w:suppressAutoHyphens/>
    </w:pPr>
    <w:rPr>
      <w:rFonts w:ascii="Arial" w:eastAsia="Arial" w:hAnsi="Arial" w:cs="Mangal"/>
      <w:b/>
      <w:caps/>
      <w:kern w:val="1"/>
      <w:szCs w:val="28"/>
      <w:lang w:eastAsia="hi-IN" w:bidi="hi-IN"/>
    </w:rPr>
  </w:style>
  <w:style w:type="paragraph" w:customStyle="1" w:styleId="2-11">
    <w:name w:val="содержание2-11"/>
    <w:basedOn w:val="a3"/>
    <w:rsid w:val="003F50EC"/>
    <w:pPr>
      <w:spacing w:before="100" w:after="100"/>
      <w:jc w:val="both"/>
    </w:pPr>
    <w:rPr>
      <w:rFonts w:ascii="Arial" w:eastAsia="Arial" w:hAnsi="Arial" w:cs="Mangal"/>
      <w:kern w:val="1"/>
      <w:sz w:val="24"/>
      <w:szCs w:val="24"/>
      <w:lang w:eastAsia="hi-IN" w:bidi="hi-IN"/>
    </w:rPr>
  </w:style>
  <w:style w:type="paragraph" w:customStyle="1" w:styleId="45">
    <w:name w:val="Стиль4"/>
    <w:basedOn w:val="22"/>
    <w:rsid w:val="003F50EC"/>
    <w:pPr>
      <w:keepLines/>
      <w:widowControl w:val="0"/>
      <w:suppressLineNumbers/>
      <w:suppressAutoHyphens/>
      <w:spacing w:before="100" w:after="100"/>
      <w:ind w:firstLine="567"/>
    </w:pPr>
    <w:rPr>
      <w:rFonts w:ascii="Arial" w:eastAsia="Arial" w:hAnsi="Arial" w:cs="Mangal"/>
      <w:b/>
      <w:kern w:val="1"/>
      <w:sz w:val="30"/>
      <w:szCs w:val="20"/>
      <w:lang w:eastAsia="hi-IN" w:bidi="hi-IN"/>
    </w:rPr>
  </w:style>
  <w:style w:type="paragraph" w:customStyle="1" w:styleId="afff">
    <w:name w:val="Таблица заголовок"/>
    <w:basedOn w:val="a3"/>
    <w:rsid w:val="003F50EC"/>
    <w:pPr>
      <w:spacing w:before="120" w:after="120" w:line="360" w:lineRule="auto"/>
      <w:jc w:val="right"/>
    </w:pPr>
    <w:rPr>
      <w:rFonts w:ascii="Arial" w:eastAsia="Arial" w:hAnsi="Arial" w:cs="Mangal"/>
      <w:b/>
      <w:kern w:val="1"/>
      <w:sz w:val="28"/>
      <w:szCs w:val="28"/>
      <w:lang w:eastAsia="hi-IN" w:bidi="hi-IN"/>
    </w:rPr>
  </w:style>
  <w:style w:type="paragraph" w:customStyle="1" w:styleId="afff0">
    <w:name w:val="текст таблицы"/>
    <w:basedOn w:val="a3"/>
    <w:rsid w:val="003F50EC"/>
    <w:pPr>
      <w:spacing w:before="120"/>
      <w:ind w:right="-102"/>
    </w:pPr>
    <w:rPr>
      <w:rFonts w:ascii="Arial" w:eastAsia="Arial" w:hAnsi="Arial" w:cs="Mangal"/>
      <w:kern w:val="1"/>
      <w:sz w:val="24"/>
      <w:szCs w:val="24"/>
      <w:lang w:eastAsia="hi-IN" w:bidi="hi-IN"/>
    </w:rPr>
  </w:style>
  <w:style w:type="paragraph" w:customStyle="1" w:styleId="afff1">
    <w:name w:val="Пункт Знак"/>
    <w:basedOn w:val="a3"/>
    <w:rsid w:val="003F50EC"/>
    <w:pPr>
      <w:tabs>
        <w:tab w:val="left" w:pos="1134"/>
        <w:tab w:val="left" w:pos="1701"/>
      </w:tabs>
      <w:spacing w:line="360" w:lineRule="auto"/>
      <w:ind w:left="1134" w:hanging="567"/>
      <w:jc w:val="both"/>
    </w:pPr>
    <w:rPr>
      <w:rFonts w:ascii="Arial" w:eastAsia="Arial" w:hAnsi="Arial" w:cs="Mangal"/>
      <w:kern w:val="1"/>
      <w:sz w:val="28"/>
      <w:lang w:eastAsia="hi-IN" w:bidi="hi-IN"/>
    </w:rPr>
  </w:style>
  <w:style w:type="paragraph" w:customStyle="1" w:styleId="afff2">
    <w:name w:val="a"/>
    <w:basedOn w:val="a3"/>
    <w:rsid w:val="003F50EC"/>
    <w:pPr>
      <w:spacing w:line="360" w:lineRule="auto"/>
      <w:ind w:left="1134" w:hanging="567"/>
      <w:jc w:val="both"/>
    </w:pPr>
    <w:rPr>
      <w:rFonts w:ascii="Arial" w:eastAsia="Arial" w:hAnsi="Arial" w:cs="Mangal"/>
      <w:kern w:val="1"/>
      <w:sz w:val="28"/>
      <w:szCs w:val="28"/>
      <w:lang w:eastAsia="hi-IN" w:bidi="hi-IN"/>
    </w:rPr>
  </w:style>
  <w:style w:type="paragraph" w:customStyle="1" w:styleId="afff3">
    <w:name w:val="Словарная статья"/>
    <w:basedOn w:val="a3"/>
    <w:rsid w:val="003F50EC"/>
    <w:pPr>
      <w:ind w:right="118"/>
      <w:jc w:val="both"/>
    </w:pPr>
    <w:rPr>
      <w:rFonts w:ascii="Arial" w:eastAsia="Arial" w:hAnsi="Arial" w:cs="Mangal"/>
      <w:kern w:val="1"/>
      <w:lang w:eastAsia="hi-IN" w:bidi="hi-IN"/>
    </w:rPr>
  </w:style>
  <w:style w:type="paragraph" w:customStyle="1" w:styleId="afff4">
    <w:name w:val="Комментарий пользователя"/>
    <w:basedOn w:val="a3"/>
    <w:rsid w:val="003F50EC"/>
    <w:pPr>
      <w:ind w:left="170"/>
    </w:pPr>
    <w:rPr>
      <w:rFonts w:ascii="Arial" w:eastAsia="Arial" w:hAnsi="Arial" w:cs="Mangal"/>
      <w:i/>
      <w:iCs/>
      <w:color w:val="000080"/>
      <w:kern w:val="1"/>
      <w:lang w:eastAsia="hi-IN" w:bidi="hi-IN"/>
    </w:rPr>
  </w:style>
  <w:style w:type="paragraph" w:customStyle="1" w:styleId="1f5">
    <w:name w:val="Текст выноски1"/>
    <w:basedOn w:val="a3"/>
    <w:rsid w:val="003F50EC"/>
    <w:pPr>
      <w:spacing w:before="100" w:after="100"/>
      <w:jc w:val="both"/>
    </w:pPr>
    <w:rPr>
      <w:rFonts w:ascii="Tahoma" w:eastAsia="Arial" w:hAnsi="Tahoma" w:cs="Tahoma"/>
      <w:kern w:val="1"/>
      <w:sz w:val="16"/>
      <w:szCs w:val="16"/>
      <w:lang w:eastAsia="hi-IN" w:bidi="hi-IN"/>
    </w:rPr>
  </w:style>
  <w:style w:type="paragraph" w:customStyle="1" w:styleId="2fd">
    <w:name w:val="Название объекта2"/>
    <w:basedOn w:val="a3"/>
    <w:rsid w:val="003F50EC"/>
    <w:rPr>
      <w:rFonts w:ascii="Arial" w:eastAsia="Arial" w:hAnsi="Arial" w:cs="Mangal"/>
      <w:b/>
      <w:kern w:val="1"/>
      <w:sz w:val="24"/>
      <w:lang w:eastAsia="hi-IN" w:bidi="hi-IN"/>
    </w:rPr>
  </w:style>
  <w:style w:type="paragraph" w:customStyle="1" w:styleId="3c">
    <w:name w:val="3"/>
    <w:basedOn w:val="a3"/>
    <w:rsid w:val="003F50EC"/>
    <w:pPr>
      <w:spacing w:before="280" w:after="280"/>
    </w:pPr>
    <w:rPr>
      <w:rFonts w:ascii="Arial Unicode MS" w:eastAsia="Arial Unicode MS" w:hAnsi="Arial Unicode MS" w:cs="Arial Unicode MS"/>
      <w:kern w:val="1"/>
      <w:sz w:val="24"/>
      <w:szCs w:val="24"/>
      <w:lang w:eastAsia="hi-IN" w:bidi="hi-IN"/>
    </w:rPr>
  </w:style>
  <w:style w:type="paragraph" w:customStyle="1" w:styleId="ConsCell">
    <w:name w:val="ConsCell"/>
    <w:rsid w:val="003F50EC"/>
    <w:pPr>
      <w:widowControl w:val="0"/>
      <w:suppressAutoHyphens/>
    </w:pPr>
    <w:rPr>
      <w:rFonts w:ascii="Arial" w:eastAsia="Arial" w:hAnsi="Arial" w:cs="Arial"/>
      <w:kern w:val="1"/>
      <w:szCs w:val="24"/>
      <w:lang w:eastAsia="hi-IN" w:bidi="hi-IN"/>
    </w:rPr>
  </w:style>
  <w:style w:type="paragraph" w:customStyle="1" w:styleId="heading">
    <w:name w:val="heading"/>
    <w:basedOn w:val="a3"/>
    <w:rsid w:val="003F50EC"/>
    <w:pPr>
      <w:spacing w:before="150" w:after="150"/>
      <w:ind w:left="150" w:right="150"/>
    </w:pPr>
    <w:rPr>
      <w:rFonts w:ascii="Arial" w:eastAsia="Arial" w:hAnsi="Arial" w:cs="Mangal"/>
      <w:kern w:val="1"/>
      <w:sz w:val="24"/>
      <w:szCs w:val="24"/>
      <w:lang w:eastAsia="hi-IN" w:bidi="hi-IN"/>
    </w:rPr>
  </w:style>
  <w:style w:type="paragraph" w:customStyle="1" w:styleId="z-1">
    <w:name w:val="z-Начало формы1"/>
    <w:basedOn w:val="a3"/>
    <w:rsid w:val="003F50EC"/>
    <w:pPr>
      <w:pBdr>
        <w:bottom w:val="single" w:sz="4" w:space="1" w:color="000000"/>
      </w:pBdr>
      <w:jc w:val="center"/>
    </w:pPr>
    <w:rPr>
      <w:rFonts w:ascii="Arial" w:eastAsia="Arial" w:hAnsi="Arial" w:cs="Arial"/>
      <w:vanish/>
      <w:kern w:val="1"/>
      <w:sz w:val="16"/>
      <w:szCs w:val="16"/>
      <w:lang w:eastAsia="hi-IN" w:bidi="hi-IN"/>
    </w:rPr>
  </w:style>
  <w:style w:type="paragraph" w:customStyle="1" w:styleId="46">
    <w:name w:val="заголовок 4"/>
    <w:basedOn w:val="a3"/>
    <w:rsid w:val="003F50EC"/>
    <w:pPr>
      <w:keepNext/>
      <w:widowControl w:val="0"/>
      <w:spacing w:line="360" w:lineRule="auto"/>
      <w:ind w:firstLine="720"/>
      <w:jc w:val="center"/>
    </w:pPr>
    <w:rPr>
      <w:rFonts w:ascii="Arial" w:eastAsia="Arial" w:hAnsi="Arial" w:cs="Mangal"/>
      <w:b/>
      <w:kern w:val="1"/>
      <w:sz w:val="22"/>
      <w:lang w:eastAsia="hi-IN" w:bidi="hi-IN"/>
    </w:rPr>
  </w:style>
  <w:style w:type="paragraph" w:customStyle="1" w:styleId="afff5">
    <w:name w:val="РазделТ"/>
    <w:basedOn w:val="aff2"/>
    <w:rsid w:val="003F50EC"/>
    <w:pPr>
      <w:keepNext/>
      <w:keepLines/>
      <w:widowControl w:val="0"/>
      <w:tabs>
        <w:tab w:val="clear" w:pos="2160"/>
      </w:tabs>
      <w:spacing w:before="360" w:after="360" w:line="312" w:lineRule="auto"/>
      <w:ind w:left="0" w:firstLine="720"/>
      <w:jc w:val="both"/>
    </w:pPr>
    <w:rPr>
      <w:rFonts w:ascii="Times New Roman" w:hAnsi="Times New Roman"/>
      <w:sz w:val="36"/>
    </w:rPr>
  </w:style>
  <w:style w:type="paragraph" w:customStyle="1" w:styleId="afff6">
    <w:name w:val="ПодразделТ"/>
    <w:basedOn w:val="afff5"/>
    <w:rsid w:val="003F50EC"/>
    <w:rPr>
      <w:sz w:val="32"/>
    </w:rPr>
  </w:style>
  <w:style w:type="paragraph" w:customStyle="1" w:styleId="afff7">
    <w:name w:val="Подпункт"/>
    <w:basedOn w:val="50"/>
    <w:rsid w:val="003F50EC"/>
    <w:pPr>
      <w:keepNext/>
      <w:keepLines/>
      <w:widowControl w:val="0"/>
      <w:numPr>
        <w:ilvl w:val="0"/>
        <w:numId w:val="0"/>
      </w:numPr>
      <w:tabs>
        <w:tab w:val="clear" w:pos="1008"/>
      </w:tabs>
      <w:spacing w:after="240" w:line="312" w:lineRule="auto"/>
      <w:ind w:firstLine="720"/>
    </w:pPr>
    <w:rPr>
      <w:sz w:val="28"/>
    </w:rPr>
  </w:style>
  <w:style w:type="paragraph" w:customStyle="1" w:styleId="141">
    <w:name w:val="Табличный 14Ц1"/>
    <w:basedOn w:val="a3"/>
    <w:rsid w:val="003F50EC"/>
    <w:pPr>
      <w:widowControl w:val="0"/>
      <w:jc w:val="center"/>
    </w:pPr>
    <w:rPr>
      <w:rFonts w:ascii="Arial" w:eastAsia="Arial" w:hAnsi="Arial" w:cs="Mangal"/>
      <w:kern w:val="1"/>
      <w:sz w:val="28"/>
      <w:lang w:eastAsia="hi-IN" w:bidi="hi-IN"/>
    </w:rPr>
  </w:style>
  <w:style w:type="paragraph" w:customStyle="1" w:styleId="1410">
    <w:name w:val="Табличный 14Л1"/>
    <w:basedOn w:val="141"/>
    <w:rsid w:val="003F50EC"/>
    <w:pPr>
      <w:jc w:val="left"/>
    </w:pPr>
  </w:style>
  <w:style w:type="paragraph" w:customStyle="1" w:styleId="121">
    <w:name w:val="Табличный 12Л1"/>
    <w:basedOn w:val="1410"/>
    <w:rsid w:val="003F50EC"/>
    <w:rPr>
      <w:sz w:val="24"/>
    </w:rPr>
  </w:style>
  <w:style w:type="paragraph" w:customStyle="1" w:styleId="1213">
    <w:name w:val="Табличный 12Л1.3"/>
    <w:basedOn w:val="121"/>
    <w:rsid w:val="003F50EC"/>
    <w:pPr>
      <w:spacing w:line="312" w:lineRule="auto"/>
    </w:pPr>
  </w:style>
  <w:style w:type="paragraph" w:customStyle="1" w:styleId="1210">
    <w:name w:val="Табличный 12Ц1"/>
    <w:basedOn w:val="141"/>
    <w:rsid w:val="003F50EC"/>
    <w:rPr>
      <w:sz w:val="24"/>
    </w:rPr>
  </w:style>
  <w:style w:type="paragraph" w:customStyle="1" w:styleId="12130">
    <w:name w:val="Табличный 12Ц1.3"/>
    <w:basedOn w:val="1210"/>
    <w:rsid w:val="003F50EC"/>
    <w:pPr>
      <w:spacing w:line="312" w:lineRule="auto"/>
    </w:pPr>
  </w:style>
  <w:style w:type="paragraph" w:customStyle="1" w:styleId="1413">
    <w:name w:val="Табличный 14Л1.3"/>
    <w:basedOn w:val="1410"/>
    <w:rsid w:val="003F50EC"/>
    <w:pPr>
      <w:spacing w:line="312" w:lineRule="auto"/>
    </w:pPr>
  </w:style>
  <w:style w:type="paragraph" w:customStyle="1" w:styleId="14130">
    <w:name w:val="Табличный 14Ц1.3"/>
    <w:basedOn w:val="141"/>
    <w:rsid w:val="003F50EC"/>
    <w:pPr>
      <w:spacing w:line="312" w:lineRule="auto"/>
    </w:pPr>
  </w:style>
  <w:style w:type="paragraph" w:customStyle="1" w:styleId="1411">
    <w:name w:val="Табличный14Ц1"/>
    <w:basedOn w:val="a3"/>
    <w:rsid w:val="003F50EC"/>
    <w:pPr>
      <w:widowControl w:val="0"/>
      <w:jc w:val="center"/>
    </w:pPr>
    <w:rPr>
      <w:rFonts w:ascii="Arial" w:eastAsia="Arial" w:hAnsi="Arial" w:cs="Mangal"/>
      <w:kern w:val="1"/>
      <w:sz w:val="28"/>
      <w:lang w:eastAsia="hi-IN" w:bidi="hi-IN"/>
    </w:rPr>
  </w:style>
  <w:style w:type="paragraph" w:customStyle="1" w:styleId="1412">
    <w:name w:val="Табличный14Л1"/>
    <w:basedOn w:val="1411"/>
    <w:rsid w:val="003F50EC"/>
    <w:pPr>
      <w:jc w:val="left"/>
    </w:pPr>
  </w:style>
  <w:style w:type="paragraph" w:customStyle="1" w:styleId="1211">
    <w:name w:val="Табличный12Л1"/>
    <w:basedOn w:val="1412"/>
    <w:rsid w:val="003F50EC"/>
    <w:rPr>
      <w:sz w:val="24"/>
    </w:rPr>
  </w:style>
  <w:style w:type="paragraph" w:customStyle="1" w:styleId="xl48">
    <w:name w:val="xl48"/>
    <w:basedOn w:val="a3"/>
    <w:rsid w:val="003F50EC"/>
    <w:pPr>
      <w:spacing w:before="280" w:after="280"/>
    </w:pPr>
    <w:rPr>
      <w:rFonts w:ascii="Arial" w:eastAsia="Arial" w:hAnsi="Arial" w:cs="Mangal"/>
      <w:b/>
      <w:bCs/>
      <w:kern w:val="1"/>
      <w:sz w:val="24"/>
      <w:szCs w:val="24"/>
      <w:lang w:eastAsia="hi-IN" w:bidi="hi-IN"/>
    </w:rPr>
  </w:style>
  <w:style w:type="paragraph" w:customStyle="1" w:styleId="afff8">
    <w:name w:val="Список марк"/>
    <w:basedOn w:val="2f5"/>
    <w:rsid w:val="003F50EC"/>
    <w:pPr>
      <w:tabs>
        <w:tab w:val="left" w:pos="643"/>
      </w:tabs>
      <w:spacing w:line="360" w:lineRule="auto"/>
      <w:ind w:left="643"/>
      <w:jc w:val="both"/>
    </w:pPr>
    <w:rPr>
      <w:rFonts w:ascii="Arial" w:hAnsi="Arial" w:cs="Times New Roman"/>
      <w:sz w:val="24"/>
    </w:rPr>
  </w:style>
  <w:style w:type="paragraph" w:customStyle="1" w:styleId="afff9">
    <w:name w:val="табличный"/>
    <w:basedOn w:val="a3"/>
    <w:rsid w:val="003F50EC"/>
    <w:rPr>
      <w:rFonts w:ascii="Arial" w:eastAsia="Arial" w:hAnsi="Arial" w:cs="Mangal"/>
      <w:kern w:val="1"/>
      <w:sz w:val="24"/>
      <w:lang w:eastAsia="hi-IN" w:bidi="hi-IN"/>
    </w:rPr>
  </w:style>
  <w:style w:type="paragraph" w:customStyle="1" w:styleId="afffa">
    <w:name w:val="текстовой"/>
    <w:basedOn w:val="a3"/>
    <w:rsid w:val="003F50EC"/>
    <w:rPr>
      <w:rFonts w:ascii="Arial" w:eastAsia="Arial" w:hAnsi="Arial" w:cs="Mangal"/>
      <w:kern w:val="1"/>
      <w:sz w:val="24"/>
      <w:lang w:eastAsia="hi-IN" w:bidi="hi-IN"/>
    </w:rPr>
  </w:style>
  <w:style w:type="paragraph" w:customStyle="1" w:styleId="1f6">
    <w:name w:val="заголовок 1"/>
    <w:basedOn w:val="a3"/>
    <w:rsid w:val="003F50EC"/>
    <w:pPr>
      <w:keepNext/>
      <w:spacing w:before="240" w:after="60"/>
    </w:pPr>
    <w:rPr>
      <w:rFonts w:ascii="Arial" w:eastAsia="Arial" w:hAnsi="Arial" w:cs="Mangal"/>
      <w:b/>
      <w:kern w:val="1"/>
      <w:sz w:val="28"/>
      <w:lang w:eastAsia="hi-IN" w:bidi="hi-IN"/>
    </w:rPr>
  </w:style>
  <w:style w:type="paragraph" w:customStyle="1" w:styleId="Hd2">
    <w:name w:val="МаркироваHdный список 2"/>
    <w:basedOn w:val="a3"/>
    <w:rsid w:val="003F50EC"/>
    <w:pPr>
      <w:tabs>
        <w:tab w:val="left" w:pos="0"/>
      </w:tabs>
      <w:ind w:left="566" w:hanging="283"/>
    </w:pPr>
    <w:rPr>
      <w:rFonts w:ascii="Arial" w:eastAsia="Arial" w:hAnsi="Arial" w:cs="Mangal"/>
      <w:kern w:val="1"/>
      <w:lang w:eastAsia="hi-IN" w:bidi="hi-IN"/>
    </w:rPr>
  </w:style>
  <w:style w:type="paragraph" w:customStyle="1" w:styleId="2fe">
    <w:name w:val="заголовок 2"/>
    <w:basedOn w:val="a3"/>
    <w:rsid w:val="003F50EC"/>
    <w:pPr>
      <w:keepNext/>
      <w:jc w:val="center"/>
    </w:pPr>
    <w:rPr>
      <w:rFonts w:ascii="Arial" w:eastAsia="Arial" w:hAnsi="Arial" w:cs="Mangal"/>
      <w:b/>
      <w:i/>
      <w:kern w:val="1"/>
      <w:sz w:val="24"/>
      <w:lang w:eastAsia="hi-IN" w:bidi="hi-IN"/>
    </w:rPr>
  </w:style>
  <w:style w:type="paragraph" w:customStyle="1" w:styleId="afffb">
    <w:name w:val="Стиль Обычный отступ + не полужирный"/>
    <w:basedOn w:val="a3"/>
    <w:rsid w:val="003F50EC"/>
    <w:pPr>
      <w:tabs>
        <w:tab w:val="left" w:pos="2160"/>
      </w:tabs>
      <w:spacing w:before="120"/>
      <w:ind w:left="2160" w:hanging="360"/>
    </w:pPr>
    <w:rPr>
      <w:rFonts w:ascii="Arial" w:eastAsia="Arial" w:hAnsi="Arial" w:cs="Arial"/>
      <w:kern w:val="1"/>
      <w:sz w:val="22"/>
      <w:szCs w:val="22"/>
      <w:lang w:eastAsia="hi-IN" w:bidi="hi-IN"/>
    </w:rPr>
  </w:style>
  <w:style w:type="paragraph" w:customStyle="1" w:styleId="afffc">
    <w:name w:val="Дефис_Текст_АМЕ Знак"/>
    <w:basedOn w:val="a3"/>
    <w:rsid w:val="003F50EC"/>
    <w:pPr>
      <w:tabs>
        <w:tab w:val="left" w:pos="360"/>
        <w:tab w:val="left" w:pos="1191"/>
      </w:tabs>
      <w:spacing w:line="360" w:lineRule="auto"/>
      <w:ind w:firstLine="851"/>
      <w:jc w:val="both"/>
    </w:pPr>
    <w:rPr>
      <w:rFonts w:ascii="Arial" w:eastAsia="Arial" w:hAnsi="Arial" w:cs="Courier New"/>
      <w:kern w:val="1"/>
      <w:sz w:val="28"/>
      <w:szCs w:val="28"/>
      <w:lang w:eastAsia="hi-IN" w:bidi="hi-IN"/>
    </w:rPr>
  </w:style>
  <w:style w:type="paragraph" w:customStyle="1" w:styleId="afffd">
    <w:name w:val="НКАтомЭкспортЦентр"/>
    <w:basedOn w:val="a3"/>
    <w:rsid w:val="003F50EC"/>
    <w:pPr>
      <w:ind w:left="-57" w:right="-57"/>
      <w:jc w:val="center"/>
    </w:pPr>
    <w:rPr>
      <w:rFonts w:ascii="Arial" w:eastAsia="Arial" w:hAnsi="Arial" w:cs="Mangal"/>
      <w:kern w:val="1"/>
      <w:sz w:val="16"/>
      <w:szCs w:val="16"/>
      <w:lang w:eastAsia="hi-IN" w:bidi="hi-IN"/>
    </w:rPr>
  </w:style>
  <w:style w:type="paragraph" w:customStyle="1" w:styleId="afffe">
    <w:name w:val="Текст_АМЕ Знак Знак"/>
    <w:basedOn w:val="a3"/>
    <w:rsid w:val="003F50EC"/>
    <w:pPr>
      <w:spacing w:line="360" w:lineRule="auto"/>
      <w:ind w:firstLine="851"/>
      <w:jc w:val="both"/>
    </w:pPr>
    <w:rPr>
      <w:rFonts w:ascii="Arial" w:eastAsia="Arial" w:hAnsi="Arial" w:cs="Courier New"/>
      <w:kern w:val="1"/>
      <w:sz w:val="28"/>
      <w:szCs w:val="28"/>
      <w:lang w:val="en-US" w:eastAsia="hi-IN" w:bidi="hi-IN"/>
    </w:rPr>
  </w:style>
  <w:style w:type="paragraph" w:customStyle="1" w:styleId="1212">
    <w:name w:val="Табличный12Ц1"/>
    <w:basedOn w:val="a3"/>
    <w:rsid w:val="003F50EC"/>
    <w:pPr>
      <w:jc w:val="center"/>
    </w:pPr>
    <w:rPr>
      <w:rFonts w:ascii="Arial" w:eastAsia="Arial" w:hAnsi="Arial" w:cs="Mangal"/>
      <w:kern w:val="1"/>
      <w:sz w:val="24"/>
      <w:lang w:eastAsia="hi-IN" w:bidi="hi-IN"/>
    </w:rPr>
  </w:style>
  <w:style w:type="paragraph" w:customStyle="1" w:styleId="affff">
    <w:name w:val="Абзац Г"/>
    <w:basedOn w:val="a3"/>
    <w:rsid w:val="003F50EC"/>
    <w:pPr>
      <w:spacing w:after="120" w:line="300" w:lineRule="auto"/>
      <w:ind w:firstLine="709"/>
      <w:jc w:val="both"/>
    </w:pPr>
    <w:rPr>
      <w:rFonts w:ascii="Arial" w:eastAsia="Helvetica_Condenced-Normal" w:hAnsi="Arial" w:cs="Mangal"/>
      <w:kern w:val="1"/>
      <w:sz w:val="24"/>
      <w:lang w:eastAsia="hi-IN" w:bidi="hi-IN"/>
    </w:rPr>
  </w:style>
  <w:style w:type="paragraph" w:customStyle="1" w:styleId="ptk">
    <w:name w:val="ptk"/>
    <w:basedOn w:val="2f5"/>
    <w:rsid w:val="003F50EC"/>
    <w:rPr>
      <w:rFonts w:ascii="Times New Roman" w:hAnsi="Times New Roman" w:cs="Times New Roman"/>
      <w:sz w:val="14"/>
    </w:rPr>
  </w:style>
  <w:style w:type="paragraph" w:customStyle="1" w:styleId="affff0">
    <w:name w:val="Раздел Знак"/>
    <w:basedOn w:val="a3"/>
    <w:rsid w:val="003F50EC"/>
    <w:pPr>
      <w:tabs>
        <w:tab w:val="left" w:pos="1418"/>
      </w:tabs>
      <w:spacing w:before="120" w:after="120"/>
      <w:ind w:left="680" w:hanging="680"/>
      <w:jc w:val="center"/>
    </w:pPr>
    <w:rPr>
      <w:rFonts w:ascii="Arial Narrow" w:eastAsia="Arial" w:hAnsi="Arial Narrow" w:cs="Mangal"/>
      <w:b/>
      <w:caps/>
      <w:kern w:val="1"/>
      <w:sz w:val="32"/>
      <w:szCs w:val="32"/>
      <w:lang w:eastAsia="hi-IN" w:bidi="hi-IN"/>
    </w:rPr>
  </w:style>
  <w:style w:type="paragraph" w:customStyle="1" w:styleId="affff1">
    <w:name w:val="Подраздел Знак"/>
    <w:basedOn w:val="a3"/>
    <w:rsid w:val="003F50EC"/>
    <w:pPr>
      <w:tabs>
        <w:tab w:val="left" w:pos="720"/>
      </w:tabs>
      <w:spacing w:before="240" w:after="120"/>
      <w:jc w:val="center"/>
    </w:pPr>
    <w:rPr>
      <w:rFonts w:ascii="Arial Narrow" w:eastAsia="Arial" w:hAnsi="Arial Narrow" w:cs="Mangal"/>
      <w:b/>
      <w:smallCaps/>
      <w:spacing w:val="-2"/>
      <w:kern w:val="1"/>
      <w:sz w:val="28"/>
      <w:szCs w:val="28"/>
      <w:lang w:eastAsia="hi-IN" w:bidi="hi-IN"/>
    </w:rPr>
  </w:style>
  <w:style w:type="paragraph" w:customStyle="1" w:styleId="xl22">
    <w:name w:val="xl22"/>
    <w:basedOn w:val="a3"/>
    <w:rsid w:val="003F50EC"/>
    <w:pPr>
      <w:spacing w:before="280" w:after="280"/>
    </w:pPr>
    <w:rPr>
      <w:rFonts w:ascii="Arial Unicode MS" w:eastAsia="Arial Unicode MS" w:hAnsi="Arial Unicode MS" w:cs="Arial Unicode MS"/>
      <w:kern w:val="1"/>
      <w:sz w:val="24"/>
      <w:szCs w:val="24"/>
      <w:lang w:eastAsia="hi-IN" w:bidi="hi-IN"/>
    </w:rPr>
  </w:style>
  <w:style w:type="paragraph" w:customStyle="1" w:styleId="xl19">
    <w:name w:val="xl19"/>
    <w:basedOn w:val="a3"/>
    <w:rsid w:val="003F50EC"/>
    <w:pPr>
      <w:pBdr>
        <w:left w:val="single" w:sz="4" w:space="0" w:color="000000"/>
        <w:bottom w:val="single" w:sz="4" w:space="0" w:color="000000"/>
        <w:right w:val="single" w:sz="4" w:space="0" w:color="000000"/>
      </w:pBdr>
      <w:spacing w:before="280" w:after="280"/>
      <w:jc w:val="right"/>
    </w:pPr>
    <w:rPr>
      <w:rFonts w:ascii="Arial Unicode MS" w:eastAsia="Arial Unicode MS" w:hAnsi="Arial Unicode MS" w:cs="Arial Unicode MS"/>
      <w:kern w:val="1"/>
      <w:sz w:val="24"/>
      <w:szCs w:val="24"/>
      <w:lang w:eastAsia="hi-IN" w:bidi="hi-IN"/>
    </w:rPr>
  </w:style>
  <w:style w:type="paragraph" w:customStyle="1" w:styleId="xl21">
    <w:name w:val="xl21"/>
    <w:basedOn w:val="a3"/>
    <w:rsid w:val="003F50EC"/>
    <w:pPr>
      <w:spacing w:before="280" w:after="280"/>
    </w:pPr>
    <w:rPr>
      <w:rFonts w:ascii="Arial Unicode MS" w:eastAsia="Arial Unicode MS" w:hAnsi="Arial Unicode MS" w:cs="Arial Unicode MS"/>
      <w:kern w:val="1"/>
      <w:sz w:val="24"/>
      <w:szCs w:val="24"/>
      <w:lang w:eastAsia="hi-IN" w:bidi="hi-IN"/>
    </w:rPr>
  </w:style>
  <w:style w:type="paragraph" w:customStyle="1" w:styleId="xl20">
    <w:name w:val="xl20"/>
    <w:basedOn w:val="a3"/>
    <w:rsid w:val="003F50EC"/>
    <w:pPr>
      <w:spacing w:before="280" w:after="280"/>
      <w:jc w:val="center"/>
    </w:pPr>
    <w:rPr>
      <w:rFonts w:ascii="Arial Unicode MS" w:eastAsia="Arial Unicode MS" w:hAnsi="Arial Unicode MS" w:cs="Arial Unicode MS"/>
      <w:kern w:val="1"/>
      <w:sz w:val="24"/>
      <w:szCs w:val="24"/>
      <w:lang w:eastAsia="hi-IN" w:bidi="hi-IN"/>
    </w:rPr>
  </w:style>
  <w:style w:type="paragraph" w:customStyle="1" w:styleId="xl17">
    <w:name w:val="xl17"/>
    <w:basedOn w:val="a3"/>
    <w:rsid w:val="003F50EC"/>
    <w:pPr>
      <w:pBdr>
        <w:top w:val="single" w:sz="8" w:space="0" w:color="000000"/>
        <w:left w:val="single" w:sz="8" w:space="0" w:color="000000"/>
        <w:bottom w:val="single" w:sz="8" w:space="0" w:color="000000"/>
      </w:pBdr>
      <w:spacing w:before="280" w:after="280"/>
      <w:jc w:val="center"/>
    </w:pPr>
    <w:rPr>
      <w:rFonts w:ascii="Arial Unicode MS" w:eastAsia="Arial Unicode MS" w:hAnsi="Arial Unicode MS" w:cs="Arial Unicode MS"/>
      <w:b/>
      <w:bCs/>
      <w:kern w:val="1"/>
      <w:lang w:eastAsia="hi-IN" w:bidi="hi-IN"/>
    </w:rPr>
  </w:style>
  <w:style w:type="paragraph" w:customStyle="1" w:styleId="xl18">
    <w:name w:val="xl18"/>
    <w:basedOn w:val="a3"/>
    <w:rsid w:val="003F50EC"/>
    <w:pPr>
      <w:pBdr>
        <w:top w:val="single" w:sz="8" w:space="0" w:color="000000"/>
        <w:left w:val="single" w:sz="8" w:space="0" w:color="000000"/>
        <w:bottom w:val="single" w:sz="8" w:space="0" w:color="000000"/>
        <w:right w:val="single" w:sz="8" w:space="0" w:color="000000"/>
      </w:pBdr>
      <w:spacing w:before="280" w:after="280"/>
      <w:jc w:val="center"/>
    </w:pPr>
    <w:rPr>
      <w:rFonts w:ascii="Arial Unicode MS" w:eastAsia="Arial Unicode MS" w:hAnsi="Arial Unicode MS" w:cs="Arial Unicode MS"/>
      <w:b/>
      <w:bCs/>
      <w:kern w:val="1"/>
      <w:lang w:eastAsia="hi-IN" w:bidi="hi-IN"/>
    </w:rPr>
  </w:style>
  <w:style w:type="paragraph" w:customStyle="1" w:styleId="font5">
    <w:name w:val="font5"/>
    <w:basedOn w:val="a3"/>
    <w:rsid w:val="003F50EC"/>
    <w:pPr>
      <w:spacing w:before="280" w:after="280"/>
    </w:pPr>
    <w:rPr>
      <w:rFonts w:ascii="Arial" w:eastAsia="Arial Unicode MS" w:hAnsi="Arial" w:cs="Mangal"/>
      <w:kern w:val="1"/>
      <w:sz w:val="24"/>
      <w:szCs w:val="24"/>
      <w:lang w:eastAsia="hi-IN" w:bidi="hi-IN"/>
    </w:rPr>
  </w:style>
  <w:style w:type="paragraph" w:customStyle="1" w:styleId="affff2">
    <w:name w:val="Обычный текст"/>
    <w:basedOn w:val="a3"/>
    <w:rsid w:val="003F50EC"/>
    <w:pPr>
      <w:spacing w:before="60" w:after="60" w:line="360" w:lineRule="auto"/>
      <w:ind w:left="567" w:right="425" w:firstLine="709"/>
      <w:jc w:val="both"/>
    </w:pPr>
    <w:rPr>
      <w:rFonts w:ascii="Arial" w:eastAsia="Arial" w:hAnsi="Arial" w:cs="Arial"/>
      <w:kern w:val="1"/>
      <w:sz w:val="24"/>
      <w:lang w:eastAsia="hi-IN" w:bidi="hi-IN"/>
    </w:rPr>
  </w:style>
  <w:style w:type="paragraph" w:customStyle="1" w:styleId="FR2">
    <w:name w:val="FR2"/>
    <w:rsid w:val="003F50EC"/>
    <w:pPr>
      <w:widowControl w:val="0"/>
      <w:suppressAutoHyphens/>
      <w:spacing w:line="300" w:lineRule="auto"/>
      <w:ind w:firstLine="720"/>
    </w:pPr>
    <w:rPr>
      <w:rFonts w:ascii="Arial" w:eastAsia="Arial" w:hAnsi="Arial" w:cs="Mangal"/>
      <w:kern w:val="1"/>
      <w:sz w:val="22"/>
      <w:szCs w:val="22"/>
      <w:lang w:eastAsia="hi-IN" w:bidi="hi-IN"/>
    </w:rPr>
  </w:style>
  <w:style w:type="paragraph" w:customStyle="1" w:styleId="FR1">
    <w:name w:val="FR1"/>
    <w:rsid w:val="003F50EC"/>
    <w:pPr>
      <w:widowControl w:val="0"/>
      <w:suppressAutoHyphens/>
      <w:ind w:left="3160"/>
    </w:pPr>
    <w:rPr>
      <w:rFonts w:ascii="Arial" w:eastAsia="Arial" w:hAnsi="Arial" w:cs="Mangal"/>
      <w:kern w:val="1"/>
      <w:szCs w:val="24"/>
      <w:lang w:eastAsia="hi-IN" w:bidi="hi-IN"/>
    </w:rPr>
  </w:style>
  <w:style w:type="paragraph" w:customStyle="1" w:styleId="xl30">
    <w:name w:val="xl30"/>
    <w:basedOn w:val="a3"/>
    <w:rsid w:val="003F50EC"/>
    <w:pPr>
      <w:spacing w:before="280" w:after="280"/>
    </w:pPr>
    <w:rPr>
      <w:rFonts w:ascii="Arial" w:eastAsia="Arial Unicode MS" w:hAnsi="Arial" w:cs="Mangal"/>
      <w:color w:val="000000"/>
      <w:kern w:val="1"/>
      <w:sz w:val="24"/>
      <w:szCs w:val="24"/>
      <w:lang w:eastAsia="hi-IN" w:bidi="hi-IN"/>
    </w:rPr>
  </w:style>
  <w:style w:type="paragraph" w:customStyle="1" w:styleId="xl24">
    <w:name w:val="xl24"/>
    <w:basedOn w:val="a3"/>
    <w:rsid w:val="003F50EC"/>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b/>
      <w:bCs/>
      <w:kern w:val="1"/>
      <w:sz w:val="24"/>
      <w:szCs w:val="24"/>
      <w:lang w:eastAsia="hi-IN" w:bidi="hi-IN"/>
    </w:rPr>
  </w:style>
  <w:style w:type="paragraph" w:customStyle="1" w:styleId="xl25">
    <w:name w:val="xl25"/>
    <w:basedOn w:val="a3"/>
    <w:rsid w:val="003F50EC"/>
    <w:pPr>
      <w:spacing w:before="280" w:after="280"/>
      <w:jc w:val="center"/>
    </w:pPr>
    <w:rPr>
      <w:rFonts w:ascii="Arial" w:eastAsia="Arial Unicode MS" w:hAnsi="Arial" w:cs="Arial Unicode MS"/>
      <w:b/>
      <w:bCs/>
      <w:kern w:val="1"/>
      <w:sz w:val="24"/>
      <w:szCs w:val="24"/>
      <w:lang w:eastAsia="hi-IN" w:bidi="hi-IN"/>
    </w:rPr>
  </w:style>
  <w:style w:type="paragraph" w:customStyle="1" w:styleId="xl26">
    <w:name w:val="xl26"/>
    <w:basedOn w:val="a3"/>
    <w:rsid w:val="003F50EC"/>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kern w:val="1"/>
      <w:sz w:val="24"/>
      <w:szCs w:val="24"/>
      <w:lang w:eastAsia="hi-IN" w:bidi="hi-IN"/>
    </w:rPr>
  </w:style>
  <w:style w:type="paragraph" w:customStyle="1" w:styleId="xl27">
    <w:name w:val="xl27"/>
    <w:basedOn w:val="a3"/>
    <w:rsid w:val="003F50EC"/>
    <w:pPr>
      <w:spacing w:before="280" w:after="280"/>
      <w:jc w:val="center"/>
    </w:pPr>
    <w:rPr>
      <w:rFonts w:ascii="Arial" w:eastAsia="Arial Unicode MS" w:hAnsi="Arial" w:cs="Arial Unicode MS"/>
      <w:kern w:val="1"/>
      <w:sz w:val="24"/>
      <w:szCs w:val="24"/>
      <w:lang w:eastAsia="hi-IN" w:bidi="hi-IN"/>
    </w:rPr>
  </w:style>
  <w:style w:type="paragraph" w:customStyle="1" w:styleId="xl28">
    <w:name w:val="xl28"/>
    <w:basedOn w:val="a3"/>
    <w:rsid w:val="003F50EC"/>
    <w:pPr>
      <w:spacing w:before="280" w:after="280"/>
      <w:jc w:val="both"/>
    </w:pPr>
    <w:rPr>
      <w:rFonts w:ascii="Arial Unicode MS" w:eastAsia="Arial Unicode MS" w:hAnsi="Arial Unicode MS" w:cs="Arial Unicode MS"/>
      <w:kern w:val="1"/>
      <w:sz w:val="24"/>
      <w:szCs w:val="24"/>
      <w:lang w:eastAsia="hi-IN" w:bidi="hi-IN"/>
    </w:rPr>
  </w:style>
  <w:style w:type="paragraph" w:customStyle="1" w:styleId="xl29">
    <w:name w:val="xl29"/>
    <w:basedOn w:val="a3"/>
    <w:rsid w:val="003F50EC"/>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b/>
      <w:bCs/>
      <w:kern w:val="1"/>
      <w:sz w:val="24"/>
      <w:szCs w:val="24"/>
      <w:lang w:eastAsia="hi-IN" w:bidi="hi-IN"/>
    </w:rPr>
  </w:style>
  <w:style w:type="paragraph" w:customStyle="1" w:styleId="xl31">
    <w:name w:val="xl31"/>
    <w:basedOn w:val="a3"/>
    <w:rsid w:val="003F50EC"/>
    <w:pPr>
      <w:pBdr>
        <w:top w:val="single" w:sz="4" w:space="0" w:color="000000"/>
        <w:left w:val="single" w:sz="4" w:space="0" w:color="000000"/>
        <w:bottom w:val="single" w:sz="4" w:space="0" w:color="000000"/>
        <w:right w:val="single" w:sz="4" w:space="0" w:color="000000"/>
      </w:pBdr>
      <w:spacing w:before="280" w:after="280"/>
    </w:pPr>
    <w:rPr>
      <w:rFonts w:ascii="Arial Unicode MS" w:eastAsia="Arial Unicode MS" w:hAnsi="Arial Unicode MS" w:cs="Arial Unicode MS"/>
      <w:kern w:val="1"/>
      <w:sz w:val="24"/>
      <w:szCs w:val="24"/>
      <w:lang w:eastAsia="hi-IN" w:bidi="hi-IN"/>
    </w:rPr>
  </w:style>
  <w:style w:type="paragraph" w:customStyle="1" w:styleId="xl32">
    <w:name w:val="xl32"/>
    <w:basedOn w:val="a3"/>
    <w:rsid w:val="003F50EC"/>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i/>
      <w:iCs/>
      <w:kern w:val="1"/>
      <w:sz w:val="24"/>
      <w:szCs w:val="24"/>
      <w:lang w:eastAsia="hi-IN" w:bidi="hi-IN"/>
    </w:rPr>
  </w:style>
  <w:style w:type="paragraph" w:customStyle="1" w:styleId="xl33">
    <w:name w:val="xl33"/>
    <w:basedOn w:val="a3"/>
    <w:rsid w:val="003F50EC"/>
    <w:pPr>
      <w:pBdr>
        <w:top w:val="single" w:sz="4" w:space="0" w:color="000000"/>
        <w:left w:val="single" w:sz="4" w:space="0" w:color="000000"/>
        <w:bottom w:val="single" w:sz="4" w:space="0" w:color="000000"/>
        <w:right w:val="single" w:sz="4" w:space="0" w:color="000000"/>
      </w:pBdr>
      <w:spacing w:before="280" w:after="280"/>
      <w:jc w:val="both"/>
    </w:pPr>
    <w:rPr>
      <w:rFonts w:ascii="Arial" w:eastAsia="Arial Unicode MS" w:hAnsi="Arial" w:cs="Arial Unicode MS"/>
      <w:kern w:val="1"/>
      <w:sz w:val="24"/>
      <w:szCs w:val="24"/>
      <w:lang w:eastAsia="hi-IN" w:bidi="hi-IN"/>
    </w:rPr>
  </w:style>
  <w:style w:type="paragraph" w:customStyle="1" w:styleId="xl34">
    <w:name w:val="xl34"/>
    <w:basedOn w:val="a3"/>
    <w:rsid w:val="003F50EC"/>
    <w:pPr>
      <w:pBdr>
        <w:top w:val="single" w:sz="4" w:space="0" w:color="000000"/>
        <w:left w:val="single" w:sz="4" w:space="0" w:color="000000"/>
        <w:bottom w:val="single" w:sz="4" w:space="0" w:color="000000"/>
        <w:right w:val="single" w:sz="4" w:space="0" w:color="000000"/>
      </w:pBdr>
      <w:spacing w:before="280" w:after="280"/>
      <w:jc w:val="both"/>
    </w:pPr>
    <w:rPr>
      <w:rFonts w:ascii="Arial" w:eastAsia="Arial Unicode MS" w:hAnsi="Arial" w:cs="Arial Unicode MS"/>
      <w:kern w:val="1"/>
      <w:sz w:val="24"/>
      <w:szCs w:val="24"/>
      <w:lang w:eastAsia="hi-IN" w:bidi="hi-IN"/>
    </w:rPr>
  </w:style>
  <w:style w:type="paragraph" w:customStyle="1" w:styleId="xl35">
    <w:name w:val="xl35"/>
    <w:basedOn w:val="a3"/>
    <w:rsid w:val="003F50EC"/>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Unicode MS"/>
      <w:kern w:val="1"/>
      <w:sz w:val="24"/>
      <w:szCs w:val="24"/>
      <w:lang w:eastAsia="hi-IN" w:bidi="hi-IN"/>
    </w:rPr>
  </w:style>
  <w:style w:type="paragraph" w:customStyle="1" w:styleId="xl36">
    <w:name w:val="xl36"/>
    <w:basedOn w:val="a3"/>
    <w:rsid w:val="003F50EC"/>
    <w:pPr>
      <w:spacing w:before="280" w:after="280"/>
      <w:jc w:val="right"/>
    </w:pPr>
    <w:rPr>
      <w:rFonts w:ascii="Arial" w:eastAsia="Arial Unicode MS" w:hAnsi="Arial" w:cs="Arial Unicode MS"/>
      <w:kern w:val="1"/>
      <w:sz w:val="24"/>
      <w:szCs w:val="24"/>
      <w:lang w:eastAsia="hi-IN" w:bidi="hi-IN"/>
    </w:rPr>
  </w:style>
  <w:style w:type="paragraph" w:customStyle="1" w:styleId="xl37">
    <w:name w:val="xl37"/>
    <w:basedOn w:val="a3"/>
    <w:rsid w:val="003F50EC"/>
    <w:pPr>
      <w:pBdr>
        <w:top w:val="single" w:sz="4" w:space="0" w:color="000000"/>
        <w:left w:val="single" w:sz="4" w:space="0" w:color="000000"/>
        <w:bottom w:val="single" w:sz="4" w:space="0" w:color="000000"/>
        <w:right w:val="single" w:sz="4" w:space="0" w:color="000000"/>
      </w:pBdr>
      <w:spacing w:before="280" w:after="280"/>
      <w:jc w:val="right"/>
    </w:pPr>
    <w:rPr>
      <w:rFonts w:ascii="Arial" w:eastAsia="Arial Unicode MS" w:hAnsi="Arial" w:cs="Arial Unicode MS"/>
      <w:kern w:val="1"/>
      <w:sz w:val="24"/>
      <w:szCs w:val="24"/>
      <w:lang w:eastAsia="hi-IN" w:bidi="hi-IN"/>
    </w:rPr>
  </w:style>
  <w:style w:type="paragraph" w:customStyle="1" w:styleId="xl38">
    <w:name w:val="xl38"/>
    <w:basedOn w:val="a3"/>
    <w:rsid w:val="003F50EC"/>
    <w:pPr>
      <w:pBdr>
        <w:top w:val="single" w:sz="4" w:space="0" w:color="000000"/>
        <w:left w:val="single" w:sz="4" w:space="0" w:color="000000"/>
        <w:bottom w:val="single" w:sz="4" w:space="0" w:color="000000"/>
        <w:right w:val="single" w:sz="4" w:space="0" w:color="000000"/>
      </w:pBdr>
      <w:spacing w:before="280" w:after="280"/>
      <w:jc w:val="right"/>
    </w:pPr>
    <w:rPr>
      <w:rFonts w:ascii="Arial" w:eastAsia="Arial Unicode MS" w:hAnsi="Arial" w:cs="Arial Unicode MS"/>
      <w:kern w:val="1"/>
      <w:sz w:val="24"/>
      <w:szCs w:val="24"/>
      <w:lang w:eastAsia="hi-IN" w:bidi="hi-IN"/>
    </w:rPr>
  </w:style>
  <w:style w:type="paragraph" w:customStyle="1" w:styleId="xl39">
    <w:name w:val="xl39"/>
    <w:basedOn w:val="a3"/>
    <w:rsid w:val="003F50EC"/>
    <w:pPr>
      <w:spacing w:before="280" w:after="280"/>
      <w:jc w:val="right"/>
    </w:pPr>
    <w:rPr>
      <w:rFonts w:ascii="Arial" w:eastAsia="Arial Unicode MS" w:hAnsi="Arial" w:cs="Arial Unicode MS"/>
      <w:kern w:val="1"/>
      <w:sz w:val="22"/>
      <w:szCs w:val="22"/>
      <w:lang w:eastAsia="hi-IN" w:bidi="hi-IN"/>
    </w:rPr>
  </w:style>
  <w:style w:type="paragraph" w:customStyle="1" w:styleId="xl40">
    <w:name w:val="xl40"/>
    <w:basedOn w:val="a3"/>
    <w:rsid w:val="003F50EC"/>
    <w:pPr>
      <w:spacing w:before="280" w:after="280"/>
      <w:jc w:val="center"/>
    </w:pPr>
    <w:rPr>
      <w:rFonts w:ascii="Arial" w:eastAsia="Arial Unicode MS" w:hAnsi="Arial" w:cs="Arial Unicode MS"/>
      <w:b/>
      <w:bCs/>
      <w:kern w:val="1"/>
      <w:sz w:val="24"/>
      <w:szCs w:val="24"/>
      <w:lang w:eastAsia="hi-IN" w:bidi="hi-IN"/>
    </w:rPr>
  </w:style>
  <w:style w:type="paragraph" w:customStyle="1" w:styleId="xl41">
    <w:name w:val="xl41"/>
    <w:basedOn w:val="a3"/>
    <w:rsid w:val="003F50EC"/>
    <w:pPr>
      <w:spacing w:before="280" w:after="280"/>
      <w:jc w:val="center"/>
    </w:pPr>
    <w:rPr>
      <w:rFonts w:ascii="Arial" w:eastAsia="Arial Unicode MS" w:hAnsi="Arial" w:cs="Arial Unicode MS"/>
      <w:kern w:val="1"/>
      <w:sz w:val="24"/>
      <w:szCs w:val="24"/>
      <w:lang w:eastAsia="hi-IN" w:bidi="hi-IN"/>
    </w:rPr>
  </w:style>
  <w:style w:type="paragraph" w:customStyle="1" w:styleId="xl23">
    <w:name w:val="xl23"/>
    <w:basedOn w:val="a3"/>
    <w:rsid w:val="003F50EC"/>
    <w:pPr>
      <w:spacing w:before="280" w:after="280"/>
    </w:pPr>
    <w:rPr>
      <w:rFonts w:ascii="Arial Unicode MS" w:eastAsia="Arial Unicode MS" w:hAnsi="Arial Unicode MS" w:cs="Arial Unicode MS"/>
      <w:kern w:val="1"/>
      <w:sz w:val="24"/>
      <w:szCs w:val="24"/>
      <w:lang w:eastAsia="hi-IN" w:bidi="hi-IN"/>
    </w:rPr>
  </w:style>
  <w:style w:type="paragraph" w:customStyle="1" w:styleId="statusline">
    <w:name w:val="status_line"/>
    <w:basedOn w:val="a3"/>
    <w:rsid w:val="003F50EC"/>
    <w:pPr>
      <w:spacing w:before="280" w:after="280"/>
    </w:pPr>
    <w:rPr>
      <w:rFonts w:ascii="Arial" w:eastAsia="Arial" w:hAnsi="Arial" w:cs="Arial"/>
      <w:color w:val="000000"/>
      <w:kern w:val="1"/>
      <w:sz w:val="16"/>
      <w:szCs w:val="16"/>
      <w:lang w:eastAsia="hi-IN" w:bidi="hi-IN"/>
    </w:rPr>
  </w:style>
  <w:style w:type="paragraph" w:customStyle="1" w:styleId="xl63">
    <w:name w:val="xl63"/>
    <w:basedOn w:val="a3"/>
    <w:rsid w:val="003F50EC"/>
    <w:pPr>
      <w:pBdr>
        <w:left w:val="single" w:sz="4" w:space="0" w:color="000000"/>
        <w:right w:val="single" w:sz="4" w:space="0" w:color="000000"/>
      </w:pBdr>
      <w:spacing w:before="280" w:after="280"/>
    </w:pPr>
    <w:rPr>
      <w:rFonts w:ascii="Arial" w:eastAsia="Arial Unicode MS" w:hAnsi="Arial" w:cs="Mangal"/>
      <w:kern w:val="1"/>
      <w:sz w:val="16"/>
      <w:szCs w:val="16"/>
      <w:lang w:eastAsia="hi-IN" w:bidi="hi-IN"/>
    </w:rPr>
  </w:style>
  <w:style w:type="paragraph" w:customStyle="1" w:styleId="1f7">
    <w:name w:val="Обычный1"/>
    <w:basedOn w:val="a3"/>
    <w:rsid w:val="003F50EC"/>
    <w:pPr>
      <w:spacing w:before="60" w:after="100"/>
      <w:ind w:left="60" w:right="60" w:firstLine="225"/>
      <w:jc w:val="both"/>
    </w:pPr>
    <w:rPr>
      <w:rFonts w:ascii="Arial" w:eastAsia="Arial" w:hAnsi="Arial" w:cs="Arial"/>
      <w:color w:val="000000"/>
      <w:kern w:val="1"/>
      <w:sz w:val="18"/>
      <w:szCs w:val="18"/>
      <w:lang w:eastAsia="hi-IN" w:bidi="hi-IN"/>
    </w:rPr>
  </w:style>
  <w:style w:type="paragraph" w:customStyle="1" w:styleId="111">
    <w:name w:val="Обычный + 11 пт"/>
    <w:basedOn w:val="a3"/>
    <w:rsid w:val="003F50EC"/>
    <w:pPr>
      <w:tabs>
        <w:tab w:val="left" w:pos="720"/>
      </w:tabs>
      <w:spacing w:before="100"/>
      <w:ind w:left="720" w:hanging="360"/>
      <w:jc w:val="both"/>
    </w:pPr>
    <w:rPr>
      <w:rFonts w:ascii="Arial" w:eastAsia="Arial" w:hAnsi="Arial" w:cs="Mangal"/>
      <w:kern w:val="1"/>
      <w:sz w:val="22"/>
      <w:szCs w:val="22"/>
      <w:lang w:eastAsia="hi-IN" w:bidi="hi-IN"/>
    </w:rPr>
  </w:style>
  <w:style w:type="paragraph" w:customStyle="1" w:styleId="BodyBullet">
    <w:name w:val="Body Bullet"/>
    <w:basedOn w:val="a4"/>
    <w:rsid w:val="003F50EC"/>
    <w:pPr>
      <w:tabs>
        <w:tab w:val="left" w:pos="0"/>
      </w:tabs>
      <w:suppressAutoHyphens/>
      <w:ind w:left="360" w:hanging="360"/>
    </w:pPr>
    <w:rPr>
      <w:rFonts w:ascii="Arial" w:eastAsia="Arial" w:hAnsi="Arial" w:cs="Mangal"/>
      <w:kern w:val="1"/>
      <w:lang w:eastAsia="hi-IN" w:bidi="hi-IN"/>
    </w:rPr>
  </w:style>
  <w:style w:type="paragraph" w:customStyle="1" w:styleId="z-10">
    <w:name w:val="z-Конец формы1"/>
    <w:basedOn w:val="a3"/>
    <w:rsid w:val="003F50EC"/>
    <w:pPr>
      <w:pBdr>
        <w:top w:val="single" w:sz="4" w:space="1" w:color="000000"/>
      </w:pBdr>
      <w:spacing w:before="100"/>
      <w:jc w:val="center"/>
    </w:pPr>
    <w:rPr>
      <w:rFonts w:ascii="Arial" w:eastAsia="Arial" w:hAnsi="Arial" w:cs="Arial"/>
      <w:vanish/>
      <w:kern w:val="1"/>
      <w:sz w:val="16"/>
      <w:szCs w:val="16"/>
      <w:lang w:eastAsia="hi-IN" w:bidi="hi-IN"/>
    </w:rPr>
  </w:style>
  <w:style w:type="paragraph" w:customStyle="1" w:styleId="1DocumentHeader1">
    <w:name w:val="Заголовок 1.Document Header1"/>
    <w:basedOn w:val="a3"/>
    <w:rsid w:val="003F50EC"/>
    <w:pPr>
      <w:keepNext/>
      <w:spacing w:before="240" w:after="100"/>
      <w:jc w:val="center"/>
    </w:pPr>
    <w:rPr>
      <w:rFonts w:ascii="Arial" w:eastAsia="Arial" w:hAnsi="Arial" w:cs="Mangal"/>
      <w:kern w:val="1"/>
      <w:sz w:val="36"/>
      <w:szCs w:val="36"/>
      <w:lang w:eastAsia="hi-IN" w:bidi="hi-IN"/>
    </w:rPr>
  </w:style>
  <w:style w:type="paragraph" w:customStyle="1" w:styleId="2ff">
    <w:name w:val="Текст примечания2"/>
    <w:basedOn w:val="a3"/>
    <w:rsid w:val="003F50EC"/>
    <w:pPr>
      <w:spacing w:before="100" w:after="100"/>
      <w:jc w:val="both"/>
    </w:pPr>
    <w:rPr>
      <w:rFonts w:ascii="Arial" w:eastAsia="Arial" w:hAnsi="Arial" w:cs="Mangal"/>
      <w:kern w:val="1"/>
      <w:lang w:eastAsia="hi-IN" w:bidi="hi-IN"/>
    </w:rPr>
  </w:style>
  <w:style w:type="paragraph" w:customStyle="1" w:styleId="1f8">
    <w:name w:val="Тема примечания1"/>
    <w:basedOn w:val="2ff"/>
    <w:rsid w:val="003F50EC"/>
    <w:rPr>
      <w:b/>
      <w:bCs/>
    </w:rPr>
  </w:style>
  <w:style w:type="paragraph" w:customStyle="1" w:styleId="200">
    <w:name w:val="20"/>
    <w:basedOn w:val="a3"/>
    <w:rsid w:val="003F50EC"/>
    <w:pPr>
      <w:spacing w:before="104" w:after="104"/>
      <w:ind w:left="104" w:right="104"/>
    </w:pPr>
    <w:rPr>
      <w:rFonts w:ascii="Arial" w:eastAsia="Arial" w:hAnsi="Arial" w:cs="Mangal"/>
      <w:kern w:val="1"/>
      <w:sz w:val="24"/>
      <w:szCs w:val="24"/>
      <w:lang w:eastAsia="hi-IN" w:bidi="hi-IN"/>
    </w:rPr>
  </w:style>
  <w:style w:type="paragraph" w:customStyle="1" w:styleId="2ff0">
    <w:name w:val="Схема документа2"/>
    <w:basedOn w:val="a3"/>
    <w:rsid w:val="003F50EC"/>
    <w:pPr>
      <w:shd w:val="clear" w:color="auto" w:fill="000080"/>
      <w:spacing w:before="100" w:after="100"/>
      <w:jc w:val="both"/>
    </w:pPr>
    <w:rPr>
      <w:rFonts w:ascii="Tahoma" w:eastAsia="Arial" w:hAnsi="Tahoma" w:cs="Tahoma"/>
      <w:kern w:val="1"/>
      <w:lang w:eastAsia="hi-IN" w:bidi="hi-IN"/>
    </w:rPr>
  </w:style>
  <w:style w:type="paragraph" w:customStyle="1" w:styleId="affff3">
    <w:name w:val="Таблица шапка"/>
    <w:basedOn w:val="a3"/>
    <w:rsid w:val="003F50EC"/>
    <w:pPr>
      <w:keepNext/>
      <w:spacing w:before="40" w:after="40"/>
      <w:ind w:left="57" w:right="57"/>
    </w:pPr>
    <w:rPr>
      <w:rFonts w:ascii="Arial" w:eastAsia="Arial" w:hAnsi="Arial" w:cs="Mangal"/>
      <w:kern w:val="1"/>
      <w:sz w:val="18"/>
      <w:szCs w:val="18"/>
      <w:lang w:eastAsia="hi-IN" w:bidi="hi-IN"/>
    </w:rPr>
  </w:style>
  <w:style w:type="paragraph" w:customStyle="1" w:styleId="affff4">
    <w:name w:val="Таблица текст"/>
    <w:basedOn w:val="a3"/>
    <w:rsid w:val="003F50EC"/>
    <w:pPr>
      <w:spacing w:before="40" w:after="40"/>
      <w:ind w:left="57" w:right="57"/>
    </w:pPr>
    <w:rPr>
      <w:rFonts w:ascii="Arial" w:eastAsia="Arial" w:hAnsi="Arial" w:cs="Mangal"/>
      <w:kern w:val="1"/>
      <w:sz w:val="22"/>
      <w:szCs w:val="22"/>
      <w:lang w:eastAsia="hi-IN" w:bidi="hi-IN"/>
    </w:rPr>
  </w:style>
  <w:style w:type="paragraph" w:customStyle="1" w:styleId="affff5">
    <w:name w:val="пункт"/>
    <w:basedOn w:val="a3"/>
    <w:rsid w:val="003F50EC"/>
    <w:pPr>
      <w:tabs>
        <w:tab w:val="left" w:pos="0"/>
      </w:tabs>
      <w:spacing w:before="60" w:after="100"/>
    </w:pPr>
    <w:rPr>
      <w:rFonts w:ascii="Arial" w:eastAsia="Arial" w:hAnsi="Arial" w:cs="Mangal"/>
      <w:kern w:val="1"/>
      <w:sz w:val="24"/>
      <w:szCs w:val="24"/>
      <w:lang w:eastAsia="hi-IN" w:bidi="hi-IN"/>
    </w:rPr>
  </w:style>
  <w:style w:type="paragraph" w:customStyle="1" w:styleId="1CharChar">
    <w:name w:val="1 Знак Char Знак Char Знак"/>
    <w:basedOn w:val="a3"/>
    <w:rsid w:val="003F50EC"/>
    <w:pPr>
      <w:spacing w:before="100" w:after="160" w:line="240" w:lineRule="exact"/>
    </w:pPr>
    <w:rPr>
      <w:rFonts w:ascii="Arial" w:eastAsia="Calibri" w:hAnsi="Arial" w:cs="Mangal"/>
      <w:kern w:val="1"/>
      <w:lang w:eastAsia="hi-IN" w:bidi="hi-IN"/>
    </w:rPr>
  </w:style>
  <w:style w:type="paragraph" w:customStyle="1" w:styleId="1f9">
    <w:name w:val="Знак1 Знак Знак Знак Знак Знак Знак Знак Знак Знак Знак Знак"/>
    <w:basedOn w:val="a3"/>
    <w:rsid w:val="003F50EC"/>
    <w:pPr>
      <w:spacing w:before="100" w:after="160" w:line="240" w:lineRule="exact"/>
    </w:pPr>
    <w:rPr>
      <w:rFonts w:ascii="Arial" w:eastAsia="Arial" w:hAnsi="Arial" w:cs="Mangal"/>
      <w:kern w:val="1"/>
      <w:sz w:val="24"/>
      <w:lang w:val="en-US" w:eastAsia="hi-IN" w:bidi="hi-IN"/>
    </w:rPr>
  </w:style>
  <w:style w:type="paragraph" w:customStyle="1" w:styleId="1fa">
    <w:name w:val="Текст концевой сноски1"/>
    <w:basedOn w:val="a3"/>
    <w:rsid w:val="003F50EC"/>
    <w:pPr>
      <w:spacing w:before="100" w:after="100"/>
      <w:jc w:val="both"/>
    </w:pPr>
    <w:rPr>
      <w:rFonts w:ascii="Arial" w:eastAsia="Arial" w:hAnsi="Arial" w:cs="Mangal"/>
      <w:kern w:val="1"/>
      <w:lang w:eastAsia="hi-IN" w:bidi="hi-IN"/>
    </w:rPr>
  </w:style>
  <w:style w:type="paragraph" w:customStyle="1" w:styleId="3d">
    <w:name w:val="заголовок 3"/>
    <w:basedOn w:val="a3"/>
    <w:rsid w:val="003F50EC"/>
    <w:pPr>
      <w:keepNext/>
      <w:spacing w:before="100"/>
    </w:pPr>
    <w:rPr>
      <w:rFonts w:ascii="Arial" w:eastAsia="Arial" w:hAnsi="Arial" w:cs="Mangal"/>
      <w:kern w:val="1"/>
      <w:sz w:val="24"/>
      <w:lang w:val="en-US" w:eastAsia="hi-IN" w:bidi="hi-IN"/>
    </w:rPr>
  </w:style>
  <w:style w:type="paragraph" w:customStyle="1" w:styleId="2ff1">
    <w:name w:val="Знак Знак2 Знак"/>
    <w:basedOn w:val="a3"/>
    <w:rsid w:val="003F50EC"/>
    <w:pPr>
      <w:spacing w:before="100" w:after="160" w:line="240" w:lineRule="exact"/>
    </w:pPr>
    <w:rPr>
      <w:rFonts w:ascii="Arial" w:eastAsia="Arial" w:hAnsi="Arial" w:cs="Mangal"/>
      <w:kern w:val="1"/>
      <w:sz w:val="24"/>
      <w:lang w:val="en-US" w:eastAsia="hi-IN" w:bidi="hi-IN"/>
    </w:rPr>
  </w:style>
  <w:style w:type="paragraph" w:customStyle="1" w:styleId="1fb">
    <w:name w:val="Обычный1"/>
    <w:rsid w:val="003F50EC"/>
    <w:pPr>
      <w:tabs>
        <w:tab w:val="left" w:pos="360"/>
      </w:tabs>
      <w:suppressAutoHyphens/>
      <w:ind w:left="360" w:hanging="360"/>
      <w:jc w:val="both"/>
    </w:pPr>
    <w:rPr>
      <w:rFonts w:ascii="Arial" w:eastAsia="Arial" w:hAnsi="Arial" w:cs="Mangal"/>
      <w:kern w:val="1"/>
      <w:sz w:val="24"/>
      <w:szCs w:val="24"/>
      <w:lang w:eastAsia="hi-IN" w:bidi="hi-IN"/>
    </w:rPr>
  </w:style>
  <w:style w:type="paragraph" w:customStyle="1" w:styleId="2ff2">
    <w:name w:val="Знак Знак2 Знак"/>
    <w:basedOn w:val="a3"/>
    <w:rsid w:val="003F50EC"/>
    <w:pPr>
      <w:spacing w:before="100" w:after="160" w:line="240" w:lineRule="exact"/>
    </w:pPr>
    <w:rPr>
      <w:rFonts w:ascii="Arial" w:eastAsia="Arial" w:hAnsi="Arial" w:cs="Mangal"/>
      <w:kern w:val="1"/>
      <w:sz w:val="24"/>
      <w:lang w:val="en-US" w:eastAsia="hi-IN" w:bidi="hi-IN"/>
    </w:rPr>
  </w:style>
  <w:style w:type="paragraph" w:customStyle="1" w:styleId="1fc">
    <w:name w:val="Без интервала1"/>
    <w:rsid w:val="003F50EC"/>
    <w:pPr>
      <w:suppressAutoHyphens/>
    </w:pPr>
    <w:rPr>
      <w:rFonts w:ascii="Calibri" w:eastAsia="Calibri" w:hAnsi="Calibri" w:cs="Mangal"/>
      <w:kern w:val="1"/>
      <w:sz w:val="22"/>
      <w:szCs w:val="22"/>
      <w:lang w:eastAsia="hi-IN" w:bidi="hi-IN"/>
    </w:rPr>
  </w:style>
  <w:style w:type="paragraph" w:customStyle="1" w:styleId="112">
    <w:name w:val="заголовок 11"/>
    <w:basedOn w:val="a3"/>
    <w:rsid w:val="003F50EC"/>
    <w:pPr>
      <w:keepNext/>
      <w:spacing w:before="100"/>
      <w:jc w:val="center"/>
    </w:pPr>
    <w:rPr>
      <w:rFonts w:ascii="Arial" w:eastAsia="Arial" w:hAnsi="Arial" w:cs="Mangal"/>
      <w:kern w:val="1"/>
      <w:sz w:val="24"/>
      <w:lang w:eastAsia="hi-IN" w:bidi="hi-IN"/>
    </w:rPr>
  </w:style>
  <w:style w:type="paragraph" w:customStyle="1" w:styleId="affff6">
    <w:name w:val="Готовый"/>
    <w:basedOn w:val="a3"/>
    <w:rsid w:val="003F50E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100"/>
    </w:pPr>
    <w:rPr>
      <w:rFonts w:ascii="Courier New" w:eastAsia="Arial" w:hAnsi="Courier New" w:cs="Mangal"/>
      <w:kern w:val="1"/>
      <w:lang w:eastAsia="hi-IN" w:bidi="hi-IN"/>
    </w:rPr>
  </w:style>
  <w:style w:type="paragraph" w:customStyle="1" w:styleId="310">
    <w:name w:val="Основной текст 31"/>
    <w:basedOn w:val="a3"/>
    <w:rsid w:val="003F50EC"/>
    <w:pPr>
      <w:spacing w:before="100" w:line="240" w:lineRule="atLeast"/>
      <w:jc w:val="both"/>
    </w:pPr>
    <w:rPr>
      <w:rFonts w:ascii="Arial" w:eastAsia="Arial" w:hAnsi="Arial" w:cs="Mangal"/>
      <w:kern w:val="1"/>
      <w:lang w:eastAsia="hi-IN" w:bidi="hi-IN"/>
    </w:rPr>
  </w:style>
  <w:style w:type="paragraph" w:customStyle="1" w:styleId="1fd">
    <w:name w:val="текст1"/>
    <w:rsid w:val="003F50EC"/>
    <w:pPr>
      <w:suppressAutoHyphens/>
      <w:ind w:firstLine="397"/>
      <w:jc w:val="both"/>
    </w:pPr>
    <w:rPr>
      <w:rFonts w:ascii="SchoolBookC" w:eastAsia="Arial" w:hAnsi="SchoolBookC" w:cs="Mangal"/>
      <w:kern w:val="1"/>
      <w:sz w:val="24"/>
      <w:szCs w:val="24"/>
      <w:lang w:eastAsia="hi-IN" w:bidi="hi-IN"/>
    </w:rPr>
  </w:style>
  <w:style w:type="paragraph" w:customStyle="1" w:styleId="213">
    <w:name w:val="Основной текст 21"/>
    <w:basedOn w:val="a3"/>
    <w:rsid w:val="003F50EC"/>
    <w:pPr>
      <w:widowControl w:val="0"/>
      <w:spacing w:before="100"/>
      <w:jc w:val="both"/>
    </w:pPr>
    <w:rPr>
      <w:rFonts w:ascii="Arial" w:eastAsia="Arial" w:hAnsi="Arial" w:cs="Arial"/>
      <w:kern w:val="1"/>
      <w:sz w:val="24"/>
      <w:szCs w:val="18"/>
      <w:lang w:eastAsia="hi-IN" w:bidi="hi-IN"/>
    </w:rPr>
  </w:style>
  <w:style w:type="paragraph" w:customStyle="1" w:styleId="1111DocumentHeader112111111211">
    <w:name w:val="Заголовок 1.Заголовок 1 Знак1.Заголовок 1 Знак Знак.Document Header1 Знак.Заголовок 1 Знак2 Знак.Заголовок 1 Знак1 Знак Знак.Заголовок 1 Знак Знак Знак Знак.Заголовок 1 Знак Знак1 Знак Знак.Заголовок 1 Знак Знак2 Знак.Заголовок 1 Знак Знак1"/>
    <w:basedOn w:val="a3"/>
    <w:rsid w:val="003F50EC"/>
    <w:pPr>
      <w:keepNext/>
      <w:widowControl w:val="0"/>
      <w:spacing w:before="60"/>
      <w:jc w:val="center"/>
    </w:pPr>
    <w:rPr>
      <w:rFonts w:ascii="Arial" w:eastAsia="Arial" w:hAnsi="Arial" w:cs="Arial"/>
      <w:b/>
      <w:kern w:val="1"/>
      <w:sz w:val="28"/>
      <w:szCs w:val="18"/>
      <w:lang w:eastAsia="hi-IN" w:bidi="hi-IN"/>
    </w:rPr>
  </w:style>
  <w:style w:type="paragraph" w:customStyle="1" w:styleId="Head93">
    <w:name w:val="Head 9.3"/>
    <w:basedOn w:val="a3"/>
    <w:rsid w:val="003F50EC"/>
    <w:pPr>
      <w:widowControl w:val="0"/>
      <w:spacing w:before="120" w:after="100"/>
    </w:pPr>
    <w:rPr>
      <w:rFonts w:ascii="Arial" w:eastAsia="Arial" w:hAnsi="Arial" w:cs="Mangal"/>
      <w:b/>
      <w:kern w:val="1"/>
      <w:sz w:val="24"/>
      <w:lang w:val="en-US" w:eastAsia="hi-IN" w:bidi="hi-IN"/>
    </w:rPr>
  </w:style>
  <w:style w:type="paragraph" w:customStyle="1" w:styleId="1fe">
    <w:name w:val="Текст1"/>
    <w:basedOn w:val="a3"/>
    <w:rsid w:val="003F50EC"/>
    <w:pPr>
      <w:spacing w:before="100"/>
    </w:pPr>
    <w:rPr>
      <w:rFonts w:ascii="Courier New" w:eastAsia="Arial" w:hAnsi="Courier New" w:cs="Mangal"/>
      <w:kern w:val="1"/>
      <w:lang w:eastAsia="hi-IN" w:bidi="hi-IN"/>
    </w:rPr>
  </w:style>
  <w:style w:type="paragraph" w:customStyle="1" w:styleId="ConsTitle">
    <w:name w:val="ConsTitle"/>
    <w:rsid w:val="003F50EC"/>
    <w:pPr>
      <w:widowControl w:val="0"/>
      <w:suppressAutoHyphens/>
    </w:pPr>
    <w:rPr>
      <w:rFonts w:ascii="Arial" w:eastAsia="Arial" w:hAnsi="Arial" w:cs="Mangal"/>
      <w:b/>
      <w:kern w:val="1"/>
      <w:sz w:val="16"/>
      <w:szCs w:val="24"/>
      <w:lang w:eastAsia="hi-IN" w:bidi="hi-IN"/>
    </w:rPr>
  </w:style>
  <w:style w:type="paragraph" w:customStyle="1" w:styleId="affff7">
    <w:name w:val="Стиль"/>
    <w:rsid w:val="003F50EC"/>
    <w:pPr>
      <w:suppressAutoHyphens/>
    </w:pPr>
    <w:rPr>
      <w:rFonts w:ascii="MS Sans Serif" w:eastAsia="Arial" w:hAnsi="MS Sans Serif" w:cs="Mangal"/>
      <w:kern w:val="1"/>
      <w:szCs w:val="24"/>
      <w:lang w:val="en-US" w:eastAsia="hi-IN" w:bidi="hi-IN"/>
    </w:rPr>
  </w:style>
  <w:style w:type="paragraph" w:customStyle="1" w:styleId="affff8">
    <w:name w:val="Знак Знак Знак Знак Знак Знак Знак Знак Знак Знак"/>
    <w:basedOn w:val="a3"/>
    <w:rsid w:val="003F50EC"/>
    <w:pPr>
      <w:spacing w:before="280" w:after="280"/>
    </w:pPr>
    <w:rPr>
      <w:rFonts w:ascii="Tahoma" w:eastAsia="Arial" w:hAnsi="Tahoma" w:cs="Mangal"/>
      <w:kern w:val="1"/>
      <w:lang w:val="en-US" w:eastAsia="hi-IN" w:bidi="hi-IN"/>
    </w:rPr>
  </w:style>
  <w:style w:type="paragraph" w:customStyle="1" w:styleId="affff9">
    <w:name w:val="Знак Знак Знак Знак Знак Знак Знак Знак Знак Знак"/>
    <w:basedOn w:val="a3"/>
    <w:rsid w:val="003F50EC"/>
    <w:pPr>
      <w:spacing w:before="280" w:after="280"/>
    </w:pPr>
    <w:rPr>
      <w:rFonts w:ascii="Tahoma" w:eastAsia="Arial" w:hAnsi="Tahoma" w:cs="Mangal"/>
      <w:kern w:val="1"/>
      <w:lang w:val="en-US" w:eastAsia="hi-IN" w:bidi="hi-IN"/>
    </w:rPr>
  </w:style>
  <w:style w:type="paragraph" w:customStyle="1" w:styleId="affffa">
    <w:name w:val="Знак Знак Знак"/>
    <w:basedOn w:val="a3"/>
    <w:rsid w:val="003F50EC"/>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1ff">
    <w:name w:val="çàãîëîâîê 1"/>
    <w:basedOn w:val="a3"/>
    <w:rsid w:val="003F50EC"/>
    <w:pPr>
      <w:keepNext/>
      <w:spacing w:before="100"/>
      <w:ind w:firstLine="567"/>
      <w:jc w:val="both"/>
    </w:pPr>
    <w:rPr>
      <w:rFonts w:ascii="Arial" w:eastAsia="Arial" w:hAnsi="Arial" w:cs="Mangal"/>
      <w:kern w:val="1"/>
      <w:sz w:val="24"/>
      <w:lang w:eastAsia="hi-IN" w:bidi="hi-IN"/>
    </w:rPr>
  </w:style>
  <w:style w:type="paragraph" w:customStyle="1" w:styleId="2ff3">
    <w:name w:val="çàãîëîâîê 2"/>
    <w:basedOn w:val="a3"/>
    <w:rsid w:val="003F50EC"/>
    <w:pPr>
      <w:keepNext/>
      <w:spacing w:before="100"/>
      <w:ind w:firstLine="567"/>
    </w:pPr>
    <w:rPr>
      <w:rFonts w:ascii="Arial" w:eastAsia="Arial" w:hAnsi="Arial" w:cs="Mangal"/>
      <w:kern w:val="1"/>
      <w:sz w:val="24"/>
      <w:lang w:eastAsia="hi-IN" w:bidi="hi-IN"/>
    </w:rPr>
  </w:style>
  <w:style w:type="paragraph" w:customStyle="1" w:styleId="214">
    <w:name w:val="Основной текст с отступом 21"/>
    <w:basedOn w:val="a3"/>
    <w:rsid w:val="003F50EC"/>
    <w:pPr>
      <w:spacing w:before="100"/>
      <w:ind w:left="5103"/>
    </w:pPr>
    <w:rPr>
      <w:rFonts w:ascii="Arial" w:eastAsia="Arial" w:hAnsi="Arial" w:cs="Mangal"/>
      <w:kern w:val="1"/>
      <w:lang w:eastAsia="hi-IN" w:bidi="hi-IN"/>
    </w:rPr>
  </w:style>
  <w:style w:type="paragraph" w:customStyle="1" w:styleId="1ff0">
    <w:name w:val="Знак Знак Знак Знак Знак Знак Знак Знак Знак Знак Знак Знак Знак Знак Знак Знак1 Знак Знак"/>
    <w:basedOn w:val="a3"/>
    <w:rsid w:val="003F50EC"/>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affffb">
    <w:name w:val="Знак Знак Знак Знак"/>
    <w:basedOn w:val="a3"/>
    <w:rsid w:val="003F50EC"/>
    <w:pPr>
      <w:spacing w:before="280" w:after="280"/>
    </w:pPr>
    <w:rPr>
      <w:rFonts w:ascii="Tahoma" w:eastAsia="Arial" w:hAnsi="Tahoma" w:cs="Mangal"/>
      <w:kern w:val="1"/>
      <w:lang w:val="en-US" w:eastAsia="hi-IN" w:bidi="hi-IN"/>
    </w:rPr>
  </w:style>
  <w:style w:type="paragraph" w:customStyle="1" w:styleId="affffc">
    <w:name w:val="Знак Знак Знак Знак Знак Знак"/>
    <w:basedOn w:val="a3"/>
    <w:rsid w:val="003F50EC"/>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ConsPlusTitle">
    <w:name w:val="ConsPlusTitle"/>
    <w:uiPriority w:val="99"/>
    <w:rsid w:val="003F50EC"/>
    <w:pPr>
      <w:widowControl w:val="0"/>
      <w:suppressAutoHyphens/>
    </w:pPr>
    <w:rPr>
      <w:rFonts w:ascii="Arial" w:eastAsia="Arial" w:hAnsi="Arial" w:cs="Mangal"/>
      <w:b/>
      <w:bCs/>
      <w:kern w:val="1"/>
      <w:sz w:val="24"/>
      <w:szCs w:val="24"/>
      <w:lang w:eastAsia="hi-IN" w:bidi="hi-IN"/>
    </w:rPr>
  </w:style>
  <w:style w:type="paragraph" w:customStyle="1" w:styleId="3e">
    <w:name w:val="Знак Знак3"/>
    <w:basedOn w:val="a3"/>
    <w:rsid w:val="003F50EC"/>
    <w:pPr>
      <w:spacing w:before="100" w:after="160" w:line="240" w:lineRule="exact"/>
    </w:pPr>
    <w:rPr>
      <w:rFonts w:ascii="Arial" w:eastAsia="Arial" w:hAnsi="Arial" w:cs="Mangal"/>
      <w:kern w:val="1"/>
      <w:sz w:val="24"/>
      <w:lang w:val="en-US" w:eastAsia="hi-IN" w:bidi="hi-IN"/>
    </w:rPr>
  </w:style>
  <w:style w:type="paragraph" w:customStyle="1" w:styleId="3f">
    <w:name w:val="Знак Знак3 Знак"/>
    <w:basedOn w:val="a3"/>
    <w:rsid w:val="003F50EC"/>
    <w:pPr>
      <w:spacing w:before="100" w:after="160" w:line="240" w:lineRule="exact"/>
    </w:pPr>
    <w:rPr>
      <w:rFonts w:ascii="Arial" w:eastAsia="Arial" w:hAnsi="Arial" w:cs="Mangal"/>
      <w:kern w:val="1"/>
      <w:sz w:val="24"/>
      <w:lang w:val="en-US" w:eastAsia="hi-IN" w:bidi="hi-IN"/>
    </w:rPr>
  </w:style>
  <w:style w:type="paragraph" w:customStyle="1" w:styleId="affffd">
    <w:name w:val="Знак Знак Знак Знак Знак Знак Знак"/>
    <w:basedOn w:val="a3"/>
    <w:rsid w:val="003F50EC"/>
    <w:pPr>
      <w:spacing w:before="100" w:after="160" w:line="240" w:lineRule="exact"/>
      <w:ind w:firstLine="709"/>
    </w:pPr>
    <w:rPr>
      <w:rFonts w:ascii="Verdana" w:eastAsia="Arial" w:hAnsi="Verdana" w:cs="Mangal"/>
      <w:kern w:val="1"/>
      <w:sz w:val="16"/>
      <w:lang w:eastAsia="hi-IN" w:bidi="hi-IN"/>
    </w:rPr>
  </w:style>
  <w:style w:type="paragraph" w:customStyle="1" w:styleId="-0">
    <w:name w:val="Контракт-подподпункт"/>
    <w:basedOn w:val="a3"/>
    <w:rsid w:val="003F50EC"/>
    <w:pPr>
      <w:tabs>
        <w:tab w:val="left" w:pos="2853"/>
      </w:tabs>
      <w:spacing w:before="100"/>
      <w:ind w:left="2853" w:firstLine="567"/>
      <w:jc w:val="both"/>
    </w:pPr>
    <w:rPr>
      <w:rFonts w:ascii="Arial" w:eastAsia="Arial" w:hAnsi="Arial" w:cs="Mangal"/>
      <w:kern w:val="1"/>
      <w:sz w:val="28"/>
      <w:szCs w:val="28"/>
      <w:lang w:eastAsia="hi-IN" w:bidi="hi-IN"/>
    </w:rPr>
  </w:style>
  <w:style w:type="paragraph" w:customStyle="1" w:styleId="-1">
    <w:name w:val="Контракт-подпункт"/>
    <w:basedOn w:val="a3"/>
    <w:rsid w:val="003F50EC"/>
    <w:pPr>
      <w:tabs>
        <w:tab w:val="left" w:pos="2853"/>
      </w:tabs>
      <w:spacing w:before="100"/>
      <w:ind w:left="2853" w:firstLine="567"/>
      <w:jc w:val="both"/>
    </w:pPr>
    <w:rPr>
      <w:rFonts w:ascii="Arial" w:eastAsia="Arial" w:hAnsi="Arial" w:cs="Mangal"/>
      <w:kern w:val="1"/>
      <w:sz w:val="28"/>
      <w:szCs w:val="28"/>
      <w:lang w:eastAsia="hi-IN" w:bidi="hi-IN"/>
    </w:rPr>
  </w:style>
  <w:style w:type="paragraph" w:customStyle="1" w:styleId="-2">
    <w:name w:val="Контракт-раздел"/>
    <w:basedOn w:val="a3"/>
    <w:rsid w:val="003F50EC"/>
    <w:pPr>
      <w:keepNext/>
      <w:keepLines/>
      <w:tabs>
        <w:tab w:val="left" w:pos="900"/>
        <w:tab w:val="left" w:pos="2853"/>
      </w:tabs>
      <w:spacing w:before="360" w:after="120"/>
      <w:jc w:val="center"/>
    </w:pPr>
    <w:rPr>
      <w:rFonts w:ascii="Arial" w:eastAsia="Arial" w:hAnsi="Arial" w:cs="Mangal"/>
      <w:b/>
      <w:bCs/>
      <w:caps/>
      <w:kern w:val="1"/>
      <w:sz w:val="28"/>
      <w:szCs w:val="28"/>
      <w:lang w:eastAsia="hi-IN" w:bidi="hi-IN"/>
    </w:rPr>
  </w:style>
  <w:style w:type="paragraph" w:customStyle="1" w:styleId="225">
    <w:name w:val="Основной текст с отступом 22"/>
    <w:basedOn w:val="a3"/>
    <w:rsid w:val="003F50EC"/>
    <w:pPr>
      <w:widowControl w:val="0"/>
      <w:spacing w:before="100" w:after="120" w:line="480" w:lineRule="auto"/>
      <w:ind w:left="283"/>
    </w:pPr>
    <w:rPr>
      <w:rFonts w:ascii="Arial" w:eastAsia="Lucida Sans Unicode" w:hAnsi="Arial" w:cs="Tahoma"/>
      <w:color w:val="000000"/>
      <w:kern w:val="1"/>
      <w:sz w:val="24"/>
      <w:szCs w:val="24"/>
      <w:lang w:val="en-US" w:eastAsia="en-US" w:bidi="en-US"/>
    </w:rPr>
  </w:style>
  <w:style w:type="paragraph" w:customStyle="1" w:styleId="1ff1">
    <w:name w:val="Название1"/>
    <w:basedOn w:val="a3"/>
    <w:rsid w:val="003F50EC"/>
    <w:pPr>
      <w:suppressLineNumbers/>
      <w:spacing w:before="120" w:after="120"/>
      <w:jc w:val="both"/>
    </w:pPr>
    <w:rPr>
      <w:rFonts w:ascii="Arial" w:eastAsia="Arial" w:hAnsi="Arial" w:cs="Mangal"/>
      <w:i/>
      <w:iCs/>
      <w:kern w:val="1"/>
      <w:szCs w:val="24"/>
      <w:lang w:eastAsia="hi-IN" w:bidi="hi-IN"/>
    </w:rPr>
  </w:style>
  <w:style w:type="paragraph" w:customStyle="1" w:styleId="1ff2">
    <w:name w:val="Указатель1"/>
    <w:basedOn w:val="a3"/>
    <w:rsid w:val="003F50EC"/>
    <w:pPr>
      <w:suppressLineNumbers/>
      <w:spacing w:before="100" w:after="100"/>
      <w:jc w:val="both"/>
    </w:pPr>
    <w:rPr>
      <w:rFonts w:ascii="Arial" w:eastAsia="Arial" w:hAnsi="Arial" w:cs="Mangal"/>
      <w:kern w:val="1"/>
      <w:sz w:val="24"/>
      <w:szCs w:val="24"/>
      <w:lang w:eastAsia="hi-IN" w:bidi="hi-IN"/>
    </w:rPr>
  </w:style>
  <w:style w:type="paragraph" w:customStyle="1" w:styleId="226">
    <w:name w:val="Основной текст 22"/>
    <w:basedOn w:val="a3"/>
    <w:rsid w:val="003F50EC"/>
    <w:pPr>
      <w:tabs>
        <w:tab w:val="left" w:pos="1069"/>
      </w:tabs>
      <w:spacing w:before="100" w:after="100"/>
      <w:ind w:left="1069" w:hanging="360"/>
      <w:jc w:val="both"/>
    </w:pPr>
    <w:rPr>
      <w:rFonts w:ascii="Arial" w:eastAsia="Arial" w:hAnsi="Arial" w:cs="Mangal"/>
      <w:kern w:val="1"/>
      <w:sz w:val="24"/>
      <w:lang w:eastAsia="hi-IN" w:bidi="hi-IN"/>
    </w:rPr>
  </w:style>
  <w:style w:type="paragraph" w:customStyle="1" w:styleId="1ff3">
    <w:name w:val="Маркированный список1"/>
    <w:basedOn w:val="a3"/>
    <w:rsid w:val="003F50EC"/>
    <w:pPr>
      <w:widowControl w:val="0"/>
      <w:spacing w:before="100" w:after="100"/>
      <w:jc w:val="both"/>
    </w:pPr>
    <w:rPr>
      <w:rFonts w:ascii="Arial" w:eastAsia="Arial" w:hAnsi="Arial" w:cs="Mangal"/>
      <w:kern w:val="1"/>
      <w:sz w:val="24"/>
      <w:szCs w:val="24"/>
      <w:lang w:eastAsia="hi-IN" w:bidi="hi-IN"/>
    </w:rPr>
  </w:style>
  <w:style w:type="paragraph" w:customStyle="1" w:styleId="215">
    <w:name w:val="Маркированный список 21"/>
    <w:basedOn w:val="a3"/>
    <w:rsid w:val="003F50EC"/>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311">
    <w:name w:val="Маркированный список 31"/>
    <w:basedOn w:val="a3"/>
    <w:rsid w:val="003F50EC"/>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410">
    <w:name w:val="Маркированный список 41"/>
    <w:basedOn w:val="a3"/>
    <w:rsid w:val="003F50EC"/>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510">
    <w:name w:val="Маркированный список 51"/>
    <w:basedOn w:val="a3"/>
    <w:rsid w:val="003F50EC"/>
    <w:pPr>
      <w:tabs>
        <w:tab w:val="left" w:pos="643"/>
      </w:tabs>
      <w:spacing w:before="100" w:after="100"/>
      <w:ind w:left="643" w:hanging="360"/>
      <w:jc w:val="both"/>
    </w:pPr>
    <w:rPr>
      <w:rFonts w:ascii="Arial" w:eastAsia="Arial" w:hAnsi="Arial" w:cs="Mangal"/>
      <w:kern w:val="1"/>
      <w:sz w:val="24"/>
      <w:lang w:eastAsia="hi-IN" w:bidi="hi-IN"/>
    </w:rPr>
  </w:style>
  <w:style w:type="paragraph" w:customStyle="1" w:styleId="1ff4">
    <w:name w:val="Нумерованный список1"/>
    <w:basedOn w:val="a3"/>
    <w:rsid w:val="003F50EC"/>
    <w:pPr>
      <w:tabs>
        <w:tab w:val="left" w:pos="432"/>
      </w:tabs>
      <w:spacing w:before="100" w:after="100"/>
      <w:ind w:left="432" w:hanging="432"/>
      <w:jc w:val="both"/>
    </w:pPr>
    <w:rPr>
      <w:rFonts w:ascii="Arial" w:eastAsia="Arial" w:hAnsi="Arial" w:cs="Mangal"/>
      <w:kern w:val="1"/>
      <w:sz w:val="24"/>
      <w:lang w:eastAsia="hi-IN" w:bidi="hi-IN"/>
    </w:rPr>
  </w:style>
  <w:style w:type="paragraph" w:customStyle="1" w:styleId="216">
    <w:name w:val="Нумерованный список 21"/>
    <w:basedOn w:val="a3"/>
    <w:rsid w:val="003F50EC"/>
    <w:pPr>
      <w:tabs>
        <w:tab w:val="left" w:pos="360"/>
      </w:tabs>
      <w:spacing w:before="100" w:after="100"/>
      <w:ind w:left="360" w:hanging="360"/>
      <w:jc w:val="both"/>
    </w:pPr>
    <w:rPr>
      <w:rFonts w:ascii="Arial" w:eastAsia="Arial" w:hAnsi="Arial" w:cs="Mangal"/>
      <w:kern w:val="1"/>
      <w:sz w:val="24"/>
      <w:lang w:eastAsia="hi-IN" w:bidi="hi-IN"/>
    </w:rPr>
  </w:style>
  <w:style w:type="paragraph" w:customStyle="1" w:styleId="312">
    <w:name w:val="Нумерованный список 31"/>
    <w:basedOn w:val="a3"/>
    <w:rsid w:val="003F50EC"/>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411">
    <w:name w:val="Нумерованный список 41"/>
    <w:basedOn w:val="a3"/>
    <w:rsid w:val="003F50EC"/>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511">
    <w:name w:val="Нумерованный список 51"/>
    <w:basedOn w:val="a3"/>
    <w:rsid w:val="003F50EC"/>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1ff5">
    <w:name w:val="Дата1"/>
    <w:basedOn w:val="a3"/>
    <w:rsid w:val="003F50EC"/>
    <w:pPr>
      <w:spacing w:before="100" w:after="100"/>
      <w:jc w:val="both"/>
    </w:pPr>
    <w:rPr>
      <w:rFonts w:ascii="Arial" w:eastAsia="Arial" w:hAnsi="Arial" w:cs="Mangal"/>
      <w:kern w:val="1"/>
      <w:sz w:val="24"/>
      <w:lang w:eastAsia="hi-IN" w:bidi="hi-IN"/>
    </w:rPr>
  </w:style>
  <w:style w:type="paragraph" w:customStyle="1" w:styleId="217">
    <w:name w:val="Основной текст с отступом 21"/>
    <w:basedOn w:val="a3"/>
    <w:rsid w:val="003F50EC"/>
    <w:pPr>
      <w:spacing w:before="100" w:after="120" w:line="480" w:lineRule="auto"/>
      <w:ind w:left="283"/>
      <w:jc w:val="both"/>
    </w:pPr>
    <w:rPr>
      <w:rFonts w:ascii="Arial" w:eastAsia="Arial" w:hAnsi="Arial" w:cs="Mangal"/>
      <w:kern w:val="1"/>
      <w:sz w:val="24"/>
      <w:lang w:eastAsia="hi-IN" w:bidi="hi-IN"/>
    </w:rPr>
  </w:style>
  <w:style w:type="paragraph" w:customStyle="1" w:styleId="313">
    <w:name w:val="Основной текст с отступом 31"/>
    <w:basedOn w:val="a3"/>
    <w:rsid w:val="003F50EC"/>
    <w:pPr>
      <w:spacing w:before="100" w:after="120"/>
      <w:ind w:left="283"/>
      <w:jc w:val="both"/>
    </w:pPr>
    <w:rPr>
      <w:rFonts w:ascii="Arial" w:eastAsia="Arial" w:hAnsi="Arial" w:cs="Mangal"/>
      <w:kern w:val="1"/>
      <w:sz w:val="16"/>
      <w:lang w:eastAsia="hi-IN" w:bidi="hi-IN"/>
    </w:rPr>
  </w:style>
  <w:style w:type="paragraph" w:customStyle="1" w:styleId="1ff6">
    <w:name w:val="Цитата1"/>
    <w:basedOn w:val="a3"/>
    <w:rsid w:val="003F50EC"/>
    <w:pPr>
      <w:spacing w:before="100" w:after="120"/>
      <w:ind w:left="1440" w:right="1440"/>
      <w:jc w:val="both"/>
    </w:pPr>
    <w:rPr>
      <w:rFonts w:ascii="Arial" w:eastAsia="Arial" w:hAnsi="Arial" w:cs="Mangal"/>
      <w:kern w:val="1"/>
      <w:sz w:val="24"/>
      <w:lang w:eastAsia="hi-IN" w:bidi="hi-IN"/>
    </w:rPr>
  </w:style>
  <w:style w:type="paragraph" w:customStyle="1" w:styleId="314">
    <w:name w:val="Основной текст 31"/>
    <w:basedOn w:val="a3"/>
    <w:rsid w:val="003F50E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rFonts w:ascii="Arial" w:eastAsia="Arial" w:hAnsi="Arial" w:cs="Mangal"/>
      <w:b/>
      <w:i/>
      <w:kern w:val="1"/>
      <w:sz w:val="22"/>
      <w:szCs w:val="24"/>
      <w:lang w:eastAsia="hi-IN" w:bidi="hi-IN"/>
    </w:rPr>
  </w:style>
  <w:style w:type="paragraph" w:customStyle="1" w:styleId="1ff7">
    <w:name w:val="Текст1"/>
    <w:basedOn w:val="a3"/>
    <w:rsid w:val="003F50EC"/>
    <w:pPr>
      <w:spacing w:before="100"/>
    </w:pPr>
    <w:rPr>
      <w:rFonts w:ascii="Courier New" w:eastAsia="Arial" w:hAnsi="Courier New" w:cs="Courier New"/>
      <w:kern w:val="1"/>
      <w:lang w:eastAsia="hi-IN" w:bidi="hi-IN"/>
    </w:rPr>
  </w:style>
  <w:style w:type="paragraph" w:customStyle="1" w:styleId="1ff8">
    <w:name w:val="Заголовок записки1"/>
    <w:basedOn w:val="a3"/>
    <w:rsid w:val="003F50EC"/>
    <w:pPr>
      <w:spacing w:before="100" w:after="100"/>
      <w:jc w:val="both"/>
    </w:pPr>
    <w:rPr>
      <w:rFonts w:ascii="Arial" w:eastAsia="Arial" w:hAnsi="Arial" w:cs="Mangal"/>
      <w:kern w:val="1"/>
      <w:sz w:val="24"/>
      <w:szCs w:val="24"/>
      <w:lang w:eastAsia="hi-IN" w:bidi="hi-IN"/>
    </w:rPr>
  </w:style>
  <w:style w:type="paragraph" w:customStyle="1" w:styleId="1ff9">
    <w:name w:val="Красная строка1"/>
    <w:basedOn w:val="a4"/>
    <w:rsid w:val="003F50EC"/>
    <w:pPr>
      <w:suppressAutoHyphens/>
      <w:ind w:firstLine="210"/>
    </w:pPr>
    <w:rPr>
      <w:rFonts w:ascii="Arial" w:eastAsia="Arial" w:hAnsi="Arial" w:cs="Mangal"/>
      <w:kern w:val="1"/>
      <w:lang w:eastAsia="hi-IN" w:bidi="hi-IN"/>
    </w:rPr>
  </w:style>
  <w:style w:type="paragraph" w:customStyle="1" w:styleId="218">
    <w:name w:val="Красная строка 21"/>
    <w:basedOn w:val="aa"/>
    <w:rsid w:val="003F50EC"/>
    <w:pPr>
      <w:suppressAutoHyphens/>
      <w:ind w:firstLine="210"/>
      <w:jc w:val="both"/>
    </w:pPr>
    <w:rPr>
      <w:rFonts w:ascii="Arial" w:eastAsia="Arial" w:hAnsi="Arial" w:cs="Mangal"/>
      <w:noProof w:val="0"/>
      <w:kern w:val="1"/>
      <w:lang w:eastAsia="hi-IN" w:bidi="hi-IN"/>
    </w:rPr>
  </w:style>
  <w:style w:type="paragraph" w:customStyle="1" w:styleId="1ffa">
    <w:name w:val="Обычный отступ1"/>
    <w:basedOn w:val="a3"/>
    <w:rsid w:val="003F50EC"/>
    <w:pPr>
      <w:spacing w:before="100" w:after="100"/>
      <w:ind w:left="708"/>
      <w:jc w:val="both"/>
    </w:pPr>
    <w:rPr>
      <w:rFonts w:ascii="Arial" w:eastAsia="Arial" w:hAnsi="Arial" w:cs="Mangal"/>
      <w:kern w:val="1"/>
      <w:sz w:val="24"/>
      <w:szCs w:val="24"/>
      <w:lang w:eastAsia="hi-IN" w:bidi="hi-IN"/>
    </w:rPr>
  </w:style>
  <w:style w:type="paragraph" w:customStyle="1" w:styleId="1ffb">
    <w:name w:val="Приветствие1"/>
    <w:basedOn w:val="a3"/>
    <w:rsid w:val="003F50EC"/>
    <w:pPr>
      <w:spacing w:before="100" w:after="100"/>
      <w:jc w:val="both"/>
    </w:pPr>
    <w:rPr>
      <w:rFonts w:ascii="Arial" w:eastAsia="Arial" w:hAnsi="Arial" w:cs="Mangal"/>
      <w:kern w:val="1"/>
      <w:sz w:val="24"/>
      <w:szCs w:val="24"/>
      <w:lang w:eastAsia="hi-IN" w:bidi="hi-IN"/>
    </w:rPr>
  </w:style>
  <w:style w:type="paragraph" w:customStyle="1" w:styleId="1ffc">
    <w:name w:val="Продолжение списка1"/>
    <w:basedOn w:val="a3"/>
    <w:rsid w:val="003F50EC"/>
    <w:pPr>
      <w:spacing w:before="100" w:after="120"/>
      <w:ind w:left="283"/>
      <w:jc w:val="both"/>
    </w:pPr>
    <w:rPr>
      <w:rFonts w:ascii="Arial" w:eastAsia="Arial" w:hAnsi="Arial" w:cs="Mangal"/>
      <w:kern w:val="1"/>
      <w:sz w:val="24"/>
      <w:szCs w:val="24"/>
      <w:lang w:eastAsia="hi-IN" w:bidi="hi-IN"/>
    </w:rPr>
  </w:style>
  <w:style w:type="paragraph" w:customStyle="1" w:styleId="219">
    <w:name w:val="Продолжение списка 21"/>
    <w:basedOn w:val="a3"/>
    <w:rsid w:val="003F50EC"/>
    <w:pPr>
      <w:spacing w:before="100" w:after="120"/>
      <w:ind w:left="566"/>
      <w:jc w:val="both"/>
    </w:pPr>
    <w:rPr>
      <w:rFonts w:ascii="Arial" w:eastAsia="Arial" w:hAnsi="Arial" w:cs="Mangal"/>
      <w:kern w:val="1"/>
      <w:sz w:val="24"/>
      <w:szCs w:val="24"/>
      <w:lang w:eastAsia="hi-IN" w:bidi="hi-IN"/>
    </w:rPr>
  </w:style>
  <w:style w:type="paragraph" w:customStyle="1" w:styleId="315">
    <w:name w:val="Продолжение списка 31"/>
    <w:basedOn w:val="a3"/>
    <w:rsid w:val="003F50EC"/>
    <w:pPr>
      <w:spacing w:before="100" w:after="120"/>
      <w:ind w:left="849"/>
      <w:jc w:val="both"/>
    </w:pPr>
    <w:rPr>
      <w:rFonts w:ascii="Arial" w:eastAsia="Arial" w:hAnsi="Arial" w:cs="Mangal"/>
      <w:kern w:val="1"/>
      <w:sz w:val="24"/>
      <w:szCs w:val="24"/>
      <w:lang w:eastAsia="hi-IN" w:bidi="hi-IN"/>
    </w:rPr>
  </w:style>
  <w:style w:type="paragraph" w:customStyle="1" w:styleId="412">
    <w:name w:val="Продолжение списка 41"/>
    <w:basedOn w:val="a3"/>
    <w:rsid w:val="003F50EC"/>
    <w:pPr>
      <w:spacing w:before="100" w:after="120"/>
      <w:ind w:left="1132"/>
      <w:jc w:val="both"/>
    </w:pPr>
    <w:rPr>
      <w:rFonts w:ascii="Arial" w:eastAsia="Arial" w:hAnsi="Arial" w:cs="Mangal"/>
      <w:kern w:val="1"/>
      <w:sz w:val="24"/>
      <w:szCs w:val="24"/>
      <w:lang w:eastAsia="hi-IN" w:bidi="hi-IN"/>
    </w:rPr>
  </w:style>
  <w:style w:type="paragraph" w:customStyle="1" w:styleId="512">
    <w:name w:val="Продолжение списка 51"/>
    <w:basedOn w:val="a3"/>
    <w:rsid w:val="003F50EC"/>
    <w:pPr>
      <w:spacing w:before="100" w:after="120"/>
      <w:ind w:left="1415"/>
      <w:jc w:val="both"/>
    </w:pPr>
    <w:rPr>
      <w:rFonts w:ascii="Arial" w:eastAsia="Arial" w:hAnsi="Arial" w:cs="Mangal"/>
      <w:kern w:val="1"/>
      <w:sz w:val="24"/>
      <w:szCs w:val="24"/>
      <w:lang w:eastAsia="hi-IN" w:bidi="hi-IN"/>
    </w:rPr>
  </w:style>
  <w:style w:type="paragraph" w:customStyle="1" w:styleId="1ffd">
    <w:name w:val="Прощание1"/>
    <w:basedOn w:val="a3"/>
    <w:rsid w:val="003F50EC"/>
    <w:pPr>
      <w:spacing w:before="100" w:after="100"/>
      <w:ind w:left="4252"/>
      <w:jc w:val="both"/>
    </w:pPr>
    <w:rPr>
      <w:rFonts w:ascii="Arial" w:eastAsia="Arial" w:hAnsi="Arial" w:cs="Mangal"/>
      <w:kern w:val="1"/>
      <w:sz w:val="24"/>
      <w:szCs w:val="24"/>
      <w:lang w:eastAsia="hi-IN" w:bidi="hi-IN"/>
    </w:rPr>
  </w:style>
  <w:style w:type="paragraph" w:customStyle="1" w:styleId="21a">
    <w:name w:val="Список 21"/>
    <w:basedOn w:val="a3"/>
    <w:rsid w:val="003F50EC"/>
    <w:pPr>
      <w:spacing w:before="100" w:after="100"/>
      <w:ind w:left="566" w:hanging="283"/>
      <w:jc w:val="both"/>
    </w:pPr>
    <w:rPr>
      <w:rFonts w:ascii="Arial" w:eastAsia="Arial" w:hAnsi="Arial" w:cs="Mangal"/>
      <w:kern w:val="1"/>
      <w:sz w:val="24"/>
      <w:szCs w:val="24"/>
      <w:lang w:eastAsia="hi-IN" w:bidi="hi-IN"/>
    </w:rPr>
  </w:style>
  <w:style w:type="paragraph" w:customStyle="1" w:styleId="316">
    <w:name w:val="Список 31"/>
    <w:basedOn w:val="a3"/>
    <w:rsid w:val="003F50EC"/>
    <w:pPr>
      <w:spacing w:before="100" w:after="100"/>
      <w:ind w:left="849" w:hanging="283"/>
      <w:jc w:val="both"/>
    </w:pPr>
    <w:rPr>
      <w:rFonts w:ascii="Arial" w:eastAsia="Arial" w:hAnsi="Arial" w:cs="Mangal"/>
      <w:kern w:val="1"/>
      <w:sz w:val="24"/>
      <w:szCs w:val="24"/>
      <w:lang w:eastAsia="hi-IN" w:bidi="hi-IN"/>
    </w:rPr>
  </w:style>
  <w:style w:type="paragraph" w:customStyle="1" w:styleId="413">
    <w:name w:val="Список 41"/>
    <w:basedOn w:val="a3"/>
    <w:rsid w:val="003F50EC"/>
    <w:pPr>
      <w:spacing w:before="100" w:after="100"/>
      <w:ind w:left="1132" w:hanging="283"/>
      <w:jc w:val="both"/>
    </w:pPr>
    <w:rPr>
      <w:rFonts w:ascii="Arial" w:eastAsia="Arial" w:hAnsi="Arial" w:cs="Mangal"/>
      <w:kern w:val="1"/>
      <w:sz w:val="24"/>
      <w:szCs w:val="24"/>
      <w:lang w:eastAsia="hi-IN" w:bidi="hi-IN"/>
    </w:rPr>
  </w:style>
  <w:style w:type="paragraph" w:customStyle="1" w:styleId="513">
    <w:name w:val="Список 51"/>
    <w:basedOn w:val="a3"/>
    <w:rsid w:val="003F50EC"/>
    <w:pPr>
      <w:spacing w:before="100" w:after="100"/>
      <w:ind w:left="1415" w:hanging="283"/>
      <w:jc w:val="both"/>
    </w:pPr>
    <w:rPr>
      <w:rFonts w:ascii="Arial" w:eastAsia="Arial" w:hAnsi="Arial" w:cs="Mangal"/>
      <w:kern w:val="1"/>
      <w:sz w:val="24"/>
      <w:szCs w:val="24"/>
      <w:lang w:eastAsia="hi-IN" w:bidi="hi-IN"/>
    </w:rPr>
  </w:style>
  <w:style w:type="paragraph" w:customStyle="1" w:styleId="1ffe">
    <w:name w:val="Шапка1"/>
    <w:basedOn w:val="a3"/>
    <w:rsid w:val="003F50EC"/>
    <w:pPr>
      <w:pBdr>
        <w:top w:val="single" w:sz="4" w:space="1" w:color="000000"/>
        <w:left w:val="single" w:sz="4" w:space="1" w:color="000000"/>
        <w:bottom w:val="single" w:sz="4" w:space="1" w:color="000000"/>
        <w:right w:val="single" w:sz="4" w:space="1" w:color="000000"/>
      </w:pBdr>
      <w:shd w:val="clear" w:color="auto" w:fill="CCCCCC"/>
      <w:spacing w:before="100" w:after="100"/>
      <w:ind w:left="1134" w:hanging="1134"/>
      <w:jc w:val="both"/>
    </w:pPr>
    <w:rPr>
      <w:rFonts w:ascii="Arial" w:eastAsia="Arial" w:hAnsi="Arial" w:cs="Arial"/>
      <w:kern w:val="1"/>
      <w:sz w:val="24"/>
      <w:szCs w:val="24"/>
      <w:lang w:eastAsia="hi-IN" w:bidi="hi-IN"/>
    </w:rPr>
  </w:style>
  <w:style w:type="paragraph" w:customStyle="1" w:styleId="1fff">
    <w:name w:val="Название объекта1"/>
    <w:basedOn w:val="a3"/>
    <w:rsid w:val="003F50EC"/>
    <w:pPr>
      <w:spacing w:before="100"/>
    </w:pPr>
    <w:rPr>
      <w:rFonts w:ascii="Arial" w:eastAsia="Arial" w:hAnsi="Arial" w:cs="Mangal"/>
      <w:b/>
      <w:kern w:val="1"/>
      <w:sz w:val="24"/>
      <w:lang w:eastAsia="hi-IN" w:bidi="hi-IN"/>
    </w:rPr>
  </w:style>
  <w:style w:type="paragraph" w:customStyle="1" w:styleId="1fff0">
    <w:name w:val="Текст примечания1"/>
    <w:basedOn w:val="a3"/>
    <w:rsid w:val="003F50EC"/>
    <w:pPr>
      <w:spacing w:before="100" w:after="100"/>
      <w:jc w:val="both"/>
    </w:pPr>
    <w:rPr>
      <w:rFonts w:ascii="Arial" w:eastAsia="Arial" w:hAnsi="Arial" w:cs="Mangal"/>
      <w:kern w:val="1"/>
      <w:lang w:eastAsia="hi-IN" w:bidi="hi-IN"/>
    </w:rPr>
  </w:style>
  <w:style w:type="paragraph" w:customStyle="1" w:styleId="1fff1">
    <w:name w:val="Схема документа1"/>
    <w:basedOn w:val="a3"/>
    <w:rsid w:val="003F50EC"/>
    <w:pPr>
      <w:shd w:val="clear" w:color="auto" w:fill="000080"/>
      <w:spacing w:before="100" w:after="100"/>
      <w:jc w:val="both"/>
    </w:pPr>
    <w:rPr>
      <w:rFonts w:ascii="Tahoma" w:eastAsia="Arial" w:hAnsi="Tahoma" w:cs="Tahoma"/>
      <w:kern w:val="1"/>
      <w:lang w:eastAsia="hi-IN" w:bidi="hi-IN"/>
    </w:rPr>
  </w:style>
  <w:style w:type="paragraph" w:customStyle="1" w:styleId="affffe">
    <w:name w:val="Заголовок таблицы"/>
    <w:basedOn w:val="ab"/>
    <w:rsid w:val="003F50EC"/>
    <w:pPr>
      <w:spacing w:before="100"/>
      <w:jc w:val="center"/>
    </w:pPr>
    <w:rPr>
      <w:rFonts w:ascii="Arial" w:eastAsia="Arial" w:hAnsi="Arial" w:cs="Mangal"/>
      <w:b/>
      <w:bCs/>
      <w:kern w:val="1"/>
      <w:lang w:eastAsia="hi-IN" w:bidi="hi-IN"/>
    </w:rPr>
  </w:style>
  <w:style w:type="paragraph" w:customStyle="1" w:styleId="afffff">
    <w:name w:val="Содержимое врезки"/>
    <w:basedOn w:val="a4"/>
    <w:rsid w:val="003F50EC"/>
    <w:pPr>
      <w:suppressAutoHyphens/>
    </w:pPr>
    <w:rPr>
      <w:rFonts w:ascii="Arial" w:eastAsia="Arial" w:hAnsi="Arial" w:cs="Mangal"/>
      <w:kern w:val="1"/>
      <w:szCs w:val="20"/>
      <w:lang w:eastAsia="hi-IN" w:bidi="hi-IN"/>
    </w:rPr>
  </w:style>
  <w:style w:type="paragraph" w:customStyle="1" w:styleId="240">
    <w:name w:val="Основной текст с отступом 24"/>
    <w:basedOn w:val="a3"/>
    <w:rsid w:val="003F50EC"/>
    <w:pPr>
      <w:spacing w:before="100" w:after="120" w:line="480" w:lineRule="auto"/>
      <w:ind w:left="283"/>
      <w:jc w:val="both"/>
    </w:pPr>
    <w:rPr>
      <w:rFonts w:ascii="Arial" w:eastAsia="Arial" w:hAnsi="Arial" w:cs="Mangal"/>
      <w:kern w:val="1"/>
      <w:sz w:val="24"/>
      <w:szCs w:val="24"/>
      <w:lang w:eastAsia="hi-IN" w:bidi="hi-IN"/>
    </w:rPr>
  </w:style>
  <w:style w:type="paragraph" w:customStyle="1" w:styleId="1fff2">
    <w:name w:val="1 Знак Знак Знак Знак"/>
    <w:basedOn w:val="a3"/>
    <w:rsid w:val="003F50EC"/>
    <w:pPr>
      <w:suppressAutoHyphens w:val="0"/>
      <w:spacing w:before="280" w:after="280"/>
    </w:pPr>
    <w:rPr>
      <w:rFonts w:ascii="Tahoma" w:eastAsia="Arial" w:hAnsi="Tahoma" w:cs="Mangal"/>
      <w:kern w:val="1"/>
      <w:lang w:val="en-US" w:eastAsia="hi-IN" w:bidi="hi-IN"/>
    </w:rPr>
  </w:style>
  <w:style w:type="paragraph" w:customStyle="1" w:styleId="21b">
    <w:name w:val="Знак Знак21"/>
    <w:basedOn w:val="a3"/>
    <w:next w:val="22"/>
    <w:autoRedefine/>
    <w:rsid w:val="000A452E"/>
    <w:pPr>
      <w:suppressAutoHyphens w:val="0"/>
      <w:spacing w:after="160" w:line="240" w:lineRule="exact"/>
    </w:pPr>
    <w:rPr>
      <w:sz w:val="24"/>
      <w:szCs w:val="24"/>
      <w:lang w:val="en-US" w:eastAsia="en-US"/>
    </w:rPr>
  </w:style>
  <w:style w:type="paragraph" w:styleId="afffff0">
    <w:name w:val="TOC Heading"/>
    <w:basedOn w:val="10"/>
    <w:next w:val="a3"/>
    <w:qFormat/>
    <w:rsid w:val="00CA47BF"/>
    <w:pPr>
      <w:suppressAutoHyphens/>
      <w:jc w:val="left"/>
      <w:outlineLvl w:val="9"/>
    </w:pPr>
    <w:rPr>
      <w:rFonts w:ascii="Cambria" w:hAnsi="Cambria" w:cs="Times New Roman"/>
      <w:b/>
      <w:bCs/>
      <w:kern w:val="32"/>
      <w:sz w:val="32"/>
      <w:szCs w:val="32"/>
      <w:lang w:eastAsia="ar-SA"/>
    </w:rPr>
  </w:style>
  <w:style w:type="character" w:customStyle="1" w:styleId="317">
    <w:name w:val="Заголовок 3 Знак1"/>
    <w:rsid w:val="00CA47BF"/>
    <w:rPr>
      <w:rFonts w:ascii="Arial" w:eastAsia="Times New Roman" w:hAnsi="Arial"/>
      <w:b/>
      <w:sz w:val="24"/>
    </w:rPr>
  </w:style>
  <w:style w:type="character" w:customStyle="1" w:styleId="41">
    <w:name w:val="Заголовок 4 Знак"/>
    <w:link w:val="40"/>
    <w:rsid w:val="00CA47BF"/>
    <w:rPr>
      <w:rFonts w:ascii="Arial" w:eastAsia="Arial" w:hAnsi="Arial" w:cs="Mangal"/>
      <w:kern w:val="1"/>
      <w:sz w:val="24"/>
      <w:lang w:eastAsia="hi-IN" w:bidi="hi-IN"/>
    </w:rPr>
  </w:style>
  <w:style w:type="character" w:customStyle="1" w:styleId="51">
    <w:name w:val="Заголовок 5 Знак"/>
    <w:link w:val="50"/>
    <w:rsid w:val="00CA47BF"/>
    <w:rPr>
      <w:rFonts w:ascii="Arial" w:eastAsia="Arial" w:hAnsi="Arial" w:cs="Mangal"/>
      <w:kern w:val="1"/>
      <w:sz w:val="22"/>
      <w:lang w:eastAsia="hi-IN" w:bidi="hi-IN"/>
    </w:rPr>
  </w:style>
  <w:style w:type="character" w:customStyle="1" w:styleId="60">
    <w:name w:val="Заголовок 6 Знак"/>
    <w:link w:val="6"/>
    <w:rsid w:val="00CA47BF"/>
    <w:rPr>
      <w:rFonts w:ascii="Arial" w:eastAsia="Arial" w:hAnsi="Arial" w:cs="Mangal"/>
      <w:i/>
      <w:kern w:val="1"/>
      <w:sz w:val="22"/>
      <w:lang w:eastAsia="hi-IN" w:bidi="hi-IN"/>
    </w:rPr>
  </w:style>
  <w:style w:type="character" w:customStyle="1" w:styleId="70">
    <w:name w:val="Заголовок 7 Знак"/>
    <w:link w:val="7"/>
    <w:rsid w:val="00CA47BF"/>
    <w:rPr>
      <w:rFonts w:ascii="Arial" w:eastAsia="Arial" w:hAnsi="Arial" w:cs="Mangal"/>
      <w:kern w:val="1"/>
      <w:lang w:eastAsia="hi-IN" w:bidi="hi-IN"/>
    </w:rPr>
  </w:style>
  <w:style w:type="character" w:customStyle="1" w:styleId="80">
    <w:name w:val="Заголовок 8 Знак"/>
    <w:link w:val="8"/>
    <w:rsid w:val="00CA47BF"/>
    <w:rPr>
      <w:rFonts w:ascii="Arial" w:eastAsia="Arial" w:hAnsi="Arial" w:cs="Mangal"/>
      <w:i/>
      <w:kern w:val="1"/>
      <w:lang w:eastAsia="hi-IN" w:bidi="hi-IN"/>
    </w:rPr>
  </w:style>
  <w:style w:type="character" w:customStyle="1" w:styleId="90">
    <w:name w:val="Заголовок 9 Знак"/>
    <w:link w:val="9"/>
    <w:rsid w:val="00CA47BF"/>
    <w:rPr>
      <w:rFonts w:ascii="Arial" w:eastAsia="Arial" w:hAnsi="Arial" w:cs="Mangal"/>
      <w:b/>
      <w:i/>
      <w:kern w:val="1"/>
      <w:sz w:val="18"/>
      <w:lang w:eastAsia="hi-IN" w:bidi="hi-IN"/>
    </w:rPr>
  </w:style>
  <w:style w:type="character" w:customStyle="1" w:styleId="318">
    <w:name w:val="Стиль3 Знак Знак1"/>
    <w:rsid w:val="00CA47BF"/>
    <w:rPr>
      <w:rFonts w:ascii="Times New Roman" w:eastAsia="Times New Roman" w:hAnsi="Times New Roman"/>
      <w:sz w:val="24"/>
    </w:rPr>
  </w:style>
  <w:style w:type="paragraph" w:styleId="2">
    <w:name w:val="List Bullet 2"/>
    <w:basedOn w:val="a3"/>
    <w:autoRedefine/>
    <w:rsid w:val="00CA47BF"/>
    <w:pPr>
      <w:numPr>
        <w:numId w:val="4"/>
      </w:numPr>
      <w:suppressAutoHyphens w:val="0"/>
      <w:spacing w:after="60"/>
      <w:jc w:val="both"/>
    </w:pPr>
    <w:rPr>
      <w:rFonts w:ascii="Times New Roman" w:hAnsi="Times New Roman" w:cs="Times New Roman"/>
      <w:sz w:val="24"/>
      <w:lang w:eastAsia="ru-RU"/>
    </w:rPr>
  </w:style>
  <w:style w:type="character" w:customStyle="1" w:styleId="3f0">
    <w:name w:val="Основной текст с отступом 3 Знак"/>
    <w:link w:val="3f1"/>
    <w:rsid w:val="00CA47BF"/>
    <w:rPr>
      <w:sz w:val="24"/>
      <w:szCs w:val="24"/>
    </w:rPr>
  </w:style>
  <w:style w:type="paragraph" w:styleId="3f1">
    <w:name w:val="Body Text Indent 3"/>
    <w:basedOn w:val="a3"/>
    <w:link w:val="3f0"/>
    <w:rsid w:val="00CA47BF"/>
    <w:pPr>
      <w:keepNext/>
      <w:keepLines/>
      <w:widowControl w:val="0"/>
      <w:suppressLineNumbers/>
      <w:tabs>
        <w:tab w:val="num" w:pos="252"/>
      </w:tabs>
      <w:ind w:left="720"/>
      <w:jc w:val="both"/>
    </w:pPr>
    <w:rPr>
      <w:rFonts w:ascii="Times New Roman" w:hAnsi="Times New Roman" w:cs="Times New Roman"/>
      <w:sz w:val="24"/>
      <w:szCs w:val="24"/>
    </w:rPr>
  </w:style>
  <w:style w:type="character" w:customStyle="1" w:styleId="319">
    <w:name w:val="Основной текст с отступом 3 Знак1"/>
    <w:rsid w:val="00CA47BF"/>
    <w:rPr>
      <w:rFonts w:ascii="Calibri" w:hAnsi="Calibri" w:cs="Calibri"/>
      <w:sz w:val="16"/>
      <w:szCs w:val="16"/>
      <w:lang w:eastAsia="ar-SA"/>
    </w:rPr>
  </w:style>
  <w:style w:type="character" w:customStyle="1" w:styleId="afffff1">
    <w:name w:val="Текст Знак"/>
    <w:link w:val="afffff2"/>
    <w:rsid w:val="00CA47BF"/>
    <w:rPr>
      <w:rFonts w:ascii="Courier New" w:hAnsi="Courier New" w:cs="Courier New"/>
    </w:rPr>
  </w:style>
  <w:style w:type="paragraph" w:styleId="afffff2">
    <w:name w:val="Plain Text"/>
    <w:basedOn w:val="a3"/>
    <w:link w:val="afffff1"/>
    <w:rsid w:val="00CA47BF"/>
    <w:pPr>
      <w:suppressAutoHyphens w:val="0"/>
      <w:jc w:val="both"/>
    </w:pPr>
    <w:rPr>
      <w:rFonts w:ascii="Courier New" w:hAnsi="Courier New" w:cs="Times New Roman"/>
    </w:rPr>
  </w:style>
  <w:style w:type="character" w:customStyle="1" w:styleId="1fff3">
    <w:name w:val="Текст Знак1"/>
    <w:rsid w:val="00CA47BF"/>
    <w:rPr>
      <w:rFonts w:ascii="Courier New" w:hAnsi="Courier New" w:cs="Courier New"/>
      <w:lang w:eastAsia="ar-SA"/>
    </w:rPr>
  </w:style>
  <w:style w:type="character" w:customStyle="1" w:styleId="2ff4">
    <w:name w:val="Основной текст 2 Знак"/>
    <w:link w:val="20"/>
    <w:rsid w:val="00CA47BF"/>
    <w:rPr>
      <w:sz w:val="24"/>
      <w:lang w:eastAsia="ar-SA"/>
    </w:rPr>
  </w:style>
  <w:style w:type="paragraph" w:styleId="20">
    <w:name w:val="Body Text 2"/>
    <w:basedOn w:val="a3"/>
    <w:link w:val="2ff4"/>
    <w:rsid w:val="00CA47BF"/>
    <w:pPr>
      <w:numPr>
        <w:ilvl w:val="1"/>
        <w:numId w:val="2"/>
      </w:numPr>
      <w:suppressAutoHyphens w:val="0"/>
      <w:spacing w:after="60"/>
      <w:jc w:val="both"/>
    </w:pPr>
    <w:rPr>
      <w:rFonts w:ascii="Times New Roman" w:hAnsi="Times New Roman" w:cs="Times New Roman"/>
      <w:sz w:val="24"/>
    </w:rPr>
  </w:style>
  <w:style w:type="character" w:customStyle="1" w:styleId="21c">
    <w:name w:val="Основной текст 2 Знак1"/>
    <w:rsid w:val="00CA47BF"/>
    <w:rPr>
      <w:rFonts w:ascii="Calibri" w:hAnsi="Calibri" w:cs="Calibri"/>
      <w:lang w:eastAsia="ar-SA"/>
    </w:rPr>
  </w:style>
  <w:style w:type="paragraph" w:styleId="3f2">
    <w:name w:val="List Bullet 3"/>
    <w:basedOn w:val="a3"/>
    <w:autoRedefine/>
    <w:rsid w:val="00CA47BF"/>
    <w:pPr>
      <w:tabs>
        <w:tab w:val="num" w:pos="926"/>
        <w:tab w:val="num" w:pos="1418"/>
      </w:tabs>
      <w:suppressAutoHyphens w:val="0"/>
      <w:spacing w:after="60"/>
      <w:ind w:left="926" w:hanging="360"/>
      <w:jc w:val="both"/>
    </w:pPr>
    <w:rPr>
      <w:rFonts w:ascii="Times New Roman" w:hAnsi="Times New Roman" w:cs="Times New Roman"/>
      <w:sz w:val="24"/>
      <w:lang w:eastAsia="ru-RU"/>
    </w:rPr>
  </w:style>
  <w:style w:type="paragraph" w:styleId="a">
    <w:name w:val="List Number"/>
    <w:basedOn w:val="a3"/>
    <w:rsid w:val="00CA47BF"/>
    <w:pPr>
      <w:numPr>
        <w:numId w:val="5"/>
      </w:numPr>
      <w:tabs>
        <w:tab w:val="clear" w:pos="926"/>
        <w:tab w:val="num" w:pos="360"/>
      </w:tabs>
      <w:suppressAutoHyphens w:val="0"/>
      <w:spacing w:after="60"/>
      <w:ind w:left="360"/>
      <w:jc w:val="both"/>
    </w:pPr>
    <w:rPr>
      <w:rFonts w:ascii="Times New Roman" w:hAnsi="Times New Roman" w:cs="Times New Roman"/>
      <w:sz w:val="24"/>
      <w:lang w:eastAsia="ru-RU"/>
    </w:rPr>
  </w:style>
  <w:style w:type="paragraph" w:styleId="3">
    <w:name w:val="List Number 3"/>
    <w:basedOn w:val="a3"/>
    <w:rsid w:val="00CA47BF"/>
    <w:pPr>
      <w:numPr>
        <w:numId w:val="6"/>
      </w:numPr>
      <w:tabs>
        <w:tab w:val="clear" w:pos="1209"/>
        <w:tab w:val="num" w:pos="926"/>
      </w:tabs>
      <w:suppressAutoHyphens w:val="0"/>
      <w:spacing w:after="60"/>
      <w:ind w:left="926"/>
      <w:jc w:val="both"/>
    </w:pPr>
    <w:rPr>
      <w:rFonts w:ascii="Times New Roman" w:hAnsi="Times New Roman" w:cs="Times New Roman"/>
      <w:sz w:val="24"/>
      <w:lang w:eastAsia="ru-RU"/>
    </w:rPr>
  </w:style>
  <w:style w:type="paragraph" w:styleId="4">
    <w:name w:val="List Number 4"/>
    <w:basedOn w:val="a3"/>
    <w:rsid w:val="00CA47BF"/>
    <w:pPr>
      <w:numPr>
        <w:numId w:val="7"/>
      </w:numPr>
      <w:tabs>
        <w:tab w:val="clear" w:pos="1492"/>
        <w:tab w:val="num" w:pos="1209"/>
      </w:tabs>
      <w:suppressAutoHyphens w:val="0"/>
      <w:spacing w:after="60"/>
      <w:ind w:left="1209"/>
      <w:jc w:val="both"/>
    </w:pPr>
    <w:rPr>
      <w:rFonts w:ascii="Times New Roman" w:hAnsi="Times New Roman" w:cs="Times New Roman"/>
      <w:sz w:val="24"/>
      <w:lang w:eastAsia="ru-RU"/>
    </w:rPr>
  </w:style>
  <w:style w:type="paragraph" w:styleId="5">
    <w:name w:val="List Number 5"/>
    <w:basedOn w:val="a3"/>
    <w:rsid w:val="00CA47BF"/>
    <w:pPr>
      <w:numPr>
        <w:numId w:val="8"/>
      </w:numPr>
      <w:tabs>
        <w:tab w:val="clear" w:pos="360"/>
        <w:tab w:val="num" w:pos="1492"/>
      </w:tabs>
      <w:suppressAutoHyphens w:val="0"/>
      <w:spacing w:after="60"/>
      <w:ind w:left="1492"/>
      <w:jc w:val="both"/>
    </w:pPr>
    <w:rPr>
      <w:rFonts w:ascii="Times New Roman" w:hAnsi="Times New Roman" w:cs="Times New Roman"/>
      <w:sz w:val="24"/>
      <w:lang w:eastAsia="ru-RU"/>
    </w:rPr>
  </w:style>
  <w:style w:type="character" w:styleId="afffff3">
    <w:name w:val="page number"/>
    <w:rsid w:val="00CA47BF"/>
    <w:rPr>
      <w:rFonts w:ascii="Times New Roman" w:hAnsi="Times New Roman"/>
    </w:rPr>
  </w:style>
  <w:style w:type="paragraph" w:customStyle="1" w:styleId="21">
    <w:name w:val="Заголовок 2 со списком"/>
    <w:basedOn w:val="22"/>
    <w:next w:val="a3"/>
    <w:link w:val="2ff5"/>
    <w:rsid w:val="00CA47BF"/>
    <w:pPr>
      <w:numPr>
        <w:numId w:val="3"/>
      </w:numPr>
      <w:spacing w:line="360" w:lineRule="auto"/>
    </w:pPr>
    <w:rPr>
      <w:rFonts w:cs="Times New Roman"/>
      <w:bCs/>
    </w:rPr>
  </w:style>
  <w:style w:type="character" w:customStyle="1" w:styleId="2ff5">
    <w:name w:val="Заголовок 2 со списком Знак"/>
    <w:link w:val="21"/>
    <w:rsid w:val="00CA47BF"/>
    <w:rPr>
      <w:rFonts w:ascii="Calibri" w:hAnsi="Calibri"/>
      <w:bCs/>
      <w:sz w:val="24"/>
      <w:szCs w:val="24"/>
    </w:rPr>
  </w:style>
  <w:style w:type="paragraph" w:customStyle="1" w:styleId="30">
    <w:name w:val="Заголовок 3 со списком"/>
    <w:basedOn w:val="31"/>
    <w:link w:val="3f3"/>
    <w:rsid w:val="00CA47BF"/>
    <w:pPr>
      <w:numPr>
        <w:ilvl w:val="1"/>
        <w:numId w:val="3"/>
      </w:numPr>
      <w:jc w:val="both"/>
    </w:pPr>
    <w:rPr>
      <w:rFonts w:cs="Times New Roman"/>
      <w:b/>
      <w:noProof w:val="0"/>
      <w:sz w:val="24"/>
      <w:szCs w:val="20"/>
    </w:rPr>
  </w:style>
  <w:style w:type="character" w:customStyle="1" w:styleId="3f3">
    <w:name w:val="Заголовок 3 со списком Знак"/>
    <w:link w:val="30"/>
    <w:rsid w:val="00CA47BF"/>
    <w:rPr>
      <w:rFonts w:ascii="Arial" w:hAnsi="Arial"/>
      <w:b/>
      <w:sz w:val="24"/>
    </w:rPr>
  </w:style>
  <w:style w:type="character" w:customStyle="1" w:styleId="affd">
    <w:name w:val="Нижний колонтитул Знак"/>
    <w:link w:val="affc"/>
    <w:uiPriority w:val="99"/>
    <w:rsid w:val="00CA47BF"/>
    <w:rPr>
      <w:rFonts w:ascii="Arial" w:eastAsia="Arial" w:hAnsi="Arial" w:cs="Mangal"/>
      <w:kern w:val="1"/>
      <w:sz w:val="24"/>
      <w:lang w:eastAsia="hi-IN" w:bidi="hi-IN"/>
    </w:rPr>
  </w:style>
  <w:style w:type="character" w:customStyle="1" w:styleId="affb">
    <w:name w:val="Верхний колонтитул Знак"/>
    <w:aliases w:val="Linie Знак,header Знак"/>
    <w:link w:val="affa"/>
    <w:rsid w:val="00CA47BF"/>
    <w:rPr>
      <w:rFonts w:ascii="Arial" w:eastAsia="Arial" w:hAnsi="Arial" w:cs="Mangal"/>
      <w:kern w:val="1"/>
      <w:sz w:val="24"/>
      <w:lang w:eastAsia="hi-IN" w:bidi="hi-IN"/>
    </w:rPr>
  </w:style>
  <w:style w:type="character" w:customStyle="1" w:styleId="3f4">
    <w:name w:val="Основной текст 3 Знак"/>
    <w:link w:val="3f5"/>
    <w:rsid w:val="00CA47BF"/>
    <w:rPr>
      <w:b/>
      <w:i/>
      <w:szCs w:val="24"/>
    </w:rPr>
  </w:style>
  <w:style w:type="paragraph" w:styleId="3f5">
    <w:name w:val="Body Text 3"/>
    <w:basedOn w:val="a3"/>
    <w:link w:val="3f4"/>
    <w:rsid w:val="00CA47BF"/>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rFonts w:ascii="Times New Roman" w:hAnsi="Times New Roman" w:cs="Times New Roman"/>
      <w:b/>
      <w:i/>
      <w:szCs w:val="24"/>
    </w:rPr>
  </w:style>
  <w:style w:type="character" w:customStyle="1" w:styleId="31a">
    <w:name w:val="Основной текст 3 Знак1"/>
    <w:rsid w:val="00CA47BF"/>
    <w:rPr>
      <w:rFonts w:ascii="Calibri" w:hAnsi="Calibri" w:cs="Calibri"/>
      <w:sz w:val="16"/>
      <w:szCs w:val="16"/>
      <w:lang w:eastAsia="ar-SA"/>
    </w:rPr>
  </w:style>
  <w:style w:type="paragraph" w:customStyle="1" w:styleId="afffff4">
    <w:name w:val="ТЛ_Заказчик"/>
    <w:basedOn w:val="a3"/>
    <w:link w:val="afffff5"/>
    <w:qFormat/>
    <w:rsid w:val="00CA47BF"/>
    <w:pPr>
      <w:suppressAutoHyphens w:val="0"/>
      <w:jc w:val="center"/>
    </w:pPr>
    <w:rPr>
      <w:rFonts w:ascii="Times New Roman" w:hAnsi="Times New Roman" w:cs="Times New Roman"/>
      <w:sz w:val="28"/>
      <w:szCs w:val="28"/>
    </w:rPr>
  </w:style>
  <w:style w:type="character" w:customStyle="1" w:styleId="afffff5">
    <w:name w:val="ТЛ_Заказчик Знак"/>
    <w:link w:val="afffff4"/>
    <w:rsid w:val="00CA47BF"/>
    <w:rPr>
      <w:sz w:val="28"/>
      <w:szCs w:val="28"/>
    </w:rPr>
  </w:style>
  <w:style w:type="paragraph" w:customStyle="1" w:styleId="afffff6">
    <w:name w:val="ТЛ_Утверждаю"/>
    <w:basedOn w:val="a3"/>
    <w:link w:val="afffff7"/>
    <w:qFormat/>
    <w:rsid w:val="00CA47BF"/>
    <w:pPr>
      <w:suppressAutoHyphens w:val="0"/>
      <w:ind w:left="4860"/>
      <w:jc w:val="center"/>
    </w:pPr>
    <w:rPr>
      <w:rFonts w:ascii="Times New Roman" w:hAnsi="Times New Roman" w:cs="Times New Roman"/>
      <w:sz w:val="28"/>
      <w:szCs w:val="28"/>
    </w:rPr>
  </w:style>
  <w:style w:type="character" w:customStyle="1" w:styleId="afffff7">
    <w:name w:val="ТЛ_Утверждаю Знак"/>
    <w:link w:val="afffff6"/>
    <w:rsid w:val="00CA47BF"/>
    <w:rPr>
      <w:sz w:val="28"/>
      <w:szCs w:val="28"/>
    </w:rPr>
  </w:style>
  <w:style w:type="paragraph" w:customStyle="1" w:styleId="afffff8">
    <w:name w:val="ТЛ_Название"/>
    <w:basedOn w:val="a3"/>
    <w:link w:val="afffff9"/>
    <w:qFormat/>
    <w:rsid w:val="00CA47BF"/>
    <w:pPr>
      <w:suppressAutoHyphens w:val="0"/>
      <w:jc w:val="center"/>
    </w:pPr>
    <w:rPr>
      <w:rFonts w:ascii="Times New Roman" w:hAnsi="Times New Roman" w:cs="Times New Roman"/>
      <w:b/>
      <w:sz w:val="28"/>
      <w:szCs w:val="28"/>
    </w:rPr>
  </w:style>
  <w:style w:type="character" w:customStyle="1" w:styleId="afffff9">
    <w:name w:val="ТЛ_Название Знак"/>
    <w:link w:val="afffff8"/>
    <w:rsid w:val="00CA47BF"/>
    <w:rPr>
      <w:b/>
      <w:sz w:val="28"/>
      <w:szCs w:val="28"/>
    </w:rPr>
  </w:style>
  <w:style w:type="paragraph" w:customStyle="1" w:styleId="afffffa">
    <w:name w:val="ТЛ_Город и Дата"/>
    <w:basedOn w:val="a3"/>
    <w:link w:val="afffffb"/>
    <w:qFormat/>
    <w:rsid w:val="00CA47BF"/>
    <w:pPr>
      <w:suppressAutoHyphens w:val="0"/>
      <w:jc w:val="center"/>
    </w:pPr>
    <w:rPr>
      <w:rFonts w:ascii="Times New Roman" w:hAnsi="Times New Roman" w:cs="Times New Roman"/>
      <w:sz w:val="28"/>
      <w:szCs w:val="28"/>
    </w:rPr>
  </w:style>
  <w:style w:type="character" w:customStyle="1" w:styleId="afffffb">
    <w:name w:val="ТЛ_Город и Дата Знак"/>
    <w:link w:val="afffffa"/>
    <w:rsid w:val="00CA47BF"/>
    <w:rPr>
      <w:sz w:val="28"/>
      <w:szCs w:val="28"/>
    </w:rPr>
  </w:style>
  <w:style w:type="paragraph" w:customStyle="1" w:styleId="afffffc">
    <w:name w:val="АД_Наименование Разделов"/>
    <w:basedOn w:val="10"/>
    <w:link w:val="afffffd"/>
    <w:qFormat/>
    <w:rsid w:val="00CA47BF"/>
    <w:pPr>
      <w:tabs>
        <w:tab w:val="num" w:pos="432"/>
      </w:tabs>
      <w:ind w:left="432" w:hanging="432"/>
    </w:pPr>
    <w:rPr>
      <w:rFonts w:ascii="Times New Roman" w:hAnsi="Times New Roman" w:cs="Times New Roman"/>
      <w:b/>
      <w:sz w:val="28"/>
    </w:rPr>
  </w:style>
  <w:style w:type="character" w:customStyle="1" w:styleId="afffffd">
    <w:name w:val="АД_Наименование Разделов Знак"/>
    <w:link w:val="afffffc"/>
    <w:rsid w:val="00CA47BF"/>
    <w:rPr>
      <w:b/>
      <w:bCs w:val="0"/>
      <w:kern w:val="28"/>
      <w:sz w:val="28"/>
      <w:szCs w:val="36"/>
      <w:lang w:val="ru-RU"/>
    </w:rPr>
  </w:style>
  <w:style w:type="paragraph" w:customStyle="1" w:styleId="afffffe">
    <w:name w:val="АД_Наименование главы с нумерацией"/>
    <w:basedOn w:val="21"/>
    <w:link w:val="affffff"/>
    <w:qFormat/>
    <w:rsid w:val="00CA47BF"/>
    <w:rPr>
      <w:b/>
    </w:rPr>
  </w:style>
  <w:style w:type="character" w:customStyle="1" w:styleId="affffff">
    <w:name w:val="АД_Глава Знак"/>
    <w:link w:val="afffffe"/>
    <w:rsid w:val="00CA47BF"/>
    <w:rPr>
      <w:rFonts w:ascii="Calibri" w:hAnsi="Calibri"/>
      <w:b/>
      <w:bCs/>
      <w:sz w:val="24"/>
      <w:szCs w:val="24"/>
    </w:rPr>
  </w:style>
  <w:style w:type="paragraph" w:customStyle="1" w:styleId="affffff0">
    <w:name w:val="АД_Наименование главы без нумерации"/>
    <w:basedOn w:val="22"/>
    <w:link w:val="affffff1"/>
    <w:qFormat/>
    <w:rsid w:val="00CA47BF"/>
    <w:pPr>
      <w:numPr>
        <w:ilvl w:val="1"/>
      </w:numPr>
      <w:tabs>
        <w:tab w:val="num" w:pos="360"/>
      </w:tabs>
      <w:ind w:left="360" w:hanging="360"/>
    </w:pPr>
    <w:rPr>
      <w:b/>
      <w:bCs/>
    </w:rPr>
  </w:style>
  <w:style w:type="character" w:customStyle="1" w:styleId="affffff1">
    <w:name w:val="АД_Наименование главы без нумерации Знак"/>
    <w:link w:val="affffff0"/>
    <w:rsid w:val="00CA47BF"/>
    <w:rPr>
      <w:rFonts w:ascii="Calibri" w:hAnsi="Calibri" w:cs="Calibri"/>
      <w:b/>
      <w:bCs/>
      <w:sz w:val="24"/>
      <w:szCs w:val="24"/>
      <w:lang w:val="ru-RU" w:eastAsia="ru-RU" w:bidi="ar-SA"/>
    </w:rPr>
  </w:style>
  <w:style w:type="paragraph" w:customStyle="1" w:styleId="affffff2">
    <w:name w:val="АД_Нумерованный пункт"/>
    <w:basedOn w:val="30"/>
    <w:link w:val="affffff3"/>
    <w:qFormat/>
    <w:rsid w:val="00CA47BF"/>
    <w:pPr>
      <w:tabs>
        <w:tab w:val="num" w:pos="720"/>
      </w:tabs>
      <w:ind w:left="720" w:hanging="720"/>
    </w:pPr>
  </w:style>
  <w:style w:type="character" w:customStyle="1" w:styleId="affffff3">
    <w:name w:val="АД_Нумерованный пункт Знак"/>
    <w:link w:val="affffff2"/>
    <w:rsid w:val="00CA47BF"/>
    <w:rPr>
      <w:rFonts w:ascii="Arial" w:hAnsi="Arial"/>
      <w:b/>
      <w:sz w:val="24"/>
    </w:rPr>
  </w:style>
  <w:style w:type="paragraph" w:customStyle="1" w:styleId="a0">
    <w:name w:val="АД_Нумерованный подпункт"/>
    <w:basedOn w:val="a3"/>
    <w:link w:val="affffff4"/>
    <w:qFormat/>
    <w:rsid w:val="00CA47BF"/>
    <w:pPr>
      <w:numPr>
        <w:ilvl w:val="2"/>
        <w:numId w:val="3"/>
      </w:numPr>
      <w:tabs>
        <w:tab w:val="clear" w:pos="1440"/>
        <w:tab w:val="left" w:pos="720"/>
      </w:tabs>
      <w:suppressAutoHyphens w:val="0"/>
      <w:ind w:left="720" w:hanging="720"/>
      <w:jc w:val="both"/>
    </w:pPr>
    <w:rPr>
      <w:rFonts w:ascii="Times New Roman" w:hAnsi="Times New Roman" w:cs="Times New Roman"/>
      <w:sz w:val="24"/>
      <w:szCs w:val="24"/>
    </w:rPr>
  </w:style>
  <w:style w:type="character" w:customStyle="1" w:styleId="affffff4">
    <w:name w:val="АД_Нумерованный подпункт Знак"/>
    <w:link w:val="a0"/>
    <w:rsid w:val="00CA47BF"/>
    <w:rPr>
      <w:sz w:val="24"/>
      <w:szCs w:val="24"/>
      <w:lang w:eastAsia="ar-SA"/>
    </w:rPr>
  </w:style>
  <w:style w:type="paragraph" w:customStyle="1" w:styleId="affffff5">
    <w:name w:val="АД_Основной текст"/>
    <w:basedOn w:val="a3"/>
    <w:link w:val="affffff6"/>
    <w:qFormat/>
    <w:rsid w:val="00CA47BF"/>
    <w:pPr>
      <w:suppressAutoHyphens w:val="0"/>
      <w:ind w:firstLine="567"/>
      <w:jc w:val="both"/>
    </w:pPr>
    <w:rPr>
      <w:rFonts w:ascii="Times New Roman" w:hAnsi="Times New Roman" w:cs="Times New Roman"/>
      <w:sz w:val="24"/>
      <w:szCs w:val="24"/>
    </w:rPr>
  </w:style>
  <w:style w:type="character" w:customStyle="1" w:styleId="affffff6">
    <w:name w:val="АД_Основной текст Знак"/>
    <w:link w:val="affffff5"/>
    <w:rsid w:val="00CA47BF"/>
    <w:rPr>
      <w:sz w:val="24"/>
      <w:szCs w:val="24"/>
    </w:rPr>
  </w:style>
  <w:style w:type="paragraph" w:customStyle="1" w:styleId="affffff7">
    <w:name w:val="АД_Заголовки таблиц"/>
    <w:basedOn w:val="a3"/>
    <w:qFormat/>
    <w:rsid w:val="00CA47BF"/>
    <w:pPr>
      <w:suppressAutoHyphens w:val="0"/>
      <w:jc w:val="center"/>
    </w:pPr>
    <w:rPr>
      <w:rFonts w:ascii="Times New Roman" w:hAnsi="Times New Roman" w:cs="Times New Roman"/>
      <w:b/>
      <w:bCs/>
      <w:sz w:val="24"/>
      <w:szCs w:val="24"/>
      <w:lang w:eastAsia="ru-RU"/>
    </w:rPr>
  </w:style>
  <w:style w:type="character" w:customStyle="1" w:styleId="af6">
    <w:name w:val="Текст выноски Знак"/>
    <w:link w:val="af5"/>
    <w:rsid w:val="00CA47BF"/>
    <w:rPr>
      <w:rFonts w:ascii="Tahoma" w:hAnsi="Tahoma" w:cs="Tahoma"/>
      <w:sz w:val="16"/>
      <w:szCs w:val="16"/>
      <w:lang w:eastAsia="ar-SA"/>
    </w:rPr>
  </w:style>
  <w:style w:type="paragraph" w:customStyle="1" w:styleId="affffff8">
    <w:name w:val="АД_Основной текст по центру полужирный"/>
    <w:basedOn w:val="a3"/>
    <w:link w:val="affffff9"/>
    <w:qFormat/>
    <w:rsid w:val="00CA47BF"/>
    <w:pPr>
      <w:suppressAutoHyphens w:val="0"/>
      <w:ind w:firstLine="567"/>
      <w:jc w:val="center"/>
    </w:pPr>
    <w:rPr>
      <w:rFonts w:ascii="Times New Roman" w:hAnsi="Times New Roman" w:cs="Times New Roman"/>
      <w:b/>
      <w:sz w:val="24"/>
      <w:szCs w:val="24"/>
    </w:rPr>
  </w:style>
  <w:style w:type="character" w:customStyle="1" w:styleId="affffff9">
    <w:name w:val="АД_Основной текст по центру полужирный Знак"/>
    <w:link w:val="affffff8"/>
    <w:rsid w:val="00CA47BF"/>
    <w:rPr>
      <w:b/>
      <w:sz w:val="24"/>
      <w:szCs w:val="24"/>
    </w:rPr>
  </w:style>
  <w:style w:type="paragraph" w:customStyle="1" w:styleId="3f6">
    <w:name w:val="АД_Текст отступ 3"/>
    <w:aliases w:val="25"/>
    <w:basedOn w:val="a3"/>
    <w:link w:val="3f7"/>
    <w:qFormat/>
    <w:rsid w:val="00CA47BF"/>
    <w:pPr>
      <w:suppressAutoHyphens w:val="0"/>
      <w:ind w:left="1418"/>
      <w:jc w:val="both"/>
    </w:pPr>
    <w:rPr>
      <w:rFonts w:ascii="Times New Roman" w:hAnsi="Times New Roman" w:cs="Times New Roman"/>
      <w:sz w:val="24"/>
      <w:szCs w:val="24"/>
    </w:rPr>
  </w:style>
  <w:style w:type="character" w:customStyle="1" w:styleId="3f7">
    <w:name w:val="АД_Текст отступ 3 Знак"/>
    <w:aliases w:val="25 Знак"/>
    <w:link w:val="3f6"/>
    <w:rsid w:val="00CA47BF"/>
    <w:rPr>
      <w:sz w:val="24"/>
      <w:szCs w:val="24"/>
    </w:rPr>
  </w:style>
  <w:style w:type="paragraph" w:customStyle="1" w:styleId="47">
    <w:name w:val="АД_Нумерованный подпункт 4 уровня"/>
    <w:basedOn w:val="a0"/>
    <w:link w:val="48"/>
    <w:qFormat/>
    <w:rsid w:val="00CA47BF"/>
    <w:pPr>
      <w:numPr>
        <w:ilvl w:val="0"/>
        <w:numId w:val="0"/>
      </w:numPr>
      <w:tabs>
        <w:tab w:val="num" w:pos="993"/>
      </w:tabs>
      <w:ind w:left="993" w:hanging="993"/>
    </w:pPr>
  </w:style>
  <w:style w:type="character" w:customStyle="1" w:styleId="48">
    <w:name w:val="АД_Нумерованный подпункт 4 уровня Знак"/>
    <w:link w:val="47"/>
    <w:rsid w:val="00CA47BF"/>
  </w:style>
  <w:style w:type="paragraph" w:customStyle="1" w:styleId="a1">
    <w:name w:val="АД_Список абв"/>
    <w:basedOn w:val="a3"/>
    <w:rsid w:val="00CA47BF"/>
    <w:pPr>
      <w:numPr>
        <w:numId w:val="9"/>
      </w:numPr>
      <w:suppressAutoHyphens w:val="0"/>
      <w:jc w:val="both"/>
    </w:pPr>
    <w:rPr>
      <w:rFonts w:ascii="Times New Roman" w:hAnsi="Times New Roman" w:cs="Times New Roman"/>
      <w:sz w:val="24"/>
      <w:szCs w:val="24"/>
      <w:lang w:eastAsia="ru-RU"/>
    </w:rPr>
  </w:style>
  <w:style w:type="paragraph" w:customStyle="1" w:styleId="2ff6">
    <w:name w:val="Обычный2"/>
    <w:link w:val="Normal"/>
    <w:rsid w:val="00CA47BF"/>
    <w:pPr>
      <w:widowControl w:val="0"/>
      <w:snapToGrid w:val="0"/>
      <w:spacing w:line="300" w:lineRule="auto"/>
      <w:ind w:firstLine="720"/>
      <w:jc w:val="both"/>
    </w:pPr>
    <w:rPr>
      <w:sz w:val="24"/>
    </w:rPr>
  </w:style>
  <w:style w:type="character" w:customStyle="1" w:styleId="Normal">
    <w:name w:val="Normal Знак"/>
    <w:link w:val="2ff6"/>
    <w:rsid w:val="00CA47BF"/>
    <w:rPr>
      <w:sz w:val="24"/>
      <w:lang w:bidi="ar-SA"/>
    </w:rPr>
  </w:style>
  <w:style w:type="paragraph" w:customStyle="1" w:styleId="Heading0">
    <w:name w:val="Heading"/>
    <w:rsid w:val="00CA47BF"/>
    <w:rPr>
      <w:rFonts w:ascii="Arial" w:hAnsi="Arial"/>
      <w:b/>
      <w:snapToGrid w:val="0"/>
      <w:sz w:val="22"/>
    </w:rPr>
  </w:style>
  <w:style w:type="paragraph" w:customStyle="1" w:styleId="a2">
    <w:name w:val="Список нум."/>
    <w:basedOn w:val="a3"/>
    <w:rsid w:val="00CA47BF"/>
    <w:pPr>
      <w:keepNext/>
      <w:numPr>
        <w:numId w:val="10"/>
      </w:numPr>
      <w:tabs>
        <w:tab w:val="left" w:pos="1701"/>
      </w:tabs>
      <w:suppressAutoHyphens w:val="0"/>
      <w:spacing w:before="120" w:after="120" w:line="360" w:lineRule="auto"/>
    </w:pPr>
    <w:rPr>
      <w:rFonts w:ascii="Arial" w:hAnsi="Arial" w:cs="Times New Roman"/>
      <w:sz w:val="24"/>
      <w:lang w:eastAsia="ru-RU"/>
    </w:rPr>
  </w:style>
  <w:style w:type="paragraph" w:styleId="affffffa">
    <w:name w:val="footnote text"/>
    <w:basedOn w:val="a3"/>
    <w:link w:val="affffffb"/>
    <w:rsid w:val="00CA47BF"/>
    <w:pPr>
      <w:suppressAutoHyphens w:val="0"/>
    </w:pPr>
    <w:rPr>
      <w:rFonts w:ascii="Times New Roman" w:hAnsi="Times New Roman" w:cs="Times New Roman"/>
      <w:lang w:eastAsia="ru-RU"/>
    </w:rPr>
  </w:style>
  <w:style w:type="character" w:customStyle="1" w:styleId="affffffb">
    <w:name w:val="Текст сноски Знак"/>
    <w:basedOn w:val="a5"/>
    <w:link w:val="affffffa"/>
    <w:rsid w:val="00CA47BF"/>
  </w:style>
  <w:style w:type="character" w:customStyle="1" w:styleId="af2">
    <w:name w:val="Название Знак"/>
    <w:link w:val="af1"/>
    <w:rsid w:val="00CA47BF"/>
    <w:rPr>
      <w:rFonts w:ascii="Arial" w:eastAsia="Calibri" w:hAnsi="Arial" w:cs="Arial"/>
      <w:b/>
      <w:bCs/>
      <w:kern w:val="28"/>
      <w:sz w:val="32"/>
      <w:szCs w:val="32"/>
    </w:rPr>
  </w:style>
  <w:style w:type="paragraph" w:customStyle="1" w:styleId="Document1">
    <w:name w:val="Document 1"/>
    <w:rsid w:val="00CA47BF"/>
    <w:pPr>
      <w:keepNext/>
      <w:keepLines/>
      <w:tabs>
        <w:tab w:val="left" w:pos="-720"/>
      </w:tabs>
      <w:suppressAutoHyphens/>
      <w:overflowPunct w:val="0"/>
      <w:autoSpaceDE w:val="0"/>
      <w:autoSpaceDN w:val="0"/>
      <w:adjustRightInd w:val="0"/>
      <w:textAlignment w:val="baseline"/>
    </w:pPr>
    <w:rPr>
      <w:rFonts w:ascii="Gelvetsky 12pt" w:hAnsi="Gelvetsky 12pt"/>
      <w:sz w:val="24"/>
      <w:lang w:val="en-US"/>
    </w:rPr>
  </w:style>
  <w:style w:type="character" w:customStyle="1" w:styleId="affffffc">
    <w:name w:val="Текст примечания Знак"/>
    <w:semiHidden/>
    <w:rsid w:val="00CA47BF"/>
    <w:rPr>
      <w:rFonts w:ascii="Times New Roman" w:eastAsia="Times New Roman" w:hAnsi="Times New Roman" w:cs="Times New Roman"/>
      <w:sz w:val="20"/>
      <w:szCs w:val="20"/>
      <w:lang w:eastAsia="ru-RU"/>
    </w:rPr>
  </w:style>
  <w:style w:type="character" w:customStyle="1" w:styleId="affffffd">
    <w:name w:val="Тема примечания Знак"/>
    <w:link w:val="affffffe"/>
    <w:rsid w:val="00CA47BF"/>
    <w:rPr>
      <w:rFonts w:ascii="Times New Roman" w:eastAsia="Times New Roman" w:hAnsi="Times New Roman" w:cs="Times New Roman"/>
      <w:b/>
      <w:bCs/>
      <w:sz w:val="20"/>
      <w:szCs w:val="20"/>
      <w:lang w:eastAsia="ru-RU"/>
    </w:rPr>
  </w:style>
  <w:style w:type="paragraph" w:styleId="affffffe">
    <w:name w:val="annotation subject"/>
    <w:basedOn w:val="af4"/>
    <w:next w:val="af4"/>
    <w:link w:val="affffffd"/>
    <w:rsid w:val="00CA47BF"/>
    <w:pPr>
      <w:widowControl/>
      <w:suppressAutoHyphens w:val="0"/>
      <w:jc w:val="both"/>
    </w:pPr>
    <w:rPr>
      <w:rFonts w:eastAsia="Times New Roman"/>
      <w:b/>
      <w:bCs/>
      <w:kern w:val="0"/>
      <w:lang w:eastAsia="ru-RU"/>
    </w:rPr>
  </w:style>
  <w:style w:type="character" w:customStyle="1" w:styleId="16">
    <w:name w:val="Текст примечания Знак1"/>
    <w:link w:val="af4"/>
    <w:semiHidden/>
    <w:rsid w:val="00CA47BF"/>
    <w:rPr>
      <w:rFonts w:eastAsia="Andale Sans UI"/>
      <w:kern w:val="1"/>
    </w:rPr>
  </w:style>
  <w:style w:type="character" w:customStyle="1" w:styleId="1fff4">
    <w:name w:val="Тема примечания Знак1"/>
    <w:rsid w:val="00CA47BF"/>
    <w:rPr>
      <w:rFonts w:ascii="Calibri" w:eastAsia="Andale Sans UI" w:hAnsi="Calibri" w:cs="Calibri"/>
      <w:b/>
      <w:bCs/>
      <w:kern w:val="1"/>
      <w:lang w:eastAsia="ar-SA"/>
    </w:rPr>
  </w:style>
  <w:style w:type="paragraph" w:customStyle="1" w:styleId="Normal1">
    <w:name w:val="Normal1"/>
    <w:rsid w:val="00CA47BF"/>
    <w:pPr>
      <w:spacing w:before="100" w:after="100"/>
    </w:pPr>
    <w:rPr>
      <w:snapToGrid w:val="0"/>
      <w:sz w:val="24"/>
    </w:rPr>
  </w:style>
  <w:style w:type="paragraph" w:customStyle="1" w:styleId="1fff5">
    <w:name w:val="_Титульный 1"/>
    <w:qFormat/>
    <w:rsid w:val="00CA47BF"/>
    <w:pPr>
      <w:tabs>
        <w:tab w:val="left" w:pos="720"/>
      </w:tabs>
      <w:jc w:val="center"/>
    </w:pPr>
    <w:rPr>
      <w:b/>
      <w:kern w:val="32"/>
      <w:sz w:val="28"/>
      <w:szCs w:val="28"/>
    </w:rPr>
  </w:style>
  <w:style w:type="character" w:styleId="afffffff">
    <w:name w:val="footnote reference"/>
    <w:rsid w:val="00CA47BF"/>
    <w:rPr>
      <w:vertAlign w:val="superscript"/>
    </w:rPr>
  </w:style>
  <w:style w:type="paragraph" w:customStyle="1" w:styleId="1fff6">
    <w:name w:val="Абзац списка1"/>
    <w:basedOn w:val="a3"/>
    <w:rsid w:val="00781792"/>
    <w:pPr>
      <w:suppressAutoHyphens w:val="0"/>
      <w:ind w:left="708"/>
    </w:pPr>
    <w:rPr>
      <w:rFonts w:eastAsia="Calibri"/>
      <w:sz w:val="24"/>
      <w:szCs w:val="24"/>
      <w:lang w:eastAsia="ru-RU"/>
    </w:rPr>
  </w:style>
  <w:style w:type="character" w:customStyle="1" w:styleId="iceouttxt1">
    <w:name w:val="iceouttxt1"/>
    <w:rsid w:val="00AF5A19"/>
    <w:rPr>
      <w:rFonts w:ascii="Arial" w:hAnsi="Arial" w:cs="Arial" w:hint="default"/>
      <w:color w:val="666666"/>
      <w:sz w:val="18"/>
      <w:szCs w:val="18"/>
    </w:rPr>
  </w:style>
  <w:style w:type="character" w:customStyle="1" w:styleId="ConsPlusNormal0">
    <w:name w:val="ConsPlusNormal Знак"/>
    <w:link w:val="ConsPlusNormal"/>
    <w:locked/>
    <w:rsid w:val="00AF5A19"/>
    <w:rPr>
      <w:rFonts w:ascii="Arial" w:hAnsi="Arial" w:cs="Arial"/>
      <w:lang w:eastAsia="ar-SA" w:bidi="ar-SA"/>
    </w:rPr>
  </w:style>
  <w:style w:type="paragraph" w:customStyle="1" w:styleId="s13">
    <w:name w:val="s_13"/>
    <w:basedOn w:val="a3"/>
    <w:rsid w:val="00AC39F8"/>
    <w:pPr>
      <w:suppressAutoHyphens w:val="0"/>
      <w:ind w:firstLine="720"/>
    </w:pPr>
    <w:rPr>
      <w:rFonts w:ascii="Times New Roman" w:hAnsi="Times New Roman" w:cs="Times New Roman"/>
      <w:lang w:eastAsia="ru-RU"/>
    </w:rPr>
  </w:style>
  <w:style w:type="paragraph" w:customStyle="1" w:styleId="1fff7">
    <w:name w:val="Обычный (веб)1"/>
    <w:basedOn w:val="a3"/>
    <w:rsid w:val="00FF22BA"/>
    <w:pPr>
      <w:suppressAutoHyphens w:val="0"/>
      <w:spacing w:after="154"/>
    </w:pPr>
    <w:rPr>
      <w:rFonts w:ascii="Times New Roman" w:eastAsia="Calibri" w:hAnsi="Times New Roman" w:cs="Times New Roman"/>
      <w:sz w:val="18"/>
      <w:szCs w:val="18"/>
      <w:lang w:eastAsia="ru-RU"/>
    </w:rPr>
  </w:style>
  <w:style w:type="character" w:customStyle="1" w:styleId="31b">
    <w:name w:val="Знак Знак31"/>
    <w:locked/>
    <w:rsid w:val="00FF22BA"/>
    <w:rPr>
      <w:rFonts w:ascii="Arial" w:hAnsi="Arial" w:cs="Arial"/>
      <w:b/>
      <w:bCs/>
      <w:kern w:val="32"/>
      <w:sz w:val="32"/>
      <w:szCs w:val="32"/>
      <w:lang w:val="ru-RU" w:eastAsia="ru-RU" w:bidi="ar-SA"/>
    </w:rPr>
  </w:style>
  <w:style w:type="paragraph" w:customStyle="1" w:styleId="2ff7">
    <w:name w:val="Знак Знак2 Знак Знак Знак Знак"/>
    <w:basedOn w:val="a3"/>
    <w:next w:val="22"/>
    <w:autoRedefine/>
    <w:rsid w:val="00EE55B0"/>
    <w:pPr>
      <w:suppressAutoHyphens w:val="0"/>
      <w:spacing w:after="160" w:line="240" w:lineRule="exact"/>
    </w:pPr>
    <w:rPr>
      <w:sz w:val="24"/>
      <w:szCs w:val="24"/>
      <w:lang w:val="en-US" w:eastAsia="en-US"/>
    </w:rPr>
  </w:style>
  <w:style w:type="paragraph" w:styleId="afffffff0">
    <w:name w:val="No Spacing"/>
    <w:basedOn w:val="a3"/>
    <w:uiPriority w:val="1"/>
    <w:qFormat/>
    <w:rsid w:val="006A1B38"/>
    <w:rPr>
      <w:rFonts w:cs="Times New Roman"/>
      <w:sz w:val="22"/>
      <w:szCs w:val="22"/>
    </w:rPr>
  </w:style>
  <w:style w:type="paragraph" w:styleId="afffffff1">
    <w:name w:val="List Paragraph"/>
    <w:basedOn w:val="a3"/>
    <w:uiPriority w:val="99"/>
    <w:qFormat/>
    <w:rsid w:val="00215BBF"/>
    <w:pPr>
      <w:suppressAutoHyphens w:val="0"/>
      <w:spacing w:after="200" w:line="276" w:lineRule="auto"/>
      <w:ind w:left="720"/>
      <w:contextualSpacing/>
    </w:pPr>
    <w:rPr>
      <w:rFonts w:eastAsia="Calibri" w:cs="Times New Roman"/>
      <w:sz w:val="22"/>
      <w:szCs w:val="22"/>
      <w:lang w:eastAsia="en-US"/>
    </w:rPr>
  </w:style>
  <w:style w:type="character" w:customStyle="1" w:styleId="1fff8">
    <w:name w:val="Основной шрифт1"/>
    <w:semiHidden/>
    <w:rsid w:val="000F0F94"/>
  </w:style>
  <w:style w:type="paragraph" w:styleId="afffffff2">
    <w:name w:val="caption"/>
    <w:basedOn w:val="a3"/>
    <w:next w:val="a3"/>
    <w:unhideWhenUsed/>
    <w:qFormat/>
    <w:rsid w:val="00CB374A"/>
    <w:pPr>
      <w:suppressAutoHyphens w:val="0"/>
    </w:pPr>
    <w:rPr>
      <w:rFonts w:ascii="Times New Roman" w:eastAsia="Calibri" w:hAnsi="Times New Roman" w:cs="Times New Roman"/>
      <w:b/>
      <w:bCs/>
      <w:lang w:eastAsia="ru-RU"/>
    </w:rPr>
  </w:style>
  <w:style w:type="paragraph" w:customStyle="1" w:styleId="3f8">
    <w:name w:val="Знак3"/>
    <w:basedOn w:val="a3"/>
    <w:rsid w:val="00CB374A"/>
    <w:pPr>
      <w:suppressAutoHyphens w:val="0"/>
      <w:spacing w:after="160" w:line="240" w:lineRule="exact"/>
    </w:pPr>
    <w:rPr>
      <w:rFonts w:ascii="Times New Roman" w:eastAsia="Calibri" w:hAnsi="Times New Roman" w:cs="Times New Roman"/>
      <w:sz w:val="24"/>
      <w:szCs w:val="24"/>
      <w:lang w:eastAsia="ru-RU"/>
    </w:rPr>
  </w:style>
  <w:style w:type="character" w:customStyle="1" w:styleId="afffffff3">
    <w:name w:val="Гипертекстовая ссылка"/>
    <w:uiPriority w:val="99"/>
    <w:rsid w:val="002D42AB"/>
    <w:rPr>
      <w:color w:val="106BBE"/>
    </w:rPr>
  </w:style>
  <w:style w:type="table" w:customStyle="1" w:styleId="1fff9">
    <w:name w:val="Сетка таблицы1"/>
    <w:basedOn w:val="a6"/>
    <w:next w:val="af"/>
    <w:uiPriority w:val="59"/>
    <w:rsid w:val="00E9279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8">
    <w:name w:val="Сетка таблицы2"/>
    <w:basedOn w:val="a6"/>
    <w:next w:val="af"/>
    <w:uiPriority w:val="59"/>
    <w:rsid w:val="0011522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9">
    <w:name w:val="Сетка таблицы3"/>
    <w:basedOn w:val="a6"/>
    <w:next w:val="af"/>
    <w:uiPriority w:val="39"/>
    <w:rsid w:val="0098072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
    <w:name w:val="Заголовок 1.1"/>
    <w:basedOn w:val="10"/>
    <w:next w:val="a3"/>
    <w:autoRedefine/>
    <w:rsid w:val="005673D7"/>
    <w:pPr>
      <w:spacing w:before="100" w:beforeAutospacing="1" w:after="100" w:afterAutospacing="1"/>
      <w:ind w:left="792" w:right="-34" w:hanging="792"/>
      <w:outlineLvl w:val="1"/>
    </w:pPr>
    <w:rPr>
      <w:rFonts w:ascii="Times New Roman" w:eastAsia="MS Mincho" w:hAnsi="Times New Roman" w:cs="Times New Roman"/>
      <w:b/>
      <w:bCs/>
      <w:kern w:val="0"/>
      <w:sz w:val="24"/>
      <w:szCs w:val="24"/>
    </w:rPr>
  </w:style>
  <w:style w:type="paragraph" w:customStyle="1" w:styleId="1110">
    <w:name w:val="Заголовок 1.1.1"/>
    <w:basedOn w:val="113"/>
    <w:next w:val="a3"/>
    <w:autoRedefine/>
    <w:rsid w:val="005673D7"/>
    <w:pPr>
      <w:ind w:left="1758" w:hanging="1758"/>
      <w:outlineLvl w:val="2"/>
    </w:pPr>
  </w:style>
  <w:style w:type="paragraph" w:customStyle="1" w:styleId="1111">
    <w:name w:val="Заголовок 1.1.1.1"/>
    <w:basedOn w:val="1110"/>
    <w:next w:val="a3"/>
    <w:autoRedefine/>
    <w:rsid w:val="005673D7"/>
    <w:pPr>
      <w:ind w:left="1304" w:hanging="1304"/>
      <w:outlineLvl w:val="3"/>
    </w:pPr>
  </w:style>
  <w:style w:type="paragraph" w:customStyle="1" w:styleId="afffffff4">
    <w:name w:val="Приложение №"/>
    <w:basedOn w:val="a3"/>
    <w:next w:val="a3"/>
    <w:autoRedefine/>
    <w:rsid w:val="005673D7"/>
    <w:pPr>
      <w:keepNext/>
      <w:keepLines/>
      <w:suppressAutoHyphens w:val="0"/>
      <w:jc w:val="right"/>
      <w:outlineLvl w:val="0"/>
    </w:pPr>
    <w:rPr>
      <w:rFonts w:ascii="Times New Roman" w:eastAsia="MS Mincho"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toc 3"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3">
    <w:name w:val="Normal"/>
    <w:qFormat/>
    <w:rsid w:val="00D106A7"/>
    <w:pPr>
      <w:suppressAutoHyphens/>
    </w:pPr>
    <w:rPr>
      <w:rFonts w:ascii="Calibri" w:hAnsi="Calibri" w:cs="Calibri"/>
      <w:lang w:eastAsia="ar-SA"/>
    </w:rPr>
  </w:style>
  <w:style w:type="paragraph" w:styleId="10">
    <w:name w:val="heading 1"/>
    <w:aliases w:val="H1,Аукцион: Заголовок 1"/>
    <w:basedOn w:val="a3"/>
    <w:next w:val="a3"/>
    <w:link w:val="11"/>
    <w:qFormat/>
    <w:rsid w:val="00AB0C3C"/>
    <w:pPr>
      <w:keepNext/>
      <w:suppressAutoHyphens w:val="0"/>
      <w:spacing w:before="240" w:after="60"/>
      <w:jc w:val="center"/>
      <w:outlineLvl w:val="0"/>
    </w:pPr>
    <w:rPr>
      <w:kern w:val="28"/>
      <w:sz w:val="36"/>
      <w:szCs w:val="36"/>
      <w:lang w:eastAsia="ru-RU"/>
    </w:rPr>
  </w:style>
  <w:style w:type="paragraph" w:styleId="22">
    <w:name w:val="heading 2"/>
    <w:aliases w:val="H2,h2 Знак,h2,Chapter Title,Sub Head,PullOut"/>
    <w:basedOn w:val="a3"/>
    <w:next w:val="a3"/>
    <w:link w:val="23"/>
    <w:qFormat/>
    <w:rsid w:val="00AB0C3C"/>
    <w:pPr>
      <w:keepNext/>
      <w:suppressAutoHyphens w:val="0"/>
      <w:jc w:val="center"/>
      <w:outlineLvl w:val="1"/>
    </w:pPr>
    <w:rPr>
      <w:sz w:val="24"/>
      <w:szCs w:val="24"/>
      <w:lang w:eastAsia="ru-RU"/>
    </w:rPr>
  </w:style>
  <w:style w:type="paragraph" w:styleId="31">
    <w:name w:val="heading 3"/>
    <w:aliases w:val="H3,h3,Çàãîëîâîê 3"/>
    <w:basedOn w:val="a3"/>
    <w:next w:val="a3"/>
    <w:link w:val="32"/>
    <w:qFormat/>
    <w:rsid w:val="00AB0C3C"/>
    <w:pPr>
      <w:keepNext/>
      <w:suppressAutoHyphens w:val="0"/>
      <w:spacing w:before="240" w:after="60"/>
      <w:outlineLvl w:val="2"/>
    </w:pPr>
    <w:rPr>
      <w:rFonts w:ascii="Arial" w:hAnsi="Arial" w:cs="Arial"/>
      <w:noProof/>
      <w:sz w:val="26"/>
      <w:szCs w:val="26"/>
      <w:lang w:eastAsia="ru-RU"/>
    </w:rPr>
  </w:style>
  <w:style w:type="paragraph" w:styleId="40">
    <w:name w:val="heading 4"/>
    <w:basedOn w:val="a3"/>
    <w:next w:val="a4"/>
    <w:link w:val="41"/>
    <w:qFormat/>
    <w:rsid w:val="003F50EC"/>
    <w:pPr>
      <w:keepNext/>
      <w:numPr>
        <w:ilvl w:val="3"/>
        <w:numId w:val="1"/>
      </w:numPr>
      <w:tabs>
        <w:tab w:val="left" w:pos="864"/>
      </w:tabs>
      <w:spacing w:before="240" w:after="60"/>
      <w:jc w:val="both"/>
      <w:outlineLvl w:val="3"/>
    </w:pPr>
    <w:rPr>
      <w:rFonts w:ascii="Arial" w:eastAsia="Arial" w:hAnsi="Arial" w:cs="Mangal"/>
      <w:kern w:val="1"/>
      <w:sz w:val="24"/>
      <w:lang w:eastAsia="hi-IN" w:bidi="hi-IN"/>
    </w:rPr>
  </w:style>
  <w:style w:type="paragraph" w:styleId="50">
    <w:name w:val="heading 5"/>
    <w:basedOn w:val="a3"/>
    <w:next w:val="a4"/>
    <w:link w:val="51"/>
    <w:qFormat/>
    <w:rsid w:val="003F50EC"/>
    <w:pPr>
      <w:numPr>
        <w:ilvl w:val="4"/>
        <w:numId w:val="1"/>
      </w:numPr>
      <w:tabs>
        <w:tab w:val="left" w:pos="1008"/>
      </w:tabs>
      <w:spacing w:before="240" w:after="60"/>
      <w:jc w:val="both"/>
      <w:outlineLvl w:val="4"/>
    </w:pPr>
    <w:rPr>
      <w:rFonts w:ascii="Arial" w:eastAsia="Arial" w:hAnsi="Arial" w:cs="Mangal"/>
      <w:kern w:val="1"/>
      <w:sz w:val="22"/>
      <w:lang w:eastAsia="hi-IN" w:bidi="hi-IN"/>
    </w:rPr>
  </w:style>
  <w:style w:type="paragraph" w:styleId="6">
    <w:name w:val="heading 6"/>
    <w:basedOn w:val="a3"/>
    <w:next w:val="a4"/>
    <w:link w:val="60"/>
    <w:qFormat/>
    <w:rsid w:val="003F50EC"/>
    <w:pPr>
      <w:numPr>
        <w:ilvl w:val="5"/>
        <w:numId w:val="1"/>
      </w:numPr>
      <w:tabs>
        <w:tab w:val="left" w:pos="1152"/>
      </w:tabs>
      <w:spacing w:before="240" w:after="60"/>
      <w:jc w:val="both"/>
      <w:outlineLvl w:val="5"/>
    </w:pPr>
    <w:rPr>
      <w:rFonts w:ascii="Arial" w:eastAsia="Arial" w:hAnsi="Arial" w:cs="Mangal"/>
      <w:i/>
      <w:kern w:val="1"/>
      <w:sz w:val="22"/>
      <w:lang w:eastAsia="hi-IN" w:bidi="hi-IN"/>
    </w:rPr>
  </w:style>
  <w:style w:type="paragraph" w:styleId="7">
    <w:name w:val="heading 7"/>
    <w:basedOn w:val="a3"/>
    <w:next w:val="a4"/>
    <w:link w:val="70"/>
    <w:qFormat/>
    <w:rsid w:val="003F50EC"/>
    <w:pPr>
      <w:numPr>
        <w:ilvl w:val="6"/>
        <w:numId w:val="1"/>
      </w:numPr>
      <w:tabs>
        <w:tab w:val="left" w:pos="1296"/>
      </w:tabs>
      <w:spacing w:before="240" w:after="60"/>
      <w:jc w:val="both"/>
      <w:outlineLvl w:val="6"/>
    </w:pPr>
    <w:rPr>
      <w:rFonts w:ascii="Arial" w:eastAsia="Arial" w:hAnsi="Arial" w:cs="Mangal"/>
      <w:kern w:val="1"/>
      <w:lang w:eastAsia="hi-IN" w:bidi="hi-IN"/>
    </w:rPr>
  </w:style>
  <w:style w:type="paragraph" w:styleId="8">
    <w:name w:val="heading 8"/>
    <w:basedOn w:val="a3"/>
    <w:next w:val="a4"/>
    <w:link w:val="80"/>
    <w:qFormat/>
    <w:rsid w:val="003F50EC"/>
    <w:pPr>
      <w:numPr>
        <w:ilvl w:val="7"/>
        <w:numId w:val="1"/>
      </w:numPr>
      <w:tabs>
        <w:tab w:val="left" w:pos="10440"/>
      </w:tabs>
      <w:spacing w:before="240" w:after="60"/>
      <w:ind w:left="10440"/>
      <w:jc w:val="both"/>
      <w:outlineLvl w:val="7"/>
    </w:pPr>
    <w:rPr>
      <w:rFonts w:ascii="Arial" w:eastAsia="Arial" w:hAnsi="Arial" w:cs="Mangal"/>
      <w:i/>
      <w:kern w:val="1"/>
      <w:lang w:eastAsia="hi-IN" w:bidi="hi-IN"/>
    </w:rPr>
  </w:style>
  <w:style w:type="paragraph" w:styleId="9">
    <w:name w:val="heading 9"/>
    <w:basedOn w:val="a3"/>
    <w:next w:val="a4"/>
    <w:link w:val="90"/>
    <w:qFormat/>
    <w:rsid w:val="003F50EC"/>
    <w:pPr>
      <w:numPr>
        <w:ilvl w:val="8"/>
        <w:numId w:val="1"/>
      </w:numPr>
      <w:tabs>
        <w:tab w:val="left" w:pos="1584"/>
      </w:tabs>
      <w:spacing w:before="240" w:after="60"/>
      <w:jc w:val="both"/>
      <w:outlineLvl w:val="8"/>
    </w:pPr>
    <w:rPr>
      <w:rFonts w:ascii="Arial" w:eastAsia="Arial" w:hAnsi="Arial" w:cs="Mangal"/>
      <w:b/>
      <w:i/>
      <w:kern w:val="1"/>
      <w:sz w:val="18"/>
      <w:lang w:eastAsia="hi-IN" w:bidi="hi-IN"/>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1"/>
    <w:aliases w:val="H1 Знак,Аукцион: Заголовок 1 Знак"/>
    <w:link w:val="10"/>
    <w:locked/>
    <w:rsid w:val="00AB0C3C"/>
    <w:rPr>
      <w:rFonts w:ascii="Calibri" w:hAnsi="Calibri" w:cs="Calibri"/>
      <w:kern w:val="28"/>
      <w:sz w:val="36"/>
      <w:szCs w:val="36"/>
      <w:lang w:val="ru-RU" w:eastAsia="ru-RU" w:bidi="ar-SA"/>
    </w:rPr>
  </w:style>
  <w:style w:type="character" w:customStyle="1" w:styleId="23">
    <w:name w:val="Заголовок 2 Знак"/>
    <w:aliases w:val="H2 Знак,h2 Знак Знак,h2 Знак1,Chapter Title Знак,Sub Head Знак,PullOut Знак"/>
    <w:link w:val="22"/>
    <w:locked/>
    <w:rsid w:val="00AB0C3C"/>
    <w:rPr>
      <w:rFonts w:ascii="Calibri" w:hAnsi="Calibri" w:cs="Calibri"/>
      <w:sz w:val="24"/>
      <w:szCs w:val="24"/>
      <w:lang w:val="ru-RU" w:eastAsia="ru-RU" w:bidi="ar-SA"/>
    </w:rPr>
  </w:style>
  <w:style w:type="character" w:customStyle="1" w:styleId="32">
    <w:name w:val="Заголовок 3 Знак"/>
    <w:aliases w:val="H3 Знак,h3 Знак,Çàãîëîâîê 3 Знак"/>
    <w:link w:val="31"/>
    <w:locked/>
    <w:rsid w:val="00AB0C3C"/>
    <w:rPr>
      <w:rFonts w:ascii="Arial" w:hAnsi="Arial" w:cs="Arial"/>
      <w:noProof/>
      <w:sz w:val="26"/>
      <w:szCs w:val="26"/>
      <w:lang w:val="ru-RU" w:eastAsia="ru-RU" w:bidi="ar-SA"/>
    </w:rPr>
  </w:style>
  <w:style w:type="paragraph" w:styleId="a4">
    <w:name w:val="Body Text"/>
    <w:basedOn w:val="a3"/>
    <w:link w:val="12"/>
    <w:rsid w:val="00AB0C3C"/>
    <w:pPr>
      <w:suppressAutoHyphens w:val="0"/>
      <w:spacing w:after="120"/>
      <w:jc w:val="both"/>
    </w:pPr>
    <w:rPr>
      <w:sz w:val="24"/>
      <w:szCs w:val="24"/>
      <w:lang w:eastAsia="ru-RU"/>
    </w:rPr>
  </w:style>
  <w:style w:type="character" w:customStyle="1" w:styleId="12">
    <w:name w:val="Основной текст Знак1"/>
    <w:link w:val="a4"/>
    <w:locked/>
    <w:rsid w:val="00AB0C3C"/>
    <w:rPr>
      <w:rFonts w:ascii="Calibri" w:hAnsi="Calibri" w:cs="Calibri"/>
      <w:sz w:val="24"/>
      <w:szCs w:val="24"/>
      <w:lang w:val="ru-RU" w:eastAsia="ru-RU" w:bidi="ar-SA"/>
    </w:rPr>
  </w:style>
  <w:style w:type="paragraph" w:customStyle="1" w:styleId="24">
    <w:name w:val="Знак Знак2 Знак Знак Знак Знак Знак Знак"/>
    <w:basedOn w:val="a3"/>
    <w:next w:val="22"/>
    <w:autoRedefine/>
    <w:rsid w:val="00C142E2"/>
    <w:pPr>
      <w:suppressAutoHyphens w:val="0"/>
      <w:spacing w:after="160" w:line="240" w:lineRule="exact"/>
    </w:pPr>
    <w:rPr>
      <w:sz w:val="24"/>
      <w:szCs w:val="24"/>
      <w:lang w:val="en-US" w:eastAsia="en-US"/>
    </w:rPr>
  </w:style>
  <w:style w:type="paragraph" w:customStyle="1" w:styleId="25">
    <w:name w:val="Знак Знак2"/>
    <w:basedOn w:val="a3"/>
    <w:next w:val="22"/>
    <w:autoRedefine/>
    <w:rsid w:val="00AB0C3C"/>
    <w:pPr>
      <w:suppressAutoHyphens w:val="0"/>
      <w:spacing w:after="160" w:line="240" w:lineRule="exact"/>
    </w:pPr>
    <w:rPr>
      <w:sz w:val="24"/>
      <w:szCs w:val="24"/>
      <w:lang w:val="en-US" w:eastAsia="en-US"/>
    </w:rPr>
  </w:style>
  <w:style w:type="character" w:styleId="a8">
    <w:name w:val="Hyperlink"/>
    <w:uiPriority w:val="99"/>
    <w:rsid w:val="00AB0C3C"/>
    <w:rPr>
      <w:color w:val="0000FF"/>
      <w:u w:val="single"/>
    </w:rPr>
  </w:style>
  <w:style w:type="paragraph" w:styleId="33">
    <w:name w:val="toc 3"/>
    <w:basedOn w:val="a3"/>
    <w:next w:val="a3"/>
    <w:autoRedefine/>
    <w:uiPriority w:val="39"/>
    <w:rsid w:val="009C0462"/>
    <w:pPr>
      <w:suppressAutoHyphens w:val="0"/>
      <w:spacing w:after="100"/>
      <w:ind w:right="88"/>
      <w:jc w:val="both"/>
    </w:pPr>
    <w:rPr>
      <w:rFonts w:ascii="Times New Roman" w:hAnsi="Times New Roman"/>
      <w:b/>
      <w:bCs/>
      <w:noProof/>
      <w:color w:val="0000FF"/>
      <w:sz w:val="24"/>
      <w:szCs w:val="24"/>
      <w:lang w:eastAsia="ru-RU"/>
    </w:rPr>
  </w:style>
  <w:style w:type="paragraph" w:styleId="26">
    <w:name w:val="List Number 2"/>
    <w:basedOn w:val="a3"/>
    <w:rsid w:val="00AB0C3C"/>
    <w:pPr>
      <w:tabs>
        <w:tab w:val="num" w:pos="432"/>
      </w:tabs>
      <w:ind w:left="432" w:hanging="432"/>
    </w:pPr>
  </w:style>
  <w:style w:type="character" w:customStyle="1" w:styleId="a9">
    <w:name w:val="Основной текст с отступом Знак"/>
    <w:aliases w:val="текст Знак"/>
    <w:link w:val="aa"/>
    <w:locked/>
    <w:rsid w:val="00AB0C3C"/>
    <w:rPr>
      <w:rFonts w:ascii="Calibri" w:hAnsi="Calibri" w:cs="Calibri"/>
      <w:noProof/>
      <w:sz w:val="24"/>
      <w:szCs w:val="24"/>
      <w:lang w:val="ru-RU" w:eastAsia="ru-RU" w:bidi="ar-SA"/>
    </w:rPr>
  </w:style>
  <w:style w:type="paragraph" w:styleId="aa">
    <w:name w:val="Body Text Indent"/>
    <w:aliases w:val="текст"/>
    <w:basedOn w:val="a3"/>
    <w:link w:val="a9"/>
    <w:rsid w:val="00AB0C3C"/>
    <w:pPr>
      <w:suppressAutoHyphens w:val="0"/>
      <w:spacing w:after="120"/>
      <w:ind w:left="283"/>
    </w:pPr>
    <w:rPr>
      <w:noProof/>
      <w:sz w:val="24"/>
      <w:szCs w:val="24"/>
      <w:lang w:eastAsia="ru-RU"/>
    </w:rPr>
  </w:style>
  <w:style w:type="character" w:customStyle="1" w:styleId="27">
    <w:name w:val="Основной текст с отступом 2 Знак"/>
    <w:link w:val="28"/>
    <w:locked/>
    <w:rsid w:val="00AB0C3C"/>
    <w:rPr>
      <w:rFonts w:ascii="Calibri" w:hAnsi="Calibri" w:cs="Calibri"/>
      <w:sz w:val="24"/>
      <w:szCs w:val="24"/>
      <w:lang w:val="ru-RU" w:eastAsia="ru-RU" w:bidi="ar-SA"/>
    </w:rPr>
  </w:style>
  <w:style w:type="paragraph" w:styleId="28">
    <w:name w:val="Body Text Indent 2"/>
    <w:basedOn w:val="a3"/>
    <w:link w:val="27"/>
    <w:rsid w:val="00AB0C3C"/>
    <w:pPr>
      <w:suppressAutoHyphens w:val="0"/>
      <w:spacing w:after="120" w:line="480" w:lineRule="auto"/>
      <w:ind w:left="283"/>
      <w:jc w:val="both"/>
    </w:pPr>
    <w:rPr>
      <w:sz w:val="24"/>
      <w:szCs w:val="24"/>
      <w:lang w:eastAsia="ru-RU"/>
    </w:rPr>
  </w:style>
  <w:style w:type="paragraph" w:customStyle="1" w:styleId="ConsNonformat">
    <w:name w:val="ConsNonformat"/>
    <w:rsid w:val="00AB0C3C"/>
    <w:pPr>
      <w:widowControl w:val="0"/>
      <w:autoSpaceDE w:val="0"/>
      <w:autoSpaceDN w:val="0"/>
      <w:adjustRightInd w:val="0"/>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AB0C3C"/>
    <w:pPr>
      <w:numPr>
        <w:numId w:val="1"/>
      </w:numPr>
      <w:suppressAutoHyphens w:val="0"/>
      <w:spacing w:before="100" w:beforeAutospacing="1" w:after="100" w:afterAutospacing="1"/>
      <w:ind w:left="0" w:firstLine="0"/>
    </w:pPr>
    <w:rPr>
      <w:rFonts w:ascii="Tahoma" w:hAnsi="Tahoma" w:cs="Tahoma"/>
      <w:lang w:val="en-US" w:eastAsia="en-US"/>
    </w:rPr>
  </w:style>
  <w:style w:type="paragraph" w:customStyle="1" w:styleId="1">
    <w:name w:val="Стиль1"/>
    <w:basedOn w:val="a3"/>
    <w:rsid w:val="00AB0C3C"/>
    <w:pPr>
      <w:keepNext/>
      <w:keepLines/>
      <w:widowControl w:val="0"/>
      <w:numPr>
        <w:ilvl w:val="1"/>
        <w:numId w:val="1"/>
      </w:numPr>
      <w:suppressLineNumbers/>
      <w:tabs>
        <w:tab w:val="num" w:pos="432"/>
      </w:tabs>
      <w:spacing w:after="60"/>
      <w:ind w:left="432" w:hanging="432"/>
      <w:jc w:val="both"/>
    </w:pPr>
    <w:rPr>
      <w:b/>
      <w:bCs/>
      <w:sz w:val="28"/>
      <w:szCs w:val="28"/>
      <w:lang w:eastAsia="ru-RU"/>
    </w:rPr>
  </w:style>
  <w:style w:type="paragraph" w:customStyle="1" w:styleId="29">
    <w:name w:val="Стиль2"/>
    <w:basedOn w:val="26"/>
    <w:rsid w:val="00AB0C3C"/>
    <w:pPr>
      <w:keepNext/>
      <w:keepLines/>
      <w:widowControl w:val="0"/>
      <w:numPr>
        <w:ilvl w:val="2"/>
      </w:numPr>
      <w:suppressLineNumbers/>
      <w:tabs>
        <w:tab w:val="num" w:pos="432"/>
        <w:tab w:val="num" w:pos="576"/>
      </w:tabs>
      <w:spacing w:after="60"/>
      <w:ind w:left="576" w:hanging="576"/>
      <w:jc w:val="both"/>
    </w:pPr>
    <w:rPr>
      <w:b/>
      <w:bCs/>
      <w:sz w:val="24"/>
      <w:szCs w:val="24"/>
      <w:lang w:eastAsia="ru-RU"/>
    </w:rPr>
  </w:style>
  <w:style w:type="character" w:customStyle="1" w:styleId="ConsNormal">
    <w:name w:val="ConsNormal Знак"/>
    <w:link w:val="ConsNormal0"/>
    <w:locked/>
    <w:rsid w:val="00AB0C3C"/>
    <w:rPr>
      <w:rFonts w:ascii="Arial" w:hAnsi="Arial" w:cs="Arial"/>
      <w:lang w:val="ru-RU" w:eastAsia="ru-RU" w:bidi="ar-SA"/>
    </w:rPr>
  </w:style>
  <w:style w:type="paragraph" w:customStyle="1" w:styleId="ConsNormal0">
    <w:name w:val="ConsNormal"/>
    <w:link w:val="ConsNormal"/>
    <w:rsid w:val="00AB0C3C"/>
    <w:pPr>
      <w:widowControl w:val="0"/>
      <w:autoSpaceDE w:val="0"/>
      <w:autoSpaceDN w:val="0"/>
      <w:adjustRightInd w:val="0"/>
      <w:ind w:left="709" w:right="19772" w:firstLine="720"/>
      <w:jc w:val="both"/>
    </w:pPr>
    <w:rPr>
      <w:rFonts w:ascii="Arial" w:hAnsi="Arial" w:cs="Arial"/>
    </w:rPr>
  </w:style>
  <w:style w:type="paragraph" w:customStyle="1" w:styleId="34">
    <w:name w:val="Стиль3"/>
    <w:basedOn w:val="28"/>
    <w:rsid w:val="00AB0C3C"/>
    <w:pPr>
      <w:widowControl w:val="0"/>
      <w:tabs>
        <w:tab w:val="num" w:pos="1307"/>
      </w:tabs>
      <w:adjustRightInd w:val="0"/>
      <w:spacing w:after="0" w:line="240" w:lineRule="auto"/>
      <w:ind w:left="1080"/>
    </w:pPr>
  </w:style>
  <w:style w:type="paragraph" w:customStyle="1" w:styleId="35">
    <w:name w:val="Стиль3 Знак Знак"/>
    <w:basedOn w:val="28"/>
    <w:rsid w:val="00AB0C3C"/>
    <w:pPr>
      <w:widowControl w:val="0"/>
      <w:tabs>
        <w:tab w:val="num" w:pos="227"/>
      </w:tabs>
      <w:adjustRightInd w:val="0"/>
      <w:spacing w:after="0" w:line="240" w:lineRule="auto"/>
      <w:ind w:left="0"/>
    </w:pPr>
  </w:style>
  <w:style w:type="paragraph" w:customStyle="1" w:styleId="13">
    <w:name w:val="Маркер1"/>
    <w:basedOn w:val="a3"/>
    <w:rsid w:val="00AB0C3C"/>
    <w:pPr>
      <w:tabs>
        <w:tab w:val="left" w:pos="360"/>
      </w:tabs>
      <w:spacing w:before="120" w:line="300" w:lineRule="atLeast"/>
      <w:jc w:val="both"/>
    </w:pPr>
    <w:rPr>
      <w:noProof/>
      <w:sz w:val="24"/>
      <w:szCs w:val="24"/>
    </w:rPr>
  </w:style>
  <w:style w:type="paragraph" w:customStyle="1" w:styleId="ConsPlusNormal">
    <w:name w:val="ConsPlusNormal"/>
    <w:link w:val="ConsPlusNormal0"/>
    <w:qFormat/>
    <w:rsid w:val="00AB0C3C"/>
    <w:pPr>
      <w:widowControl w:val="0"/>
      <w:suppressAutoHyphens/>
      <w:autoSpaceDE w:val="0"/>
      <w:ind w:firstLine="720"/>
    </w:pPr>
    <w:rPr>
      <w:rFonts w:ascii="Arial" w:hAnsi="Arial" w:cs="Arial"/>
      <w:lang w:eastAsia="ar-SA"/>
    </w:rPr>
  </w:style>
  <w:style w:type="paragraph" w:customStyle="1" w:styleId="-">
    <w:name w:val="Контракт-пункт"/>
    <w:basedOn w:val="a3"/>
    <w:rsid w:val="00AB0C3C"/>
    <w:pPr>
      <w:suppressAutoHyphens w:val="0"/>
      <w:jc w:val="center"/>
    </w:pPr>
    <w:rPr>
      <w:b/>
      <w:bCs/>
      <w:sz w:val="24"/>
      <w:szCs w:val="24"/>
      <w:lang w:eastAsia="ru-RU"/>
    </w:rPr>
  </w:style>
  <w:style w:type="paragraph" w:customStyle="1" w:styleId="ab">
    <w:name w:val="Содержимое таблицы"/>
    <w:basedOn w:val="a3"/>
    <w:rsid w:val="00AB0C3C"/>
    <w:pPr>
      <w:suppressLineNumbers/>
    </w:pPr>
    <w:rPr>
      <w:sz w:val="24"/>
      <w:szCs w:val="24"/>
    </w:rPr>
  </w:style>
  <w:style w:type="paragraph" w:customStyle="1" w:styleId="14">
    <w:name w:val="Абзац списка1"/>
    <w:basedOn w:val="a3"/>
    <w:rsid w:val="00AB0C3C"/>
    <w:pPr>
      <w:suppressAutoHyphens w:val="0"/>
      <w:ind w:left="708"/>
    </w:pPr>
    <w:rPr>
      <w:sz w:val="24"/>
      <w:szCs w:val="24"/>
      <w:lang w:eastAsia="ru-RU"/>
    </w:rPr>
  </w:style>
  <w:style w:type="paragraph" w:customStyle="1" w:styleId="ac">
    <w:name w:val="Заголовок статьи"/>
    <w:basedOn w:val="a3"/>
    <w:next w:val="a3"/>
    <w:rsid w:val="00AB0C3C"/>
    <w:pPr>
      <w:suppressAutoHyphens w:val="0"/>
      <w:autoSpaceDE w:val="0"/>
      <w:autoSpaceDN w:val="0"/>
      <w:adjustRightInd w:val="0"/>
      <w:ind w:left="1612" w:hanging="892"/>
      <w:jc w:val="both"/>
    </w:pPr>
    <w:rPr>
      <w:rFonts w:ascii="Arial" w:hAnsi="Arial" w:cs="Arial"/>
      <w:sz w:val="24"/>
      <w:szCs w:val="24"/>
      <w:lang w:eastAsia="ru-RU"/>
    </w:rPr>
  </w:style>
  <w:style w:type="paragraph" w:customStyle="1" w:styleId="15">
    <w:name w:val="1"/>
    <w:basedOn w:val="a3"/>
    <w:rsid w:val="00693451"/>
    <w:pPr>
      <w:spacing w:before="100" w:beforeAutospacing="1" w:after="100" w:afterAutospacing="1"/>
    </w:pPr>
    <w:rPr>
      <w:rFonts w:ascii="Tahoma" w:eastAsia="Calibri" w:hAnsi="Tahoma" w:cs="Times New Roman"/>
      <w:lang w:val="en-US" w:eastAsia="en-US"/>
    </w:rPr>
  </w:style>
  <w:style w:type="paragraph" w:customStyle="1" w:styleId="ad">
    <w:name w:val="Знак Знак Знак Знак"/>
    <w:basedOn w:val="a3"/>
    <w:rsid w:val="00A90CAE"/>
    <w:pPr>
      <w:suppressAutoHyphens w:val="0"/>
      <w:autoSpaceDN w:val="0"/>
      <w:spacing w:before="100" w:beforeAutospacing="1" w:after="100" w:afterAutospacing="1"/>
    </w:pPr>
    <w:rPr>
      <w:rFonts w:ascii="Tahoma" w:hAnsi="Tahoma" w:cs="Times New Roman"/>
      <w:lang w:val="en-US" w:eastAsia="en-US"/>
    </w:rPr>
  </w:style>
  <w:style w:type="paragraph" w:customStyle="1" w:styleId="2a">
    <w:name w:val="2"/>
    <w:basedOn w:val="a3"/>
    <w:next w:val="22"/>
    <w:autoRedefine/>
    <w:rsid w:val="000E4CD1"/>
    <w:pPr>
      <w:suppressAutoHyphens w:val="0"/>
      <w:spacing w:after="160" w:line="240" w:lineRule="exact"/>
    </w:pPr>
    <w:rPr>
      <w:rFonts w:cs="Times New Roman"/>
      <w:sz w:val="24"/>
      <w:szCs w:val="24"/>
      <w:lang w:val="en-US" w:eastAsia="en-US"/>
    </w:rPr>
  </w:style>
  <w:style w:type="paragraph" w:customStyle="1" w:styleId="Iauiue1">
    <w:name w:val="Iau?iue1"/>
    <w:rsid w:val="00526026"/>
    <w:pPr>
      <w:widowControl w:val="0"/>
      <w:suppressAutoHyphens/>
    </w:pPr>
    <w:rPr>
      <w:rFonts w:eastAsia="Arial"/>
      <w:lang w:eastAsia="ar-SA"/>
    </w:rPr>
  </w:style>
  <w:style w:type="paragraph" w:customStyle="1" w:styleId="210">
    <w:name w:val="Основной текст 21"/>
    <w:basedOn w:val="a3"/>
    <w:rsid w:val="00526026"/>
    <w:pPr>
      <w:tabs>
        <w:tab w:val="left" w:pos="-2410"/>
        <w:tab w:val="left" w:pos="9639"/>
      </w:tabs>
      <w:ind w:right="-29" w:firstLine="720"/>
    </w:pPr>
    <w:rPr>
      <w:rFonts w:ascii="Times New Roman" w:hAnsi="Times New Roman" w:cs="Times New Roman"/>
      <w:sz w:val="24"/>
    </w:rPr>
  </w:style>
  <w:style w:type="paragraph" w:styleId="ae">
    <w:name w:val="Normal (Web)"/>
    <w:basedOn w:val="a3"/>
    <w:rsid w:val="00526026"/>
    <w:pPr>
      <w:spacing w:before="280" w:after="280"/>
    </w:pPr>
    <w:rPr>
      <w:rFonts w:ascii="Times New Roman" w:hAnsi="Times New Roman" w:cs="Times New Roman"/>
      <w:sz w:val="24"/>
      <w:szCs w:val="24"/>
    </w:rPr>
  </w:style>
  <w:style w:type="table" w:styleId="af">
    <w:name w:val="Table Grid"/>
    <w:aliases w:val="Основной текст с отступом Знак1"/>
    <w:basedOn w:val="a6"/>
    <w:rsid w:val="00A03CF4"/>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Основной текст Знак"/>
    <w:locked/>
    <w:rsid w:val="00FA207E"/>
    <w:rPr>
      <w:rFonts w:ascii="Calibri" w:hAnsi="Calibri" w:cs="Calibri"/>
      <w:sz w:val="24"/>
      <w:szCs w:val="24"/>
      <w:lang w:val="ru-RU" w:eastAsia="ru-RU" w:bidi="ar-SA"/>
    </w:rPr>
  </w:style>
  <w:style w:type="paragraph" w:styleId="af1">
    <w:name w:val="Title"/>
    <w:basedOn w:val="a3"/>
    <w:link w:val="af2"/>
    <w:qFormat/>
    <w:rsid w:val="00D3708B"/>
    <w:pPr>
      <w:suppressAutoHyphens w:val="0"/>
      <w:spacing w:before="240" w:after="60"/>
      <w:jc w:val="center"/>
      <w:outlineLvl w:val="0"/>
    </w:pPr>
    <w:rPr>
      <w:rFonts w:ascii="Arial" w:eastAsia="Calibri" w:hAnsi="Arial" w:cs="Times New Roman"/>
      <w:b/>
      <w:bCs/>
      <w:kern w:val="28"/>
      <w:sz w:val="32"/>
      <w:szCs w:val="32"/>
    </w:rPr>
  </w:style>
  <w:style w:type="character" w:styleId="af3">
    <w:name w:val="annotation reference"/>
    <w:semiHidden/>
    <w:rsid w:val="0030776A"/>
    <w:rPr>
      <w:sz w:val="16"/>
      <w:szCs w:val="16"/>
    </w:rPr>
  </w:style>
  <w:style w:type="paragraph" w:styleId="af4">
    <w:name w:val="annotation text"/>
    <w:basedOn w:val="a3"/>
    <w:link w:val="16"/>
    <w:semiHidden/>
    <w:rsid w:val="0030776A"/>
    <w:pPr>
      <w:widowControl w:val="0"/>
    </w:pPr>
    <w:rPr>
      <w:rFonts w:ascii="Times New Roman" w:eastAsia="Andale Sans UI" w:hAnsi="Times New Roman" w:cs="Times New Roman"/>
      <w:kern w:val="1"/>
    </w:rPr>
  </w:style>
  <w:style w:type="paragraph" w:styleId="af5">
    <w:name w:val="Balloon Text"/>
    <w:basedOn w:val="a3"/>
    <w:link w:val="af6"/>
    <w:rsid w:val="0030776A"/>
    <w:rPr>
      <w:rFonts w:ascii="Tahoma" w:hAnsi="Tahoma" w:cs="Times New Roman"/>
      <w:sz w:val="16"/>
      <w:szCs w:val="16"/>
    </w:rPr>
  </w:style>
  <w:style w:type="paragraph" w:customStyle="1" w:styleId="ConsPlusNonformat">
    <w:name w:val="ConsPlusNonformat"/>
    <w:rsid w:val="00B7728E"/>
    <w:pPr>
      <w:widowControl w:val="0"/>
      <w:suppressAutoHyphens/>
      <w:autoSpaceDE w:val="0"/>
    </w:pPr>
    <w:rPr>
      <w:rFonts w:ascii="Courier New" w:eastAsia="Arial" w:hAnsi="Courier New" w:cs="Courier New"/>
      <w:kern w:val="1"/>
      <w:lang w:eastAsia="ar-SA"/>
    </w:rPr>
  </w:style>
  <w:style w:type="character" w:customStyle="1" w:styleId="17">
    <w:name w:val="Заголовок 1 Знак"/>
    <w:rsid w:val="0025007B"/>
    <w:rPr>
      <w:b/>
      <w:bCs/>
      <w:kern w:val="1"/>
      <w:sz w:val="36"/>
      <w:szCs w:val="36"/>
      <w:lang w:val="ru-RU"/>
    </w:rPr>
  </w:style>
  <w:style w:type="character" w:styleId="af7">
    <w:name w:val="Emphasis"/>
    <w:qFormat/>
    <w:rsid w:val="0066770B"/>
    <w:rPr>
      <w:i/>
      <w:iCs/>
    </w:rPr>
  </w:style>
  <w:style w:type="character" w:customStyle="1" w:styleId="Absatz-Standardschriftart">
    <w:name w:val="Absatz-Standardschriftart"/>
    <w:rsid w:val="003F50EC"/>
  </w:style>
  <w:style w:type="character" w:customStyle="1" w:styleId="WW-Absatz-Standardschriftart">
    <w:name w:val="WW-Absatz-Standardschriftart"/>
    <w:rsid w:val="003F50EC"/>
  </w:style>
  <w:style w:type="character" w:customStyle="1" w:styleId="WW-Absatz-Standardschriftart1">
    <w:name w:val="WW-Absatz-Standardschriftart1"/>
    <w:rsid w:val="003F50EC"/>
  </w:style>
  <w:style w:type="character" w:customStyle="1" w:styleId="WW-Absatz-Standardschriftart11">
    <w:name w:val="WW-Absatz-Standardschriftart11"/>
    <w:rsid w:val="003F50EC"/>
  </w:style>
  <w:style w:type="character" w:customStyle="1" w:styleId="18">
    <w:name w:val="Основной шрифт абзаца1"/>
    <w:rsid w:val="003F50EC"/>
  </w:style>
  <w:style w:type="character" w:customStyle="1" w:styleId="WW8Num1z1">
    <w:name w:val="WW8Num1z1"/>
    <w:rsid w:val="003F50EC"/>
    <w:rPr>
      <w:b/>
    </w:rPr>
  </w:style>
  <w:style w:type="character" w:customStyle="1" w:styleId="WW8Num6z0">
    <w:name w:val="WW8Num6z0"/>
    <w:rsid w:val="003F50EC"/>
    <w:rPr>
      <w:rFonts w:ascii="Symbol" w:hAnsi="Symbol"/>
    </w:rPr>
  </w:style>
  <w:style w:type="character" w:customStyle="1" w:styleId="WW8Num7z0">
    <w:name w:val="WW8Num7z0"/>
    <w:rsid w:val="003F50EC"/>
    <w:rPr>
      <w:rFonts w:ascii="Symbol" w:hAnsi="Symbol"/>
    </w:rPr>
  </w:style>
  <w:style w:type="character" w:customStyle="1" w:styleId="WW8Num8z0">
    <w:name w:val="WW8Num8z0"/>
    <w:rsid w:val="003F50EC"/>
    <w:rPr>
      <w:rFonts w:ascii="Symbol" w:hAnsi="Symbol"/>
    </w:rPr>
  </w:style>
  <w:style w:type="character" w:customStyle="1" w:styleId="WW8Num9z0">
    <w:name w:val="WW8Num9z0"/>
    <w:rsid w:val="003F50EC"/>
    <w:rPr>
      <w:rFonts w:ascii="Symbol" w:hAnsi="Symbol"/>
    </w:rPr>
  </w:style>
  <w:style w:type="character" w:customStyle="1" w:styleId="WW8Num12z0">
    <w:name w:val="WW8Num12z0"/>
    <w:rsid w:val="003F50EC"/>
    <w:rPr>
      <w:rFonts w:ascii="Times New Roman" w:eastAsia="Times New Roman" w:hAnsi="Times New Roman" w:cs="Times New Roman"/>
    </w:rPr>
  </w:style>
  <w:style w:type="character" w:customStyle="1" w:styleId="WW8Num15z0">
    <w:name w:val="WW8Num15z0"/>
    <w:rsid w:val="003F50EC"/>
    <w:rPr>
      <w:b w:val="0"/>
      <w:i w:val="0"/>
    </w:rPr>
  </w:style>
  <w:style w:type="character" w:customStyle="1" w:styleId="WW8Num15z1">
    <w:name w:val="WW8Num15z1"/>
    <w:rsid w:val="003F50EC"/>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WW8Num15z2">
    <w:name w:val="WW8Num15z2"/>
    <w:rsid w:val="003F50EC"/>
    <w:rPr>
      <w:b w:val="0"/>
      <w:bCs w:val="0"/>
      <w:iCs w:val="0"/>
      <w:sz w:val="28"/>
      <w:szCs w:val="28"/>
    </w:rPr>
  </w:style>
  <w:style w:type="character" w:customStyle="1" w:styleId="WW8Num15z3">
    <w:name w:val="WW8Num15z3"/>
    <w:rsid w:val="003F50EC"/>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WW8Num15z5">
    <w:name w:val="WW8Num15z5"/>
    <w:rsid w:val="003F50EC"/>
    <w:rPr>
      <w:rFonts w:ascii="Symbol" w:hAnsi="Symbol"/>
    </w:rPr>
  </w:style>
  <w:style w:type="character" w:customStyle="1" w:styleId="WW8Num16z0">
    <w:name w:val="WW8Num16z0"/>
    <w:rsid w:val="003F50EC"/>
    <w:rPr>
      <w:rFonts w:ascii="Times New Roman" w:eastAsia="Times New Roman" w:hAnsi="Times New Roman" w:cs="Times New Roman"/>
      <w:b/>
      <w:bCs w:val="0"/>
      <w:i w:val="0"/>
      <w:iCs w:val="0"/>
      <w:caps w:val="0"/>
      <w:smallCaps w:val="0"/>
      <w:dstrike/>
      <w:vanish w:val="0"/>
      <w:color w:val="000000"/>
      <w:spacing w:val="0"/>
      <w:kern w:val="1"/>
      <w:position w:val="0"/>
      <w:sz w:val="20"/>
      <w:u w:val="none"/>
      <w:vertAlign w:val="baseline"/>
      <w:em w:val="none"/>
    </w:rPr>
  </w:style>
  <w:style w:type="character" w:customStyle="1" w:styleId="WW8Num16z1">
    <w:name w:val="WW8Num16z1"/>
    <w:rsid w:val="003F50EC"/>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WW8Num16z2">
    <w:name w:val="WW8Num16z2"/>
    <w:rsid w:val="003F50EC"/>
    <w:rPr>
      <w:b w:val="0"/>
      <w:bCs w:val="0"/>
      <w:iCs w:val="0"/>
      <w:sz w:val="28"/>
      <w:szCs w:val="28"/>
    </w:rPr>
  </w:style>
  <w:style w:type="character" w:customStyle="1" w:styleId="WW8Num16z3">
    <w:name w:val="WW8Num16z3"/>
    <w:rsid w:val="003F50EC"/>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WW8Num17z1">
    <w:name w:val="WW8Num17z1"/>
    <w:rsid w:val="003F50EC"/>
    <w:rPr>
      <w:caps w:val="0"/>
      <w:smallCaps w:val="0"/>
      <w:dstrike/>
      <w:vanish w:val="0"/>
      <w:color w:val="00000A"/>
      <w:spacing w:val="0"/>
      <w:w w:val="100"/>
      <w:kern w:val="1"/>
      <w:position w:val="0"/>
      <w:sz w:val="20"/>
      <w:u w:val="none"/>
      <w:vertAlign w:val="baseline"/>
    </w:rPr>
  </w:style>
  <w:style w:type="character" w:customStyle="1" w:styleId="WW8Num18z0">
    <w:name w:val="WW8Num18z0"/>
    <w:rsid w:val="003F50EC"/>
    <w:rPr>
      <w:sz w:val="40"/>
      <w:szCs w:val="40"/>
    </w:rPr>
  </w:style>
  <w:style w:type="character" w:customStyle="1" w:styleId="WW8Num19z0">
    <w:name w:val="WW8Num19z0"/>
    <w:rsid w:val="003F50EC"/>
    <w:rPr>
      <w:sz w:val="40"/>
      <w:szCs w:val="40"/>
    </w:rPr>
  </w:style>
  <w:style w:type="character" w:customStyle="1" w:styleId="WW-Absatz-Standardschriftart111">
    <w:name w:val="WW-Absatz-Standardschriftart111"/>
    <w:rsid w:val="003F50EC"/>
  </w:style>
  <w:style w:type="character" w:customStyle="1" w:styleId="WW-Absatz-Standardschriftart1111">
    <w:name w:val="WW-Absatz-Standardschriftart1111"/>
    <w:rsid w:val="003F50EC"/>
  </w:style>
  <w:style w:type="character" w:customStyle="1" w:styleId="WW-Absatz-Standardschriftart11111">
    <w:name w:val="WW-Absatz-Standardschriftart11111"/>
    <w:rsid w:val="003F50EC"/>
  </w:style>
  <w:style w:type="character" w:customStyle="1" w:styleId="WW-Absatz-Standardschriftart111111">
    <w:name w:val="WW-Absatz-Standardschriftart111111"/>
    <w:rsid w:val="003F50EC"/>
  </w:style>
  <w:style w:type="character" w:customStyle="1" w:styleId="WW-Absatz-Standardschriftart1111111">
    <w:name w:val="WW-Absatz-Standardschriftart1111111"/>
    <w:rsid w:val="003F50EC"/>
  </w:style>
  <w:style w:type="character" w:customStyle="1" w:styleId="WW-Absatz-Standardschriftart11111111">
    <w:name w:val="WW-Absatz-Standardschriftart11111111"/>
    <w:rsid w:val="003F50EC"/>
  </w:style>
  <w:style w:type="character" w:customStyle="1" w:styleId="WW-Absatz-Standardschriftart111111111">
    <w:name w:val="WW-Absatz-Standardschriftart111111111"/>
    <w:rsid w:val="003F50EC"/>
  </w:style>
  <w:style w:type="character" w:customStyle="1" w:styleId="WW-Absatz-Standardschriftart1111111111">
    <w:name w:val="WW-Absatz-Standardschriftart1111111111"/>
    <w:rsid w:val="003F50EC"/>
  </w:style>
  <w:style w:type="character" w:customStyle="1" w:styleId="WW-Absatz-Standardschriftart11111111111">
    <w:name w:val="WW-Absatz-Standardschriftart11111111111"/>
    <w:rsid w:val="003F50EC"/>
  </w:style>
  <w:style w:type="character" w:customStyle="1" w:styleId="WW-Absatz-Standardschriftart111111111111">
    <w:name w:val="WW-Absatz-Standardschriftart111111111111"/>
    <w:rsid w:val="003F50EC"/>
  </w:style>
  <w:style w:type="character" w:customStyle="1" w:styleId="WW-Absatz-Standardschriftart1111111111111">
    <w:name w:val="WW-Absatz-Standardschriftart1111111111111"/>
    <w:rsid w:val="003F50EC"/>
  </w:style>
  <w:style w:type="character" w:customStyle="1" w:styleId="WW-Absatz-Standardschriftart11111111111111">
    <w:name w:val="WW-Absatz-Standardschriftart11111111111111"/>
    <w:rsid w:val="003F50EC"/>
  </w:style>
  <w:style w:type="character" w:customStyle="1" w:styleId="WW-Absatz-Standardschriftart111111111111111">
    <w:name w:val="WW-Absatz-Standardschriftart111111111111111"/>
    <w:rsid w:val="003F50EC"/>
  </w:style>
  <w:style w:type="character" w:customStyle="1" w:styleId="WW-Absatz-Standardschriftart1111111111111111">
    <w:name w:val="WW-Absatz-Standardschriftart1111111111111111"/>
    <w:rsid w:val="003F50EC"/>
  </w:style>
  <w:style w:type="character" w:customStyle="1" w:styleId="WW-Absatz-Standardschriftart11111111111111111">
    <w:name w:val="WW-Absatz-Standardschriftart11111111111111111"/>
    <w:rsid w:val="003F50EC"/>
  </w:style>
  <w:style w:type="character" w:customStyle="1" w:styleId="WW-Absatz-Standardschriftart111111111111111111">
    <w:name w:val="WW-Absatz-Standardschriftart111111111111111111"/>
    <w:rsid w:val="003F50EC"/>
  </w:style>
  <w:style w:type="character" w:customStyle="1" w:styleId="WW-Absatz-Standardschriftart1111111111111111111">
    <w:name w:val="WW-Absatz-Standardschriftart1111111111111111111"/>
    <w:rsid w:val="003F50EC"/>
  </w:style>
  <w:style w:type="character" w:customStyle="1" w:styleId="WW-Absatz-Standardschriftart11111111111111111111">
    <w:name w:val="WW-Absatz-Standardschriftart11111111111111111111"/>
    <w:rsid w:val="003F50EC"/>
  </w:style>
  <w:style w:type="character" w:customStyle="1" w:styleId="36">
    <w:name w:val="Основной шрифт абзаца3"/>
    <w:rsid w:val="003F50EC"/>
  </w:style>
  <w:style w:type="character" w:customStyle="1" w:styleId="WW-Absatz-Standardschriftart111111111111111111111">
    <w:name w:val="WW-Absatz-Standardschriftart111111111111111111111"/>
    <w:rsid w:val="003F50EC"/>
  </w:style>
  <w:style w:type="character" w:customStyle="1" w:styleId="WW-Absatz-Standardschriftart1111111111111111111111">
    <w:name w:val="WW-Absatz-Standardschriftart1111111111111111111111"/>
    <w:rsid w:val="003F50EC"/>
  </w:style>
  <w:style w:type="character" w:customStyle="1" w:styleId="WW-Absatz-Standardschriftart11111111111111111111111">
    <w:name w:val="WW-Absatz-Standardschriftart11111111111111111111111"/>
    <w:rsid w:val="003F50EC"/>
  </w:style>
  <w:style w:type="character" w:customStyle="1" w:styleId="WW-Absatz-Standardschriftart111111111111111111111111">
    <w:name w:val="WW-Absatz-Standardschriftart111111111111111111111111"/>
    <w:rsid w:val="003F50EC"/>
  </w:style>
  <w:style w:type="character" w:customStyle="1" w:styleId="WW-Absatz-Standardschriftart1111111111111111111111111">
    <w:name w:val="WW-Absatz-Standardschriftart1111111111111111111111111"/>
    <w:rsid w:val="003F50EC"/>
  </w:style>
  <w:style w:type="character" w:customStyle="1" w:styleId="WW-Absatz-Standardschriftart11111111111111111111111111">
    <w:name w:val="WW-Absatz-Standardschriftart11111111111111111111111111"/>
    <w:rsid w:val="003F50EC"/>
  </w:style>
  <w:style w:type="character" w:customStyle="1" w:styleId="WW-Absatz-Standardschriftart111111111111111111111111111">
    <w:name w:val="WW-Absatz-Standardschriftart111111111111111111111111111"/>
    <w:rsid w:val="003F50EC"/>
  </w:style>
  <w:style w:type="character" w:customStyle="1" w:styleId="WW-Absatz-Standardschriftart1111111111111111111111111111">
    <w:name w:val="WW-Absatz-Standardschriftart1111111111111111111111111111"/>
    <w:rsid w:val="003F50EC"/>
  </w:style>
  <w:style w:type="character" w:customStyle="1" w:styleId="WW-Absatz-Standardschriftart11111111111111111111111111111">
    <w:name w:val="WW-Absatz-Standardschriftart11111111111111111111111111111"/>
    <w:rsid w:val="003F50EC"/>
  </w:style>
  <w:style w:type="character" w:customStyle="1" w:styleId="WW-Absatz-Standardschriftart111111111111111111111111111111">
    <w:name w:val="WW-Absatz-Standardschriftart111111111111111111111111111111"/>
    <w:rsid w:val="003F50EC"/>
  </w:style>
  <w:style w:type="character" w:customStyle="1" w:styleId="WW-Absatz-Standardschriftart1111111111111111111111111111111">
    <w:name w:val="WW-Absatz-Standardschriftart1111111111111111111111111111111"/>
    <w:rsid w:val="003F50EC"/>
  </w:style>
  <w:style w:type="character" w:customStyle="1" w:styleId="WW-Absatz-Standardschriftart11111111111111111111111111111111">
    <w:name w:val="WW-Absatz-Standardschriftart11111111111111111111111111111111"/>
    <w:rsid w:val="003F50EC"/>
  </w:style>
  <w:style w:type="character" w:customStyle="1" w:styleId="WW8Num13z0">
    <w:name w:val="WW8Num13z0"/>
    <w:rsid w:val="003F50EC"/>
    <w:rPr>
      <w:rFonts w:ascii="Times New Roman" w:hAnsi="Times New Roman" w:cs="Times New Roman"/>
    </w:rPr>
  </w:style>
  <w:style w:type="character" w:customStyle="1" w:styleId="WW8Num16z5">
    <w:name w:val="WW8Num16z5"/>
    <w:rsid w:val="003F50EC"/>
    <w:rPr>
      <w:rFonts w:ascii="Symbol" w:hAnsi="Symbol"/>
    </w:rPr>
  </w:style>
  <w:style w:type="character" w:customStyle="1" w:styleId="WW8Num17z0">
    <w:name w:val="WW8Num17z0"/>
    <w:rsid w:val="003F50EC"/>
    <w:rPr>
      <w:b/>
      <w:bCs/>
      <w:i w:val="0"/>
      <w:iCs w:val="0"/>
      <w:caps w:val="0"/>
      <w:smallCaps w:val="0"/>
      <w:dstrike/>
      <w:vanish w:val="0"/>
      <w:color w:val="000000"/>
      <w:spacing w:val="0"/>
      <w:kern w:val="1"/>
      <w:position w:val="0"/>
      <w:sz w:val="20"/>
      <w:u w:val="none"/>
      <w:vertAlign w:val="baseline"/>
    </w:rPr>
  </w:style>
  <w:style w:type="character" w:customStyle="1" w:styleId="WW8Num17z2">
    <w:name w:val="WW8Num17z2"/>
    <w:rsid w:val="003F50EC"/>
    <w:rPr>
      <w:b w:val="0"/>
      <w:bCs w:val="0"/>
      <w:i w:val="0"/>
      <w:iCs w:val="0"/>
    </w:rPr>
  </w:style>
  <w:style w:type="character" w:customStyle="1" w:styleId="WW8Num17z3">
    <w:name w:val="WW8Num17z3"/>
    <w:rsid w:val="003F50EC"/>
    <w:rPr>
      <w:b w:val="0"/>
      <w:bCs w:val="0"/>
      <w:i w:val="0"/>
      <w:iCs w:val="0"/>
      <w:caps w:val="0"/>
      <w:smallCaps w:val="0"/>
      <w:dstrike/>
      <w:vanish w:val="0"/>
      <w:color w:val="00000A"/>
      <w:spacing w:val="0"/>
      <w:w w:val="100"/>
      <w:kern w:val="1"/>
      <w:position w:val="0"/>
      <w:sz w:val="20"/>
      <w:u w:val="none"/>
      <w:vertAlign w:val="baseline"/>
    </w:rPr>
  </w:style>
  <w:style w:type="character" w:customStyle="1" w:styleId="WW8Num18z1">
    <w:name w:val="WW8Num18z1"/>
    <w:rsid w:val="003F50EC"/>
    <w:rPr>
      <w:b/>
    </w:rPr>
  </w:style>
  <w:style w:type="character" w:customStyle="1" w:styleId="WW8Num20z0">
    <w:name w:val="WW8Num20z0"/>
    <w:rsid w:val="003F50EC"/>
    <w:rPr>
      <w:b w:val="0"/>
      <w:i w:val="0"/>
    </w:rPr>
  </w:style>
  <w:style w:type="character" w:customStyle="1" w:styleId="WW-Absatz-Standardschriftart111111111111111111111111111111111">
    <w:name w:val="WW-Absatz-Standardschriftart111111111111111111111111111111111"/>
    <w:rsid w:val="003F50EC"/>
  </w:style>
  <w:style w:type="character" w:customStyle="1" w:styleId="WW-Absatz-Standardschriftart1111111111111111111111111111111111">
    <w:name w:val="WW-Absatz-Standardschriftart1111111111111111111111111111111111"/>
    <w:rsid w:val="003F50EC"/>
  </w:style>
  <w:style w:type="character" w:customStyle="1" w:styleId="WW-Absatz-Standardschriftart11111111111111111111111111111111111">
    <w:name w:val="WW-Absatz-Standardschriftart11111111111111111111111111111111111"/>
    <w:rsid w:val="003F50EC"/>
  </w:style>
  <w:style w:type="character" w:customStyle="1" w:styleId="WW-Absatz-Standardschriftart111111111111111111111111111111111111">
    <w:name w:val="WW-Absatz-Standardschriftart111111111111111111111111111111111111"/>
    <w:rsid w:val="003F50EC"/>
  </w:style>
  <w:style w:type="character" w:customStyle="1" w:styleId="WW-Absatz-Standardschriftart1111111111111111111111111111111111111">
    <w:name w:val="WW-Absatz-Standardschriftart1111111111111111111111111111111111111"/>
    <w:rsid w:val="003F50EC"/>
  </w:style>
  <w:style w:type="character" w:customStyle="1" w:styleId="WW-Absatz-Standardschriftart11111111111111111111111111111111111111">
    <w:name w:val="WW-Absatz-Standardschriftart11111111111111111111111111111111111111"/>
    <w:rsid w:val="003F50EC"/>
  </w:style>
  <w:style w:type="character" w:customStyle="1" w:styleId="WW-Absatz-Standardschriftart111111111111111111111111111111111111111">
    <w:name w:val="WW-Absatz-Standardschriftart111111111111111111111111111111111111111"/>
    <w:rsid w:val="003F50EC"/>
  </w:style>
  <w:style w:type="character" w:customStyle="1" w:styleId="WW-Absatz-Standardschriftart1111111111111111111111111111111111111111">
    <w:name w:val="WW-Absatz-Standardschriftart1111111111111111111111111111111111111111"/>
    <w:rsid w:val="003F50EC"/>
  </w:style>
  <w:style w:type="character" w:customStyle="1" w:styleId="WW-Absatz-Standardschriftart11111111111111111111111111111111111111111">
    <w:name w:val="WW-Absatz-Standardschriftart11111111111111111111111111111111111111111"/>
    <w:rsid w:val="003F50EC"/>
  </w:style>
  <w:style w:type="character" w:customStyle="1" w:styleId="WW-Absatz-Standardschriftart111111111111111111111111111111111111111111">
    <w:name w:val="WW-Absatz-Standardschriftart111111111111111111111111111111111111111111"/>
    <w:rsid w:val="003F50EC"/>
  </w:style>
  <w:style w:type="character" w:customStyle="1" w:styleId="WW8Num5z0">
    <w:name w:val="WW8Num5z0"/>
    <w:rsid w:val="003F50EC"/>
    <w:rPr>
      <w:rFonts w:ascii="Symbol" w:hAnsi="Symbol"/>
    </w:rPr>
  </w:style>
  <w:style w:type="character" w:customStyle="1" w:styleId="WW8Num22z0">
    <w:name w:val="WW8Num22z0"/>
    <w:rsid w:val="003F50EC"/>
    <w:rPr>
      <w:rFonts w:ascii="Times New Roman" w:hAnsi="Times New Roman" w:cs="Times New Roman"/>
    </w:rPr>
  </w:style>
  <w:style w:type="character" w:customStyle="1" w:styleId="WW8Num25z0">
    <w:name w:val="WW8Num25z0"/>
    <w:rsid w:val="003F50EC"/>
    <w:rPr>
      <w:b/>
      <w:bCs/>
      <w:i w:val="0"/>
      <w:iCs w:val="0"/>
      <w:caps w:val="0"/>
      <w:smallCaps w:val="0"/>
      <w:dstrike/>
      <w:vanish w:val="0"/>
      <w:color w:val="000000"/>
      <w:spacing w:val="0"/>
      <w:kern w:val="1"/>
      <w:position w:val="0"/>
      <w:sz w:val="20"/>
      <w:u w:val="none"/>
      <w:vertAlign w:val="baseline"/>
    </w:rPr>
  </w:style>
  <w:style w:type="character" w:customStyle="1" w:styleId="WW8Num25z1">
    <w:name w:val="WW8Num25z1"/>
    <w:rsid w:val="003F50EC"/>
    <w:rPr>
      <w:caps w:val="0"/>
      <w:smallCaps w:val="0"/>
      <w:dstrike/>
      <w:vanish w:val="0"/>
      <w:color w:val="00000A"/>
      <w:spacing w:val="0"/>
      <w:w w:val="100"/>
      <w:kern w:val="1"/>
      <w:position w:val="0"/>
      <w:sz w:val="20"/>
      <w:u w:val="none"/>
      <w:vertAlign w:val="baseline"/>
    </w:rPr>
  </w:style>
  <w:style w:type="character" w:customStyle="1" w:styleId="WW8Num25z2">
    <w:name w:val="WW8Num25z2"/>
    <w:rsid w:val="003F50EC"/>
    <w:rPr>
      <w:b w:val="0"/>
      <w:bCs w:val="0"/>
      <w:i w:val="0"/>
      <w:iCs w:val="0"/>
    </w:rPr>
  </w:style>
  <w:style w:type="character" w:customStyle="1" w:styleId="WW8Num25z3">
    <w:name w:val="WW8Num25z3"/>
    <w:rsid w:val="003F50EC"/>
    <w:rPr>
      <w:b w:val="0"/>
      <w:bCs w:val="0"/>
      <w:i w:val="0"/>
      <w:iCs w:val="0"/>
      <w:caps w:val="0"/>
      <w:smallCaps w:val="0"/>
      <w:dstrike/>
      <w:vanish w:val="0"/>
      <w:color w:val="00000A"/>
      <w:spacing w:val="0"/>
      <w:w w:val="100"/>
      <w:kern w:val="1"/>
      <w:position w:val="0"/>
      <w:sz w:val="20"/>
      <w:u w:val="none"/>
      <w:vertAlign w:val="baseline"/>
    </w:rPr>
  </w:style>
  <w:style w:type="character" w:customStyle="1" w:styleId="WW8Num25z5">
    <w:name w:val="WW8Num25z5"/>
    <w:rsid w:val="003F50EC"/>
    <w:rPr>
      <w:rFonts w:ascii="Symbol" w:hAnsi="Symbol"/>
    </w:rPr>
  </w:style>
  <w:style w:type="character" w:customStyle="1" w:styleId="WW8Num26z0">
    <w:name w:val="WW8Num26z0"/>
    <w:rsid w:val="003F50EC"/>
    <w:rPr>
      <w:b/>
      <w:bCs/>
      <w:i w:val="0"/>
      <w:iCs w:val="0"/>
      <w:caps w:val="0"/>
      <w:smallCaps w:val="0"/>
      <w:dstrike/>
      <w:vanish w:val="0"/>
      <w:color w:val="000000"/>
      <w:spacing w:val="0"/>
      <w:kern w:val="1"/>
      <w:position w:val="0"/>
      <w:sz w:val="20"/>
      <w:u w:val="none"/>
      <w:vertAlign w:val="baseline"/>
    </w:rPr>
  </w:style>
  <w:style w:type="character" w:customStyle="1" w:styleId="WW8Num26z1">
    <w:name w:val="WW8Num26z1"/>
    <w:rsid w:val="003F50EC"/>
    <w:rPr>
      <w:b/>
    </w:rPr>
  </w:style>
  <w:style w:type="character" w:customStyle="1" w:styleId="WW8Num26z2">
    <w:name w:val="WW8Num26z2"/>
    <w:rsid w:val="003F50EC"/>
    <w:rPr>
      <w:b w:val="0"/>
      <w:bCs w:val="0"/>
      <w:i w:val="0"/>
      <w:iCs w:val="0"/>
    </w:rPr>
  </w:style>
  <w:style w:type="character" w:customStyle="1" w:styleId="WW8Num26z3">
    <w:name w:val="WW8Num26z3"/>
    <w:rsid w:val="003F50EC"/>
    <w:rPr>
      <w:b w:val="0"/>
      <w:bCs w:val="0"/>
      <w:i w:val="0"/>
      <w:iCs w:val="0"/>
      <w:caps w:val="0"/>
      <w:smallCaps w:val="0"/>
      <w:dstrike/>
      <w:vanish w:val="0"/>
      <w:color w:val="00000A"/>
      <w:spacing w:val="0"/>
      <w:w w:val="100"/>
      <w:kern w:val="1"/>
      <w:position w:val="0"/>
      <w:sz w:val="20"/>
      <w:u w:val="none"/>
      <w:vertAlign w:val="baseline"/>
    </w:rPr>
  </w:style>
  <w:style w:type="character" w:customStyle="1" w:styleId="WW8Num27z0">
    <w:name w:val="WW8Num27z0"/>
    <w:rsid w:val="003F50EC"/>
    <w:rPr>
      <w:sz w:val="40"/>
      <w:szCs w:val="40"/>
    </w:rPr>
  </w:style>
  <w:style w:type="character" w:customStyle="1" w:styleId="WW8Num29z0">
    <w:name w:val="WW8Num29z0"/>
    <w:rsid w:val="003F50EC"/>
    <w:rPr>
      <w:rFonts w:ascii="Times New Roman" w:eastAsia="Times New Roman" w:hAnsi="Times New Roman" w:cs="Times New Roman"/>
    </w:rPr>
  </w:style>
  <w:style w:type="character" w:customStyle="1" w:styleId="WW8Num29z1">
    <w:name w:val="WW8Num29z1"/>
    <w:rsid w:val="003F50EC"/>
    <w:rPr>
      <w:rFonts w:ascii="Courier New" w:hAnsi="Courier New"/>
    </w:rPr>
  </w:style>
  <w:style w:type="character" w:customStyle="1" w:styleId="WW8Num29z2">
    <w:name w:val="WW8Num29z2"/>
    <w:rsid w:val="003F50EC"/>
    <w:rPr>
      <w:rFonts w:ascii="Wingdings" w:hAnsi="Wingdings"/>
    </w:rPr>
  </w:style>
  <w:style w:type="character" w:customStyle="1" w:styleId="WW8Num29z3">
    <w:name w:val="WW8Num29z3"/>
    <w:rsid w:val="003F50EC"/>
    <w:rPr>
      <w:rFonts w:ascii="Symbol" w:hAnsi="Symbol"/>
    </w:rPr>
  </w:style>
  <w:style w:type="character" w:customStyle="1" w:styleId="WW8Num32z0">
    <w:name w:val="WW8Num32z0"/>
    <w:rsid w:val="003F50EC"/>
    <w:rPr>
      <w:sz w:val="40"/>
      <w:szCs w:val="40"/>
    </w:rPr>
  </w:style>
  <w:style w:type="character" w:customStyle="1" w:styleId="WW8Num32z1">
    <w:name w:val="WW8Num32z1"/>
    <w:rsid w:val="003F50EC"/>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WW8Num32z2">
    <w:name w:val="WW8Num32z2"/>
    <w:rsid w:val="003F50EC"/>
    <w:rPr>
      <w:b w:val="0"/>
      <w:bCs w:val="0"/>
      <w:iCs w:val="0"/>
      <w:sz w:val="28"/>
      <w:szCs w:val="28"/>
    </w:rPr>
  </w:style>
  <w:style w:type="character" w:customStyle="1" w:styleId="WW8Num32z3">
    <w:name w:val="WW8Num32z3"/>
    <w:rsid w:val="003F50EC"/>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WW8Num32z5">
    <w:name w:val="WW8Num32z5"/>
    <w:rsid w:val="003F50EC"/>
    <w:rPr>
      <w:rFonts w:ascii="Symbol" w:hAnsi="Symbol"/>
    </w:rPr>
  </w:style>
  <w:style w:type="character" w:customStyle="1" w:styleId="WW8Num33z0">
    <w:name w:val="WW8Num33z0"/>
    <w:rsid w:val="003F50EC"/>
    <w:rPr>
      <w:rFonts w:ascii="Courier New" w:hAnsi="Courier New"/>
    </w:rPr>
  </w:style>
  <w:style w:type="character" w:customStyle="1" w:styleId="WW8Num33z1">
    <w:name w:val="WW8Num33z1"/>
    <w:rsid w:val="003F50EC"/>
    <w:rPr>
      <w:rFonts w:ascii="Courier New" w:hAnsi="Courier New" w:cs="Courier New"/>
    </w:rPr>
  </w:style>
  <w:style w:type="character" w:customStyle="1" w:styleId="WW8Num33z2">
    <w:name w:val="WW8Num33z2"/>
    <w:rsid w:val="003F50EC"/>
    <w:rPr>
      <w:rFonts w:ascii="Wingdings" w:hAnsi="Wingdings"/>
    </w:rPr>
  </w:style>
  <w:style w:type="character" w:customStyle="1" w:styleId="WW8Num33z3">
    <w:name w:val="WW8Num33z3"/>
    <w:rsid w:val="003F50EC"/>
    <w:rPr>
      <w:rFonts w:ascii="Symbol" w:hAnsi="Symbol"/>
    </w:rPr>
  </w:style>
  <w:style w:type="character" w:customStyle="1" w:styleId="WW8Num34z0">
    <w:name w:val="WW8Num34z0"/>
    <w:rsid w:val="003F50EC"/>
    <w:rPr>
      <w:b/>
      <w:bCs/>
      <w:i w:val="0"/>
      <w:iCs w:val="0"/>
      <w:caps w:val="0"/>
      <w:smallCaps w:val="0"/>
      <w:dstrike/>
      <w:vanish w:val="0"/>
      <w:color w:val="000000"/>
      <w:spacing w:val="0"/>
      <w:kern w:val="1"/>
      <w:position w:val="0"/>
      <w:sz w:val="20"/>
      <w:u w:val="none"/>
      <w:vertAlign w:val="baseline"/>
    </w:rPr>
  </w:style>
  <w:style w:type="character" w:customStyle="1" w:styleId="WW8Num34z1">
    <w:name w:val="WW8Num34z1"/>
    <w:rsid w:val="003F50EC"/>
    <w:rPr>
      <w:caps w:val="0"/>
      <w:smallCaps w:val="0"/>
      <w:dstrike/>
      <w:vanish w:val="0"/>
      <w:color w:val="00000A"/>
      <w:spacing w:val="0"/>
      <w:w w:val="100"/>
      <w:kern w:val="1"/>
      <w:position w:val="0"/>
      <w:sz w:val="20"/>
      <w:u w:val="none"/>
      <w:vertAlign w:val="baseline"/>
    </w:rPr>
  </w:style>
  <w:style w:type="character" w:customStyle="1" w:styleId="WW8Num34z2">
    <w:name w:val="WW8Num34z2"/>
    <w:rsid w:val="003F50EC"/>
    <w:rPr>
      <w:b w:val="0"/>
      <w:bCs w:val="0"/>
      <w:i w:val="0"/>
      <w:iCs w:val="0"/>
    </w:rPr>
  </w:style>
  <w:style w:type="character" w:customStyle="1" w:styleId="WW8Num34z3">
    <w:name w:val="WW8Num34z3"/>
    <w:rsid w:val="003F50EC"/>
    <w:rPr>
      <w:b w:val="0"/>
      <w:bCs w:val="0"/>
      <w:i w:val="0"/>
      <w:iCs w:val="0"/>
      <w:caps w:val="0"/>
      <w:smallCaps w:val="0"/>
      <w:dstrike/>
      <w:vanish w:val="0"/>
      <w:color w:val="00000A"/>
      <w:spacing w:val="0"/>
      <w:w w:val="100"/>
      <w:kern w:val="1"/>
      <w:position w:val="0"/>
      <w:sz w:val="20"/>
      <w:u w:val="none"/>
      <w:vertAlign w:val="baseline"/>
    </w:rPr>
  </w:style>
  <w:style w:type="character" w:customStyle="1" w:styleId="WW8Num35z1">
    <w:name w:val="WW8Num35z1"/>
    <w:rsid w:val="003F50EC"/>
    <w:rPr>
      <w:b/>
    </w:rPr>
  </w:style>
  <w:style w:type="character" w:customStyle="1" w:styleId="WW8Num37z0">
    <w:name w:val="WW8Num37z0"/>
    <w:rsid w:val="003F50EC"/>
    <w:rPr>
      <w:sz w:val="40"/>
      <w:szCs w:val="40"/>
    </w:rPr>
  </w:style>
  <w:style w:type="character" w:customStyle="1" w:styleId="WW8Num38z0">
    <w:name w:val="WW8Num38z0"/>
    <w:rsid w:val="003F50EC"/>
    <w:rPr>
      <w:b w:val="0"/>
      <w:i w:val="0"/>
    </w:rPr>
  </w:style>
  <w:style w:type="character" w:customStyle="1" w:styleId="2b">
    <w:name w:val="Основной шрифт абзаца2"/>
    <w:rsid w:val="003F50EC"/>
  </w:style>
  <w:style w:type="character" w:customStyle="1" w:styleId="19">
    <w:name w:val="Основной текст Знак Знак Знак Знак1"/>
    <w:rsid w:val="003F50EC"/>
    <w:rPr>
      <w:sz w:val="24"/>
      <w:lang w:val="ru-RU" w:eastAsia="ar-SA" w:bidi="ar-SA"/>
    </w:rPr>
  </w:style>
  <w:style w:type="character" w:customStyle="1" w:styleId="af8">
    <w:name w:val="Символ сноски"/>
    <w:rsid w:val="003F50EC"/>
    <w:rPr>
      <w:rFonts w:ascii="Times New Roman" w:hAnsi="Times New Roman"/>
      <w:vertAlign w:val="superscript"/>
    </w:rPr>
  </w:style>
  <w:style w:type="character" w:customStyle="1" w:styleId="1a">
    <w:name w:val="Номер страницы1"/>
    <w:rsid w:val="003F50EC"/>
    <w:rPr>
      <w:rFonts w:ascii="Times New Roman" w:hAnsi="Times New Roman"/>
    </w:rPr>
  </w:style>
  <w:style w:type="character" w:customStyle="1" w:styleId="af9">
    <w:name w:val="Основной шрифт"/>
    <w:rsid w:val="003F50EC"/>
  </w:style>
  <w:style w:type="character" w:customStyle="1" w:styleId="HTML1">
    <w:name w:val="Акроним HTML1"/>
    <w:basedOn w:val="2b"/>
    <w:rsid w:val="003F50EC"/>
  </w:style>
  <w:style w:type="character" w:customStyle="1" w:styleId="HTML10">
    <w:name w:val="Клавиатура HTML1"/>
    <w:rsid w:val="003F50EC"/>
    <w:rPr>
      <w:rFonts w:ascii="Courier New" w:hAnsi="Courier New" w:cs="Courier New"/>
      <w:sz w:val="20"/>
      <w:szCs w:val="20"/>
    </w:rPr>
  </w:style>
  <w:style w:type="character" w:customStyle="1" w:styleId="HTML11">
    <w:name w:val="Код HTML1"/>
    <w:rsid w:val="003F50EC"/>
    <w:rPr>
      <w:rFonts w:ascii="Courier New" w:hAnsi="Courier New" w:cs="Courier New"/>
      <w:sz w:val="20"/>
      <w:szCs w:val="20"/>
    </w:rPr>
  </w:style>
  <w:style w:type="character" w:customStyle="1" w:styleId="1b">
    <w:name w:val="Номер строки1"/>
    <w:basedOn w:val="2b"/>
    <w:rsid w:val="003F50EC"/>
  </w:style>
  <w:style w:type="character" w:customStyle="1" w:styleId="HTML12">
    <w:name w:val="Образец HTML1"/>
    <w:rsid w:val="003F50EC"/>
    <w:rPr>
      <w:rFonts w:ascii="Courier New" w:hAnsi="Courier New" w:cs="Courier New"/>
    </w:rPr>
  </w:style>
  <w:style w:type="character" w:customStyle="1" w:styleId="HTML13">
    <w:name w:val="Определение HTML1"/>
    <w:rsid w:val="003F50EC"/>
    <w:rPr>
      <w:i/>
      <w:iCs/>
    </w:rPr>
  </w:style>
  <w:style w:type="character" w:customStyle="1" w:styleId="HTML14">
    <w:name w:val="Переменный HTML1"/>
    <w:rsid w:val="003F50EC"/>
    <w:rPr>
      <w:i/>
      <w:iCs/>
    </w:rPr>
  </w:style>
  <w:style w:type="character" w:customStyle="1" w:styleId="HTML15">
    <w:name w:val="Пишущая машинка HTML1"/>
    <w:rsid w:val="003F50EC"/>
    <w:rPr>
      <w:rFonts w:ascii="Courier New" w:hAnsi="Courier New" w:cs="Courier New"/>
      <w:sz w:val="20"/>
      <w:szCs w:val="20"/>
    </w:rPr>
  </w:style>
  <w:style w:type="character" w:customStyle="1" w:styleId="1c">
    <w:name w:val="Просмотренная гиперссылка1"/>
    <w:rsid w:val="003F50EC"/>
    <w:rPr>
      <w:color w:val="800080"/>
      <w:u w:val="single"/>
    </w:rPr>
  </w:style>
  <w:style w:type="character" w:styleId="afa">
    <w:name w:val="Strong"/>
    <w:qFormat/>
    <w:rsid w:val="003F50EC"/>
    <w:rPr>
      <w:b/>
      <w:bCs/>
    </w:rPr>
  </w:style>
  <w:style w:type="character" w:customStyle="1" w:styleId="HTML16">
    <w:name w:val="Цитата HTML1"/>
    <w:rsid w:val="003F50EC"/>
    <w:rPr>
      <w:i/>
      <w:iCs/>
    </w:rPr>
  </w:style>
  <w:style w:type="character" w:customStyle="1" w:styleId="37">
    <w:name w:val="Стиль3 Знак"/>
    <w:rsid w:val="003F50EC"/>
    <w:rPr>
      <w:rFonts w:ascii="Calibri" w:hAnsi="Calibri" w:cs="Calibri"/>
      <w:sz w:val="24"/>
      <w:szCs w:val="24"/>
      <w:lang w:val="ru-RU" w:eastAsia="ar-SA" w:bidi="ar-SA"/>
    </w:rPr>
  </w:style>
  <w:style w:type="character" w:customStyle="1" w:styleId="38">
    <w:name w:val="Стиль3 Знак Знак Знак"/>
    <w:rsid w:val="003F50EC"/>
    <w:rPr>
      <w:sz w:val="24"/>
      <w:lang w:val="ru-RU" w:eastAsia="ar-SA" w:bidi="ar-SA"/>
    </w:rPr>
  </w:style>
  <w:style w:type="character" w:customStyle="1" w:styleId="labelbodytext11">
    <w:name w:val="label_body_text_11"/>
    <w:rsid w:val="003F50EC"/>
    <w:rPr>
      <w:color w:val="0000FF"/>
      <w:sz w:val="20"/>
      <w:szCs w:val="20"/>
    </w:rPr>
  </w:style>
  <w:style w:type="character" w:customStyle="1" w:styleId="afb">
    <w:name w:val="Дефис_Текст_АМЕ Знак Знак"/>
    <w:rsid w:val="003F50EC"/>
    <w:rPr>
      <w:rFonts w:cs="Courier New"/>
      <w:sz w:val="28"/>
      <w:szCs w:val="28"/>
      <w:lang w:val="ru-RU" w:eastAsia="ar-SA" w:bidi="ar-SA"/>
    </w:rPr>
  </w:style>
  <w:style w:type="character" w:customStyle="1" w:styleId="afc">
    <w:name w:val="Текст_АМЕ Знак Знак Знак"/>
    <w:rsid w:val="003F50EC"/>
    <w:rPr>
      <w:rFonts w:cs="Courier New"/>
      <w:sz w:val="28"/>
      <w:szCs w:val="28"/>
      <w:lang w:val="en-US" w:eastAsia="ar-SA" w:bidi="ar-SA"/>
    </w:rPr>
  </w:style>
  <w:style w:type="character" w:customStyle="1" w:styleId="dspn1">
    <w:name w:val="dspn1"/>
    <w:rsid w:val="003F50EC"/>
    <w:rPr>
      <w:color w:val="000000"/>
    </w:rPr>
  </w:style>
  <w:style w:type="character" w:customStyle="1" w:styleId="Strong1">
    <w:name w:val="Strong1"/>
    <w:rsid w:val="003F50EC"/>
    <w:rPr>
      <w:b/>
    </w:rPr>
  </w:style>
  <w:style w:type="character" w:customStyle="1" w:styleId="item1">
    <w:name w:val="item1"/>
    <w:rsid w:val="003F50EC"/>
    <w:rPr>
      <w:rFonts w:ascii="Arial" w:hAnsi="Arial" w:cs="Arial"/>
      <w:color w:val="000000"/>
      <w:sz w:val="13"/>
      <w:szCs w:val="13"/>
    </w:rPr>
  </w:style>
  <w:style w:type="character" w:customStyle="1" w:styleId="afd">
    <w:name w:val="Знак Знак"/>
    <w:rsid w:val="003F50EC"/>
    <w:rPr>
      <w:rFonts w:ascii="Arial" w:hAnsi="Arial" w:cs="Arial"/>
      <w:sz w:val="24"/>
      <w:szCs w:val="24"/>
      <w:lang w:val="ru-RU"/>
    </w:rPr>
  </w:style>
  <w:style w:type="character" w:customStyle="1" w:styleId="1d">
    <w:name w:val="Знак Знак1"/>
    <w:rsid w:val="003F50EC"/>
    <w:rPr>
      <w:sz w:val="24"/>
      <w:szCs w:val="24"/>
      <w:lang w:val="ru-RU"/>
    </w:rPr>
  </w:style>
  <w:style w:type="character" w:customStyle="1" w:styleId="labelbodytext1">
    <w:name w:val="label_body_text_1"/>
    <w:basedOn w:val="2b"/>
    <w:rsid w:val="003F50EC"/>
  </w:style>
  <w:style w:type="character" w:customStyle="1" w:styleId="110">
    <w:name w:val="Знак Знак11"/>
    <w:rsid w:val="003F50EC"/>
    <w:rPr>
      <w:sz w:val="24"/>
      <w:szCs w:val="24"/>
      <w:lang w:val="ru-RU"/>
    </w:rPr>
  </w:style>
  <w:style w:type="character" w:customStyle="1" w:styleId="2c">
    <w:name w:val="Знак примечания2"/>
    <w:rsid w:val="003F50EC"/>
    <w:rPr>
      <w:sz w:val="16"/>
      <w:szCs w:val="16"/>
    </w:rPr>
  </w:style>
  <w:style w:type="character" w:customStyle="1" w:styleId="afe">
    <w:name w:val="Символы концевой сноски"/>
    <w:rsid w:val="003F50EC"/>
    <w:rPr>
      <w:vertAlign w:val="superscript"/>
    </w:rPr>
  </w:style>
  <w:style w:type="character" w:customStyle="1" w:styleId="2d">
    <w:name w:val="Знак Знак2"/>
    <w:rsid w:val="003F50EC"/>
    <w:rPr>
      <w:sz w:val="24"/>
      <w:lang w:val="ru-RU" w:eastAsia="ar-SA" w:bidi="ar-SA"/>
    </w:rPr>
  </w:style>
  <w:style w:type="character" w:customStyle="1" w:styleId="postbody">
    <w:name w:val="postbody"/>
    <w:basedOn w:val="2b"/>
    <w:rsid w:val="003F50EC"/>
  </w:style>
  <w:style w:type="character" w:customStyle="1" w:styleId="aff">
    <w:name w:val="Основной текст Знак Знак"/>
    <w:rsid w:val="003F50EC"/>
    <w:rPr>
      <w:sz w:val="24"/>
      <w:szCs w:val="24"/>
      <w:lang w:val="ru-RU" w:eastAsia="ar-SA" w:bidi="ar-SA"/>
    </w:rPr>
  </w:style>
  <w:style w:type="character" w:customStyle="1" w:styleId="WW-Absatz-Standardschriftart1111111111111111111111111111111111111111111">
    <w:name w:val="WW-Absatz-Standardschriftart1111111111111111111111111111111111111111111"/>
    <w:rsid w:val="003F50EC"/>
  </w:style>
  <w:style w:type="character" w:customStyle="1" w:styleId="WW8Num12z1">
    <w:name w:val="WW8Num12z1"/>
    <w:rsid w:val="003F50EC"/>
    <w:rPr>
      <w:rFonts w:ascii="Courier New" w:hAnsi="Courier New"/>
    </w:rPr>
  </w:style>
  <w:style w:type="character" w:customStyle="1" w:styleId="WW8Num12z2">
    <w:name w:val="WW8Num12z2"/>
    <w:rsid w:val="003F50EC"/>
    <w:rPr>
      <w:rFonts w:ascii="Wingdings" w:hAnsi="Wingdings"/>
    </w:rPr>
  </w:style>
  <w:style w:type="character" w:customStyle="1" w:styleId="WW8Num12z3">
    <w:name w:val="WW8Num12z3"/>
    <w:rsid w:val="003F50EC"/>
    <w:rPr>
      <w:rFonts w:ascii="Symbol" w:hAnsi="Symbol"/>
    </w:rPr>
  </w:style>
  <w:style w:type="character" w:customStyle="1" w:styleId="WW8Num21z0">
    <w:name w:val="WW8Num21z0"/>
    <w:rsid w:val="003F50EC"/>
    <w:rPr>
      <w:rFonts w:ascii="Times New Roman" w:eastAsia="Times New Roman" w:hAnsi="Times New Roman" w:cs="Times New Roman"/>
      <w:b/>
      <w:bCs w:val="0"/>
      <w:i w:val="0"/>
      <w:iCs w:val="0"/>
      <w:caps w:val="0"/>
      <w:smallCaps w:val="0"/>
      <w:dstrike/>
      <w:vanish w:val="0"/>
      <w:color w:val="000000"/>
      <w:spacing w:val="0"/>
      <w:kern w:val="1"/>
      <w:position w:val="0"/>
      <w:sz w:val="20"/>
      <w:u w:val="none"/>
      <w:vertAlign w:val="baseline"/>
      <w:em w:val="none"/>
    </w:rPr>
  </w:style>
  <w:style w:type="character" w:customStyle="1" w:styleId="WW8Num21z1">
    <w:name w:val="WW8Num21z1"/>
    <w:rsid w:val="003F50EC"/>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WW8Num21z2">
    <w:name w:val="WW8Num21z2"/>
    <w:rsid w:val="003F50EC"/>
    <w:rPr>
      <w:b w:val="0"/>
      <w:bCs w:val="0"/>
      <w:iCs w:val="0"/>
      <w:sz w:val="28"/>
      <w:szCs w:val="28"/>
    </w:rPr>
  </w:style>
  <w:style w:type="character" w:customStyle="1" w:styleId="WW8Num21z3">
    <w:name w:val="WW8Num21z3"/>
    <w:rsid w:val="003F50EC"/>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WW8Num21z5">
    <w:name w:val="WW8Num21z5"/>
    <w:rsid w:val="003F50EC"/>
    <w:rPr>
      <w:rFonts w:ascii="Symbol" w:hAnsi="Symbol"/>
    </w:rPr>
  </w:style>
  <w:style w:type="character" w:customStyle="1" w:styleId="WW8Num23z0">
    <w:name w:val="WW8Num23z0"/>
    <w:rsid w:val="003F50EC"/>
    <w:rPr>
      <w:rFonts w:ascii="Courier New" w:hAnsi="Courier New"/>
    </w:rPr>
  </w:style>
  <w:style w:type="character" w:customStyle="1" w:styleId="WW8Num23z1">
    <w:name w:val="WW8Num23z1"/>
    <w:rsid w:val="003F50EC"/>
    <w:rPr>
      <w:rFonts w:ascii="Courier New" w:hAnsi="Courier New" w:cs="Courier New"/>
    </w:rPr>
  </w:style>
  <w:style w:type="character" w:customStyle="1" w:styleId="WW8Num23z2">
    <w:name w:val="WW8Num23z2"/>
    <w:rsid w:val="003F50EC"/>
    <w:rPr>
      <w:rFonts w:ascii="Wingdings" w:hAnsi="Wingdings"/>
    </w:rPr>
  </w:style>
  <w:style w:type="character" w:customStyle="1" w:styleId="WW8Num23z3">
    <w:name w:val="WW8Num23z3"/>
    <w:rsid w:val="003F50EC"/>
    <w:rPr>
      <w:rFonts w:ascii="Symbol" w:hAnsi="Symbol"/>
    </w:rPr>
  </w:style>
  <w:style w:type="character" w:customStyle="1" w:styleId="WW8Num35z0">
    <w:name w:val="WW8Num35z0"/>
    <w:rsid w:val="003F50EC"/>
    <w:rPr>
      <w:b w:val="0"/>
      <w:i w:val="0"/>
    </w:rPr>
  </w:style>
  <w:style w:type="character" w:customStyle="1" w:styleId="1e">
    <w:name w:val="Основной шрифт абзаца1"/>
    <w:rsid w:val="003F50EC"/>
  </w:style>
  <w:style w:type="character" w:customStyle="1" w:styleId="WW-">
    <w:name w:val="WW-Символ сноски"/>
    <w:rsid w:val="003F50EC"/>
    <w:rPr>
      <w:rFonts w:ascii="Times New Roman" w:hAnsi="Times New Roman"/>
      <w:vertAlign w:val="superscript"/>
    </w:rPr>
  </w:style>
  <w:style w:type="character" w:customStyle="1" w:styleId="1f">
    <w:name w:val="Знак примечания1"/>
    <w:rsid w:val="003F50EC"/>
    <w:rPr>
      <w:sz w:val="16"/>
      <w:szCs w:val="16"/>
    </w:rPr>
  </w:style>
  <w:style w:type="character" w:customStyle="1" w:styleId="WW-0">
    <w:name w:val="WW-Символы концевой сноски"/>
    <w:rsid w:val="003F50EC"/>
    <w:rPr>
      <w:vertAlign w:val="superscript"/>
    </w:rPr>
  </w:style>
  <w:style w:type="character" w:customStyle="1" w:styleId="ListLabel1">
    <w:name w:val="ListLabel 1"/>
    <w:rsid w:val="003F50EC"/>
    <w:rPr>
      <w:b/>
    </w:rPr>
  </w:style>
  <w:style w:type="character" w:customStyle="1" w:styleId="ListLabel2">
    <w:name w:val="ListLabel 2"/>
    <w:rsid w:val="003F50EC"/>
    <w:rPr>
      <w:rFonts w:cs="Times New Roman"/>
    </w:rPr>
  </w:style>
  <w:style w:type="character" w:customStyle="1" w:styleId="ListLabel3">
    <w:name w:val="ListLabel 3"/>
    <w:rsid w:val="003F50EC"/>
    <w:rPr>
      <w:b w:val="0"/>
      <w:i w:val="0"/>
    </w:rPr>
  </w:style>
  <w:style w:type="character" w:customStyle="1" w:styleId="ListLabel4">
    <w:name w:val="ListLabel 4"/>
    <w:rsid w:val="003F50EC"/>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ListLabel5">
    <w:name w:val="ListLabel 5"/>
    <w:rsid w:val="003F50EC"/>
    <w:rPr>
      <w:b w:val="0"/>
      <w:bCs w:val="0"/>
      <w:iCs w:val="0"/>
      <w:sz w:val="28"/>
      <w:szCs w:val="28"/>
    </w:rPr>
  </w:style>
  <w:style w:type="character" w:customStyle="1" w:styleId="ListLabel6">
    <w:name w:val="ListLabel 6"/>
    <w:rsid w:val="003F50EC"/>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ListLabel7">
    <w:name w:val="ListLabel 7"/>
    <w:rsid w:val="003F50EC"/>
    <w:rPr>
      <w:rFonts w:eastAsia="Times New Roman" w:cs="Times New Roman"/>
      <w:b/>
      <w:bCs w:val="0"/>
      <w:i w:val="0"/>
      <w:iCs w:val="0"/>
      <w:caps w:val="0"/>
      <w:smallCaps w:val="0"/>
      <w:dstrike/>
      <w:vanish w:val="0"/>
      <w:color w:val="000000"/>
      <w:spacing w:val="0"/>
      <w:kern w:val="1"/>
      <w:position w:val="0"/>
      <w:sz w:val="20"/>
      <w:u w:val="none"/>
      <w:vertAlign w:val="baseline"/>
      <w:em w:val="none"/>
    </w:rPr>
  </w:style>
  <w:style w:type="character" w:customStyle="1" w:styleId="ListLabel8">
    <w:name w:val="ListLabel 8"/>
    <w:rsid w:val="003F50EC"/>
    <w:rPr>
      <w:caps w:val="0"/>
      <w:smallCaps w:val="0"/>
      <w:dstrike/>
      <w:vanish w:val="0"/>
      <w:color w:val="00000A"/>
      <w:spacing w:val="0"/>
      <w:w w:val="100"/>
      <w:kern w:val="1"/>
      <w:position w:val="0"/>
      <w:sz w:val="20"/>
      <w:u w:val="none"/>
      <w:vertAlign w:val="baseline"/>
    </w:rPr>
  </w:style>
  <w:style w:type="character" w:customStyle="1" w:styleId="ListLabel9">
    <w:name w:val="ListLabel 9"/>
    <w:rsid w:val="003F50EC"/>
    <w:rPr>
      <w:sz w:val="40"/>
      <w:szCs w:val="40"/>
    </w:rPr>
  </w:style>
  <w:style w:type="paragraph" w:customStyle="1" w:styleId="aff0">
    <w:name w:val="Заголовок"/>
    <w:basedOn w:val="a3"/>
    <w:next w:val="a4"/>
    <w:rsid w:val="003F50EC"/>
    <w:pPr>
      <w:keepNext/>
      <w:spacing w:before="240" w:after="120"/>
      <w:jc w:val="center"/>
    </w:pPr>
    <w:rPr>
      <w:rFonts w:ascii="Arial" w:eastAsia="Arial" w:hAnsi="Arial" w:cs="Arial"/>
      <w:b/>
      <w:bCs/>
      <w:kern w:val="1"/>
      <w:sz w:val="22"/>
      <w:szCs w:val="22"/>
      <w:lang w:eastAsia="hi-IN" w:bidi="hi-IN"/>
    </w:rPr>
  </w:style>
  <w:style w:type="paragraph" w:styleId="aff1">
    <w:name w:val="List"/>
    <w:basedOn w:val="a3"/>
    <w:rsid w:val="003F50EC"/>
    <w:pPr>
      <w:spacing w:before="100" w:after="100"/>
      <w:ind w:left="283" w:hanging="283"/>
      <w:jc w:val="both"/>
    </w:pPr>
    <w:rPr>
      <w:rFonts w:ascii="Arial" w:eastAsia="Arial" w:hAnsi="Arial" w:cs="Mangal"/>
      <w:kern w:val="1"/>
      <w:sz w:val="24"/>
      <w:szCs w:val="24"/>
      <w:lang w:eastAsia="hi-IN" w:bidi="hi-IN"/>
    </w:rPr>
  </w:style>
  <w:style w:type="paragraph" w:customStyle="1" w:styleId="42">
    <w:name w:val="Название4"/>
    <w:basedOn w:val="a3"/>
    <w:rsid w:val="003F50EC"/>
    <w:pPr>
      <w:suppressLineNumbers/>
      <w:spacing w:before="120" w:after="120"/>
      <w:jc w:val="both"/>
    </w:pPr>
    <w:rPr>
      <w:rFonts w:ascii="Arial" w:eastAsia="Arial" w:hAnsi="Arial" w:cs="Mangal"/>
      <w:i/>
      <w:iCs/>
      <w:kern w:val="1"/>
      <w:szCs w:val="24"/>
      <w:lang w:eastAsia="hi-IN" w:bidi="hi-IN"/>
    </w:rPr>
  </w:style>
  <w:style w:type="paragraph" w:customStyle="1" w:styleId="43">
    <w:name w:val="Указатель4"/>
    <w:basedOn w:val="a3"/>
    <w:rsid w:val="003F50EC"/>
    <w:pPr>
      <w:suppressLineNumbers/>
      <w:spacing w:before="100" w:after="100"/>
      <w:jc w:val="both"/>
    </w:pPr>
    <w:rPr>
      <w:rFonts w:ascii="Arial" w:eastAsia="Arial" w:hAnsi="Arial" w:cs="Mangal"/>
      <w:kern w:val="1"/>
      <w:sz w:val="24"/>
      <w:szCs w:val="24"/>
      <w:lang w:eastAsia="hi-IN" w:bidi="hi-IN"/>
    </w:rPr>
  </w:style>
  <w:style w:type="paragraph" w:customStyle="1" w:styleId="39">
    <w:name w:val="Название3"/>
    <w:basedOn w:val="a3"/>
    <w:rsid w:val="003F50EC"/>
    <w:pPr>
      <w:suppressLineNumbers/>
      <w:spacing w:before="120" w:after="120"/>
      <w:jc w:val="both"/>
    </w:pPr>
    <w:rPr>
      <w:rFonts w:ascii="Arial" w:eastAsia="Arial" w:hAnsi="Arial" w:cs="Mangal"/>
      <w:i/>
      <w:iCs/>
      <w:kern w:val="1"/>
      <w:szCs w:val="24"/>
      <w:lang w:eastAsia="hi-IN" w:bidi="hi-IN"/>
    </w:rPr>
  </w:style>
  <w:style w:type="paragraph" w:customStyle="1" w:styleId="3a">
    <w:name w:val="Указатель3"/>
    <w:basedOn w:val="a3"/>
    <w:rsid w:val="003F50EC"/>
    <w:pPr>
      <w:suppressLineNumbers/>
      <w:spacing w:before="100" w:after="100"/>
      <w:jc w:val="both"/>
    </w:pPr>
    <w:rPr>
      <w:rFonts w:ascii="Arial" w:eastAsia="Arial" w:hAnsi="Arial" w:cs="Mangal"/>
      <w:kern w:val="1"/>
      <w:sz w:val="24"/>
      <w:szCs w:val="24"/>
      <w:lang w:eastAsia="hi-IN" w:bidi="hi-IN"/>
    </w:rPr>
  </w:style>
  <w:style w:type="paragraph" w:customStyle="1" w:styleId="2e">
    <w:name w:val="Название2"/>
    <w:basedOn w:val="a3"/>
    <w:rsid w:val="003F50EC"/>
    <w:pPr>
      <w:suppressLineNumbers/>
      <w:spacing w:before="120" w:after="120"/>
      <w:jc w:val="both"/>
    </w:pPr>
    <w:rPr>
      <w:rFonts w:ascii="Arial" w:eastAsia="Arial" w:hAnsi="Arial" w:cs="Mangal"/>
      <w:i/>
      <w:iCs/>
      <w:kern w:val="1"/>
      <w:szCs w:val="24"/>
      <w:lang w:eastAsia="hi-IN" w:bidi="hi-IN"/>
    </w:rPr>
  </w:style>
  <w:style w:type="paragraph" w:customStyle="1" w:styleId="2f">
    <w:name w:val="Указатель2"/>
    <w:basedOn w:val="a3"/>
    <w:rsid w:val="003F50EC"/>
    <w:pPr>
      <w:suppressLineNumbers/>
      <w:spacing w:before="100" w:after="100"/>
      <w:jc w:val="both"/>
    </w:pPr>
    <w:rPr>
      <w:rFonts w:ascii="Arial" w:eastAsia="Arial" w:hAnsi="Arial" w:cs="Mangal"/>
      <w:kern w:val="1"/>
      <w:sz w:val="24"/>
      <w:szCs w:val="24"/>
      <w:lang w:eastAsia="hi-IN" w:bidi="hi-IN"/>
    </w:rPr>
  </w:style>
  <w:style w:type="paragraph" w:customStyle="1" w:styleId="230">
    <w:name w:val="Основной текст 23"/>
    <w:basedOn w:val="a3"/>
    <w:rsid w:val="003F50EC"/>
    <w:pPr>
      <w:tabs>
        <w:tab w:val="left" w:pos="567"/>
      </w:tabs>
      <w:spacing w:before="100" w:after="100"/>
      <w:ind w:left="567" w:hanging="567"/>
      <w:jc w:val="both"/>
    </w:pPr>
    <w:rPr>
      <w:rFonts w:ascii="Arial" w:eastAsia="Arial" w:hAnsi="Arial" w:cs="Mangal"/>
      <w:kern w:val="1"/>
      <w:sz w:val="24"/>
      <w:lang w:eastAsia="hi-IN" w:bidi="hi-IN"/>
    </w:rPr>
  </w:style>
  <w:style w:type="paragraph" w:customStyle="1" w:styleId="2f0">
    <w:name w:val="Маркированный список2"/>
    <w:basedOn w:val="a3"/>
    <w:rsid w:val="003F50EC"/>
    <w:pPr>
      <w:widowControl w:val="0"/>
      <w:spacing w:before="100" w:after="100"/>
      <w:jc w:val="both"/>
    </w:pPr>
    <w:rPr>
      <w:rFonts w:ascii="Arial" w:eastAsia="Arial" w:hAnsi="Arial" w:cs="Mangal"/>
      <w:kern w:val="1"/>
      <w:sz w:val="24"/>
      <w:szCs w:val="24"/>
      <w:lang w:eastAsia="hi-IN" w:bidi="hi-IN"/>
    </w:rPr>
  </w:style>
  <w:style w:type="paragraph" w:customStyle="1" w:styleId="220">
    <w:name w:val="Маркированный список 22"/>
    <w:basedOn w:val="a3"/>
    <w:rsid w:val="003F50EC"/>
    <w:pPr>
      <w:tabs>
        <w:tab w:val="left" w:pos="643"/>
      </w:tabs>
      <w:spacing w:before="100" w:after="100"/>
      <w:ind w:left="643" w:hanging="360"/>
      <w:jc w:val="both"/>
    </w:pPr>
    <w:rPr>
      <w:rFonts w:ascii="Arial" w:eastAsia="Arial" w:hAnsi="Arial" w:cs="Mangal"/>
      <w:kern w:val="1"/>
      <w:sz w:val="24"/>
      <w:lang w:eastAsia="hi-IN" w:bidi="hi-IN"/>
    </w:rPr>
  </w:style>
  <w:style w:type="paragraph" w:customStyle="1" w:styleId="320">
    <w:name w:val="Маркированный список 32"/>
    <w:basedOn w:val="a3"/>
    <w:rsid w:val="003F50EC"/>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420">
    <w:name w:val="Маркированный список 42"/>
    <w:basedOn w:val="a3"/>
    <w:rsid w:val="003F50EC"/>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52">
    <w:name w:val="Маркированный список 52"/>
    <w:basedOn w:val="a3"/>
    <w:rsid w:val="003F50EC"/>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2f1">
    <w:name w:val="Нумерованный список2"/>
    <w:basedOn w:val="a3"/>
    <w:rsid w:val="003F50EC"/>
    <w:pPr>
      <w:tabs>
        <w:tab w:val="left" w:pos="360"/>
      </w:tabs>
      <w:spacing w:before="100" w:after="100"/>
      <w:ind w:left="360" w:hanging="360"/>
      <w:jc w:val="both"/>
    </w:pPr>
    <w:rPr>
      <w:rFonts w:ascii="Arial" w:eastAsia="Arial" w:hAnsi="Arial" w:cs="Mangal"/>
      <w:kern w:val="1"/>
      <w:sz w:val="24"/>
      <w:lang w:eastAsia="hi-IN" w:bidi="hi-IN"/>
    </w:rPr>
  </w:style>
  <w:style w:type="paragraph" w:customStyle="1" w:styleId="221">
    <w:name w:val="Нумерованный список 22"/>
    <w:basedOn w:val="a3"/>
    <w:rsid w:val="003F50EC"/>
    <w:pPr>
      <w:tabs>
        <w:tab w:val="left" w:pos="643"/>
      </w:tabs>
      <w:spacing w:before="100" w:after="100"/>
      <w:ind w:left="643" w:hanging="360"/>
      <w:jc w:val="both"/>
    </w:pPr>
    <w:rPr>
      <w:rFonts w:ascii="Arial" w:eastAsia="Arial" w:hAnsi="Arial" w:cs="Mangal"/>
      <w:kern w:val="1"/>
      <w:sz w:val="24"/>
      <w:lang w:eastAsia="hi-IN" w:bidi="hi-IN"/>
    </w:rPr>
  </w:style>
  <w:style w:type="paragraph" w:customStyle="1" w:styleId="321">
    <w:name w:val="Нумерованный список 32"/>
    <w:basedOn w:val="a3"/>
    <w:rsid w:val="003F50EC"/>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421">
    <w:name w:val="Нумерованный список 42"/>
    <w:basedOn w:val="a3"/>
    <w:rsid w:val="003F50EC"/>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520">
    <w:name w:val="Нумерованный список 52"/>
    <w:basedOn w:val="a3"/>
    <w:rsid w:val="003F50EC"/>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aff2">
    <w:name w:val="Раздел"/>
    <w:basedOn w:val="a3"/>
    <w:rsid w:val="003F50EC"/>
    <w:pPr>
      <w:tabs>
        <w:tab w:val="left" w:pos="2160"/>
      </w:tabs>
      <w:spacing w:before="120" w:after="120"/>
      <w:ind w:left="720" w:hanging="720"/>
      <w:jc w:val="center"/>
    </w:pPr>
    <w:rPr>
      <w:rFonts w:ascii="Arial Narrow" w:eastAsia="Arial" w:hAnsi="Arial Narrow" w:cs="Mangal"/>
      <w:b/>
      <w:kern w:val="1"/>
      <w:sz w:val="28"/>
      <w:lang w:eastAsia="hi-IN" w:bidi="hi-IN"/>
    </w:rPr>
  </w:style>
  <w:style w:type="paragraph" w:customStyle="1" w:styleId="aff3">
    <w:name w:val="Часть"/>
    <w:basedOn w:val="a3"/>
    <w:rsid w:val="003F50EC"/>
    <w:pPr>
      <w:spacing w:before="100" w:after="100"/>
      <w:jc w:val="center"/>
    </w:pPr>
    <w:rPr>
      <w:rFonts w:ascii="Arial" w:eastAsia="Arial" w:hAnsi="Arial" w:cs="Mangal"/>
      <w:b/>
      <w:caps/>
      <w:kern w:val="1"/>
      <w:sz w:val="32"/>
      <w:lang w:eastAsia="hi-IN" w:bidi="hi-IN"/>
    </w:rPr>
  </w:style>
  <w:style w:type="paragraph" w:customStyle="1" w:styleId="3b">
    <w:name w:val="Раздел 3"/>
    <w:basedOn w:val="a3"/>
    <w:rsid w:val="003F50EC"/>
    <w:pPr>
      <w:tabs>
        <w:tab w:val="left" w:pos="360"/>
      </w:tabs>
      <w:spacing w:before="120" w:after="120"/>
      <w:ind w:left="360" w:hanging="360"/>
      <w:jc w:val="center"/>
    </w:pPr>
    <w:rPr>
      <w:rFonts w:ascii="Arial" w:eastAsia="Arial" w:hAnsi="Arial" w:cs="Mangal"/>
      <w:b/>
      <w:kern w:val="1"/>
      <w:sz w:val="24"/>
      <w:lang w:eastAsia="hi-IN" w:bidi="hi-IN"/>
    </w:rPr>
  </w:style>
  <w:style w:type="paragraph" w:customStyle="1" w:styleId="aff4">
    <w:name w:val="Условия контракта"/>
    <w:basedOn w:val="a3"/>
    <w:rsid w:val="003F50EC"/>
    <w:pPr>
      <w:tabs>
        <w:tab w:val="left" w:pos="567"/>
      </w:tabs>
      <w:spacing w:before="240" w:after="120"/>
      <w:ind w:left="567" w:hanging="567"/>
      <w:jc w:val="both"/>
    </w:pPr>
    <w:rPr>
      <w:rFonts w:ascii="Arial" w:eastAsia="Arial" w:hAnsi="Arial" w:cs="Mangal"/>
      <w:b/>
      <w:kern w:val="1"/>
      <w:sz w:val="24"/>
      <w:lang w:eastAsia="hi-IN" w:bidi="hi-IN"/>
    </w:rPr>
  </w:style>
  <w:style w:type="paragraph" w:customStyle="1" w:styleId="Instruction">
    <w:name w:val="Instruction"/>
    <w:basedOn w:val="230"/>
    <w:rsid w:val="003F50EC"/>
    <w:pPr>
      <w:tabs>
        <w:tab w:val="clear" w:pos="567"/>
        <w:tab w:val="left" w:pos="360"/>
      </w:tabs>
      <w:spacing w:before="180" w:after="60"/>
      <w:ind w:left="360" w:hanging="360"/>
    </w:pPr>
    <w:rPr>
      <w:b/>
    </w:rPr>
  </w:style>
  <w:style w:type="paragraph" w:styleId="aff5">
    <w:name w:val="Subtitle"/>
    <w:basedOn w:val="a3"/>
    <w:next w:val="a4"/>
    <w:qFormat/>
    <w:rsid w:val="003F50EC"/>
    <w:pPr>
      <w:spacing w:before="100" w:after="100"/>
      <w:jc w:val="center"/>
    </w:pPr>
    <w:rPr>
      <w:rFonts w:ascii="Arial" w:eastAsia="Arial" w:hAnsi="Arial" w:cs="Mangal"/>
      <w:i/>
      <w:iCs/>
      <w:kern w:val="1"/>
      <w:sz w:val="28"/>
      <w:lang w:eastAsia="hi-IN" w:bidi="hi-IN"/>
    </w:rPr>
  </w:style>
  <w:style w:type="paragraph" w:customStyle="1" w:styleId="aff6">
    <w:name w:val="Тендерные данные"/>
    <w:basedOn w:val="a3"/>
    <w:rsid w:val="003F50EC"/>
    <w:pPr>
      <w:tabs>
        <w:tab w:val="left" w:pos="1985"/>
      </w:tabs>
      <w:spacing w:before="120" w:after="60"/>
      <w:jc w:val="both"/>
    </w:pPr>
    <w:rPr>
      <w:rFonts w:ascii="Arial" w:eastAsia="Arial" w:hAnsi="Arial" w:cs="Mangal"/>
      <w:b/>
      <w:kern w:val="1"/>
      <w:sz w:val="24"/>
      <w:lang w:eastAsia="hi-IN" w:bidi="hi-IN"/>
    </w:rPr>
  </w:style>
  <w:style w:type="paragraph" w:styleId="1f0">
    <w:name w:val="toc 1"/>
    <w:basedOn w:val="a3"/>
    <w:rsid w:val="003F50EC"/>
    <w:pPr>
      <w:tabs>
        <w:tab w:val="left" w:pos="1440"/>
        <w:tab w:val="right" w:leader="dot" w:pos="10148"/>
      </w:tabs>
      <w:spacing w:before="100"/>
    </w:pPr>
    <w:rPr>
      <w:rFonts w:ascii="Arial" w:eastAsia="Arial" w:hAnsi="Arial" w:cs="Arial"/>
      <w:b/>
      <w:bCs/>
      <w:caps/>
      <w:kern w:val="1"/>
      <w:sz w:val="24"/>
      <w:szCs w:val="24"/>
      <w:lang w:eastAsia="hi-IN" w:bidi="hi-IN"/>
    </w:rPr>
  </w:style>
  <w:style w:type="paragraph" w:styleId="2f2">
    <w:name w:val="toc 2"/>
    <w:basedOn w:val="a3"/>
    <w:uiPriority w:val="39"/>
    <w:rsid w:val="003F50EC"/>
    <w:pPr>
      <w:tabs>
        <w:tab w:val="right" w:leader="dot" w:pos="10148"/>
      </w:tabs>
      <w:spacing w:before="100"/>
      <w:ind w:left="360"/>
    </w:pPr>
    <w:rPr>
      <w:rFonts w:ascii="Arial" w:eastAsia="Arial" w:hAnsi="Arial" w:cs="Mangal"/>
      <w:b/>
      <w:bCs/>
      <w:kern w:val="1"/>
      <w:lang w:eastAsia="hi-IN" w:bidi="hi-IN"/>
    </w:rPr>
  </w:style>
  <w:style w:type="paragraph" w:customStyle="1" w:styleId="2f3">
    <w:name w:val="Дата2"/>
    <w:basedOn w:val="a3"/>
    <w:rsid w:val="003F50EC"/>
    <w:pPr>
      <w:spacing w:before="100" w:after="100"/>
      <w:jc w:val="both"/>
    </w:pPr>
    <w:rPr>
      <w:rFonts w:ascii="Arial" w:eastAsia="Arial" w:hAnsi="Arial" w:cs="Mangal"/>
      <w:kern w:val="1"/>
      <w:sz w:val="24"/>
      <w:lang w:eastAsia="hi-IN" w:bidi="hi-IN"/>
    </w:rPr>
  </w:style>
  <w:style w:type="paragraph" w:customStyle="1" w:styleId="aff7">
    <w:name w:val="Îáû÷íûé"/>
    <w:rsid w:val="003F50EC"/>
    <w:pPr>
      <w:suppressAutoHyphens/>
    </w:pPr>
    <w:rPr>
      <w:rFonts w:ascii="Arial" w:eastAsia="Arial" w:hAnsi="Arial" w:cs="Mangal"/>
      <w:kern w:val="1"/>
      <w:szCs w:val="24"/>
      <w:lang w:eastAsia="hi-IN" w:bidi="hi-IN"/>
    </w:rPr>
  </w:style>
  <w:style w:type="paragraph" w:customStyle="1" w:styleId="aff8">
    <w:name w:val="Íîðìàëüíûé"/>
    <w:rsid w:val="003F50EC"/>
    <w:pPr>
      <w:suppressAutoHyphens/>
    </w:pPr>
    <w:rPr>
      <w:rFonts w:ascii="Courier" w:eastAsia="Arial" w:hAnsi="Courier" w:cs="Mangal"/>
      <w:kern w:val="1"/>
      <w:sz w:val="24"/>
      <w:szCs w:val="24"/>
      <w:lang w:val="en-GB" w:eastAsia="hi-IN" w:bidi="hi-IN"/>
    </w:rPr>
  </w:style>
  <w:style w:type="paragraph" w:customStyle="1" w:styleId="aff9">
    <w:name w:val="Подраздел"/>
    <w:basedOn w:val="a3"/>
    <w:rsid w:val="003F50EC"/>
    <w:pPr>
      <w:spacing w:before="240" w:after="120"/>
      <w:jc w:val="center"/>
    </w:pPr>
    <w:rPr>
      <w:rFonts w:ascii="TimesDL" w:eastAsia="Arial" w:hAnsi="TimesDL" w:cs="Mangal"/>
      <w:b/>
      <w:smallCaps/>
      <w:spacing w:val="-2"/>
      <w:kern w:val="1"/>
      <w:sz w:val="24"/>
      <w:lang w:eastAsia="hi-IN" w:bidi="hi-IN"/>
    </w:rPr>
  </w:style>
  <w:style w:type="paragraph" w:customStyle="1" w:styleId="231">
    <w:name w:val="Основной текст с отступом 23"/>
    <w:basedOn w:val="a3"/>
    <w:rsid w:val="003F50EC"/>
    <w:pPr>
      <w:spacing w:after="120" w:line="480" w:lineRule="auto"/>
      <w:ind w:left="283"/>
      <w:jc w:val="both"/>
    </w:pPr>
    <w:rPr>
      <w:rFonts w:ascii="Arial" w:eastAsia="Arial" w:hAnsi="Arial" w:cs="Mangal"/>
      <w:kern w:val="1"/>
      <w:sz w:val="24"/>
      <w:lang w:eastAsia="hi-IN" w:bidi="hi-IN"/>
    </w:rPr>
  </w:style>
  <w:style w:type="paragraph" w:customStyle="1" w:styleId="322">
    <w:name w:val="Основной текст с отступом 32"/>
    <w:basedOn w:val="a3"/>
    <w:rsid w:val="003F50EC"/>
    <w:pPr>
      <w:spacing w:after="120"/>
      <w:ind w:left="283"/>
      <w:jc w:val="both"/>
    </w:pPr>
    <w:rPr>
      <w:rFonts w:ascii="Arial" w:eastAsia="Arial" w:hAnsi="Arial" w:cs="Mangal"/>
      <w:kern w:val="1"/>
      <w:sz w:val="16"/>
      <w:lang w:eastAsia="hi-IN" w:bidi="hi-IN"/>
    </w:rPr>
  </w:style>
  <w:style w:type="paragraph" w:styleId="affa">
    <w:name w:val="header"/>
    <w:aliases w:val="Linie,header"/>
    <w:basedOn w:val="a3"/>
    <w:link w:val="affb"/>
    <w:rsid w:val="003F50EC"/>
    <w:pPr>
      <w:suppressLineNumbers/>
      <w:tabs>
        <w:tab w:val="center" w:pos="4153"/>
        <w:tab w:val="right" w:pos="8306"/>
      </w:tabs>
      <w:spacing w:before="120" w:after="120"/>
      <w:jc w:val="both"/>
    </w:pPr>
    <w:rPr>
      <w:rFonts w:ascii="Arial" w:eastAsia="Arial" w:hAnsi="Arial" w:cs="Mangal"/>
      <w:kern w:val="1"/>
      <w:sz w:val="24"/>
      <w:lang w:eastAsia="hi-IN" w:bidi="hi-IN"/>
    </w:rPr>
  </w:style>
  <w:style w:type="paragraph" w:customStyle="1" w:styleId="2f4">
    <w:name w:val="Цитата2"/>
    <w:basedOn w:val="a3"/>
    <w:rsid w:val="003F50EC"/>
    <w:pPr>
      <w:spacing w:after="120"/>
      <w:ind w:left="1440" w:right="1440"/>
      <w:jc w:val="both"/>
    </w:pPr>
    <w:rPr>
      <w:rFonts w:ascii="Arial" w:eastAsia="Arial" w:hAnsi="Arial" w:cs="Mangal"/>
      <w:kern w:val="1"/>
      <w:sz w:val="24"/>
      <w:lang w:eastAsia="hi-IN" w:bidi="hi-IN"/>
    </w:rPr>
  </w:style>
  <w:style w:type="paragraph" w:customStyle="1" w:styleId="1f1">
    <w:name w:val="Текст сноски1"/>
    <w:basedOn w:val="a3"/>
    <w:rsid w:val="003F50EC"/>
    <w:pPr>
      <w:spacing w:before="100" w:after="100"/>
      <w:jc w:val="both"/>
    </w:pPr>
    <w:rPr>
      <w:rFonts w:ascii="Arial" w:eastAsia="Arial" w:hAnsi="Arial" w:cs="Mangal"/>
      <w:kern w:val="1"/>
      <w:lang w:eastAsia="hi-IN" w:bidi="hi-IN"/>
    </w:rPr>
  </w:style>
  <w:style w:type="paragraph" w:styleId="affc">
    <w:name w:val="footer"/>
    <w:basedOn w:val="a3"/>
    <w:link w:val="affd"/>
    <w:uiPriority w:val="99"/>
    <w:rsid w:val="003F50EC"/>
    <w:pPr>
      <w:suppressLineNumbers/>
      <w:tabs>
        <w:tab w:val="center" w:pos="4153"/>
        <w:tab w:val="right" w:pos="8306"/>
      </w:tabs>
      <w:spacing w:before="100" w:after="100"/>
      <w:jc w:val="both"/>
    </w:pPr>
    <w:rPr>
      <w:rFonts w:ascii="Arial" w:eastAsia="Arial" w:hAnsi="Arial" w:cs="Mangal"/>
      <w:kern w:val="1"/>
      <w:sz w:val="24"/>
      <w:lang w:eastAsia="hi-IN" w:bidi="hi-IN"/>
    </w:rPr>
  </w:style>
  <w:style w:type="paragraph" w:customStyle="1" w:styleId="323">
    <w:name w:val="Основной текст 32"/>
    <w:basedOn w:val="a3"/>
    <w:rsid w:val="003F50E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rFonts w:ascii="Arial" w:eastAsia="Arial" w:hAnsi="Arial" w:cs="Mangal"/>
      <w:b/>
      <w:i/>
      <w:kern w:val="1"/>
      <w:sz w:val="22"/>
      <w:szCs w:val="24"/>
      <w:lang w:eastAsia="hi-IN" w:bidi="hi-IN"/>
    </w:rPr>
  </w:style>
  <w:style w:type="paragraph" w:customStyle="1" w:styleId="2f5">
    <w:name w:val="Текст2"/>
    <w:basedOn w:val="a3"/>
    <w:rsid w:val="003F50EC"/>
    <w:rPr>
      <w:rFonts w:ascii="Courier New" w:eastAsia="Arial" w:hAnsi="Courier New" w:cs="Courier New"/>
      <w:kern w:val="1"/>
      <w:lang w:eastAsia="hi-IN" w:bidi="hi-IN"/>
    </w:rPr>
  </w:style>
  <w:style w:type="paragraph" w:customStyle="1" w:styleId="1f2">
    <w:name w:val="Обычный (веб)1"/>
    <w:basedOn w:val="a3"/>
    <w:rsid w:val="003F50EC"/>
    <w:pPr>
      <w:spacing w:before="280" w:after="280"/>
    </w:pPr>
    <w:rPr>
      <w:rFonts w:ascii="Arial" w:eastAsia="Arial" w:hAnsi="Arial" w:cs="Mangal"/>
      <w:kern w:val="1"/>
      <w:sz w:val="24"/>
      <w:szCs w:val="24"/>
      <w:lang w:eastAsia="hi-IN" w:bidi="hi-IN"/>
    </w:rPr>
  </w:style>
  <w:style w:type="paragraph" w:customStyle="1" w:styleId="HTML17">
    <w:name w:val="Адрес HTML1"/>
    <w:basedOn w:val="a3"/>
    <w:rsid w:val="003F50EC"/>
    <w:pPr>
      <w:spacing w:before="100" w:after="100"/>
      <w:jc w:val="both"/>
    </w:pPr>
    <w:rPr>
      <w:rFonts w:ascii="Arial" w:eastAsia="Arial" w:hAnsi="Arial" w:cs="Mangal"/>
      <w:i/>
      <w:iCs/>
      <w:kern w:val="1"/>
      <w:sz w:val="24"/>
      <w:szCs w:val="24"/>
      <w:lang w:eastAsia="hi-IN" w:bidi="hi-IN"/>
    </w:rPr>
  </w:style>
  <w:style w:type="paragraph" w:customStyle="1" w:styleId="1f3">
    <w:name w:val="Адрес на конверте1"/>
    <w:basedOn w:val="a3"/>
    <w:rsid w:val="003F50EC"/>
    <w:pPr>
      <w:spacing w:before="100" w:after="100"/>
      <w:ind w:left="2880"/>
      <w:jc w:val="both"/>
    </w:pPr>
    <w:rPr>
      <w:rFonts w:ascii="Arial" w:eastAsia="Arial" w:hAnsi="Arial" w:cs="Arial"/>
      <w:kern w:val="1"/>
      <w:sz w:val="24"/>
      <w:szCs w:val="24"/>
      <w:lang w:eastAsia="hi-IN" w:bidi="hi-IN"/>
    </w:rPr>
  </w:style>
  <w:style w:type="paragraph" w:customStyle="1" w:styleId="2f6">
    <w:name w:val="Заголовок записки2"/>
    <w:basedOn w:val="a3"/>
    <w:rsid w:val="003F50EC"/>
    <w:pPr>
      <w:spacing w:before="100" w:after="100"/>
      <w:jc w:val="both"/>
    </w:pPr>
    <w:rPr>
      <w:rFonts w:ascii="Arial" w:eastAsia="Arial" w:hAnsi="Arial" w:cs="Mangal"/>
      <w:kern w:val="1"/>
      <w:sz w:val="24"/>
      <w:szCs w:val="24"/>
      <w:lang w:eastAsia="hi-IN" w:bidi="hi-IN"/>
    </w:rPr>
  </w:style>
  <w:style w:type="paragraph" w:customStyle="1" w:styleId="2f7">
    <w:name w:val="Красная строка2"/>
    <w:basedOn w:val="a4"/>
    <w:rsid w:val="003F50EC"/>
    <w:pPr>
      <w:suppressAutoHyphens/>
      <w:ind w:firstLine="210"/>
    </w:pPr>
    <w:rPr>
      <w:rFonts w:ascii="Arial" w:eastAsia="Arial" w:hAnsi="Arial" w:cs="Mangal"/>
      <w:kern w:val="1"/>
      <w:lang w:eastAsia="hi-IN" w:bidi="hi-IN"/>
    </w:rPr>
  </w:style>
  <w:style w:type="paragraph" w:customStyle="1" w:styleId="222">
    <w:name w:val="Красная строка 22"/>
    <w:basedOn w:val="aa"/>
    <w:rsid w:val="003F50EC"/>
    <w:pPr>
      <w:suppressAutoHyphens/>
      <w:ind w:firstLine="210"/>
      <w:jc w:val="both"/>
    </w:pPr>
    <w:rPr>
      <w:rFonts w:ascii="Arial" w:eastAsia="Arial" w:hAnsi="Arial" w:cs="Mangal"/>
      <w:noProof w:val="0"/>
      <w:kern w:val="1"/>
      <w:lang w:eastAsia="hi-IN" w:bidi="hi-IN"/>
    </w:rPr>
  </w:style>
  <w:style w:type="paragraph" w:customStyle="1" w:styleId="211">
    <w:name w:val="Обратный адрес 21"/>
    <w:basedOn w:val="a3"/>
    <w:rsid w:val="003F50EC"/>
    <w:pPr>
      <w:spacing w:before="100" w:after="100"/>
      <w:jc w:val="both"/>
    </w:pPr>
    <w:rPr>
      <w:rFonts w:ascii="Arial" w:eastAsia="Arial" w:hAnsi="Arial" w:cs="Arial"/>
      <w:kern w:val="1"/>
      <w:lang w:eastAsia="hi-IN" w:bidi="hi-IN"/>
    </w:rPr>
  </w:style>
  <w:style w:type="paragraph" w:customStyle="1" w:styleId="2f8">
    <w:name w:val="Обычный отступ2"/>
    <w:basedOn w:val="a3"/>
    <w:rsid w:val="003F50EC"/>
    <w:pPr>
      <w:spacing w:before="100" w:after="100"/>
      <w:ind w:left="708"/>
      <w:jc w:val="both"/>
    </w:pPr>
    <w:rPr>
      <w:rFonts w:ascii="Arial" w:eastAsia="Arial" w:hAnsi="Arial" w:cs="Mangal"/>
      <w:kern w:val="1"/>
      <w:sz w:val="24"/>
      <w:szCs w:val="24"/>
      <w:lang w:eastAsia="hi-IN" w:bidi="hi-IN"/>
    </w:rPr>
  </w:style>
  <w:style w:type="paragraph" w:styleId="affe">
    <w:name w:val="Signature"/>
    <w:basedOn w:val="a3"/>
    <w:rsid w:val="003F50EC"/>
    <w:pPr>
      <w:suppressLineNumbers/>
      <w:spacing w:before="100" w:after="100"/>
      <w:ind w:left="4252"/>
      <w:jc w:val="both"/>
    </w:pPr>
    <w:rPr>
      <w:rFonts w:ascii="Arial" w:eastAsia="Arial" w:hAnsi="Arial" w:cs="Mangal"/>
      <w:kern w:val="1"/>
      <w:sz w:val="24"/>
      <w:szCs w:val="24"/>
      <w:lang w:eastAsia="hi-IN" w:bidi="hi-IN"/>
    </w:rPr>
  </w:style>
  <w:style w:type="paragraph" w:customStyle="1" w:styleId="2f9">
    <w:name w:val="Приветствие2"/>
    <w:basedOn w:val="a3"/>
    <w:rsid w:val="003F50EC"/>
    <w:pPr>
      <w:spacing w:before="100" w:after="100"/>
      <w:jc w:val="both"/>
    </w:pPr>
    <w:rPr>
      <w:rFonts w:ascii="Arial" w:eastAsia="Arial" w:hAnsi="Arial" w:cs="Mangal"/>
      <w:kern w:val="1"/>
      <w:sz w:val="24"/>
      <w:szCs w:val="24"/>
      <w:lang w:eastAsia="hi-IN" w:bidi="hi-IN"/>
    </w:rPr>
  </w:style>
  <w:style w:type="paragraph" w:customStyle="1" w:styleId="2fa">
    <w:name w:val="Продолжение списка2"/>
    <w:basedOn w:val="a3"/>
    <w:rsid w:val="003F50EC"/>
    <w:pPr>
      <w:spacing w:after="120"/>
      <w:ind w:left="283"/>
      <w:jc w:val="both"/>
    </w:pPr>
    <w:rPr>
      <w:rFonts w:ascii="Arial" w:eastAsia="Arial" w:hAnsi="Arial" w:cs="Mangal"/>
      <w:kern w:val="1"/>
      <w:sz w:val="24"/>
      <w:szCs w:val="24"/>
      <w:lang w:eastAsia="hi-IN" w:bidi="hi-IN"/>
    </w:rPr>
  </w:style>
  <w:style w:type="paragraph" w:customStyle="1" w:styleId="223">
    <w:name w:val="Продолжение списка 22"/>
    <w:basedOn w:val="a3"/>
    <w:rsid w:val="003F50EC"/>
    <w:pPr>
      <w:spacing w:after="120"/>
      <w:ind w:left="566"/>
      <w:jc w:val="both"/>
    </w:pPr>
    <w:rPr>
      <w:rFonts w:ascii="Arial" w:eastAsia="Arial" w:hAnsi="Arial" w:cs="Mangal"/>
      <w:kern w:val="1"/>
      <w:sz w:val="24"/>
      <w:szCs w:val="24"/>
      <w:lang w:eastAsia="hi-IN" w:bidi="hi-IN"/>
    </w:rPr>
  </w:style>
  <w:style w:type="paragraph" w:customStyle="1" w:styleId="324">
    <w:name w:val="Продолжение списка 32"/>
    <w:basedOn w:val="a3"/>
    <w:rsid w:val="003F50EC"/>
    <w:pPr>
      <w:spacing w:after="120"/>
      <w:ind w:left="849"/>
      <w:jc w:val="both"/>
    </w:pPr>
    <w:rPr>
      <w:rFonts w:ascii="Arial" w:eastAsia="Arial" w:hAnsi="Arial" w:cs="Mangal"/>
      <w:kern w:val="1"/>
      <w:sz w:val="24"/>
      <w:szCs w:val="24"/>
      <w:lang w:eastAsia="hi-IN" w:bidi="hi-IN"/>
    </w:rPr>
  </w:style>
  <w:style w:type="paragraph" w:customStyle="1" w:styleId="422">
    <w:name w:val="Продолжение списка 42"/>
    <w:basedOn w:val="a3"/>
    <w:rsid w:val="003F50EC"/>
    <w:pPr>
      <w:spacing w:after="120"/>
      <w:ind w:left="1132"/>
      <w:jc w:val="both"/>
    </w:pPr>
    <w:rPr>
      <w:rFonts w:ascii="Arial" w:eastAsia="Arial" w:hAnsi="Arial" w:cs="Mangal"/>
      <w:kern w:val="1"/>
      <w:sz w:val="24"/>
      <w:szCs w:val="24"/>
      <w:lang w:eastAsia="hi-IN" w:bidi="hi-IN"/>
    </w:rPr>
  </w:style>
  <w:style w:type="paragraph" w:customStyle="1" w:styleId="521">
    <w:name w:val="Продолжение списка 52"/>
    <w:basedOn w:val="a3"/>
    <w:rsid w:val="003F50EC"/>
    <w:pPr>
      <w:spacing w:after="120"/>
      <w:ind w:left="1415"/>
      <w:jc w:val="both"/>
    </w:pPr>
    <w:rPr>
      <w:rFonts w:ascii="Arial" w:eastAsia="Arial" w:hAnsi="Arial" w:cs="Mangal"/>
      <w:kern w:val="1"/>
      <w:sz w:val="24"/>
      <w:szCs w:val="24"/>
      <w:lang w:eastAsia="hi-IN" w:bidi="hi-IN"/>
    </w:rPr>
  </w:style>
  <w:style w:type="paragraph" w:customStyle="1" w:styleId="2fb">
    <w:name w:val="Прощание2"/>
    <w:basedOn w:val="a3"/>
    <w:rsid w:val="003F50EC"/>
    <w:pPr>
      <w:spacing w:before="100" w:after="100"/>
      <w:ind w:left="4252"/>
      <w:jc w:val="both"/>
    </w:pPr>
    <w:rPr>
      <w:rFonts w:ascii="Arial" w:eastAsia="Arial" w:hAnsi="Arial" w:cs="Mangal"/>
      <w:kern w:val="1"/>
      <w:sz w:val="24"/>
      <w:szCs w:val="24"/>
      <w:lang w:eastAsia="hi-IN" w:bidi="hi-IN"/>
    </w:rPr>
  </w:style>
  <w:style w:type="paragraph" w:customStyle="1" w:styleId="224">
    <w:name w:val="Список 22"/>
    <w:basedOn w:val="a3"/>
    <w:rsid w:val="003F50EC"/>
    <w:pPr>
      <w:spacing w:before="100" w:after="100"/>
      <w:ind w:left="566" w:hanging="283"/>
      <w:jc w:val="both"/>
    </w:pPr>
    <w:rPr>
      <w:rFonts w:ascii="Arial" w:eastAsia="Arial" w:hAnsi="Arial" w:cs="Mangal"/>
      <w:kern w:val="1"/>
      <w:sz w:val="24"/>
      <w:szCs w:val="24"/>
      <w:lang w:eastAsia="hi-IN" w:bidi="hi-IN"/>
    </w:rPr>
  </w:style>
  <w:style w:type="paragraph" w:customStyle="1" w:styleId="325">
    <w:name w:val="Список 32"/>
    <w:basedOn w:val="a3"/>
    <w:rsid w:val="003F50EC"/>
    <w:pPr>
      <w:spacing w:before="100" w:after="100"/>
      <w:ind w:left="849" w:hanging="283"/>
      <w:jc w:val="both"/>
    </w:pPr>
    <w:rPr>
      <w:rFonts w:ascii="Arial" w:eastAsia="Arial" w:hAnsi="Arial" w:cs="Mangal"/>
      <w:kern w:val="1"/>
      <w:sz w:val="24"/>
      <w:szCs w:val="24"/>
      <w:lang w:eastAsia="hi-IN" w:bidi="hi-IN"/>
    </w:rPr>
  </w:style>
  <w:style w:type="paragraph" w:customStyle="1" w:styleId="423">
    <w:name w:val="Список 42"/>
    <w:basedOn w:val="a3"/>
    <w:rsid w:val="003F50EC"/>
    <w:pPr>
      <w:spacing w:before="100" w:after="100"/>
      <w:ind w:left="1132" w:hanging="283"/>
      <w:jc w:val="both"/>
    </w:pPr>
    <w:rPr>
      <w:rFonts w:ascii="Arial" w:eastAsia="Arial" w:hAnsi="Arial" w:cs="Mangal"/>
      <w:kern w:val="1"/>
      <w:sz w:val="24"/>
      <w:szCs w:val="24"/>
      <w:lang w:eastAsia="hi-IN" w:bidi="hi-IN"/>
    </w:rPr>
  </w:style>
  <w:style w:type="paragraph" w:customStyle="1" w:styleId="522">
    <w:name w:val="Список 52"/>
    <w:basedOn w:val="a3"/>
    <w:rsid w:val="003F50EC"/>
    <w:pPr>
      <w:spacing w:before="100" w:after="100"/>
      <w:ind w:left="1415" w:hanging="283"/>
      <w:jc w:val="both"/>
    </w:pPr>
    <w:rPr>
      <w:rFonts w:ascii="Arial" w:eastAsia="Arial" w:hAnsi="Arial" w:cs="Mangal"/>
      <w:kern w:val="1"/>
      <w:sz w:val="24"/>
      <w:szCs w:val="24"/>
      <w:lang w:eastAsia="hi-IN" w:bidi="hi-IN"/>
    </w:rPr>
  </w:style>
  <w:style w:type="paragraph" w:customStyle="1" w:styleId="HTML18">
    <w:name w:val="Стандартный HTML1"/>
    <w:basedOn w:val="a3"/>
    <w:rsid w:val="003F50EC"/>
    <w:pPr>
      <w:spacing w:before="100" w:after="100"/>
      <w:jc w:val="both"/>
    </w:pPr>
    <w:rPr>
      <w:rFonts w:ascii="Courier New" w:eastAsia="Arial" w:hAnsi="Courier New" w:cs="Courier New"/>
      <w:kern w:val="1"/>
      <w:lang w:eastAsia="hi-IN" w:bidi="hi-IN"/>
    </w:rPr>
  </w:style>
  <w:style w:type="paragraph" w:customStyle="1" w:styleId="2fc">
    <w:name w:val="Шапка2"/>
    <w:basedOn w:val="a3"/>
    <w:rsid w:val="003F50EC"/>
    <w:pPr>
      <w:pBdr>
        <w:top w:val="single" w:sz="4" w:space="1" w:color="000000"/>
        <w:left w:val="single" w:sz="4" w:space="1" w:color="000000"/>
        <w:bottom w:val="single" w:sz="4" w:space="1" w:color="000000"/>
        <w:right w:val="single" w:sz="4" w:space="1" w:color="000000"/>
      </w:pBdr>
      <w:shd w:val="clear" w:color="auto" w:fill="CCCCCC"/>
      <w:spacing w:before="100" w:after="100"/>
      <w:ind w:left="1134" w:hanging="1134"/>
      <w:jc w:val="both"/>
    </w:pPr>
    <w:rPr>
      <w:rFonts w:ascii="Arial" w:eastAsia="Arial" w:hAnsi="Arial" w:cs="Arial"/>
      <w:kern w:val="1"/>
      <w:sz w:val="24"/>
      <w:szCs w:val="24"/>
      <w:lang w:eastAsia="hi-IN" w:bidi="hi-IN"/>
    </w:rPr>
  </w:style>
  <w:style w:type="paragraph" w:customStyle="1" w:styleId="1f4">
    <w:name w:val="Электронная подпись1"/>
    <w:basedOn w:val="a3"/>
    <w:rsid w:val="003F50EC"/>
    <w:pPr>
      <w:spacing w:before="100" w:after="100"/>
      <w:jc w:val="both"/>
    </w:pPr>
    <w:rPr>
      <w:rFonts w:ascii="Arial" w:eastAsia="Arial" w:hAnsi="Arial" w:cs="Mangal"/>
      <w:kern w:val="1"/>
      <w:sz w:val="24"/>
      <w:szCs w:val="24"/>
      <w:lang w:eastAsia="hi-IN" w:bidi="hi-IN"/>
    </w:rPr>
  </w:style>
  <w:style w:type="paragraph" w:styleId="44">
    <w:name w:val="toc 4"/>
    <w:basedOn w:val="a3"/>
    <w:rsid w:val="003F50EC"/>
    <w:pPr>
      <w:tabs>
        <w:tab w:val="right" w:leader="dot" w:pos="8789"/>
      </w:tabs>
      <w:ind w:left="480"/>
    </w:pPr>
    <w:rPr>
      <w:rFonts w:ascii="Arial" w:eastAsia="Arial" w:hAnsi="Arial" w:cs="Mangal"/>
      <w:kern w:val="1"/>
      <w:lang w:eastAsia="hi-IN" w:bidi="hi-IN"/>
    </w:rPr>
  </w:style>
  <w:style w:type="paragraph" w:styleId="53">
    <w:name w:val="toc 5"/>
    <w:basedOn w:val="a3"/>
    <w:rsid w:val="003F50EC"/>
    <w:pPr>
      <w:tabs>
        <w:tab w:val="right" w:leader="dot" w:pos="8506"/>
      </w:tabs>
      <w:ind w:left="720"/>
    </w:pPr>
    <w:rPr>
      <w:rFonts w:ascii="Arial" w:eastAsia="Arial" w:hAnsi="Arial" w:cs="Mangal"/>
      <w:kern w:val="1"/>
      <w:lang w:eastAsia="hi-IN" w:bidi="hi-IN"/>
    </w:rPr>
  </w:style>
  <w:style w:type="paragraph" w:styleId="61">
    <w:name w:val="toc 6"/>
    <w:basedOn w:val="a3"/>
    <w:rsid w:val="003F50EC"/>
    <w:pPr>
      <w:tabs>
        <w:tab w:val="right" w:leader="dot" w:pos="8223"/>
      </w:tabs>
      <w:ind w:left="960"/>
    </w:pPr>
    <w:rPr>
      <w:rFonts w:ascii="Arial" w:eastAsia="Arial" w:hAnsi="Arial" w:cs="Mangal"/>
      <w:kern w:val="1"/>
      <w:lang w:eastAsia="hi-IN" w:bidi="hi-IN"/>
    </w:rPr>
  </w:style>
  <w:style w:type="paragraph" w:styleId="71">
    <w:name w:val="toc 7"/>
    <w:basedOn w:val="a3"/>
    <w:rsid w:val="003F50EC"/>
    <w:pPr>
      <w:tabs>
        <w:tab w:val="right" w:leader="dot" w:pos="7940"/>
      </w:tabs>
      <w:ind w:left="1200"/>
    </w:pPr>
    <w:rPr>
      <w:rFonts w:ascii="Arial" w:eastAsia="Arial" w:hAnsi="Arial" w:cs="Mangal"/>
      <w:kern w:val="1"/>
      <w:lang w:eastAsia="hi-IN" w:bidi="hi-IN"/>
    </w:rPr>
  </w:style>
  <w:style w:type="paragraph" w:styleId="81">
    <w:name w:val="toc 8"/>
    <w:basedOn w:val="a3"/>
    <w:rsid w:val="003F50EC"/>
    <w:pPr>
      <w:tabs>
        <w:tab w:val="right" w:leader="dot" w:pos="7657"/>
      </w:tabs>
      <w:ind w:left="1440"/>
    </w:pPr>
    <w:rPr>
      <w:rFonts w:ascii="Arial" w:eastAsia="Arial" w:hAnsi="Arial" w:cs="Mangal"/>
      <w:kern w:val="1"/>
      <w:lang w:eastAsia="hi-IN" w:bidi="hi-IN"/>
    </w:rPr>
  </w:style>
  <w:style w:type="paragraph" w:styleId="91">
    <w:name w:val="toc 9"/>
    <w:basedOn w:val="a3"/>
    <w:rsid w:val="003F50EC"/>
    <w:pPr>
      <w:tabs>
        <w:tab w:val="right" w:leader="dot" w:pos="7374"/>
      </w:tabs>
      <w:ind w:left="1680"/>
    </w:pPr>
    <w:rPr>
      <w:rFonts w:ascii="Arial" w:eastAsia="Arial" w:hAnsi="Arial" w:cs="Mangal"/>
      <w:kern w:val="1"/>
      <w:lang w:eastAsia="hi-IN" w:bidi="hi-IN"/>
    </w:rPr>
  </w:style>
  <w:style w:type="paragraph" w:customStyle="1" w:styleId="2-1">
    <w:name w:val="содержание2-1"/>
    <w:basedOn w:val="31"/>
    <w:rsid w:val="003F50EC"/>
    <w:pPr>
      <w:suppressAutoHyphens/>
      <w:jc w:val="both"/>
    </w:pPr>
    <w:rPr>
      <w:rFonts w:eastAsia="Arial" w:cs="Mangal"/>
      <w:b/>
      <w:noProof w:val="0"/>
      <w:kern w:val="1"/>
      <w:sz w:val="24"/>
      <w:szCs w:val="20"/>
      <w:lang w:eastAsia="hi-IN" w:bidi="hi-IN"/>
    </w:rPr>
  </w:style>
  <w:style w:type="paragraph" w:customStyle="1" w:styleId="212">
    <w:name w:val="Заголовок 2.1"/>
    <w:basedOn w:val="10"/>
    <w:rsid w:val="003F50EC"/>
    <w:pPr>
      <w:keepLines/>
      <w:widowControl w:val="0"/>
      <w:suppressLineNumbers/>
      <w:suppressAutoHyphens/>
    </w:pPr>
    <w:rPr>
      <w:rFonts w:ascii="Arial" w:eastAsia="Arial" w:hAnsi="Arial" w:cs="Mangal"/>
      <w:b/>
      <w:caps/>
      <w:kern w:val="1"/>
      <w:szCs w:val="28"/>
      <w:lang w:eastAsia="hi-IN" w:bidi="hi-IN"/>
    </w:rPr>
  </w:style>
  <w:style w:type="paragraph" w:customStyle="1" w:styleId="2-11">
    <w:name w:val="содержание2-11"/>
    <w:basedOn w:val="a3"/>
    <w:rsid w:val="003F50EC"/>
    <w:pPr>
      <w:spacing w:before="100" w:after="100"/>
      <w:jc w:val="both"/>
    </w:pPr>
    <w:rPr>
      <w:rFonts w:ascii="Arial" w:eastAsia="Arial" w:hAnsi="Arial" w:cs="Mangal"/>
      <w:kern w:val="1"/>
      <w:sz w:val="24"/>
      <w:szCs w:val="24"/>
      <w:lang w:eastAsia="hi-IN" w:bidi="hi-IN"/>
    </w:rPr>
  </w:style>
  <w:style w:type="paragraph" w:customStyle="1" w:styleId="45">
    <w:name w:val="Стиль4"/>
    <w:basedOn w:val="22"/>
    <w:rsid w:val="003F50EC"/>
    <w:pPr>
      <w:keepLines/>
      <w:widowControl w:val="0"/>
      <w:suppressLineNumbers/>
      <w:suppressAutoHyphens/>
      <w:spacing w:before="100" w:after="100"/>
      <w:ind w:firstLine="567"/>
    </w:pPr>
    <w:rPr>
      <w:rFonts w:ascii="Arial" w:eastAsia="Arial" w:hAnsi="Arial" w:cs="Mangal"/>
      <w:b/>
      <w:kern w:val="1"/>
      <w:sz w:val="30"/>
      <w:szCs w:val="20"/>
      <w:lang w:eastAsia="hi-IN" w:bidi="hi-IN"/>
    </w:rPr>
  </w:style>
  <w:style w:type="paragraph" w:customStyle="1" w:styleId="afff">
    <w:name w:val="Таблица заголовок"/>
    <w:basedOn w:val="a3"/>
    <w:rsid w:val="003F50EC"/>
    <w:pPr>
      <w:spacing w:before="120" w:after="120" w:line="360" w:lineRule="auto"/>
      <w:jc w:val="right"/>
    </w:pPr>
    <w:rPr>
      <w:rFonts w:ascii="Arial" w:eastAsia="Arial" w:hAnsi="Arial" w:cs="Mangal"/>
      <w:b/>
      <w:kern w:val="1"/>
      <w:sz w:val="28"/>
      <w:szCs w:val="28"/>
      <w:lang w:eastAsia="hi-IN" w:bidi="hi-IN"/>
    </w:rPr>
  </w:style>
  <w:style w:type="paragraph" w:customStyle="1" w:styleId="afff0">
    <w:name w:val="текст таблицы"/>
    <w:basedOn w:val="a3"/>
    <w:rsid w:val="003F50EC"/>
    <w:pPr>
      <w:spacing w:before="120"/>
      <w:ind w:right="-102"/>
    </w:pPr>
    <w:rPr>
      <w:rFonts w:ascii="Arial" w:eastAsia="Arial" w:hAnsi="Arial" w:cs="Mangal"/>
      <w:kern w:val="1"/>
      <w:sz w:val="24"/>
      <w:szCs w:val="24"/>
      <w:lang w:eastAsia="hi-IN" w:bidi="hi-IN"/>
    </w:rPr>
  </w:style>
  <w:style w:type="paragraph" w:customStyle="1" w:styleId="afff1">
    <w:name w:val="Пункт Знак"/>
    <w:basedOn w:val="a3"/>
    <w:rsid w:val="003F50EC"/>
    <w:pPr>
      <w:tabs>
        <w:tab w:val="left" w:pos="1134"/>
        <w:tab w:val="left" w:pos="1701"/>
      </w:tabs>
      <w:spacing w:line="360" w:lineRule="auto"/>
      <w:ind w:left="1134" w:hanging="567"/>
      <w:jc w:val="both"/>
    </w:pPr>
    <w:rPr>
      <w:rFonts w:ascii="Arial" w:eastAsia="Arial" w:hAnsi="Arial" w:cs="Mangal"/>
      <w:kern w:val="1"/>
      <w:sz w:val="28"/>
      <w:lang w:eastAsia="hi-IN" w:bidi="hi-IN"/>
    </w:rPr>
  </w:style>
  <w:style w:type="paragraph" w:customStyle="1" w:styleId="afff2">
    <w:name w:val="a"/>
    <w:basedOn w:val="a3"/>
    <w:rsid w:val="003F50EC"/>
    <w:pPr>
      <w:spacing w:line="360" w:lineRule="auto"/>
      <w:ind w:left="1134" w:hanging="567"/>
      <w:jc w:val="both"/>
    </w:pPr>
    <w:rPr>
      <w:rFonts w:ascii="Arial" w:eastAsia="Arial" w:hAnsi="Arial" w:cs="Mangal"/>
      <w:kern w:val="1"/>
      <w:sz w:val="28"/>
      <w:szCs w:val="28"/>
      <w:lang w:eastAsia="hi-IN" w:bidi="hi-IN"/>
    </w:rPr>
  </w:style>
  <w:style w:type="paragraph" w:customStyle="1" w:styleId="afff3">
    <w:name w:val="Словарная статья"/>
    <w:basedOn w:val="a3"/>
    <w:rsid w:val="003F50EC"/>
    <w:pPr>
      <w:ind w:right="118"/>
      <w:jc w:val="both"/>
    </w:pPr>
    <w:rPr>
      <w:rFonts w:ascii="Arial" w:eastAsia="Arial" w:hAnsi="Arial" w:cs="Mangal"/>
      <w:kern w:val="1"/>
      <w:lang w:eastAsia="hi-IN" w:bidi="hi-IN"/>
    </w:rPr>
  </w:style>
  <w:style w:type="paragraph" w:customStyle="1" w:styleId="afff4">
    <w:name w:val="Комментарий пользователя"/>
    <w:basedOn w:val="a3"/>
    <w:rsid w:val="003F50EC"/>
    <w:pPr>
      <w:ind w:left="170"/>
    </w:pPr>
    <w:rPr>
      <w:rFonts w:ascii="Arial" w:eastAsia="Arial" w:hAnsi="Arial" w:cs="Mangal"/>
      <w:i/>
      <w:iCs/>
      <w:color w:val="000080"/>
      <w:kern w:val="1"/>
      <w:lang w:eastAsia="hi-IN" w:bidi="hi-IN"/>
    </w:rPr>
  </w:style>
  <w:style w:type="paragraph" w:customStyle="1" w:styleId="1f5">
    <w:name w:val="Текст выноски1"/>
    <w:basedOn w:val="a3"/>
    <w:rsid w:val="003F50EC"/>
    <w:pPr>
      <w:spacing w:before="100" w:after="100"/>
      <w:jc w:val="both"/>
    </w:pPr>
    <w:rPr>
      <w:rFonts w:ascii="Tahoma" w:eastAsia="Arial" w:hAnsi="Tahoma" w:cs="Tahoma"/>
      <w:kern w:val="1"/>
      <w:sz w:val="16"/>
      <w:szCs w:val="16"/>
      <w:lang w:eastAsia="hi-IN" w:bidi="hi-IN"/>
    </w:rPr>
  </w:style>
  <w:style w:type="paragraph" w:customStyle="1" w:styleId="2fd">
    <w:name w:val="Название объекта2"/>
    <w:basedOn w:val="a3"/>
    <w:rsid w:val="003F50EC"/>
    <w:rPr>
      <w:rFonts w:ascii="Arial" w:eastAsia="Arial" w:hAnsi="Arial" w:cs="Mangal"/>
      <w:b/>
      <w:kern w:val="1"/>
      <w:sz w:val="24"/>
      <w:lang w:eastAsia="hi-IN" w:bidi="hi-IN"/>
    </w:rPr>
  </w:style>
  <w:style w:type="paragraph" w:customStyle="1" w:styleId="3c">
    <w:name w:val="3"/>
    <w:basedOn w:val="a3"/>
    <w:rsid w:val="003F50EC"/>
    <w:pPr>
      <w:spacing w:before="280" w:after="280"/>
    </w:pPr>
    <w:rPr>
      <w:rFonts w:ascii="Arial Unicode MS" w:eastAsia="Arial Unicode MS" w:hAnsi="Arial Unicode MS" w:cs="Arial Unicode MS"/>
      <w:kern w:val="1"/>
      <w:sz w:val="24"/>
      <w:szCs w:val="24"/>
      <w:lang w:eastAsia="hi-IN" w:bidi="hi-IN"/>
    </w:rPr>
  </w:style>
  <w:style w:type="paragraph" w:customStyle="1" w:styleId="ConsCell">
    <w:name w:val="ConsCell"/>
    <w:rsid w:val="003F50EC"/>
    <w:pPr>
      <w:widowControl w:val="0"/>
      <w:suppressAutoHyphens/>
    </w:pPr>
    <w:rPr>
      <w:rFonts w:ascii="Arial" w:eastAsia="Arial" w:hAnsi="Arial" w:cs="Arial"/>
      <w:kern w:val="1"/>
      <w:szCs w:val="24"/>
      <w:lang w:eastAsia="hi-IN" w:bidi="hi-IN"/>
    </w:rPr>
  </w:style>
  <w:style w:type="paragraph" w:customStyle="1" w:styleId="heading">
    <w:name w:val="heading"/>
    <w:basedOn w:val="a3"/>
    <w:rsid w:val="003F50EC"/>
    <w:pPr>
      <w:spacing w:before="150" w:after="150"/>
      <w:ind w:left="150" w:right="150"/>
    </w:pPr>
    <w:rPr>
      <w:rFonts w:ascii="Arial" w:eastAsia="Arial" w:hAnsi="Arial" w:cs="Mangal"/>
      <w:kern w:val="1"/>
      <w:sz w:val="24"/>
      <w:szCs w:val="24"/>
      <w:lang w:eastAsia="hi-IN" w:bidi="hi-IN"/>
    </w:rPr>
  </w:style>
  <w:style w:type="paragraph" w:customStyle="1" w:styleId="z-1">
    <w:name w:val="z-Начало формы1"/>
    <w:basedOn w:val="a3"/>
    <w:rsid w:val="003F50EC"/>
    <w:pPr>
      <w:pBdr>
        <w:bottom w:val="single" w:sz="4" w:space="1" w:color="000000"/>
      </w:pBdr>
      <w:jc w:val="center"/>
    </w:pPr>
    <w:rPr>
      <w:rFonts w:ascii="Arial" w:eastAsia="Arial" w:hAnsi="Arial" w:cs="Arial"/>
      <w:vanish/>
      <w:kern w:val="1"/>
      <w:sz w:val="16"/>
      <w:szCs w:val="16"/>
      <w:lang w:eastAsia="hi-IN" w:bidi="hi-IN"/>
    </w:rPr>
  </w:style>
  <w:style w:type="paragraph" w:customStyle="1" w:styleId="46">
    <w:name w:val="заголовок 4"/>
    <w:basedOn w:val="a3"/>
    <w:rsid w:val="003F50EC"/>
    <w:pPr>
      <w:keepNext/>
      <w:widowControl w:val="0"/>
      <w:spacing w:line="360" w:lineRule="auto"/>
      <w:ind w:firstLine="720"/>
      <w:jc w:val="center"/>
    </w:pPr>
    <w:rPr>
      <w:rFonts w:ascii="Arial" w:eastAsia="Arial" w:hAnsi="Arial" w:cs="Mangal"/>
      <w:b/>
      <w:kern w:val="1"/>
      <w:sz w:val="22"/>
      <w:lang w:eastAsia="hi-IN" w:bidi="hi-IN"/>
    </w:rPr>
  </w:style>
  <w:style w:type="paragraph" w:customStyle="1" w:styleId="afff5">
    <w:name w:val="РазделТ"/>
    <w:basedOn w:val="aff2"/>
    <w:rsid w:val="003F50EC"/>
    <w:pPr>
      <w:keepNext/>
      <w:keepLines/>
      <w:widowControl w:val="0"/>
      <w:tabs>
        <w:tab w:val="clear" w:pos="2160"/>
      </w:tabs>
      <w:spacing w:before="360" w:after="360" w:line="312" w:lineRule="auto"/>
      <w:ind w:left="0" w:firstLine="720"/>
      <w:jc w:val="both"/>
    </w:pPr>
    <w:rPr>
      <w:rFonts w:ascii="Times New Roman" w:hAnsi="Times New Roman"/>
      <w:sz w:val="36"/>
    </w:rPr>
  </w:style>
  <w:style w:type="paragraph" w:customStyle="1" w:styleId="afff6">
    <w:name w:val="ПодразделТ"/>
    <w:basedOn w:val="afff5"/>
    <w:rsid w:val="003F50EC"/>
    <w:rPr>
      <w:sz w:val="32"/>
    </w:rPr>
  </w:style>
  <w:style w:type="paragraph" w:customStyle="1" w:styleId="afff7">
    <w:name w:val="Подпункт"/>
    <w:basedOn w:val="50"/>
    <w:rsid w:val="003F50EC"/>
    <w:pPr>
      <w:keepNext/>
      <w:keepLines/>
      <w:widowControl w:val="0"/>
      <w:numPr>
        <w:ilvl w:val="0"/>
        <w:numId w:val="0"/>
      </w:numPr>
      <w:tabs>
        <w:tab w:val="clear" w:pos="1008"/>
      </w:tabs>
      <w:spacing w:after="240" w:line="312" w:lineRule="auto"/>
      <w:ind w:firstLine="720"/>
    </w:pPr>
    <w:rPr>
      <w:sz w:val="28"/>
    </w:rPr>
  </w:style>
  <w:style w:type="paragraph" w:customStyle="1" w:styleId="141">
    <w:name w:val="Табличный 14Ц1"/>
    <w:basedOn w:val="a3"/>
    <w:rsid w:val="003F50EC"/>
    <w:pPr>
      <w:widowControl w:val="0"/>
      <w:jc w:val="center"/>
    </w:pPr>
    <w:rPr>
      <w:rFonts w:ascii="Arial" w:eastAsia="Arial" w:hAnsi="Arial" w:cs="Mangal"/>
      <w:kern w:val="1"/>
      <w:sz w:val="28"/>
      <w:lang w:eastAsia="hi-IN" w:bidi="hi-IN"/>
    </w:rPr>
  </w:style>
  <w:style w:type="paragraph" w:customStyle="1" w:styleId="1410">
    <w:name w:val="Табличный 14Л1"/>
    <w:basedOn w:val="141"/>
    <w:rsid w:val="003F50EC"/>
    <w:pPr>
      <w:jc w:val="left"/>
    </w:pPr>
  </w:style>
  <w:style w:type="paragraph" w:customStyle="1" w:styleId="121">
    <w:name w:val="Табличный 12Л1"/>
    <w:basedOn w:val="1410"/>
    <w:rsid w:val="003F50EC"/>
    <w:rPr>
      <w:sz w:val="24"/>
    </w:rPr>
  </w:style>
  <w:style w:type="paragraph" w:customStyle="1" w:styleId="1213">
    <w:name w:val="Табличный 12Л1.3"/>
    <w:basedOn w:val="121"/>
    <w:rsid w:val="003F50EC"/>
    <w:pPr>
      <w:spacing w:line="312" w:lineRule="auto"/>
    </w:pPr>
  </w:style>
  <w:style w:type="paragraph" w:customStyle="1" w:styleId="1210">
    <w:name w:val="Табличный 12Ц1"/>
    <w:basedOn w:val="141"/>
    <w:rsid w:val="003F50EC"/>
    <w:rPr>
      <w:sz w:val="24"/>
    </w:rPr>
  </w:style>
  <w:style w:type="paragraph" w:customStyle="1" w:styleId="12130">
    <w:name w:val="Табличный 12Ц1.3"/>
    <w:basedOn w:val="1210"/>
    <w:rsid w:val="003F50EC"/>
    <w:pPr>
      <w:spacing w:line="312" w:lineRule="auto"/>
    </w:pPr>
  </w:style>
  <w:style w:type="paragraph" w:customStyle="1" w:styleId="1413">
    <w:name w:val="Табличный 14Л1.3"/>
    <w:basedOn w:val="1410"/>
    <w:rsid w:val="003F50EC"/>
    <w:pPr>
      <w:spacing w:line="312" w:lineRule="auto"/>
    </w:pPr>
  </w:style>
  <w:style w:type="paragraph" w:customStyle="1" w:styleId="14130">
    <w:name w:val="Табличный 14Ц1.3"/>
    <w:basedOn w:val="141"/>
    <w:rsid w:val="003F50EC"/>
    <w:pPr>
      <w:spacing w:line="312" w:lineRule="auto"/>
    </w:pPr>
  </w:style>
  <w:style w:type="paragraph" w:customStyle="1" w:styleId="1411">
    <w:name w:val="Табличный14Ц1"/>
    <w:basedOn w:val="a3"/>
    <w:rsid w:val="003F50EC"/>
    <w:pPr>
      <w:widowControl w:val="0"/>
      <w:jc w:val="center"/>
    </w:pPr>
    <w:rPr>
      <w:rFonts w:ascii="Arial" w:eastAsia="Arial" w:hAnsi="Arial" w:cs="Mangal"/>
      <w:kern w:val="1"/>
      <w:sz w:val="28"/>
      <w:lang w:eastAsia="hi-IN" w:bidi="hi-IN"/>
    </w:rPr>
  </w:style>
  <w:style w:type="paragraph" w:customStyle="1" w:styleId="1412">
    <w:name w:val="Табличный14Л1"/>
    <w:basedOn w:val="1411"/>
    <w:rsid w:val="003F50EC"/>
    <w:pPr>
      <w:jc w:val="left"/>
    </w:pPr>
  </w:style>
  <w:style w:type="paragraph" w:customStyle="1" w:styleId="1211">
    <w:name w:val="Табличный12Л1"/>
    <w:basedOn w:val="1412"/>
    <w:rsid w:val="003F50EC"/>
    <w:rPr>
      <w:sz w:val="24"/>
    </w:rPr>
  </w:style>
  <w:style w:type="paragraph" w:customStyle="1" w:styleId="xl48">
    <w:name w:val="xl48"/>
    <w:basedOn w:val="a3"/>
    <w:rsid w:val="003F50EC"/>
    <w:pPr>
      <w:spacing w:before="280" w:after="280"/>
    </w:pPr>
    <w:rPr>
      <w:rFonts w:ascii="Arial" w:eastAsia="Arial" w:hAnsi="Arial" w:cs="Mangal"/>
      <w:b/>
      <w:bCs/>
      <w:kern w:val="1"/>
      <w:sz w:val="24"/>
      <w:szCs w:val="24"/>
      <w:lang w:eastAsia="hi-IN" w:bidi="hi-IN"/>
    </w:rPr>
  </w:style>
  <w:style w:type="paragraph" w:customStyle="1" w:styleId="afff8">
    <w:name w:val="Список марк"/>
    <w:basedOn w:val="2f5"/>
    <w:rsid w:val="003F50EC"/>
    <w:pPr>
      <w:tabs>
        <w:tab w:val="left" w:pos="643"/>
      </w:tabs>
      <w:spacing w:line="360" w:lineRule="auto"/>
      <w:ind w:left="643"/>
      <w:jc w:val="both"/>
    </w:pPr>
    <w:rPr>
      <w:rFonts w:ascii="Arial" w:hAnsi="Arial" w:cs="Times New Roman"/>
      <w:sz w:val="24"/>
    </w:rPr>
  </w:style>
  <w:style w:type="paragraph" w:customStyle="1" w:styleId="afff9">
    <w:name w:val="табличный"/>
    <w:basedOn w:val="a3"/>
    <w:rsid w:val="003F50EC"/>
    <w:rPr>
      <w:rFonts w:ascii="Arial" w:eastAsia="Arial" w:hAnsi="Arial" w:cs="Mangal"/>
      <w:kern w:val="1"/>
      <w:sz w:val="24"/>
      <w:lang w:eastAsia="hi-IN" w:bidi="hi-IN"/>
    </w:rPr>
  </w:style>
  <w:style w:type="paragraph" w:customStyle="1" w:styleId="afffa">
    <w:name w:val="текстовой"/>
    <w:basedOn w:val="a3"/>
    <w:rsid w:val="003F50EC"/>
    <w:rPr>
      <w:rFonts w:ascii="Arial" w:eastAsia="Arial" w:hAnsi="Arial" w:cs="Mangal"/>
      <w:kern w:val="1"/>
      <w:sz w:val="24"/>
      <w:lang w:eastAsia="hi-IN" w:bidi="hi-IN"/>
    </w:rPr>
  </w:style>
  <w:style w:type="paragraph" w:customStyle="1" w:styleId="1f6">
    <w:name w:val="заголовок 1"/>
    <w:basedOn w:val="a3"/>
    <w:rsid w:val="003F50EC"/>
    <w:pPr>
      <w:keepNext/>
      <w:spacing w:before="240" w:after="60"/>
    </w:pPr>
    <w:rPr>
      <w:rFonts w:ascii="Arial" w:eastAsia="Arial" w:hAnsi="Arial" w:cs="Mangal"/>
      <w:b/>
      <w:kern w:val="1"/>
      <w:sz w:val="28"/>
      <w:lang w:eastAsia="hi-IN" w:bidi="hi-IN"/>
    </w:rPr>
  </w:style>
  <w:style w:type="paragraph" w:customStyle="1" w:styleId="Hd2">
    <w:name w:val="МаркироваHdный список 2"/>
    <w:basedOn w:val="a3"/>
    <w:rsid w:val="003F50EC"/>
    <w:pPr>
      <w:tabs>
        <w:tab w:val="left" w:pos="0"/>
      </w:tabs>
      <w:ind w:left="566" w:hanging="283"/>
    </w:pPr>
    <w:rPr>
      <w:rFonts w:ascii="Arial" w:eastAsia="Arial" w:hAnsi="Arial" w:cs="Mangal"/>
      <w:kern w:val="1"/>
      <w:lang w:eastAsia="hi-IN" w:bidi="hi-IN"/>
    </w:rPr>
  </w:style>
  <w:style w:type="paragraph" w:customStyle="1" w:styleId="2fe">
    <w:name w:val="заголовок 2"/>
    <w:basedOn w:val="a3"/>
    <w:rsid w:val="003F50EC"/>
    <w:pPr>
      <w:keepNext/>
      <w:jc w:val="center"/>
    </w:pPr>
    <w:rPr>
      <w:rFonts w:ascii="Arial" w:eastAsia="Arial" w:hAnsi="Arial" w:cs="Mangal"/>
      <w:b/>
      <w:i/>
      <w:kern w:val="1"/>
      <w:sz w:val="24"/>
      <w:lang w:eastAsia="hi-IN" w:bidi="hi-IN"/>
    </w:rPr>
  </w:style>
  <w:style w:type="paragraph" w:customStyle="1" w:styleId="afffb">
    <w:name w:val="Стиль Обычный отступ + не полужирный"/>
    <w:basedOn w:val="a3"/>
    <w:rsid w:val="003F50EC"/>
    <w:pPr>
      <w:tabs>
        <w:tab w:val="left" w:pos="2160"/>
      </w:tabs>
      <w:spacing w:before="120"/>
      <w:ind w:left="2160" w:hanging="360"/>
    </w:pPr>
    <w:rPr>
      <w:rFonts w:ascii="Arial" w:eastAsia="Arial" w:hAnsi="Arial" w:cs="Arial"/>
      <w:kern w:val="1"/>
      <w:sz w:val="22"/>
      <w:szCs w:val="22"/>
      <w:lang w:eastAsia="hi-IN" w:bidi="hi-IN"/>
    </w:rPr>
  </w:style>
  <w:style w:type="paragraph" w:customStyle="1" w:styleId="afffc">
    <w:name w:val="Дефис_Текст_АМЕ Знак"/>
    <w:basedOn w:val="a3"/>
    <w:rsid w:val="003F50EC"/>
    <w:pPr>
      <w:tabs>
        <w:tab w:val="left" w:pos="360"/>
        <w:tab w:val="left" w:pos="1191"/>
      </w:tabs>
      <w:spacing w:line="360" w:lineRule="auto"/>
      <w:ind w:firstLine="851"/>
      <w:jc w:val="both"/>
    </w:pPr>
    <w:rPr>
      <w:rFonts w:ascii="Arial" w:eastAsia="Arial" w:hAnsi="Arial" w:cs="Courier New"/>
      <w:kern w:val="1"/>
      <w:sz w:val="28"/>
      <w:szCs w:val="28"/>
      <w:lang w:eastAsia="hi-IN" w:bidi="hi-IN"/>
    </w:rPr>
  </w:style>
  <w:style w:type="paragraph" w:customStyle="1" w:styleId="afffd">
    <w:name w:val="НКАтомЭкспортЦентр"/>
    <w:basedOn w:val="a3"/>
    <w:rsid w:val="003F50EC"/>
    <w:pPr>
      <w:ind w:left="-57" w:right="-57"/>
      <w:jc w:val="center"/>
    </w:pPr>
    <w:rPr>
      <w:rFonts w:ascii="Arial" w:eastAsia="Arial" w:hAnsi="Arial" w:cs="Mangal"/>
      <w:kern w:val="1"/>
      <w:sz w:val="16"/>
      <w:szCs w:val="16"/>
      <w:lang w:eastAsia="hi-IN" w:bidi="hi-IN"/>
    </w:rPr>
  </w:style>
  <w:style w:type="paragraph" w:customStyle="1" w:styleId="afffe">
    <w:name w:val="Текст_АМЕ Знак Знак"/>
    <w:basedOn w:val="a3"/>
    <w:rsid w:val="003F50EC"/>
    <w:pPr>
      <w:spacing w:line="360" w:lineRule="auto"/>
      <w:ind w:firstLine="851"/>
      <w:jc w:val="both"/>
    </w:pPr>
    <w:rPr>
      <w:rFonts w:ascii="Arial" w:eastAsia="Arial" w:hAnsi="Arial" w:cs="Courier New"/>
      <w:kern w:val="1"/>
      <w:sz w:val="28"/>
      <w:szCs w:val="28"/>
      <w:lang w:val="en-US" w:eastAsia="hi-IN" w:bidi="hi-IN"/>
    </w:rPr>
  </w:style>
  <w:style w:type="paragraph" w:customStyle="1" w:styleId="1212">
    <w:name w:val="Табличный12Ц1"/>
    <w:basedOn w:val="a3"/>
    <w:rsid w:val="003F50EC"/>
    <w:pPr>
      <w:jc w:val="center"/>
    </w:pPr>
    <w:rPr>
      <w:rFonts w:ascii="Arial" w:eastAsia="Arial" w:hAnsi="Arial" w:cs="Mangal"/>
      <w:kern w:val="1"/>
      <w:sz w:val="24"/>
      <w:lang w:eastAsia="hi-IN" w:bidi="hi-IN"/>
    </w:rPr>
  </w:style>
  <w:style w:type="paragraph" w:customStyle="1" w:styleId="affff">
    <w:name w:val="Абзац Г"/>
    <w:basedOn w:val="a3"/>
    <w:rsid w:val="003F50EC"/>
    <w:pPr>
      <w:spacing w:after="120" w:line="300" w:lineRule="auto"/>
      <w:ind w:firstLine="709"/>
      <w:jc w:val="both"/>
    </w:pPr>
    <w:rPr>
      <w:rFonts w:ascii="Arial" w:eastAsia="Helvetica_Condenced-Normal" w:hAnsi="Arial" w:cs="Mangal"/>
      <w:kern w:val="1"/>
      <w:sz w:val="24"/>
      <w:lang w:eastAsia="hi-IN" w:bidi="hi-IN"/>
    </w:rPr>
  </w:style>
  <w:style w:type="paragraph" w:customStyle="1" w:styleId="ptk">
    <w:name w:val="ptk"/>
    <w:basedOn w:val="2f5"/>
    <w:rsid w:val="003F50EC"/>
    <w:rPr>
      <w:rFonts w:ascii="Times New Roman" w:hAnsi="Times New Roman" w:cs="Times New Roman"/>
      <w:sz w:val="14"/>
    </w:rPr>
  </w:style>
  <w:style w:type="paragraph" w:customStyle="1" w:styleId="affff0">
    <w:name w:val="Раздел Знак"/>
    <w:basedOn w:val="a3"/>
    <w:rsid w:val="003F50EC"/>
    <w:pPr>
      <w:tabs>
        <w:tab w:val="left" w:pos="1418"/>
      </w:tabs>
      <w:spacing w:before="120" w:after="120"/>
      <w:ind w:left="680" w:hanging="680"/>
      <w:jc w:val="center"/>
    </w:pPr>
    <w:rPr>
      <w:rFonts w:ascii="Arial Narrow" w:eastAsia="Arial" w:hAnsi="Arial Narrow" w:cs="Mangal"/>
      <w:b/>
      <w:caps/>
      <w:kern w:val="1"/>
      <w:sz w:val="32"/>
      <w:szCs w:val="32"/>
      <w:lang w:eastAsia="hi-IN" w:bidi="hi-IN"/>
    </w:rPr>
  </w:style>
  <w:style w:type="paragraph" w:customStyle="1" w:styleId="affff1">
    <w:name w:val="Подраздел Знак"/>
    <w:basedOn w:val="a3"/>
    <w:rsid w:val="003F50EC"/>
    <w:pPr>
      <w:tabs>
        <w:tab w:val="left" w:pos="720"/>
      </w:tabs>
      <w:spacing w:before="240" w:after="120"/>
      <w:jc w:val="center"/>
    </w:pPr>
    <w:rPr>
      <w:rFonts w:ascii="Arial Narrow" w:eastAsia="Arial" w:hAnsi="Arial Narrow" w:cs="Mangal"/>
      <w:b/>
      <w:smallCaps/>
      <w:spacing w:val="-2"/>
      <w:kern w:val="1"/>
      <w:sz w:val="28"/>
      <w:szCs w:val="28"/>
      <w:lang w:eastAsia="hi-IN" w:bidi="hi-IN"/>
    </w:rPr>
  </w:style>
  <w:style w:type="paragraph" w:customStyle="1" w:styleId="xl22">
    <w:name w:val="xl22"/>
    <w:basedOn w:val="a3"/>
    <w:rsid w:val="003F50EC"/>
    <w:pPr>
      <w:spacing w:before="280" w:after="280"/>
    </w:pPr>
    <w:rPr>
      <w:rFonts w:ascii="Arial Unicode MS" w:eastAsia="Arial Unicode MS" w:hAnsi="Arial Unicode MS" w:cs="Arial Unicode MS"/>
      <w:kern w:val="1"/>
      <w:sz w:val="24"/>
      <w:szCs w:val="24"/>
      <w:lang w:eastAsia="hi-IN" w:bidi="hi-IN"/>
    </w:rPr>
  </w:style>
  <w:style w:type="paragraph" w:customStyle="1" w:styleId="xl19">
    <w:name w:val="xl19"/>
    <w:basedOn w:val="a3"/>
    <w:rsid w:val="003F50EC"/>
    <w:pPr>
      <w:pBdr>
        <w:left w:val="single" w:sz="4" w:space="0" w:color="000000"/>
        <w:bottom w:val="single" w:sz="4" w:space="0" w:color="000000"/>
        <w:right w:val="single" w:sz="4" w:space="0" w:color="000000"/>
      </w:pBdr>
      <w:spacing w:before="280" w:after="280"/>
      <w:jc w:val="right"/>
    </w:pPr>
    <w:rPr>
      <w:rFonts w:ascii="Arial Unicode MS" w:eastAsia="Arial Unicode MS" w:hAnsi="Arial Unicode MS" w:cs="Arial Unicode MS"/>
      <w:kern w:val="1"/>
      <w:sz w:val="24"/>
      <w:szCs w:val="24"/>
      <w:lang w:eastAsia="hi-IN" w:bidi="hi-IN"/>
    </w:rPr>
  </w:style>
  <w:style w:type="paragraph" w:customStyle="1" w:styleId="xl21">
    <w:name w:val="xl21"/>
    <w:basedOn w:val="a3"/>
    <w:rsid w:val="003F50EC"/>
    <w:pPr>
      <w:spacing w:before="280" w:after="280"/>
    </w:pPr>
    <w:rPr>
      <w:rFonts w:ascii="Arial Unicode MS" w:eastAsia="Arial Unicode MS" w:hAnsi="Arial Unicode MS" w:cs="Arial Unicode MS"/>
      <w:kern w:val="1"/>
      <w:sz w:val="24"/>
      <w:szCs w:val="24"/>
      <w:lang w:eastAsia="hi-IN" w:bidi="hi-IN"/>
    </w:rPr>
  </w:style>
  <w:style w:type="paragraph" w:customStyle="1" w:styleId="xl20">
    <w:name w:val="xl20"/>
    <w:basedOn w:val="a3"/>
    <w:rsid w:val="003F50EC"/>
    <w:pPr>
      <w:spacing w:before="280" w:after="280"/>
      <w:jc w:val="center"/>
    </w:pPr>
    <w:rPr>
      <w:rFonts w:ascii="Arial Unicode MS" w:eastAsia="Arial Unicode MS" w:hAnsi="Arial Unicode MS" w:cs="Arial Unicode MS"/>
      <w:kern w:val="1"/>
      <w:sz w:val="24"/>
      <w:szCs w:val="24"/>
      <w:lang w:eastAsia="hi-IN" w:bidi="hi-IN"/>
    </w:rPr>
  </w:style>
  <w:style w:type="paragraph" w:customStyle="1" w:styleId="xl17">
    <w:name w:val="xl17"/>
    <w:basedOn w:val="a3"/>
    <w:rsid w:val="003F50EC"/>
    <w:pPr>
      <w:pBdr>
        <w:top w:val="single" w:sz="8" w:space="0" w:color="000000"/>
        <w:left w:val="single" w:sz="8" w:space="0" w:color="000000"/>
        <w:bottom w:val="single" w:sz="8" w:space="0" w:color="000000"/>
      </w:pBdr>
      <w:spacing w:before="280" w:after="280"/>
      <w:jc w:val="center"/>
    </w:pPr>
    <w:rPr>
      <w:rFonts w:ascii="Arial Unicode MS" w:eastAsia="Arial Unicode MS" w:hAnsi="Arial Unicode MS" w:cs="Arial Unicode MS"/>
      <w:b/>
      <w:bCs/>
      <w:kern w:val="1"/>
      <w:lang w:eastAsia="hi-IN" w:bidi="hi-IN"/>
    </w:rPr>
  </w:style>
  <w:style w:type="paragraph" w:customStyle="1" w:styleId="xl18">
    <w:name w:val="xl18"/>
    <w:basedOn w:val="a3"/>
    <w:rsid w:val="003F50EC"/>
    <w:pPr>
      <w:pBdr>
        <w:top w:val="single" w:sz="8" w:space="0" w:color="000000"/>
        <w:left w:val="single" w:sz="8" w:space="0" w:color="000000"/>
        <w:bottom w:val="single" w:sz="8" w:space="0" w:color="000000"/>
        <w:right w:val="single" w:sz="8" w:space="0" w:color="000000"/>
      </w:pBdr>
      <w:spacing w:before="280" w:after="280"/>
      <w:jc w:val="center"/>
    </w:pPr>
    <w:rPr>
      <w:rFonts w:ascii="Arial Unicode MS" w:eastAsia="Arial Unicode MS" w:hAnsi="Arial Unicode MS" w:cs="Arial Unicode MS"/>
      <w:b/>
      <w:bCs/>
      <w:kern w:val="1"/>
      <w:lang w:eastAsia="hi-IN" w:bidi="hi-IN"/>
    </w:rPr>
  </w:style>
  <w:style w:type="paragraph" w:customStyle="1" w:styleId="font5">
    <w:name w:val="font5"/>
    <w:basedOn w:val="a3"/>
    <w:rsid w:val="003F50EC"/>
    <w:pPr>
      <w:spacing w:before="280" w:after="280"/>
    </w:pPr>
    <w:rPr>
      <w:rFonts w:ascii="Arial" w:eastAsia="Arial Unicode MS" w:hAnsi="Arial" w:cs="Mangal"/>
      <w:kern w:val="1"/>
      <w:sz w:val="24"/>
      <w:szCs w:val="24"/>
      <w:lang w:eastAsia="hi-IN" w:bidi="hi-IN"/>
    </w:rPr>
  </w:style>
  <w:style w:type="paragraph" w:customStyle="1" w:styleId="affff2">
    <w:name w:val="Обычный текст"/>
    <w:basedOn w:val="a3"/>
    <w:rsid w:val="003F50EC"/>
    <w:pPr>
      <w:spacing w:before="60" w:after="60" w:line="360" w:lineRule="auto"/>
      <w:ind w:left="567" w:right="425" w:firstLine="709"/>
      <w:jc w:val="both"/>
    </w:pPr>
    <w:rPr>
      <w:rFonts w:ascii="Arial" w:eastAsia="Arial" w:hAnsi="Arial" w:cs="Arial"/>
      <w:kern w:val="1"/>
      <w:sz w:val="24"/>
      <w:lang w:eastAsia="hi-IN" w:bidi="hi-IN"/>
    </w:rPr>
  </w:style>
  <w:style w:type="paragraph" w:customStyle="1" w:styleId="FR2">
    <w:name w:val="FR2"/>
    <w:rsid w:val="003F50EC"/>
    <w:pPr>
      <w:widowControl w:val="0"/>
      <w:suppressAutoHyphens/>
      <w:spacing w:line="300" w:lineRule="auto"/>
      <w:ind w:firstLine="720"/>
    </w:pPr>
    <w:rPr>
      <w:rFonts w:ascii="Arial" w:eastAsia="Arial" w:hAnsi="Arial" w:cs="Mangal"/>
      <w:kern w:val="1"/>
      <w:sz w:val="22"/>
      <w:szCs w:val="22"/>
      <w:lang w:eastAsia="hi-IN" w:bidi="hi-IN"/>
    </w:rPr>
  </w:style>
  <w:style w:type="paragraph" w:customStyle="1" w:styleId="FR1">
    <w:name w:val="FR1"/>
    <w:rsid w:val="003F50EC"/>
    <w:pPr>
      <w:widowControl w:val="0"/>
      <w:suppressAutoHyphens/>
      <w:ind w:left="3160"/>
    </w:pPr>
    <w:rPr>
      <w:rFonts w:ascii="Arial" w:eastAsia="Arial" w:hAnsi="Arial" w:cs="Mangal"/>
      <w:kern w:val="1"/>
      <w:szCs w:val="24"/>
      <w:lang w:eastAsia="hi-IN" w:bidi="hi-IN"/>
    </w:rPr>
  </w:style>
  <w:style w:type="paragraph" w:customStyle="1" w:styleId="xl30">
    <w:name w:val="xl30"/>
    <w:basedOn w:val="a3"/>
    <w:rsid w:val="003F50EC"/>
    <w:pPr>
      <w:spacing w:before="280" w:after="280"/>
    </w:pPr>
    <w:rPr>
      <w:rFonts w:ascii="Arial" w:eastAsia="Arial Unicode MS" w:hAnsi="Arial" w:cs="Mangal"/>
      <w:color w:val="000000"/>
      <w:kern w:val="1"/>
      <w:sz w:val="24"/>
      <w:szCs w:val="24"/>
      <w:lang w:eastAsia="hi-IN" w:bidi="hi-IN"/>
    </w:rPr>
  </w:style>
  <w:style w:type="paragraph" w:customStyle="1" w:styleId="xl24">
    <w:name w:val="xl24"/>
    <w:basedOn w:val="a3"/>
    <w:rsid w:val="003F50EC"/>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b/>
      <w:bCs/>
      <w:kern w:val="1"/>
      <w:sz w:val="24"/>
      <w:szCs w:val="24"/>
      <w:lang w:eastAsia="hi-IN" w:bidi="hi-IN"/>
    </w:rPr>
  </w:style>
  <w:style w:type="paragraph" w:customStyle="1" w:styleId="xl25">
    <w:name w:val="xl25"/>
    <w:basedOn w:val="a3"/>
    <w:rsid w:val="003F50EC"/>
    <w:pPr>
      <w:spacing w:before="280" w:after="280"/>
      <w:jc w:val="center"/>
    </w:pPr>
    <w:rPr>
      <w:rFonts w:ascii="Arial" w:eastAsia="Arial Unicode MS" w:hAnsi="Arial" w:cs="Arial Unicode MS"/>
      <w:b/>
      <w:bCs/>
      <w:kern w:val="1"/>
      <w:sz w:val="24"/>
      <w:szCs w:val="24"/>
      <w:lang w:eastAsia="hi-IN" w:bidi="hi-IN"/>
    </w:rPr>
  </w:style>
  <w:style w:type="paragraph" w:customStyle="1" w:styleId="xl26">
    <w:name w:val="xl26"/>
    <w:basedOn w:val="a3"/>
    <w:rsid w:val="003F50EC"/>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kern w:val="1"/>
      <w:sz w:val="24"/>
      <w:szCs w:val="24"/>
      <w:lang w:eastAsia="hi-IN" w:bidi="hi-IN"/>
    </w:rPr>
  </w:style>
  <w:style w:type="paragraph" w:customStyle="1" w:styleId="xl27">
    <w:name w:val="xl27"/>
    <w:basedOn w:val="a3"/>
    <w:rsid w:val="003F50EC"/>
    <w:pPr>
      <w:spacing w:before="280" w:after="280"/>
      <w:jc w:val="center"/>
    </w:pPr>
    <w:rPr>
      <w:rFonts w:ascii="Arial" w:eastAsia="Arial Unicode MS" w:hAnsi="Arial" w:cs="Arial Unicode MS"/>
      <w:kern w:val="1"/>
      <w:sz w:val="24"/>
      <w:szCs w:val="24"/>
      <w:lang w:eastAsia="hi-IN" w:bidi="hi-IN"/>
    </w:rPr>
  </w:style>
  <w:style w:type="paragraph" w:customStyle="1" w:styleId="xl28">
    <w:name w:val="xl28"/>
    <w:basedOn w:val="a3"/>
    <w:rsid w:val="003F50EC"/>
    <w:pPr>
      <w:spacing w:before="280" w:after="280"/>
      <w:jc w:val="both"/>
    </w:pPr>
    <w:rPr>
      <w:rFonts w:ascii="Arial Unicode MS" w:eastAsia="Arial Unicode MS" w:hAnsi="Arial Unicode MS" w:cs="Arial Unicode MS"/>
      <w:kern w:val="1"/>
      <w:sz w:val="24"/>
      <w:szCs w:val="24"/>
      <w:lang w:eastAsia="hi-IN" w:bidi="hi-IN"/>
    </w:rPr>
  </w:style>
  <w:style w:type="paragraph" w:customStyle="1" w:styleId="xl29">
    <w:name w:val="xl29"/>
    <w:basedOn w:val="a3"/>
    <w:rsid w:val="003F50EC"/>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b/>
      <w:bCs/>
      <w:kern w:val="1"/>
      <w:sz w:val="24"/>
      <w:szCs w:val="24"/>
      <w:lang w:eastAsia="hi-IN" w:bidi="hi-IN"/>
    </w:rPr>
  </w:style>
  <w:style w:type="paragraph" w:customStyle="1" w:styleId="xl31">
    <w:name w:val="xl31"/>
    <w:basedOn w:val="a3"/>
    <w:rsid w:val="003F50EC"/>
    <w:pPr>
      <w:pBdr>
        <w:top w:val="single" w:sz="4" w:space="0" w:color="000000"/>
        <w:left w:val="single" w:sz="4" w:space="0" w:color="000000"/>
        <w:bottom w:val="single" w:sz="4" w:space="0" w:color="000000"/>
        <w:right w:val="single" w:sz="4" w:space="0" w:color="000000"/>
      </w:pBdr>
      <w:spacing w:before="280" w:after="280"/>
    </w:pPr>
    <w:rPr>
      <w:rFonts w:ascii="Arial Unicode MS" w:eastAsia="Arial Unicode MS" w:hAnsi="Arial Unicode MS" w:cs="Arial Unicode MS"/>
      <w:kern w:val="1"/>
      <w:sz w:val="24"/>
      <w:szCs w:val="24"/>
      <w:lang w:eastAsia="hi-IN" w:bidi="hi-IN"/>
    </w:rPr>
  </w:style>
  <w:style w:type="paragraph" w:customStyle="1" w:styleId="xl32">
    <w:name w:val="xl32"/>
    <w:basedOn w:val="a3"/>
    <w:rsid w:val="003F50EC"/>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i/>
      <w:iCs/>
      <w:kern w:val="1"/>
      <w:sz w:val="24"/>
      <w:szCs w:val="24"/>
      <w:lang w:eastAsia="hi-IN" w:bidi="hi-IN"/>
    </w:rPr>
  </w:style>
  <w:style w:type="paragraph" w:customStyle="1" w:styleId="xl33">
    <w:name w:val="xl33"/>
    <w:basedOn w:val="a3"/>
    <w:rsid w:val="003F50EC"/>
    <w:pPr>
      <w:pBdr>
        <w:top w:val="single" w:sz="4" w:space="0" w:color="000000"/>
        <w:left w:val="single" w:sz="4" w:space="0" w:color="000000"/>
        <w:bottom w:val="single" w:sz="4" w:space="0" w:color="000000"/>
        <w:right w:val="single" w:sz="4" w:space="0" w:color="000000"/>
      </w:pBdr>
      <w:spacing w:before="280" w:after="280"/>
      <w:jc w:val="both"/>
    </w:pPr>
    <w:rPr>
      <w:rFonts w:ascii="Arial" w:eastAsia="Arial Unicode MS" w:hAnsi="Arial" w:cs="Arial Unicode MS"/>
      <w:kern w:val="1"/>
      <w:sz w:val="24"/>
      <w:szCs w:val="24"/>
      <w:lang w:eastAsia="hi-IN" w:bidi="hi-IN"/>
    </w:rPr>
  </w:style>
  <w:style w:type="paragraph" w:customStyle="1" w:styleId="xl34">
    <w:name w:val="xl34"/>
    <w:basedOn w:val="a3"/>
    <w:rsid w:val="003F50EC"/>
    <w:pPr>
      <w:pBdr>
        <w:top w:val="single" w:sz="4" w:space="0" w:color="000000"/>
        <w:left w:val="single" w:sz="4" w:space="0" w:color="000000"/>
        <w:bottom w:val="single" w:sz="4" w:space="0" w:color="000000"/>
        <w:right w:val="single" w:sz="4" w:space="0" w:color="000000"/>
      </w:pBdr>
      <w:spacing w:before="280" w:after="280"/>
      <w:jc w:val="both"/>
    </w:pPr>
    <w:rPr>
      <w:rFonts w:ascii="Arial" w:eastAsia="Arial Unicode MS" w:hAnsi="Arial" w:cs="Arial Unicode MS"/>
      <w:kern w:val="1"/>
      <w:sz w:val="24"/>
      <w:szCs w:val="24"/>
      <w:lang w:eastAsia="hi-IN" w:bidi="hi-IN"/>
    </w:rPr>
  </w:style>
  <w:style w:type="paragraph" w:customStyle="1" w:styleId="xl35">
    <w:name w:val="xl35"/>
    <w:basedOn w:val="a3"/>
    <w:rsid w:val="003F50EC"/>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Unicode MS"/>
      <w:kern w:val="1"/>
      <w:sz w:val="24"/>
      <w:szCs w:val="24"/>
      <w:lang w:eastAsia="hi-IN" w:bidi="hi-IN"/>
    </w:rPr>
  </w:style>
  <w:style w:type="paragraph" w:customStyle="1" w:styleId="xl36">
    <w:name w:val="xl36"/>
    <w:basedOn w:val="a3"/>
    <w:rsid w:val="003F50EC"/>
    <w:pPr>
      <w:spacing w:before="280" w:after="280"/>
      <w:jc w:val="right"/>
    </w:pPr>
    <w:rPr>
      <w:rFonts w:ascii="Arial" w:eastAsia="Arial Unicode MS" w:hAnsi="Arial" w:cs="Arial Unicode MS"/>
      <w:kern w:val="1"/>
      <w:sz w:val="24"/>
      <w:szCs w:val="24"/>
      <w:lang w:eastAsia="hi-IN" w:bidi="hi-IN"/>
    </w:rPr>
  </w:style>
  <w:style w:type="paragraph" w:customStyle="1" w:styleId="xl37">
    <w:name w:val="xl37"/>
    <w:basedOn w:val="a3"/>
    <w:rsid w:val="003F50EC"/>
    <w:pPr>
      <w:pBdr>
        <w:top w:val="single" w:sz="4" w:space="0" w:color="000000"/>
        <w:left w:val="single" w:sz="4" w:space="0" w:color="000000"/>
        <w:bottom w:val="single" w:sz="4" w:space="0" w:color="000000"/>
        <w:right w:val="single" w:sz="4" w:space="0" w:color="000000"/>
      </w:pBdr>
      <w:spacing w:before="280" w:after="280"/>
      <w:jc w:val="right"/>
    </w:pPr>
    <w:rPr>
      <w:rFonts w:ascii="Arial" w:eastAsia="Arial Unicode MS" w:hAnsi="Arial" w:cs="Arial Unicode MS"/>
      <w:kern w:val="1"/>
      <w:sz w:val="24"/>
      <w:szCs w:val="24"/>
      <w:lang w:eastAsia="hi-IN" w:bidi="hi-IN"/>
    </w:rPr>
  </w:style>
  <w:style w:type="paragraph" w:customStyle="1" w:styleId="xl38">
    <w:name w:val="xl38"/>
    <w:basedOn w:val="a3"/>
    <w:rsid w:val="003F50EC"/>
    <w:pPr>
      <w:pBdr>
        <w:top w:val="single" w:sz="4" w:space="0" w:color="000000"/>
        <w:left w:val="single" w:sz="4" w:space="0" w:color="000000"/>
        <w:bottom w:val="single" w:sz="4" w:space="0" w:color="000000"/>
        <w:right w:val="single" w:sz="4" w:space="0" w:color="000000"/>
      </w:pBdr>
      <w:spacing w:before="280" w:after="280"/>
      <w:jc w:val="right"/>
    </w:pPr>
    <w:rPr>
      <w:rFonts w:ascii="Arial" w:eastAsia="Arial Unicode MS" w:hAnsi="Arial" w:cs="Arial Unicode MS"/>
      <w:kern w:val="1"/>
      <w:sz w:val="24"/>
      <w:szCs w:val="24"/>
      <w:lang w:eastAsia="hi-IN" w:bidi="hi-IN"/>
    </w:rPr>
  </w:style>
  <w:style w:type="paragraph" w:customStyle="1" w:styleId="xl39">
    <w:name w:val="xl39"/>
    <w:basedOn w:val="a3"/>
    <w:rsid w:val="003F50EC"/>
    <w:pPr>
      <w:spacing w:before="280" w:after="280"/>
      <w:jc w:val="right"/>
    </w:pPr>
    <w:rPr>
      <w:rFonts w:ascii="Arial" w:eastAsia="Arial Unicode MS" w:hAnsi="Arial" w:cs="Arial Unicode MS"/>
      <w:kern w:val="1"/>
      <w:sz w:val="22"/>
      <w:szCs w:val="22"/>
      <w:lang w:eastAsia="hi-IN" w:bidi="hi-IN"/>
    </w:rPr>
  </w:style>
  <w:style w:type="paragraph" w:customStyle="1" w:styleId="xl40">
    <w:name w:val="xl40"/>
    <w:basedOn w:val="a3"/>
    <w:rsid w:val="003F50EC"/>
    <w:pPr>
      <w:spacing w:before="280" w:after="280"/>
      <w:jc w:val="center"/>
    </w:pPr>
    <w:rPr>
      <w:rFonts w:ascii="Arial" w:eastAsia="Arial Unicode MS" w:hAnsi="Arial" w:cs="Arial Unicode MS"/>
      <w:b/>
      <w:bCs/>
      <w:kern w:val="1"/>
      <w:sz w:val="24"/>
      <w:szCs w:val="24"/>
      <w:lang w:eastAsia="hi-IN" w:bidi="hi-IN"/>
    </w:rPr>
  </w:style>
  <w:style w:type="paragraph" w:customStyle="1" w:styleId="xl41">
    <w:name w:val="xl41"/>
    <w:basedOn w:val="a3"/>
    <w:rsid w:val="003F50EC"/>
    <w:pPr>
      <w:spacing w:before="280" w:after="280"/>
      <w:jc w:val="center"/>
    </w:pPr>
    <w:rPr>
      <w:rFonts w:ascii="Arial" w:eastAsia="Arial Unicode MS" w:hAnsi="Arial" w:cs="Arial Unicode MS"/>
      <w:kern w:val="1"/>
      <w:sz w:val="24"/>
      <w:szCs w:val="24"/>
      <w:lang w:eastAsia="hi-IN" w:bidi="hi-IN"/>
    </w:rPr>
  </w:style>
  <w:style w:type="paragraph" w:customStyle="1" w:styleId="xl23">
    <w:name w:val="xl23"/>
    <w:basedOn w:val="a3"/>
    <w:rsid w:val="003F50EC"/>
    <w:pPr>
      <w:spacing w:before="280" w:after="280"/>
    </w:pPr>
    <w:rPr>
      <w:rFonts w:ascii="Arial Unicode MS" w:eastAsia="Arial Unicode MS" w:hAnsi="Arial Unicode MS" w:cs="Arial Unicode MS"/>
      <w:kern w:val="1"/>
      <w:sz w:val="24"/>
      <w:szCs w:val="24"/>
      <w:lang w:eastAsia="hi-IN" w:bidi="hi-IN"/>
    </w:rPr>
  </w:style>
  <w:style w:type="paragraph" w:customStyle="1" w:styleId="statusline">
    <w:name w:val="status_line"/>
    <w:basedOn w:val="a3"/>
    <w:rsid w:val="003F50EC"/>
    <w:pPr>
      <w:spacing w:before="280" w:after="280"/>
    </w:pPr>
    <w:rPr>
      <w:rFonts w:ascii="Arial" w:eastAsia="Arial" w:hAnsi="Arial" w:cs="Arial"/>
      <w:color w:val="000000"/>
      <w:kern w:val="1"/>
      <w:sz w:val="16"/>
      <w:szCs w:val="16"/>
      <w:lang w:eastAsia="hi-IN" w:bidi="hi-IN"/>
    </w:rPr>
  </w:style>
  <w:style w:type="paragraph" w:customStyle="1" w:styleId="xl63">
    <w:name w:val="xl63"/>
    <w:basedOn w:val="a3"/>
    <w:rsid w:val="003F50EC"/>
    <w:pPr>
      <w:pBdr>
        <w:left w:val="single" w:sz="4" w:space="0" w:color="000000"/>
        <w:right w:val="single" w:sz="4" w:space="0" w:color="000000"/>
      </w:pBdr>
      <w:spacing w:before="280" w:after="280"/>
    </w:pPr>
    <w:rPr>
      <w:rFonts w:ascii="Arial" w:eastAsia="Arial Unicode MS" w:hAnsi="Arial" w:cs="Mangal"/>
      <w:kern w:val="1"/>
      <w:sz w:val="16"/>
      <w:szCs w:val="16"/>
      <w:lang w:eastAsia="hi-IN" w:bidi="hi-IN"/>
    </w:rPr>
  </w:style>
  <w:style w:type="paragraph" w:customStyle="1" w:styleId="1f7">
    <w:name w:val="Обычный1"/>
    <w:basedOn w:val="a3"/>
    <w:rsid w:val="003F50EC"/>
    <w:pPr>
      <w:spacing w:before="60" w:after="100"/>
      <w:ind w:left="60" w:right="60" w:firstLine="225"/>
      <w:jc w:val="both"/>
    </w:pPr>
    <w:rPr>
      <w:rFonts w:ascii="Arial" w:eastAsia="Arial" w:hAnsi="Arial" w:cs="Arial"/>
      <w:color w:val="000000"/>
      <w:kern w:val="1"/>
      <w:sz w:val="18"/>
      <w:szCs w:val="18"/>
      <w:lang w:eastAsia="hi-IN" w:bidi="hi-IN"/>
    </w:rPr>
  </w:style>
  <w:style w:type="paragraph" w:customStyle="1" w:styleId="111">
    <w:name w:val="Обычный + 11 пт"/>
    <w:basedOn w:val="a3"/>
    <w:rsid w:val="003F50EC"/>
    <w:pPr>
      <w:tabs>
        <w:tab w:val="left" w:pos="720"/>
      </w:tabs>
      <w:spacing w:before="100"/>
      <w:ind w:left="720" w:hanging="360"/>
      <w:jc w:val="both"/>
    </w:pPr>
    <w:rPr>
      <w:rFonts w:ascii="Arial" w:eastAsia="Arial" w:hAnsi="Arial" w:cs="Mangal"/>
      <w:kern w:val="1"/>
      <w:sz w:val="22"/>
      <w:szCs w:val="22"/>
      <w:lang w:eastAsia="hi-IN" w:bidi="hi-IN"/>
    </w:rPr>
  </w:style>
  <w:style w:type="paragraph" w:customStyle="1" w:styleId="BodyBullet">
    <w:name w:val="Body Bullet"/>
    <w:basedOn w:val="a4"/>
    <w:rsid w:val="003F50EC"/>
    <w:pPr>
      <w:tabs>
        <w:tab w:val="left" w:pos="0"/>
      </w:tabs>
      <w:suppressAutoHyphens/>
      <w:ind w:left="360" w:hanging="360"/>
    </w:pPr>
    <w:rPr>
      <w:rFonts w:ascii="Arial" w:eastAsia="Arial" w:hAnsi="Arial" w:cs="Mangal"/>
      <w:kern w:val="1"/>
      <w:lang w:eastAsia="hi-IN" w:bidi="hi-IN"/>
    </w:rPr>
  </w:style>
  <w:style w:type="paragraph" w:customStyle="1" w:styleId="z-10">
    <w:name w:val="z-Конец формы1"/>
    <w:basedOn w:val="a3"/>
    <w:rsid w:val="003F50EC"/>
    <w:pPr>
      <w:pBdr>
        <w:top w:val="single" w:sz="4" w:space="1" w:color="000000"/>
      </w:pBdr>
      <w:spacing w:before="100"/>
      <w:jc w:val="center"/>
    </w:pPr>
    <w:rPr>
      <w:rFonts w:ascii="Arial" w:eastAsia="Arial" w:hAnsi="Arial" w:cs="Arial"/>
      <w:vanish/>
      <w:kern w:val="1"/>
      <w:sz w:val="16"/>
      <w:szCs w:val="16"/>
      <w:lang w:eastAsia="hi-IN" w:bidi="hi-IN"/>
    </w:rPr>
  </w:style>
  <w:style w:type="paragraph" w:customStyle="1" w:styleId="1DocumentHeader1">
    <w:name w:val="Заголовок 1.Document Header1"/>
    <w:basedOn w:val="a3"/>
    <w:rsid w:val="003F50EC"/>
    <w:pPr>
      <w:keepNext/>
      <w:spacing w:before="240" w:after="100"/>
      <w:jc w:val="center"/>
    </w:pPr>
    <w:rPr>
      <w:rFonts w:ascii="Arial" w:eastAsia="Arial" w:hAnsi="Arial" w:cs="Mangal"/>
      <w:kern w:val="1"/>
      <w:sz w:val="36"/>
      <w:szCs w:val="36"/>
      <w:lang w:eastAsia="hi-IN" w:bidi="hi-IN"/>
    </w:rPr>
  </w:style>
  <w:style w:type="paragraph" w:customStyle="1" w:styleId="2ff">
    <w:name w:val="Текст примечания2"/>
    <w:basedOn w:val="a3"/>
    <w:rsid w:val="003F50EC"/>
    <w:pPr>
      <w:spacing w:before="100" w:after="100"/>
      <w:jc w:val="both"/>
    </w:pPr>
    <w:rPr>
      <w:rFonts w:ascii="Arial" w:eastAsia="Arial" w:hAnsi="Arial" w:cs="Mangal"/>
      <w:kern w:val="1"/>
      <w:lang w:eastAsia="hi-IN" w:bidi="hi-IN"/>
    </w:rPr>
  </w:style>
  <w:style w:type="paragraph" w:customStyle="1" w:styleId="1f8">
    <w:name w:val="Тема примечания1"/>
    <w:basedOn w:val="2ff"/>
    <w:rsid w:val="003F50EC"/>
    <w:rPr>
      <w:b/>
      <w:bCs/>
    </w:rPr>
  </w:style>
  <w:style w:type="paragraph" w:customStyle="1" w:styleId="200">
    <w:name w:val="20"/>
    <w:basedOn w:val="a3"/>
    <w:rsid w:val="003F50EC"/>
    <w:pPr>
      <w:spacing w:before="104" w:after="104"/>
      <w:ind w:left="104" w:right="104"/>
    </w:pPr>
    <w:rPr>
      <w:rFonts w:ascii="Arial" w:eastAsia="Arial" w:hAnsi="Arial" w:cs="Mangal"/>
      <w:kern w:val="1"/>
      <w:sz w:val="24"/>
      <w:szCs w:val="24"/>
      <w:lang w:eastAsia="hi-IN" w:bidi="hi-IN"/>
    </w:rPr>
  </w:style>
  <w:style w:type="paragraph" w:customStyle="1" w:styleId="2ff0">
    <w:name w:val="Схема документа2"/>
    <w:basedOn w:val="a3"/>
    <w:rsid w:val="003F50EC"/>
    <w:pPr>
      <w:shd w:val="clear" w:color="auto" w:fill="000080"/>
      <w:spacing w:before="100" w:after="100"/>
      <w:jc w:val="both"/>
    </w:pPr>
    <w:rPr>
      <w:rFonts w:ascii="Tahoma" w:eastAsia="Arial" w:hAnsi="Tahoma" w:cs="Tahoma"/>
      <w:kern w:val="1"/>
      <w:lang w:eastAsia="hi-IN" w:bidi="hi-IN"/>
    </w:rPr>
  </w:style>
  <w:style w:type="paragraph" w:customStyle="1" w:styleId="affff3">
    <w:name w:val="Таблица шапка"/>
    <w:basedOn w:val="a3"/>
    <w:rsid w:val="003F50EC"/>
    <w:pPr>
      <w:keepNext/>
      <w:spacing w:before="40" w:after="40"/>
      <w:ind w:left="57" w:right="57"/>
    </w:pPr>
    <w:rPr>
      <w:rFonts w:ascii="Arial" w:eastAsia="Arial" w:hAnsi="Arial" w:cs="Mangal"/>
      <w:kern w:val="1"/>
      <w:sz w:val="18"/>
      <w:szCs w:val="18"/>
      <w:lang w:eastAsia="hi-IN" w:bidi="hi-IN"/>
    </w:rPr>
  </w:style>
  <w:style w:type="paragraph" w:customStyle="1" w:styleId="affff4">
    <w:name w:val="Таблица текст"/>
    <w:basedOn w:val="a3"/>
    <w:rsid w:val="003F50EC"/>
    <w:pPr>
      <w:spacing w:before="40" w:after="40"/>
      <w:ind w:left="57" w:right="57"/>
    </w:pPr>
    <w:rPr>
      <w:rFonts w:ascii="Arial" w:eastAsia="Arial" w:hAnsi="Arial" w:cs="Mangal"/>
      <w:kern w:val="1"/>
      <w:sz w:val="22"/>
      <w:szCs w:val="22"/>
      <w:lang w:eastAsia="hi-IN" w:bidi="hi-IN"/>
    </w:rPr>
  </w:style>
  <w:style w:type="paragraph" w:customStyle="1" w:styleId="affff5">
    <w:name w:val="пункт"/>
    <w:basedOn w:val="a3"/>
    <w:rsid w:val="003F50EC"/>
    <w:pPr>
      <w:tabs>
        <w:tab w:val="left" w:pos="0"/>
      </w:tabs>
      <w:spacing w:before="60" w:after="100"/>
    </w:pPr>
    <w:rPr>
      <w:rFonts w:ascii="Arial" w:eastAsia="Arial" w:hAnsi="Arial" w:cs="Mangal"/>
      <w:kern w:val="1"/>
      <w:sz w:val="24"/>
      <w:szCs w:val="24"/>
      <w:lang w:eastAsia="hi-IN" w:bidi="hi-IN"/>
    </w:rPr>
  </w:style>
  <w:style w:type="paragraph" w:customStyle="1" w:styleId="1CharChar">
    <w:name w:val="1 Знак Char Знак Char Знак"/>
    <w:basedOn w:val="a3"/>
    <w:rsid w:val="003F50EC"/>
    <w:pPr>
      <w:spacing w:before="100" w:after="160" w:line="240" w:lineRule="exact"/>
    </w:pPr>
    <w:rPr>
      <w:rFonts w:ascii="Arial" w:eastAsia="Calibri" w:hAnsi="Arial" w:cs="Mangal"/>
      <w:kern w:val="1"/>
      <w:lang w:eastAsia="hi-IN" w:bidi="hi-IN"/>
    </w:rPr>
  </w:style>
  <w:style w:type="paragraph" w:customStyle="1" w:styleId="1f9">
    <w:name w:val="Знак1 Знак Знак Знак Знак Знак Знак Знак Знак Знак Знак Знак"/>
    <w:basedOn w:val="a3"/>
    <w:rsid w:val="003F50EC"/>
    <w:pPr>
      <w:spacing w:before="100" w:after="160" w:line="240" w:lineRule="exact"/>
    </w:pPr>
    <w:rPr>
      <w:rFonts w:ascii="Arial" w:eastAsia="Arial" w:hAnsi="Arial" w:cs="Mangal"/>
      <w:kern w:val="1"/>
      <w:sz w:val="24"/>
      <w:lang w:val="en-US" w:eastAsia="hi-IN" w:bidi="hi-IN"/>
    </w:rPr>
  </w:style>
  <w:style w:type="paragraph" w:customStyle="1" w:styleId="1fa">
    <w:name w:val="Текст концевой сноски1"/>
    <w:basedOn w:val="a3"/>
    <w:rsid w:val="003F50EC"/>
    <w:pPr>
      <w:spacing w:before="100" w:after="100"/>
      <w:jc w:val="both"/>
    </w:pPr>
    <w:rPr>
      <w:rFonts w:ascii="Arial" w:eastAsia="Arial" w:hAnsi="Arial" w:cs="Mangal"/>
      <w:kern w:val="1"/>
      <w:lang w:eastAsia="hi-IN" w:bidi="hi-IN"/>
    </w:rPr>
  </w:style>
  <w:style w:type="paragraph" w:customStyle="1" w:styleId="3d">
    <w:name w:val="заголовок 3"/>
    <w:basedOn w:val="a3"/>
    <w:rsid w:val="003F50EC"/>
    <w:pPr>
      <w:keepNext/>
      <w:spacing w:before="100"/>
    </w:pPr>
    <w:rPr>
      <w:rFonts w:ascii="Arial" w:eastAsia="Arial" w:hAnsi="Arial" w:cs="Mangal"/>
      <w:kern w:val="1"/>
      <w:sz w:val="24"/>
      <w:lang w:val="en-US" w:eastAsia="hi-IN" w:bidi="hi-IN"/>
    </w:rPr>
  </w:style>
  <w:style w:type="paragraph" w:customStyle="1" w:styleId="2ff1">
    <w:name w:val="Знак Знак2 Знак"/>
    <w:basedOn w:val="a3"/>
    <w:rsid w:val="003F50EC"/>
    <w:pPr>
      <w:spacing w:before="100" w:after="160" w:line="240" w:lineRule="exact"/>
    </w:pPr>
    <w:rPr>
      <w:rFonts w:ascii="Arial" w:eastAsia="Arial" w:hAnsi="Arial" w:cs="Mangal"/>
      <w:kern w:val="1"/>
      <w:sz w:val="24"/>
      <w:lang w:val="en-US" w:eastAsia="hi-IN" w:bidi="hi-IN"/>
    </w:rPr>
  </w:style>
  <w:style w:type="paragraph" w:customStyle="1" w:styleId="1fb">
    <w:name w:val="Обычный1"/>
    <w:rsid w:val="003F50EC"/>
    <w:pPr>
      <w:tabs>
        <w:tab w:val="left" w:pos="360"/>
      </w:tabs>
      <w:suppressAutoHyphens/>
      <w:ind w:left="360" w:hanging="360"/>
      <w:jc w:val="both"/>
    </w:pPr>
    <w:rPr>
      <w:rFonts w:ascii="Arial" w:eastAsia="Arial" w:hAnsi="Arial" w:cs="Mangal"/>
      <w:kern w:val="1"/>
      <w:sz w:val="24"/>
      <w:szCs w:val="24"/>
      <w:lang w:eastAsia="hi-IN" w:bidi="hi-IN"/>
    </w:rPr>
  </w:style>
  <w:style w:type="paragraph" w:customStyle="1" w:styleId="2ff2">
    <w:name w:val="Знак Знак2 Знак"/>
    <w:basedOn w:val="a3"/>
    <w:rsid w:val="003F50EC"/>
    <w:pPr>
      <w:spacing w:before="100" w:after="160" w:line="240" w:lineRule="exact"/>
    </w:pPr>
    <w:rPr>
      <w:rFonts w:ascii="Arial" w:eastAsia="Arial" w:hAnsi="Arial" w:cs="Mangal"/>
      <w:kern w:val="1"/>
      <w:sz w:val="24"/>
      <w:lang w:val="en-US" w:eastAsia="hi-IN" w:bidi="hi-IN"/>
    </w:rPr>
  </w:style>
  <w:style w:type="paragraph" w:customStyle="1" w:styleId="1fc">
    <w:name w:val="Без интервала1"/>
    <w:rsid w:val="003F50EC"/>
    <w:pPr>
      <w:suppressAutoHyphens/>
    </w:pPr>
    <w:rPr>
      <w:rFonts w:ascii="Calibri" w:eastAsia="Calibri" w:hAnsi="Calibri" w:cs="Mangal"/>
      <w:kern w:val="1"/>
      <w:sz w:val="22"/>
      <w:szCs w:val="22"/>
      <w:lang w:eastAsia="hi-IN" w:bidi="hi-IN"/>
    </w:rPr>
  </w:style>
  <w:style w:type="paragraph" w:customStyle="1" w:styleId="112">
    <w:name w:val="заголовок 11"/>
    <w:basedOn w:val="a3"/>
    <w:rsid w:val="003F50EC"/>
    <w:pPr>
      <w:keepNext/>
      <w:spacing w:before="100"/>
      <w:jc w:val="center"/>
    </w:pPr>
    <w:rPr>
      <w:rFonts w:ascii="Arial" w:eastAsia="Arial" w:hAnsi="Arial" w:cs="Mangal"/>
      <w:kern w:val="1"/>
      <w:sz w:val="24"/>
      <w:lang w:eastAsia="hi-IN" w:bidi="hi-IN"/>
    </w:rPr>
  </w:style>
  <w:style w:type="paragraph" w:customStyle="1" w:styleId="affff6">
    <w:name w:val="Готовый"/>
    <w:basedOn w:val="a3"/>
    <w:rsid w:val="003F50E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100"/>
    </w:pPr>
    <w:rPr>
      <w:rFonts w:ascii="Courier New" w:eastAsia="Arial" w:hAnsi="Courier New" w:cs="Mangal"/>
      <w:kern w:val="1"/>
      <w:lang w:eastAsia="hi-IN" w:bidi="hi-IN"/>
    </w:rPr>
  </w:style>
  <w:style w:type="paragraph" w:customStyle="1" w:styleId="310">
    <w:name w:val="Основной текст 31"/>
    <w:basedOn w:val="a3"/>
    <w:rsid w:val="003F50EC"/>
    <w:pPr>
      <w:spacing w:before="100" w:line="240" w:lineRule="atLeast"/>
      <w:jc w:val="both"/>
    </w:pPr>
    <w:rPr>
      <w:rFonts w:ascii="Arial" w:eastAsia="Arial" w:hAnsi="Arial" w:cs="Mangal"/>
      <w:kern w:val="1"/>
      <w:lang w:eastAsia="hi-IN" w:bidi="hi-IN"/>
    </w:rPr>
  </w:style>
  <w:style w:type="paragraph" w:customStyle="1" w:styleId="1fd">
    <w:name w:val="текст1"/>
    <w:rsid w:val="003F50EC"/>
    <w:pPr>
      <w:suppressAutoHyphens/>
      <w:ind w:firstLine="397"/>
      <w:jc w:val="both"/>
    </w:pPr>
    <w:rPr>
      <w:rFonts w:ascii="SchoolBookC" w:eastAsia="Arial" w:hAnsi="SchoolBookC" w:cs="Mangal"/>
      <w:kern w:val="1"/>
      <w:sz w:val="24"/>
      <w:szCs w:val="24"/>
      <w:lang w:eastAsia="hi-IN" w:bidi="hi-IN"/>
    </w:rPr>
  </w:style>
  <w:style w:type="paragraph" w:customStyle="1" w:styleId="213">
    <w:name w:val="Основной текст 21"/>
    <w:basedOn w:val="a3"/>
    <w:rsid w:val="003F50EC"/>
    <w:pPr>
      <w:widowControl w:val="0"/>
      <w:spacing w:before="100"/>
      <w:jc w:val="both"/>
    </w:pPr>
    <w:rPr>
      <w:rFonts w:ascii="Arial" w:eastAsia="Arial" w:hAnsi="Arial" w:cs="Arial"/>
      <w:kern w:val="1"/>
      <w:sz w:val="24"/>
      <w:szCs w:val="18"/>
      <w:lang w:eastAsia="hi-IN" w:bidi="hi-IN"/>
    </w:rPr>
  </w:style>
  <w:style w:type="paragraph" w:customStyle="1" w:styleId="1111DocumentHeader112111111211">
    <w:name w:val="Заголовок 1.Заголовок 1 Знак1.Заголовок 1 Знак Знак.Document Header1 Знак.Заголовок 1 Знак2 Знак.Заголовок 1 Знак1 Знак Знак.Заголовок 1 Знак Знак Знак Знак.Заголовок 1 Знак Знак1 Знак Знак.Заголовок 1 Знак Знак2 Знак.Заголовок 1 Знак Знак1"/>
    <w:basedOn w:val="a3"/>
    <w:rsid w:val="003F50EC"/>
    <w:pPr>
      <w:keepNext/>
      <w:widowControl w:val="0"/>
      <w:spacing w:before="60"/>
      <w:jc w:val="center"/>
    </w:pPr>
    <w:rPr>
      <w:rFonts w:ascii="Arial" w:eastAsia="Arial" w:hAnsi="Arial" w:cs="Arial"/>
      <w:b/>
      <w:kern w:val="1"/>
      <w:sz w:val="28"/>
      <w:szCs w:val="18"/>
      <w:lang w:eastAsia="hi-IN" w:bidi="hi-IN"/>
    </w:rPr>
  </w:style>
  <w:style w:type="paragraph" w:customStyle="1" w:styleId="Head93">
    <w:name w:val="Head 9.3"/>
    <w:basedOn w:val="a3"/>
    <w:rsid w:val="003F50EC"/>
    <w:pPr>
      <w:widowControl w:val="0"/>
      <w:spacing w:before="120" w:after="100"/>
    </w:pPr>
    <w:rPr>
      <w:rFonts w:ascii="Arial" w:eastAsia="Arial" w:hAnsi="Arial" w:cs="Mangal"/>
      <w:b/>
      <w:kern w:val="1"/>
      <w:sz w:val="24"/>
      <w:lang w:val="en-US" w:eastAsia="hi-IN" w:bidi="hi-IN"/>
    </w:rPr>
  </w:style>
  <w:style w:type="paragraph" w:customStyle="1" w:styleId="1fe">
    <w:name w:val="Текст1"/>
    <w:basedOn w:val="a3"/>
    <w:rsid w:val="003F50EC"/>
    <w:pPr>
      <w:spacing w:before="100"/>
    </w:pPr>
    <w:rPr>
      <w:rFonts w:ascii="Courier New" w:eastAsia="Arial" w:hAnsi="Courier New" w:cs="Mangal"/>
      <w:kern w:val="1"/>
      <w:lang w:eastAsia="hi-IN" w:bidi="hi-IN"/>
    </w:rPr>
  </w:style>
  <w:style w:type="paragraph" w:customStyle="1" w:styleId="ConsTitle">
    <w:name w:val="ConsTitle"/>
    <w:rsid w:val="003F50EC"/>
    <w:pPr>
      <w:widowControl w:val="0"/>
      <w:suppressAutoHyphens/>
    </w:pPr>
    <w:rPr>
      <w:rFonts w:ascii="Arial" w:eastAsia="Arial" w:hAnsi="Arial" w:cs="Mangal"/>
      <w:b/>
      <w:kern w:val="1"/>
      <w:sz w:val="16"/>
      <w:szCs w:val="24"/>
      <w:lang w:eastAsia="hi-IN" w:bidi="hi-IN"/>
    </w:rPr>
  </w:style>
  <w:style w:type="paragraph" w:customStyle="1" w:styleId="affff7">
    <w:name w:val="Стиль"/>
    <w:rsid w:val="003F50EC"/>
    <w:pPr>
      <w:suppressAutoHyphens/>
    </w:pPr>
    <w:rPr>
      <w:rFonts w:ascii="MS Sans Serif" w:eastAsia="Arial" w:hAnsi="MS Sans Serif" w:cs="Mangal"/>
      <w:kern w:val="1"/>
      <w:szCs w:val="24"/>
      <w:lang w:val="en-US" w:eastAsia="hi-IN" w:bidi="hi-IN"/>
    </w:rPr>
  </w:style>
  <w:style w:type="paragraph" w:customStyle="1" w:styleId="affff8">
    <w:name w:val="Знак Знак Знак Знак Знак Знак Знак Знак Знак Знак"/>
    <w:basedOn w:val="a3"/>
    <w:rsid w:val="003F50EC"/>
    <w:pPr>
      <w:spacing w:before="280" w:after="280"/>
    </w:pPr>
    <w:rPr>
      <w:rFonts w:ascii="Tahoma" w:eastAsia="Arial" w:hAnsi="Tahoma" w:cs="Mangal"/>
      <w:kern w:val="1"/>
      <w:lang w:val="en-US" w:eastAsia="hi-IN" w:bidi="hi-IN"/>
    </w:rPr>
  </w:style>
  <w:style w:type="paragraph" w:customStyle="1" w:styleId="affff9">
    <w:name w:val="Знак Знак Знак Знак Знак Знак Знак Знак Знак Знак"/>
    <w:basedOn w:val="a3"/>
    <w:rsid w:val="003F50EC"/>
    <w:pPr>
      <w:spacing w:before="280" w:after="280"/>
    </w:pPr>
    <w:rPr>
      <w:rFonts w:ascii="Tahoma" w:eastAsia="Arial" w:hAnsi="Tahoma" w:cs="Mangal"/>
      <w:kern w:val="1"/>
      <w:lang w:val="en-US" w:eastAsia="hi-IN" w:bidi="hi-IN"/>
    </w:rPr>
  </w:style>
  <w:style w:type="paragraph" w:customStyle="1" w:styleId="affffa">
    <w:name w:val="Знак Знак Знак"/>
    <w:basedOn w:val="a3"/>
    <w:rsid w:val="003F50EC"/>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1ff">
    <w:name w:val="çàãîëîâîê 1"/>
    <w:basedOn w:val="a3"/>
    <w:rsid w:val="003F50EC"/>
    <w:pPr>
      <w:keepNext/>
      <w:spacing w:before="100"/>
      <w:ind w:firstLine="567"/>
      <w:jc w:val="both"/>
    </w:pPr>
    <w:rPr>
      <w:rFonts w:ascii="Arial" w:eastAsia="Arial" w:hAnsi="Arial" w:cs="Mangal"/>
      <w:kern w:val="1"/>
      <w:sz w:val="24"/>
      <w:lang w:eastAsia="hi-IN" w:bidi="hi-IN"/>
    </w:rPr>
  </w:style>
  <w:style w:type="paragraph" w:customStyle="1" w:styleId="2ff3">
    <w:name w:val="çàãîëîâîê 2"/>
    <w:basedOn w:val="a3"/>
    <w:rsid w:val="003F50EC"/>
    <w:pPr>
      <w:keepNext/>
      <w:spacing w:before="100"/>
      <w:ind w:firstLine="567"/>
    </w:pPr>
    <w:rPr>
      <w:rFonts w:ascii="Arial" w:eastAsia="Arial" w:hAnsi="Arial" w:cs="Mangal"/>
      <w:kern w:val="1"/>
      <w:sz w:val="24"/>
      <w:lang w:eastAsia="hi-IN" w:bidi="hi-IN"/>
    </w:rPr>
  </w:style>
  <w:style w:type="paragraph" w:customStyle="1" w:styleId="214">
    <w:name w:val="Основной текст с отступом 21"/>
    <w:basedOn w:val="a3"/>
    <w:rsid w:val="003F50EC"/>
    <w:pPr>
      <w:spacing w:before="100"/>
      <w:ind w:left="5103"/>
    </w:pPr>
    <w:rPr>
      <w:rFonts w:ascii="Arial" w:eastAsia="Arial" w:hAnsi="Arial" w:cs="Mangal"/>
      <w:kern w:val="1"/>
      <w:lang w:eastAsia="hi-IN" w:bidi="hi-IN"/>
    </w:rPr>
  </w:style>
  <w:style w:type="paragraph" w:customStyle="1" w:styleId="1ff0">
    <w:name w:val="Знак Знак Знак Знак Знак Знак Знак Знак Знак Знак Знак Знак Знак Знак Знак Знак1 Знак Знак"/>
    <w:basedOn w:val="a3"/>
    <w:rsid w:val="003F50EC"/>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affffb">
    <w:name w:val="Знак Знак Знак Знак"/>
    <w:basedOn w:val="a3"/>
    <w:rsid w:val="003F50EC"/>
    <w:pPr>
      <w:spacing w:before="280" w:after="280"/>
    </w:pPr>
    <w:rPr>
      <w:rFonts w:ascii="Tahoma" w:eastAsia="Arial" w:hAnsi="Tahoma" w:cs="Mangal"/>
      <w:kern w:val="1"/>
      <w:lang w:val="en-US" w:eastAsia="hi-IN" w:bidi="hi-IN"/>
    </w:rPr>
  </w:style>
  <w:style w:type="paragraph" w:customStyle="1" w:styleId="affffc">
    <w:name w:val="Знак Знак Знак Знак Знак Знак"/>
    <w:basedOn w:val="a3"/>
    <w:rsid w:val="003F50EC"/>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ConsPlusTitle">
    <w:name w:val="ConsPlusTitle"/>
    <w:uiPriority w:val="99"/>
    <w:rsid w:val="003F50EC"/>
    <w:pPr>
      <w:widowControl w:val="0"/>
      <w:suppressAutoHyphens/>
    </w:pPr>
    <w:rPr>
      <w:rFonts w:ascii="Arial" w:eastAsia="Arial" w:hAnsi="Arial" w:cs="Mangal"/>
      <w:b/>
      <w:bCs/>
      <w:kern w:val="1"/>
      <w:sz w:val="24"/>
      <w:szCs w:val="24"/>
      <w:lang w:eastAsia="hi-IN" w:bidi="hi-IN"/>
    </w:rPr>
  </w:style>
  <w:style w:type="paragraph" w:customStyle="1" w:styleId="3e">
    <w:name w:val="Знак Знак3"/>
    <w:basedOn w:val="a3"/>
    <w:rsid w:val="003F50EC"/>
    <w:pPr>
      <w:spacing w:before="100" w:after="160" w:line="240" w:lineRule="exact"/>
    </w:pPr>
    <w:rPr>
      <w:rFonts w:ascii="Arial" w:eastAsia="Arial" w:hAnsi="Arial" w:cs="Mangal"/>
      <w:kern w:val="1"/>
      <w:sz w:val="24"/>
      <w:lang w:val="en-US" w:eastAsia="hi-IN" w:bidi="hi-IN"/>
    </w:rPr>
  </w:style>
  <w:style w:type="paragraph" w:customStyle="1" w:styleId="3f">
    <w:name w:val="Знак Знак3 Знак"/>
    <w:basedOn w:val="a3"/>
    <w:rsid w:val="003F50EC"/>
    <w:pPr>
      <w:spacing w:before="100" w:after="160" w:line="240" w:lineRule="exact"/>
    </w:pPr>
    <w:rPr>
      <w:rFonts w:ascii="Arial" w:eastAsia="Arial" w:hAnsi="Arial" w:cs="Mangal"/>
      <w:kern w:val="1"/>
      <w:sz w:val="24"/>
      <w:lang w:val="en-US" w:eastAsia="hi-IN" w:bidi="hi-IN"/>
    </w:rPr>
  </w:style>
  <w:style w:type="paragraph" w:customStyle="1" w:styleId="affffd">
    <w:name w:val="Знак Знак Знак Знак Знак Знак Знак"/>
    <w:basedOn w:val="a3"/>
    <w:rsid w:val="003F50EC"/>
    <w:pPr>
      <w:spacing w:before="100" w:after="160" w:line="240" w:lineRule="exact"/>
      <w:ind w:firstLine="709"/>
    </w:pPr>
    <w:rPr>
      <w:rFonts w:ascii="Verdana" w:eastAsia="Arial" w:hAnsi="Verdana" w:cs="Mangal"/>
      <w:kern w:val="1"/>
      <w:sz w:val="16"/>
      <w:lang w:eastAsia="hi-IN" w:bidi="hi-IN"/>
    </w:rPr>
  </w:style>
  <w:style w:type="paragraph" w:customStyle="1" w:styleId="-0">
    <w:name w:val="Контракт-подподпункт"/>
    <w:basedOn w:val="a3"/>
    <w:rsid w:val="003F50EC"/>
    <w:pPr>
      <w:tabs>
        <w:tab w:val="left" w:pos="2853"/>
      </w:tabs>
      <w:spacing w:before="100"/>
      <w:ind w:left="2853" w:firstLine="567"/>
      <w:jc w:val="both"/>
    </w:pPr>
    <w:rPr>
      <w:rFonts w:ascii="Arial" w:eastAsia="Arial" w:hAnsi="Arial" w:cs="Mangal"/>
      <w:kern w:val="1"/>
      <w:sz w:val="28"/>
      <w:szCs w:val="28"/>
      <w:lang w:eastAsia="hi-IN" w:bidi="hi-IN"/>
    </w:rPr>
  </w:style>
  <w:style w:type="paragraph" w:customStyle="1" w:styleId="-1">
    <w:name w:val="Контракт-подпункт"/>
    <w:basedOn w:val="a3"/>
    <w:rsid w:val="003F50EC"/>
    <w:pPr>
      <w:tabs>
        <w:tab w:val="left" w:pos="2853"/>
      </w:tabs>
      <w:spacing w:before="100"/>
      <w:ind w:left="2853" w:firstLine="567"/>
      <w:jc w:val="both"/>
    </w:pPr>
    <w:rPr>
      <w:rFonts w:ascii="Arial" w:eastAsia="Arial" w:hAnsi="Arial" w:cs="Mangal"/>
      <w:kern w:val="1"/>
      <w:sz w:val="28"/>
      <w:szCs w:val="28"/>
      <w:lang w:eastAsia="hi-IN" w:bidi="hi-IN"/>
    </w:rPr>
  </w:style>
  <w:style w:type="paragraph" w:customStyle="1" w:styleId="-2">
    <w:name w:val="Контракт-раздел"/>
    <w:basedOn w:val="a3"/>
    <w:rsid w:val="003F50EC"/>
    <w:pPr>
      <w:keepNext/>
      <w:keepLines/>
      <w:tabs>
        <w:tab w:val="left" w:pos="900"/>
        <w:tab w:val="left" w:pos="2853"/>
      </w:tabs>
      <w:spacing w:before="360" w:after="120"/>
      <w:jc w:val="center"/>
    </w:pPr>
    <w:rPr>
      <w:rFonts w:ascii="Arial" w:eastAsia="Arial" w:hAnsi="Arial" w:cs="Mangal"/>
      <w:b/>
      <w:bCs/>
      <w:caps/>
      <w:kern w:val="1"/>
      <w:sz w:val="28"/>
      <w:szCs w:val="28"/>
      <w:lang w:eastAsia="hi-IN" w:bidi="hi-IN"/>
    </w:rPr>
  </w:style>
  <w:style w:type="paragraph" w:customStyle="1" w:styleId="225">
    <w:name w:val="Основной текст с отступом 22"/>
    <w:basedOn w:val="a3"/>
    <w:rsid w:val="003F50EC"/>
    <w:pPr>
      <w:widowControl w:val="0"/>
      <w:spacing w:before="100" w:after="120" w:line="480" w:lineRule="auto"/>
      <w:ind w:left="283"/>
    </w:pPr>
    <w:rPr>
      <w:rFonts w:ascii="Arial" w:eastAsia="Lucida Sans Unicode" w:hAnsi="Arial" w:cs="Tahoma"/>
      <w:color w:val="000000"/>
      <w:kern w:val="1"/>
      <w:sz w:val="24"/>
      <w:szCs w:val="24"/>
      <w:lang w:val="en-US" w:eastAsia="en-US" w:bidi="en-US"/>
    </w:rPr>
  </w:style>
  <w:style w:type="paragraph" w:customStyle="1" w:styleId="1ff1">
    <w:name w:val="Название1"/>
    <w:basedOn w:val="a3"/>
    <w:rsid w:val="003F50EC"/>
    <w:pPr>
      <w:suppressLineNumbers/>
      <w:spacing w:before="120" w:after="120"/>
      <w:jc w:val="both"/>
    </w:pPr>
    <w:rPr>
      <w:rFonts w:ascii="Arial" w:eastAsia="Arial" w:hAnsi="Arial" w:cs="Mangal"/>
      <w:i/>
      <w:iCs/>
      <w:kern w:val="1"/>
      <w:szCs w:val="24"/>
      <w:lang w:eastAsia="hi-IN" w:bidi="hi-IN"/>
    </w:rPr>
  </w:style>
  <w:style w:type="paragraph" w:customStyle="1" w:styleId="1ff2">
    <w:name w:val="Указатель1"/>
    <w:basedOn w:val="a3"/>
    <w:rsid w:val="003F50EC"/>
    <w:pPr>
      <w:suppressLineNumbers/>
      <w:spacing w:before="100" w:after="100"/>
      <w:jc w:val="both"/>
    </w:pPr>
    <w:rPr>
      <w:rFonts w:ascii="Arial" w:eastAsia="Arial" w:hAnsi="Arial" w:cs="Mangal"/>
      <w:kern w:val="1"/>
      <w:sz w:val="24"/>
      <w:szCs w:val="24"/>
      <w:lang w:eastAsia="hi-IN" w:bidi="hi-IN"/>
    </w:rPr>
  </w:style>
  <w:style w:type="paragraph" w:customStyle="1" w:styleId="226">
    <w:name w:val="Основной текст 22"/>
    <w:basedOn w:val="a3"/>
    <w:rsid w:val="003F50EC"/>
    <w:pPr>
      <w:tabs>
        <w:tab w:val="left" w:pos="1069"/>
      </w:tabs>
      <w:spacing w:before="100" w:after="100"/>
      <w:ind w:left="1069" w:hanging="360"/>
      <w:jc w:val="both"/>
    </w:pPr>
    <w:rPr>
      <w:rFonts w:ascii="Arial" w:eastAsia="Arial" w:hAnsi="Arial" w:cs="Mangal"/>
      <w:kern w:val="1"/>
      <w:sz w:val="24"/>
      <w:lang w:eastAsia="hi-IN" w:bidi="hi-IN"/>
    </w:rPr>
  </w:style>
  <w:style w:type="paragraph" w:customStyle="1" w:styleId="1ff3">
    <w:name w:val="Маркированный список1"/>
    <w:basedOn w:val="a3"/>
    <w:rsid w:val="003F50EC"/>
    <w:pPr>
      <w:widowControl w:val="0"/>
      <w:spacing w:before="100" w:after="100"/>
      <w:jc w:val="both"/>
    </w:pPr>
    <w:rPr>
      <w:rFonts w:ascii="Arial" w:eastAsia="Arial" w:hAnsi="Arial" w:cs="Mangal"/>
      <w:kern w:val="1"/>
      <w:sz w:val="24"/>
      <w:szCs w:val="24"/>
      <w:lang w:eastAsia="hi-IN" w:bidi="hi-IN"/>
    </w:rPr>
  </w:style>
  <w:style w:type="paragraph" w:customStyle="1" w:styleId="215">
    <w:name w:val="Маркированный список 21"/>
    <w:basedOn w:val="a3"/>
    <w:rsid w:val="003F50EC"/>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311">
    <w:name w:val="Маркированный список 31"/>
    <w:basedOn w:val="a3"/>
    <w:rsid w:val="003F50EC"/>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410">
    <w:name w:val="Маркированный список 41"/>
    <w:basedOn w:val="a3"/>
    <w:rsid w:val="003F50EC"/>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510">
    <w:name w:val="Маркированный список 51"/>
    <w:basedOn w:val="a3"/>
    <w:rsid w:val="003F50EC"/>
    <w:pPr>
      <w:tabs>
        <w:tab w:val="left" w:pos="643"/>
      </w:tabs>
      <w:spacing w:before="100" w:after="100"/>
      <w:ind w:left="643" w:hanging="360"/>
      <w:jc w:val="both"/>
    </w:pPr>
    <w:rPr>
      <w:rFonts w:ascii="Arial" w:eastAsia="Arial" w:hAnsi="Arial" w:cs="Mangal"/>
      <w:kern w:val="1"/>
      <w:sz w:val="24"/>
      <w:lang w:eastAsia="hi-IN" w:bidi="hi-IN"/>
    </w:rPr>
  </w:style>
  <w:style w:type="paragraph" w:customStyle="1" w:styleId="1ff4">
    <w:name w:val="Нумерованный список1"/>
    <w:basedOn w:val="a3"/>
    <w:rsid w:val="003F50EC"/>
    <w:pPr>
      <w:tabs>
        <w:tab w:val="left" w:pos="432"/>
      </w:tabs>
      <w:spacing w:before="100" w:after="100"/>
      <w:ind w:left="432" w:hanging="432"/>
      <w:jc w:val="both"/>
    </w:pPr>
    <w:rPr>
      <w:rFonts w:ascii="Arial" w:eastAsia="Arial" w:hAnsi="Arial" w:cs="Mangal"/>
      <w:kern w:val="1"/>
      <w:sz w:val="24"/>
      <w:lang w:eastAsia="hi-IN" w:bidi="hi-IN"/>
    </w:rPr>
  </w:style>
  <w:style w:type="paragraph" w:customStyle="1" w:styleId="216">
    <w:name w:val="Нумерованный список 21"/>
    <w:basedOn w:val="a3"/>
    <w:rsid w:val="003F50EC"/>
    <w:pPr>
      <w:tabs>
        <w:tab w:val="left" w:pos="360"/>
      </w:tabs>
      <w:spacing w:before="100" w:after="100"/>
      <w:ind w:left="360" w:hanging="360"/>
      <w:jc w:val="both"/>
    </w:pPr>
    <w:rPr>
      <w:rFonts w:ascii="Arial" w:eastAsia="Arial" w:hAnsi="Arial" w:cs="Mangal"/>
      <w:kern w:val="1"/>
      <w:sz w:val="24"/>
      <w:lang w:eastAsia="hi-IN" w:bidi="hi-IN"/>
    </w:rPr>
  </w:style>
  <w:style w:type="paragraph" w:customStyle="1" w:styleId="312">
    <w:name w:val="Нумерованный список 31"/>
    <w:basedOn w:val="a3"/>
    <w:rsid w:val="003F50EC"/>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411">
    <w:name w:val="Нумерованный список 41"/>
    <w:basedOn w:val="a3"/>
    <w:rsid w:val="003F50EC"/>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511">
    <w:name w:val="Нумерованный список 51"/>
    <w:basedOn w:val="a3"/>
    <w:rsid w:val="003F50EC"/>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1ff5">
    <w:name w:val="Дата1"/>
    <w:basedOn w:val="a3"/>
    <w:rsid w:val="003F50EC"/>
    <w:pPr>
      <w:spacing w:before="100" w:after="100"/>
      <w:jc w:val="both"/>
    </w:pPr>
    <w:rPr>
      <w:rFonts w:ascii="Arial" w:eastAsia="Arial" w:hAnsi="Arial" w:cs="Mangal"/>
      <w:kern w:val="1"/>
      <w:sz w:val="24"/>
      <w:lang w:eastAsia="hi-IN" w:bidi="hi-IN"/>
    </w:rPr>
  </w:style>
  <w:style w:type="paragraph" w:customStyle="1" w:styleId="217">
    <w:name w:val="Основной текст с отступом 21"/>
    <w:basedOn w:val="a3"/>
    <w:rsid w:val="003F50EC"/>
    <w:pPr>
      <w:spacing w:before="100" w:after="120" w:line="480" w:lineRule="auto"/>
      <w:ind w:left="283"/>
      <w:jc w:val="both"/>
    </w:pPr>
    <w:rPr>
      <w:rFonts w:ascii="Arial" w:eastAsia="Arial" w:hAnsi="Arial" w:cs="Mangal"/>
      <w:kern w:val="1"/>
      <w:sz w:val="24"/>
      <w:lang w:eastAsia="hi-IN" w:bidi="hi-IN"/>
    </w:rPr>
  </w:style>
  <w:style w:type="paragraph" w:customStyle="1" w:styleId="313">
    <w:name w:val="Основной текст с отступом 31"/>
    <w:basedOn w:val="a3"/>
    <w:rsid w:val="003F50EC"/>
    <w:pPr>
      <w:spacing w:before="100" w:after="120"/>
      <w:ind w:left="283"/>
      <w:jc w:val="both"/>
    </w:pPr>
    <w:rPr>
      <w:rFonts w:ascii="Arial" w:eastAsia="Arial" w:hAnsi="Arial" w:cs="Mangal"/>
      <w:kern w:val="1"/>
      <w:sz w:val="16"/>
      <w:lang w:eastAsia="hi-IN" w:bidi="hi-IN"/>
    </w:rPr>
  </w:style>
  <w:style w:type="paragraph" w:customStyle="1" w:styleId="1ff6">
    <w:name w:val="Цитата1"/>
    <w:basedOn w:val="a3"/>
    <w:rsid w:val="003F50EC"/>
    <w:pPr>
      <w:spacing w:before="100" w:after="120"/>
      <w:ind w:left="1440" w:right="1440"/>
      <w:jc w:val="both"/>
    </w:pPr>
    <w:rPr>
      <w:rFonts w:ascii="Arial" w:eastAsia="Arial" w:hAnsi="Arial" w:cs="Mangal"/>
      <w:kern w:val="1"/>
      <w:sz w:val="24"/>
      <w:lang w:eastAsia="hi-IN" w:bidi="hi-IN"/>
    </w:rPr>
  </w:style>
  <w:style w:type="paragraph" w:customStyle="1" w:styleId="314">
    <w:name w:val="Основной текст 31"/>
    <w:basedOn w:val="a3"/>
    <w:rsid w:val="003F50E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rFonts w:ascii="Arial" w:eastAsia="Arial" w:hAnsi="Arial" w:cs="Mangal"/>
      <w:b/>
      <w:i/>
      <w:kern w:val="1"/>
      <w:sz w:val="22"/>
      <w:szCs w:val="24"/>
      <w:lang w:eastAsia="hi-IN" w:bidi="hi-IN"/>
    </w:rPr>
  </w:style>
  <w:style w:type="paragraph" w:customStyle="1" w:styleId="1ff7">
    <w:name w:val="Текст1"/>
    <w:basedOn w:val="a3"/>
    <w:rsid w:val="003F50EC"/>
    <w:pPr>
      <w:spacing w:before="100"/>
    </w:pPr>
    <w:rPr>
      <w:rFonts w:ascii="Courier New" w:eastAsia="Arial" w:hAnsi="Courier New" w:cs="Courier New"/>
      <w:kern w:val="1"/>
      <w:lang w:eastAsia="hi-IN" w:bidi="hi-IN"/>
    </w:rPr>
  </w:style>
  <w:style w:type="paragraph" w:customStyle="1" w:styleId="1ff8">
    <w:name w:val="Заголовок записки1"/>
    <w:basedOn w:val="a3"/>
    <w:rsid w:val="003F50EC"/>
    <w:pPr>
      <w:spacing w:before="100" w:after="100"/>
      <w:jc w:val="both"/>
    </w:pPr>
    <w:rPr>
      <w:rFonts w:ascii="Arial" w:eastAsia="Arial" w:hAnsi="Arial" w:cs="Mangal"/>
      <w:kern w:val="1"/>
      <w:sz w:val="24"/>
      <w:szCs w:val="24"/>
      <w:lang w:eastAsia="hi-IN" w:bidi="hi-IN"/>
    </w:rPr>
  </w:style>
  <w:style w:type="paragraph" w:customStyle="1" w:styleId="1ff9">
    <w:name w:val="Красная строка1"/>
    <w:basedOn w:val="a4"/>
    <w:rsid w:val="003F50EC"/>
    <w:pPr>
      <w:suppressAutoHyphens/>
      <w:ind w:firstLine="210"/>
    </w:pPr>
    <w:rPr>
      <w:rFonts w:ascii="Arial" w:eastAsia="Arial" w:hAnsi="Arial" w:cs="Mangal"/>
      <w:kern w:val="1"/>
      <w:lang w:eastAsia="hi-IN" w:bidi="hi-IN"/>
    </w:rPr>
  </w:style>
  <w:style w:type="paragraph" w:customStyle="1" w:styleId="218">
    <w:name w:val="Красная строка 21"/>
    <w:basedOn w:val="aa"/>
    <w:rsid w:val="003F50EC"/>
    <w:pPr>
      <w:suppressAutoHyphens/>
      <w:ind w:firstLine="210"/>
      <w:jc w:val="both"/>
    </w:pPr>
    <w:rPr>
      <w:rFonts w:ascii="Arial" w:eastAsia="Arial" w:hAnsi="Arial" w:cs="Mangal"/>
      <w:noProof w:val="0"/>
      <w:kern w:val="1"/>
      <w:lang w:eastAsia="hi-IN" w:bidi="hi-IN"/>
    </w:rPr>
  </w:style>
  <w:style w:type="paragraph" w:customStyle="1" w:styleId="1ffa">
    <w:name w:val="Обычный отступ1"/>
    <w:basedOn w:val="a3"/>
    <w:rsid w:val="003F50EC"/>
    <w:pPr>
      <w:spacing w:before="100" w:after="100"/>
      <w:ind w:left="708"/>
      <w:jc w:val="both"/>
    </w:pPr>
    <w:rPr>
      <w:rFonts w:ascii="Arial" w:eastAsia="Arial" w:hAnsi="Arial" w:cs="Mangal"/>
      <w:kern w:val="1"/>
      <w:sz w:val="24"/>
      <w:szCs w:val="24"/>
      <w:lang w:eastAsia="hi-IN" w:bidi="hi-IN"/>
    </w:rPr>
  </w:style>
  <w:style w:type="paragraph" w:customStyle="1" w:styleId="1ffb">
    <w:name w:val="Приветствие1"/>
    <w:basedOn w:val="a3"/>
    <w:rsid w:val="003F50EC"/>
    <w:pPr>
      <w:spacing w:before="100" w:after="100"/>
      <w:jc w:val="both"/>
    </w:pPr>
    <w:rPr>
      <w:rFonts w:ascii="Arial" w:eastAsia="Arial" w:hAnsi="Arial" w:cs="Mangal"/>
      <w:kern w:val="1"/>
      <w:sz w:val="24"/>
      <w:szCs w:val="24"/>
      <w:lang w:eastAsia="hi-IN" w:bidi="hi-IN"/>
    </w:rPr>
  </w:style>
  <w:style w:type="paragraph" w:customStyle="1" w:styleId="1ffc">
    <w:name w:val="Продолжение списка1"/>
    <w:basedOn w:val="a3"/>
    <w:rsid w:val="003F50EC"/>
    <w:pPr>
      <w:spacing w:before="100" w:after="120"/>
      <w:ind w:left="283"/>
      <w:jc w:val="both"/>
    </w:pPr>
    <w:rPr>
      <w:rFonts w:ascii="Arial" w:eastAsia="Arial" w:hAnsi="Arial" w:cs="Mangal"/>
      <w:kern w:val="1"/>
      <w:sz w:val="24"/>
      <w:szCs w:val="24"/>
      <w:lang w:eastAsia="hi-IN" w:bidi="hi-IN"/>
    </w:rPr>
  </w:style>
  <w:style w:type="paragraph" w:customStyle="1" w:styleId="219">
    <w:name w:val="Продолжение списка 21"/>
    <w:basedOn w:val="a3"/>
    <w:rsid w:val="003F50EC"/>
    <w:pPr>
      <w:spacing w:before="100" w:after="120"/>
      <w:ind w:left="566"/>
      <w:jc w:val="both"/>
    </w:pPr>
    <w:rPr>
      <w:rFonts w:ascii="Arial" w:eastAsia="Arial" w:hAnsi="Arial" w:cs="Mangal"/>
      <w:kern w:val="1"/>
      <w:sz w:val="24"/>
      <w:szCs w:val="24"/>
      <w:lang w:eastAsia="hi-IN" w:bidi="hi-IN"/>
    </w:rPr>
  </w:style>
  <w:style w:type="paragraph" w:customStyle="1" w:styleId="315">
    <w:name w:val="Продолжение списка 31"/>
    <w:basedOn w:val="a3"/>
    <w:rsid w:val="003F50EC"/>
    <w:pPr>
      <w:spacing w:before="100" w:after="120"/>
      <w:ind w:left="849"/>
      <w:jc w:val="both"/>
    </w:pPr>
    <w:rPr>
      <w:rFonts w:ascii="Arial" w:eastAsia="Arial" w:hAnsi="Arial" w:cs="Mangal"/>
      <w:kern w:val="1"/>
      <w:sz w:val="24"/>
      <w:szCs w:val="24"/>
      <w:lang w:eastAsia="hi-IN" w:bidi="hi-IN"/>
    </w:rPr>
  </w:style>
  <w:style w:type="paragraph" w:customStyle="1" w:styleId="412">
    <w:name w:val="Продолжение списка 41"/>
    <w:basedOn w:val="a3"/>
    <w:rsid w:val="003F50EC"/>
    <w:pPr>
      <w:spacing w:before="100" w:after="120"/>
      <w:ind w:left="1132"/>
      <w:jc w:val="both"/>
    </w:pPr>
    <w:rPr>
      <w:rFonts w:ascii="Arial" w:eastAsia="Arial" w:hAnsi="Arial" w:cs="Mangal"/>
      <w:kern w:val="1"/>
      <w:sz w:val="24"/>
      <w:szCs w:val="24"/>
      <w:lang w:eastAsia="hi-IN" w:bidi="hi-IN"/>
    </w:rPr>
  </w:style>
  <w:style w:type="paragraph" w:customStyle="1" w:styleId="512">
    <w:name w:val="Продолжение списка 51"/>
    <w:basedOn w:val="a3"/>
    <w:rsid w:val="003F50EC"/>
    <w:pPr>
      <w:spacing w:before="100" w:after="120"/>
      <w:ind w:left="1415"/>
      <w:jc w:val="both"/>
    </w:pPr>
    <w:rPr>
      <w:rFonts w:ascii="Arial" w:eastAsia="Arial" w:hAnsi="Arial" w:cs="Mangal"/>
      <w:kern w:val="1"/>
      <w:sz w:val="24"/>
      <w:szCs w:val="24"/>
      <w:lang w:eastAsia="hi-IN" w:bidi="hi-IN"/>
    </w:rPr>
  </w:style>
  <w:style w:type="paragraph" w:customStyle="1" w:styleId="1ffd">
    <w:name w:val="Прощание1"/>
    <w:basedOn w:val="a3"/>
    <w:rsid w:val="003F50EC"/>
    <w:pPr>
      <w:spacing w:before="100" w:after="100"/>
      <w:ind w:left="4252"/>
      <w:jc w:val="both"/>
    </w:pPr>
    <w:rPr>
      <w:rFonts w:ascii="Arial" w:eastAsia="Arial" w:hAnsi="Arial" w:cs="Mangal"/>
      <w:kern w:val="1"/>
      <w:sz w:val="24"/>
      <w:szCs w:val="24"/>
      <w:lang w:eastAsia="hi-IN" w:bidi="hi-IN"/>
    </w:rPr>
  </w:style>
  <w:style w:type="paragraph" w:customStyle="1" w:styleId="21a">
    <w:name w:val="Список 21"/>
    <w:basedOn w:val="a3"/>
    <w:rsid w:val="003F50EC"/>
    <w:pPr>
      <w:spacing w:before="100" w:after="100"/>
      <w:ind w:left="566" w:hanging="283"/>
      <w:jc w:val="both"/>
    </w:pPr>
    <w:rPr>
      <w:rFonts w:ascii="Arial" w:eastAsia="Arial" w:hAnsi="Arial" w:cs="Mangal"/>
      <w:kern w:val="1"/>
      <w:sz w:val="24"/>
      <w:szCs w:val="24"/>
      <w:lang w:eastAsia="hi-IN" w:bidi="hi-IN"/>
    </w:rPr>
  </w:style>
  <w:style w:type="paragraph" w:customStyle="1" w:styleId="316">
    <w:name w:val="Список 31"/>
    <w:basedOn w:val="a3"/>
    <w:rsid w:val="003F50EC"/>
    <w:pPr>
      <w:spacing w:before="100" w:after="100"/>
      <w:ind w:left="849" w:hanging="283"/>
      <w:jc w:val="both"/>
    </w:pPr>
    <w:rPr>
      <w:rFonts w:ascii="Arial" w:eastAsia="Arial" w:hAnsi="Arial" w:cs="Mangal"/>
      <w:kern w:val="1"/>
      <w:sz w:val="24"/>
      <w:szCs w:val="24"/>
      <w:lang w:eastAsia="hi-IN" w:bidi="hi-IN"/>
    </w:rPr>
  </w:style>
  <w:style w:type="paragraph" w:customStyle="1" w:styleId="413">
    <w:name w:val="Список 41"/>
    <w:basedOn w:val="a3"/>
    <w:rsid w:val="003F50EC"/>
    <w:pPr>
      <w:spacing w:before="100" w:after="100"/>
      <w:ind w:left="1132" w:hanging="283"/>
      <w:jc w:val="both"/>
    </w:pPr>
    <w:rPr>
      <w:rFonts w:ascii="Arial" w:eastAsia="Arial" w:hAnsi="Arial" w:cs="Mangal"/>
      <w:kern w:val="1"/>
      <w:sz w:val="24"/>
      <w:szCs w:val="24"/>
      <w:lang w:eastAsia="hi-IN" w:bidi="hi-IN"/>
    </w:rPr>
  </w:style>
  <w:style w:type="paragraph" w:customStyle="1" w:styleId="513">
    <w:name w:val="Список 51"/>
    <w:basedOn w:val="a3"/>
    <w:rsid w:val="003F50EC"/>
    <w:pPr>
      <w:spacing w:before="100" w:after="100"/>
      <w:ind w:left="1415" w:hanging="283"/>
      <w:jc w:val="both"/>
    </w:pPr>
    <w:rPr>
      <w:rFonts w:ascii="Arial" w:eastAsia="Arial" w:hAnsi="Arial" w:cs="Mangal"/>
      <w:kern w:val="1"/>
      <w:sz w:val="24"/>
      <w:szCs w:val="24"/>
      <w:lang w:eastAsia="hi-IN" w:bidi="hi-IN"/>
    </w:rPr>
  </w:style>
  <w:style w:type="paragraph" w:customStyle="1" w:styleId="1ffe">
    <w:name w:val="Шапка1"/>
    <w:basedOn w:val="a3"/>
    <w:rsid w:val="003F50EC"/>
    <w:pPr>
      <w:pBdr>
        <w:top w:val="single" w:sz="4" w:space="1" w:color="000000"/>
        <w:left w:val="single" w:sz="4" w:space="1" w:color="000000"/>
        <w:bottom w:val="single" w:sz="4" w:space="1" w:color="000000"/>
        <w:right w:val="single" w:sz="4" w:space="1" w:color="000000"/>
      </w:pBdr>
      <w:shd w:val="clear" w:color="auto" w:fill="CCCCCC"/>
      <w:spacing w:before="100" w:after="100"/>
      <w:ind w:left="1134" w:hanging="1134"/>
      <w:jc w:val="both"/>
    </w:pPr>
    <w:rPr>
      <w:rFonts w:ascii="Arial" w:eastAsia="Arial" w:hAnsi="Arial" w:cs="Arial"/>
      <w:kern w:val="1"/>
      <w:sz w:val="24"/>
      <w:szCs w:val="24"/>
      <w:lang w:eastAsia="hi-IN" w:bidi="hi-IN"/>
    </w:rPr>
  </w:style>
  <w:style w:type="paragraph" w:customStyle="1" w:styleId="1fff">
    <w:name w:val="Название объекта1"/>
    <w:basedOn w:val="a3"/>
    <w:rsid w:val="003F50EC"/>
    <w:pPr>
      <w:spacing w:before="100"/>
    </w:pPr>
    <w:rPr>
      <w:rFonts w:ascii="Arial" w:eastAsia="Arial" w:hAnsi="Arial" w:cs="Mangal"/>
      <w:b/>
      <w:kern w:val="1"/>
      <w:sz w:val="24"/>
      <w:lang w:eastAsia="hi-IN" w:bidi="hi-IN"/>
    </w:rPr>
  </w:style>
  <w:style w:type="paragraph" w:customStyle="1" w:styleId="1fff0">
    <w:name w:val="Текст примечания1"/>
    <w:basedOn w:val="a3"/>
    <w:rsid w:val="003F50EC"/>
    <w:pPr>
      <w:spacing w:before="100" w:after="100"/>
      <w:jc w:val="both"/>
    </w:pPr>
    <w:rPr>
      <w:rFonts w:ascii="Arial" w:eastAsia="Arial" w:hAnsi="Arial" w:cs="Mangal"/>
      <w:kern w:val="1"/>
      <w:lang w:eastAsia="hi-IN" w:bidi="hi-IN"/>
    </w:rPr>
  </w:style>
  <w:style w:type="paragraph" w:customStyle="1" w:styleId="1fff1">
    <w:name w:val="Схема документа1"/>
    <w:basedOn w:val="a3"/>
    <w:rsid w:val="003F50EC"/>
    <w:pPr>
      <w:shd w:val="clear" w:color="auto" w:fill="000080"/>
      <w:spacing w:before="100" w:after="100"/>
      <w:jc w:val="both"/>
    </w:pPr>
    <w:rPr>
      <w:rFonts w:ascii="Tahoma" w:eastAsia="Arial" w:hAnsi="Tahoma" w:cs="Tahoma"/>
      <w:kern w:val="1"/>
      <w:lang w:eastAsia="hi-IN" w:bidi="hi-IN"/>
    </w:rPr>
  </w:style>
  <w:style w:type="paragraph" w:customStyle="1" w:styleId="affffe">
    <w:name w:val="Заголовок таблицы"/>
    <w:basedOn w:val="ab"/>
    <w:rsid w:val="003F50EC"/>
    <w:pPr>
      <w:spacing w:before="100"/>
      <w:jc w:val="center"/>
    </w:pPr>
    <w:rPr>
      <w:rFonts w:ascii="Arial" w:eastAsia="Arial" w:hAnsi="Arial" w:cs="Mangal"/>
      <w:b/>
      <w:bCs/>
      <w:kern w:val="1"/>
      <w:lang w:eastAsia="hi-IN" w:bidi="hi-IN"/>
    </w:rPr>
  </w:style>
  <w:style w:type="paragraph" w:customStyle="1" w:styleId="afffff">
    <w:name w:val="Содержимое врезки"/>
    <w:basedOn w:val="a4"/>
    <w:rsid w:val="003F50EC"/>
    <w:pPr>
      <w:suppressAutoHyphens/>
    </w:pPr>
    <w:rPr>
      <w:rFonts w:ascii="Arial" w:eastAsia="Arial" w:hAnsi="Arial" w:cs="Mangal"/>
      <w:kern w:val="1"/>
      <w:szCs w:val="20"/>
      <w:lang w:eastAsia="hi-IN" w:bidi="hi-IN"/>
    </w:rPr>
  </w:style>
  <w:style w:type="paragraph" w:customStyle="1" w:styleId="240">
    <w:name w:val="Основной текст с отступом 24"/>
    <w:basedOn w:val="a3"/>
    <w:rsid w:val="003F50EC"/>
    <w:pPr>
      <w:spacing w:before="100" w:after="120" w:line="480" w:lineRule="auto"/>
      <w:ind w:left="283"/>
      <w:jc w:val="both"/>
    </w:pPr>
    <w:rPr>
      <w:rFonts w:ascii="Arial" w:eastAsia="Arial" w:hAnsi="Arial" w:cs="Mangal"/>
      <w:kern w:val="1"/>
      <w:sz w:val="24"/>
      <w:szCs w:val="24"/>
      <w:lang w:eastAsia="hi-IN" w:bidi="hi-IN"/>
    </w:rPr>
  </w:style>
  <w:style w:type="paragraph" w:customStyle="1" w:styleId="1fff2">
    <w:name w:val="1 Знак Знак Знак Знак"/>
    <w:basedOn w:val="a3"/>
    <w:rsid w:val="003F50EC"/>
    <w:pPr>
      <w:suppressAutoHyphens w:val="0"/>
      <w:spacing w:before="280" w:after="280"/>
    </w:pPr>
    <w:rPr>
      <w:rFonts w:ascii="Tahoma" w:eastAsia="Arial" w:hAnsi="Tahoma" w:cs="Mangal"/>
      <w:kern w:val="1"/>
      <w:lang w:val="en-US" w:eastAsia="hi-IN" w:bidi="hi-IN"/>
    </w:rPr>
  </w:style>
  <w:style w:type="paragraph" w:customStyle="1" w:styleId="21b">
    <w:name w:val="Знак Знак21"/>
    <w:basedOn w:val="a3"/>
    <w:next w:val="22"/>
    <w:autoRedefine/>
    <w:rsid w:val="000A452E"/>
    <w:pPr>
      <w:suppressAutoHyphens w:val="0"/>
      <w:spacing w:after="160" w:line="240" w:lineRule="exact"/>
    </w:pPr>
    <w:rPr>
      <w:sz w:val="24"/>
      <w:szCs w:val="24"/>
      <w:lang w:val="en-US" w:eastAsia="en-US"/>
    </w:rPr>
  </w:style>
  <w:style w:type="paragraph" w:styleId="afffff0">
    <w:name w:val="TOC Heading"/>
    <w:basedOn w:val="10"/>
    <w:next w:val="a3"/>
    <w:qFormat/>
    <w:rsid w:val="00CA47BF"/>
    <w:pPr>
      <w:suppressAutoHyphens/>
      <w:jc w:val="left"/>
      <w:outlineLvl w:val="9"/>
    </w:pPr>
    <w:rPr>
      <w:rFonts w:ascii="Cambria" w:hAnsi="Cambria" w:cs="Times New Roman"/>
      <w:b/>
      <w:bCs/>
      <w:kern w:val="32"/>
      <w:sz w:val="32"/>
      <w:szCs w:val="32"/>
      <w:lang w:eastAsia="ar-SA"/>
    </w:rPr>
  </w:style>
  <w:style w:type="character" w:customStyle="1" w:styleId="317">
    <w:name w:val="Заголовок 3 Знак1"/>
    <w:rsid w:val="00CA47BF"/>
    <w:rPr>
      <w:rFonts w:ascii="Arial" w:eastAsia="Times New Roman" w:hAnsi="Arial"/>
      <w:b/>
      <w:sz w:val="24"/>
    </w:rPr>
  </w:style>
  <w:style w:type="character" w:customStyle="1" w:styleId="41">
    <w:name w:val="Заголовок 4 Знак"/>
    <w:link w:val="40"/>
    <w:rsid w:val="00CA47BF"/>
    <w:rPr>
      <w:rFonts w:ascii="Arial" w:eastAsia="Arial" w:hAnsi="Arial" w:cs="Mangal"/>
      <w:kern w:val="1"/>
      <w:sz w:val="24"/>
      <w:lang w:eastAsia="hi-IN" w:bidi="hi-IN"/>
    </w:rPr>
  </w:style>
  <w:style w:type="character" w:customStyle="1" w:styleId="51">
    <w:name w:val="Заголовок 5 Знак"/>
    <w:link w:val="50"/>
    <w:rsid w:val="00CA47BF"/>
    <w:rPr>
      <w:rFonts w:ascii="Arial" w:eastAsia="Arial" w:hAnsi="Arial" w:cs="Mangal"/>
      <w:kern w:val="1"/>
      <w:sz w:val="22"/>
      <w:lang w:eastAsia="hi-IN" w:bidi="hi-IN"/>
    </w:rPr>
  </w:style>
  <w:style w:type="character" w:customStyle="1" w:styleId="60">
    <w:name w:val="Заголовок 6 Знак"/>
    <w:link w:val="6"/>
    <w:rsid w:val="00CA47BF"/>
    <w:rPr>
      <w:rFonts w:ascii="Arial" w:eastAsia="Arial" w:hAnsi="Arial" w:cs="Mangal"/>
      <w:i/>
      <w:kern w:val="1"/>
      <w:sz w:val="22"/>
      <w:lang w:eastAsia="hi-IN" w:bidi="hi-IN"/>
    </w:rPr>
  </w:style>
  <w:style w:type="character" w:customStyle="1" w:styleId="70">
    <w:name w:val="Заголовок 7 Знак"/>
    <w:link w:val="7"/>
    <w:rsid w:val="00CA47BF"/>
    <w:rPr>
      <w:rFonts w:ascii="Arial" w:eastAsia="Arial" w:hAnsi="Arial" w:cs="Mangal"/>
      <w:kern w:val="1"/>
      <w:lang w:eastAsia="hi-IN" w:bidi="hi-IN"/>
    </w:rPr>
  </w:style>
  <w:style w:type="character" w:customStyle="1" w:styleId="80">
    <w:name w:val="Заголовок 8 Знак"/>
    <w:link w:val="8"/>
    <w:rsid w:val="00CA47BF"/>
    <w:rPr>
      <w:rFonts w:ascii="Arial" w:eastAsia="Arial" w:hAnsi="Arial" w:cs="Mangal"/>
      <w:i/>
      <w:kern w:val="1"/>
      <w:lang w:eastAsia="hi-IN" w:bidi="hi-IN"/>
    </w:rPr>
  </w:style>
  <w:style w:type="character" w:customStyle="1" w:styleId="90">
    <w:name w:val="Заголовок 9 Знак"/>
    <w:link w:val="9"/>
    <w:rsid w:val="00CA47BF"/>
    <w:rPr>
      <w:rFonts w:ascii="Arial" w:eastAsia="Arial" w:hAnsi="Arial" w:cs="Mangal"/>
      <w:b/>
      <w:i/>
      <w:kern w:val="1"/>
      <w:sz w:val="18"/>
      <w:lang w:eastAsia="hi-IN" w:bidi="hi-IN"/>
    </w:rPr>
  </w:style>
  <w:style w:type="character" w:customStyle="1" w:styleId="318">
    <w:name w:val="Стиль3 Знак Знак1"/>
    <w:rsid w:val="00CA47BF"/>
    <w:rPr>
      <w:rFonts w:ascii="Times New Roman" w:eastAsia="Times New Roman" w:hAnsi="Times New Roman"/>
      <w:sz w:val="24"/>
    </w:rPr>
  </w:style>
  <w:style w:type="paragraph" w:styleId="2">
    <w:name w:val="List Bullet 2"/>
    <w:basedOn w:val="a3"/>
    <w:autoRedefine/>
    <w:rsid w:val="00CA47BF"/>
    <w:pPr>
      <w:numPr>
        <w:numId w:val="4"/>
      </w:numPr>
      <w:suppressAutoHyphens w:val="0"/>
      <w:spacing w:after="60"/>
      <w:jc w:val="both"/>
    </w:pPr>
    <w:rPr>
      <w:rFonts w:ascii="Times New Roman" w:hAnsi="Times New Roman" w:cs="Times New Roman"/>
      <w:sz w:val="24"/>
      <w:lang w:eastAsia="ru-RU"/>
    </w:rPr>
  </w:style>
  <w:style w:type="character" w:customStyle="1" w:styleId="3f0">
    <w:name w:val="Основной текст с отступом 3 Знак"/>
    <w:link w:val="3f1"/>
    <w:rsid w:val="00CA47BF"/>
    <w:rPr>
      <w:sz w:val="24"/>
      <w:szCs w:val="24"/>
    </w:rPr>
  </w:style>
  <w:style w:type="paragraph" w:styleId="3f1">
    <w:name w:val="Body Text Indent 3"/>
    <w:basedOn w:val="a3"/>
    <w:link w:val="3f0"/>
    <w:rsid w:val="00CA47BF"/>
    <w:pPr>
      <w:keepNext/>
      <w:keepLines/>
      <w:widowControl w:val="0"/>
      <w:suppressLineNumbers/>
      <w:tabs>
        <w:tab w:val="num" w:pos="252"/>
      </w:tabs>
      <w:ind w:left="720"/>
      <w:jc w:val="both"/>
    </w:pPr>
    <w:rPr>
      <w:rFonts w:ascii="Times New Roman" w:hAnsi="Times New Roman" w:cs="Times New Roman"/>
      <w:sz w:val="24"/>
      <w:szCs w:val="24"/>
    </w:rPr>
  </w:style>
  <w:style w:type="character" w:customStyle="1" w:styleId="319">
    <w:name w:val="Основной текст с отступом 3 Знак1"/>
    <w:rsid w:val="00CA47BF"/>
    <w:rPr>
      <w:rFonts w:ascii="Calibri" w:hAnsi="Calibri" w:cs="Calibri"/>
      <w:sz w:val="16"/>
      <w:szCs w:val="16"/>
      <w:lang w:eastAsia="ar-SA"/>
    </w:rPr>
  </w:style>
  <w:style w:type="character" w:customStyle="1" w:styleId="afffff1">
    <w:name w:val="Текст Знак"/>
    <w:link w:val="afffff2"/>
    <w:rsid w:val="00CA47BF"/>
    <w:rPr>
      <w:rFonts w:ascii="Courier New" w:hAnsi="Courier New" w:cs="Courier New"/>
    </w:rPr>
  </w:style>
  <w:style w:type="paragraph" w:styleId="afffff2">
    <w:name w:val="Plain Text"/>
    <w:basedOn w:val="a3"/>
    <w:link w:val="afffff1"/>
    <w:rsid w:val="00CA47BF"/>
    <w:pPr>
      <w:suppressAutoHyphens w:val="0"/>
      <w:jc w:val="both"/>
    </w:pPr>
    <w:rPr>
      <w:rFonts w:ascii="Courier New" w:hAnsi="Courier New" w:cs="Times New Roman"/>
    </w:rPr>
  </w:style>
  <w:style w:type="character" w:customStyle="1" w:styleId="1fff3">
    <w:name w:val="Текст Знак1"/>
    <w:rsid w:val="00CA47BF"/>
    <w:rPr>
      <w:rFonts w:ascii="Courier New" w:hAnsi="Courier New" w:cs="Courier New"/>
      <w:lang w:eastAsia="ar-SA"/>
    </w:rPr>
  </w:style>
  <w:style w:type="character" w:customStyle="1" w:styleId="2ff4">
    <w:name w:val="Основной текст 2 Знак"/>
    <w:link w:val="20"/>
    <w:rsid w:val="00CA47BF"/>
    <w:rPr>
      <w:sz w:val="24"/>
      <w:lang w:eastAsia="ar-SA"/>
    </w:rPr>
  </w:style>
  <w:style w:type="paragraph" w:styleId="20">
    <w:name w:val="Body Text 2"/>
    <w:basedOn w:val="a3"/>
    <w:link w:val="2ff4"/>
    <w:rsid w:val="00CA47BF"/>
    <w:pPr>
      <w:numPr>
        <w:ilvl w:val="1"/>
        <w:numId w:val="2"/>
      </w:numPr>
      <w:suppressAutoHyphens w:val="0"/>
      <w:spacing w:after="60"/>
      <w:jc w:val="both"/>
    </w:pPr>
    <w:rPr>
      <w:rFonts w:ascii="Times New Roman" w:hAnsi="Times New Roman" w:cs="Times New Roman"/>
      <w:sz w:val="24"/>
    </w:rPr>
  </w:style>
  <w:style w:type="character" w:customStyle="1" w:styleId="21c">
    <w:name w:val="Основной текст 2 Знак1"/>
    <w:rsid w:val="00CA47BF"/>
    <w:rPr>
      <w:rFonts w:ascii="Calibri" w:hAnsi="Calibri" w:cs="Calibri"/>
      <w:lang w:eastAsia="ar-SA"/>
    </w:rPr>
  </w:style>
  <w:style w:type="paragraph" w:styleId="3f2">
    <w:name w:val="List Bullet 3"/>
    <w:basedOn w:val="a3"/>
    <w:autoRedefine/>
    <w:rsid w:val="00CA47BF"/>
    <w:pPr>
      <w:tabs>
        <w:tab w:val="num" w:pos="926"/>
        <w:tab w:val="num" w:pos="1418"/>
      </w:tabs>
      <w:suppressAutoHyphens w:val="0"/>
      <w:spacing w:after="60"/>
      <w:ind w:left="926" w:hanging="360"/>
      <w:jc w:val="both"/>
    </w:pPr>
    <w:rPr>
      <w:rFonts w:ascii="Times New Roman" w:hAnsi="Times New Roman" w:cs="Times New Roman"/>
      <w:sz w:val="24"/>
      <w:lang w:eastAsia="ru-RU"/>
    </w:rPr>
  </w:style>
  <w:style w:type="paragraph" w:styleId="a">
    <w:name w:val="List Number"/>
    <w:basedOn w:val="a3"/>
    <w:rsid w:val="00CA47BF"/>
    <w:pPr>
      <w:numPr>
        <w:numId w:val="5"/>
      </w:numPr>
      <w:tabs>
        <w:tab w:val="clear" w:pos="926"/>
        <w:tab w:val="num" w:pos="360"/>
      </w:tabs>
      <w:suppressAutoHyphens w:val="0"/>
      <w:spacing w:after="60"/>
      <w:ind w:left="360"/>
      <w:jc w:val="both"/>
    </w:pPr>
    <w:rPr>
      <w:rFonts w:ascii="Times New Roman" w:hAnsi="Times New Roman" w:cs="Times New Roman"/>
      <w:sz w:val="24"/>
      <w:lang w:eastAsia="ru-RU"/>
    </w:rPr>
  </w:style>
  <w:style w:type="paragraph" w:styleId="3">
    <w:name w:val="List Number 3"/>
    <w:basedOn w:val="a3"/>
    <w:rsid w:val="00CA47BF"/>
    <w:pPr>
      <w:numPr>
        <w:numId w:val="6"/>
      </w:numPr>
      <w:tabs>
        <w:tab w:val="clear" w:pos="1209"/>
        <w:tab w:val="num" w:pos="926"/>
      </w:tabs>
      <w:suppressAutoHyphens w:val="0"/>
      <w:spacing w:after="60"/>
      <w:ind w:left="926"/>
      <w:jc w:val="both"/>
    </w:pPr>
    <w:rPr>
      <w:rFonts w:ascii="Times New Roman" w:hAnsi="Times New Roman" w:cs="Times New Roman"/>
      <w:sz w:val="24"/>
      <w:lang w:eastAsia="ru-RU"/>
    </w:rPr>
  </w:style>
  <w:style w:type="paragraph" w:styleId="4">
    <w:name w:val="List Number 4"/>
    <w:basedOn w:val="a3"/>
    <w:rsid w:val="00CA47BF"/>
    <w:pPr>
      <w:numPr>
        <w:numId w:val="7"/>
      </w:numPr>
      <w:tabs>
        <w:tab w:val="clear" w:pos="1492"/>
        <w:tab w:val="num" w:pos="1209"/>
      </w:tabs>
      <w:suppressAutoHyphens w:val="0"/>
      <w:spacing w:after="60"/>
      <w:ind w:left="1209"/>
      <w:jc w:val="both"/>
    </w:pPr>
    <w:rPr>
      <w:rFonts w:ascii="Times New Roman" w:hAnsi="Times New Roman" w:cs="Times New Roman"/>
      <w:sz w:val="24"/>
      <w:lang w:eastAsia="ru-RU"/>
    </w:rPr>
  </w:style>
  <w:style w:type="paragraph" w:styleId="5">
    <w:name w:val="List Number 5"/>
    <w:basedOn w:val="a3"/>
    <w:rsid w:val="00CA47BF"/>
    <w:pPr>
      <w:numPr>
        <w:numId w:val="8"/>
      </w:numPr>
      <w:tabs>
        <w:tab w:val="clear" w:pos="360"/>
        <w:tab w:val="num" w:pos="1492"/>
      </w:tabs>
      <w:suppressAutoHyphens w:val="0"/>
      <w:spacing w:after="60"/>
      <w:ind w:left="1492"/>
      <w:jc w:val="both"/>
    </w:pPr>
    <w:rPr>
      <w:rFonts w:ascii="Times New Roman" w:hAnsi="Times New Roman" w:cs="Times New Roman"/>
      <w:sz w:val="24"/>
      <w:lang w:eastAsia="ru-RU"/>
    </w:rPr>
  </w:style>
  <w:style w:type="character" w:styleId="afffff3">
    <w:name w:val="page number"/>
    <w:rsid w:val="00CA47BF"/>
    <w:rPr>
      <w:rFonts w:ascii="Times New Roman" w:hAnsi="Times New Roman"/>
    </w:rPr>
  </w:style>
  <w:style w:type="paragraph" w:customStyle="1" w:styleId="21">
    <w:name w:val="Заголовок 2 со списком"/>
    <w:basedOn w:val="22"/>
    <w:next w:val="a3"/>
    <w:link w:val="2ff5"/>
    <w:rsid w:val="00CA47BF"/>
    <w:pPr>
      <w:numPr>
        <w:numId w:val="3"/>
      </w:numPr>
      <w:spacing w:line="360" w:lineRule="auto"/>
    </w:pPr>
    <w:rPr>
      <w:rFonts w:cs="Times New Roman"/>
      <w:bCs/>
    </w:rPr>
  </w:style>
  <w:style w:type="character" w:customStyle="1" w:styleId="2ff5">
    <w:name w:val="Заголовок 2 со списком Знак"/>
    <w:link w:val="21"/>
    <w:rsid w:val="00CA47BF"/>
    <w:rPr>
      <w:rFonts w:ascii="Calibri" w:hAnsi="Calibri"/>
      <w:bCs/>
      <w:sz w:val="24"/>
      <w:szCs w:val="24"/>
    </w:rPr>
  </w:style>
  <w:style w:type="paragraph" w:customStyle="1" w:styleId="30">
    <w:name w:val="Заголовок 3 со списком"/>
    <w:basedOn w:val="31"/>
    <w:link w:val="3f3"/>
    <w:rsid w:val="00CA47BF"/>
    <w:pPr>
      <w:numPr>
        <w:ilvl w:val="1"/>
        <w:numId w:val="3"/>
      </w:numPr>
      <w:jc w:val="both"/>
    </w:pPr>
    <w:rPr>
      <w:rFonts w:cs="Times New Roman"/>
      <w:b/>
      <w:noProof w:val="0"/>
      <w:sz w:val="24"/>
      <w:szCs w:val="20"/>
    </w:rPr>
  </w:style>
  <w:style w:type="character" w:customStyle="1" w:styleId="3f3">
    <w:name w:val="Заголовок 3 со списком Знак"/>
    <w:link w:val="30"/>
    <w:rsid w:val="00CA47BF"/>
    <w:rPr>
      <w:rFonts w:ascii="Arial" w:hAnsi="Arial"/>
      <w:b/>
      <w:sz w:val="24"/>
    </w:rPr>
  </w:style>
  <w:style w:type="character" w:customStyle="1" w:styleId="affd">
    <w:name w:val="Нижний колонтитул Знак"/>
    <w:link w:val="affc"/>
    <w:uiPriority w:val="99"/>
    <w:rsid w:val="00CA47BF"/>
    <w:rPr>
      <w:rFonts w:ascii="Arial" w:eastAsia="Arial" w:hAnsi="Arial" w:cs="Mangal"/>
      <w:kern w:val="1"/>
      <w:sz w:val="24"/>
      <w:lang w:eastAsia="hi-IN" w:bidi="hi-IN"/>
    </w:rPr>
  </w:style>
  <w:style w:type="character" w:customStyle="1" w:styleId="affb">
    <w:name w:val="Верхний колонтитул Знак"/>
    <w:aliases w:val="Linie Знак,header Знак"/>
    <w:link w:val="affa"/>
    <w:rsid w:val="00CA47BF"/>
    <w:rPr>
      <w:rFonts w:ascii="Arial" w:eastAsia="Arial" w:hAnsi="Arial" w:cs="Mangal"/>
      <w:kern w:val="1"/>
      <w:sz w:val="24"/>
      <w:lang w:eastAsia="hi-IN" w:bidi="hi-IN"/>
    </w:rPr>
  </w:style>
  <w:style w:type="character" w:customStyle="1" w:styleId="3f4">
    <w:name w:val="Основной текст 3 Знак"/>
    <w:link w:val="3f5"/>
    <w:rsid w:val="00CA47BF"/>
    <w:rPr>
      <w:b/>
      <w:i/>
      <w:szCs w:val="24"/>
    </w:rPr>
  </w:style>
  <w:style w:type="paragraph" w:styleId="3f5">
    <w:name w:val="Body Text 3"/>
    <w:basedOn w:val="a3"/>
    <w:link w:val="3f4"/>
    <w:rsid w:val="00CA47BF"/>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rFonts w:ascii="Times New Roman" w:hAnsi="Times New Roman" w:cs="Times New Roman"/>
      <w:b/>
      <w:i/>
      <w:szCs w:val="24"/>
    </w:rPr>
  </w:style>
  <w:style w:type="character" w:customStyle="1" w:styleId="31a">
    <w:name w:val="Основной текст 3 Знак1"/>
    <w:rsid w:val="00CA47BF"/>
    <w:rPr>
      <w:rFonts w:ascii="Calibri" w:hAnsi="Calibri" w:cs="Calibri"/>
      <w:sz w:val="16"/>
      <w:szCs w:val="16"/>
      <w:lang w:eastAsia="ar-SA"/>
    </w:rPr>
  </w:style>
  <w:style w:type="paragraph" w:customStyle="1" w:styleId="afffff4">
    <w:name w:val="ТЛ_Заказчик"/>
    <w:basedOn w:val="a3"/>
    <w:link w:val="afffff5"/>
    <w:qFormat/>
    <w:rsid w:val="00CA47BF"/>
    <w:pPr>
      <w:suppressAutoHyphens w:val="0"/>
      <w:jc w:val="center"/>
    </w:pPr>
    <w:rPr>
      <w:rFonts w:ascii="Times New Roman" w:hAnsi="Times New Roman" w:cs="Times New Roman"/>
      <w:sz w:val="28"/>
      <w:szCs w:val="28"/>
    </w:rPr>
  </w:style>
  <w:style w:type="character" w:customStyle="1" w:styleId="afffff5">
    <w:name w:val="ТЛ_Заказчик Знак"/>
    <w:link w:val="afffff4"/>
    <w:rsid w:val="00CA47BF"/>
    <w:rPr>
      <w:sz w:val="28"/>
      <w:szCs w:val="28"/>
    </w:rPr>
  </w:style>
  <w:style w:type="paragraph" w:customStyle="1" w:styleId="afffff6">
    <w:name w:val="ТЛ_Утверждаю"/>
    <w:basedOn w:val="a3"/>
    <w:link w:val="afffff7"/>
    <w:qFormat/>
    <w:rsid w:val="00CA47BF"/>
    <w:pPr>
      <w:suppressAutoHyphens w:val="0"/>
      <w:ind w:left="4860"/>
      <w:jc w:val="center"/>
    </w:pPr>
    <w:rPr>
      <w:rFonts w:ascii="Times New Roman" w:hAnsi="Times New Roman" w:cs="Times New Roman"/>
      <w:sz w:val="28"/>
      <w:szCs w:val="28"/>
    </w:rPr>
  </w:style>
  <w:style w:type="character" w:customStyle="1" w:styleId="afffff7">
    <w:name w:val="ТЛ_Утверждаю Знак"/>
    <w:link w:val="afffff6"/>
    <w:rsid w:val="00CA47BF"/>
    <w:rPr>
      <w:sz w:val="28"/>
      <w:szCs w:val="28"/>
    </w:rPr>
  </w:style>
  <w:style w:type="paragraph" w:customStyle="1" w:styleId="afffff8">
    <w:name w:val="ТЛ_Название"/>
    <w:basedOn w:val="a3"/>
    <w:link w:val="afffff9"/>
    <w:qFormat/>
    <w:rsid w:val="00CA47BF"/>
    <w:pPr>
      <w:suppressAutoHyphens w:val="0"/>
      <w:jc w:val="center"/>
    </w:pPr>
    <w:rPr>
      <w:rFonts w:ascii="Times New Roman" w:hAnsi="Times New Roman" w:cs="Times New Roman"/>
      <w:b/>
      <w:sz w:val="28"/>
      <w:szCs w:val="28"/>
    </w:rPr>
  </w:style>
  <w:style w:type="character" w:customStyle="1" w:styleId="afffff9">
    <w:name w:val="ТЛ_Название Знак"/>
    <w:link w:val="afffff8"/>
    <w:rsid w:val="00CA47BF"/>
    <w:rPr>
      <w:b/>
      <w:sz w:val="28"/>
      <w:szCs w:val="28"/>
    </w:rPr>
  </w:style>
  <w:style w:type="paragraph" w:customStyle="1" w:styleId="afffffa">
    <w:name w:val="ТЛ_Город и Дата"/>
    <w:basedOn w:val="a3"/>
    <w:link w:val="afffffb"/>
    <w:qFormat/>
    <w:rsid w:val="00CA47BF"/>
    <w:pPr>
      <w:suppressAutoHyphens w:val="0"/>
      <w:jc w:val="center"/>
    </w:pPr>
    <w:rPr>
      <w:rFonts w:ascii="Times New Roman" w:hAnsi="Times New Roman" w:cs="Times New Roman"/>
      <w:sz w:val="28"/>
      <w:szCs w:val="28"/>
    </w:rPr>
  </w:style>
  <w:style w:type="character" w:customStyle="1" w:styleId="afffffb">
    <w:name w:val="ТЛ_Город и Дата Знак"/>
    <w:link w:val="afffffa"/>
    <w:rsid w:val="00CA47BF"/>
    <w:rPr>
      <w:sz w:val="28"/>
      <w:szCs w:val="28"/>
    </w:rPr>
  </w:style>
  <w:style w:type="paragraph" w:customStyle="1" w:styleId="afffffc">
    <w:name w:val="АД_Наименование Разделов"/>
    <w:basedOn w:val="10"/>
    <w:link w:val="afffffd"/>
    <w:qFormat/>
    <w:rsid w:val="00CA47BF"/>
    <w:pPr>
      <w:tabs>
        <w:tab w:val="num" w:pos="432"/>
      </w:tabs>
      <w:ind w:left="432" w:hanging="432"/>
    </w:pPr>
    <w:rPr>
      <w:rFonts w:ascii="Times New Roman" w:hAnsi="Times New Roman" w:cs="Times New Roman"/>
      <w:b/>
      <w:sz w:val="28"/>
    </w:rPr>
  </w:style>
  <w:style w:type="character" w:customStyle="1" w:styleId="afffffd">
    <w:name w:val="АД_Наименование Разделов Знак"/>
    <w:link w:val="afffffc"/>
    <w:rsid w:val="00CA47BF"/>
    <w:rPr>
      <w:b/>
      <w:bCs w:val="0"/>
      <w:kern w:val="28"/>
      <w:sz w:val="28"/>
      <w:szCs w:val="36"/>
      <w:lang w:val="ru-RU"/>
    </w:rPr>
  </w:style>
  <w:style w:type="paragraph" w:customStyle="1" w:styleId="afffffe">
    <w:name w:val="АД_Наименование главы с нумерацией"/>
    <w:basedOn w:val="21"/>
    <w:link w:val="affffff"/>
    <w:qFormat/>
    <w:rsid w:val="00CA47BF"/>
    <w:rPr>
      <w:b/>
    </w:rPr>
  </w:style>
  <w:style w:type="character" w:customStyle="1" w:styleId="affffff">
    <w:name w:val="АД_Глава Знак"/>
    <w:link w:val="afffffe"/>
    <w:rsid w:val="00CA47BF"/>
    <w:rPr>
      <w:rFonts w:ascii="Calibri" w:hAnsi="Calibri"/>
      <w:b/>
      <w:bCs/>
      <w:sz w:val="24"/>
      <w:szCs w:val="24"/>
    </w:rPr>
  </w:style>
  <w:style w:type="paragraph" w:customStyle="1" w:styleId="affffff0">
    <w:name w:val="АД_Наименование главы без нумерации"/>
    <w:basedOn w:val="22"/>
    <w:link w:val="affffff1"/>
    <w:qFormat/>
    <w:rsid w:val="00CA47BF"/>
    <w:pPr>
      <w:numPr>
        <w:ilvl w:val="1"/>
      </w:numPr>
      <w:tabs>
        <w:tab w:val="num" w:pos="360"/>
      </w:tabs>
      <w:ind w:left="360" w:hanging="360"/>
    </w:pPr>
    <w:rPr>
      <w:b/>
      <w:bCs/>
    </w:rPr>
  </w:style>
  <w:style w:type="character" w:customStyle="1" w:styleId="affffff1">
    <w:name w:val="АД_Наименование главы без нумерации Знак"/>
    <w:link w:val="affffff0"/>
    <w:rsid w:val="00CA47BF"/>
    <w:rPr>
      <w:rFonts w:ascii="Calibri" w:hAnsi="Calibri" w:cs="Calibri"/>
      <w:b/>
      <w:bCs/>
      <w:sz w:val="24"/>
      <w:szCs w:val="24"/>
      <w:lang w:val="ru-RU" w:eastAsia="ru-RU" w:bidi="ar-SA"/>
    </w:rPr>
  </w:style>
  <w:style w:type="paragraph" w:customStyle="1" w:styleId="affffff2">
    <w:name w:val="АД_Нумерованный пункт"/>
    <w:basedOn w:val="30"/>
    <w:link w:val="affffff3"/>
    <w:qFormat/>
    <w:rsid w:val="00CA47BF"/>
    <w:pPr>
      <w:tabs>
        <w:tab w:val="num" w:pos="720"/>
      </w:tabs>
      <w:ind w:left="720" w:hanging="720"/>
    </w:pPr>
  </w:style>
  <w:style w:type="character" w:customStyle="1" w:styleId="affffff3">
    <w:name w:val="АД_Нумерованный пункт Знак"/>
    <w:link w:val="affffff2"/>
    <w:rsid w:val="00CA47BF"/>
    <w:rPr>
      <w:rFonts w:ascii="Arial" w:hAnsi="Arial"/>
      <w:b/>
      <w:sz w:val="24"/>
    </w:rPr>
  </w:style>
  <w:style w:type="paragraph" w:customStyle="1" w:styleId="a0">
    <w:name w:val="АД_Нумерованный подпункт"/>
    <w:basedOn w:val="a3"/>
    <w:link w:val="affffff4"/>
    <w:qFormat/>
    <w:rsid w:val="00CA47BF"/>
    <w:pPr>
      <w:numPr>
        <w:ilvl w:val="2"/>
        <w:numId w:val="3"/>
      </w:numPr>
      <w:tabs>
        <w:tab w:val="clear" w:pos="1440"/>
        <w:tab w:val="left" w:pos="720"/>
      </w:tabs>
      <w:suppressAutoHyphens w:val="0"/>
      <w:ind w:left="720" w:hanging="720"/>
      <w:jc w:val="both"/>
    </w:pPr>
    <w:rPr>
      <w:rFonts w:ascii="Times New Roman" w:hAnsi="Times New Roman" w:cs="Times New Roman"/>
      <w:sz w:val="24"/>
      <w:szCs w:val="24"/>
    </w:rPr>
  </w:style>
  <w:style w:type="character" w:customStyle="1" w:styleId="affffff4">
    <w:name w:val="АД_Нумерованный подпункт Знак"/>
    <w:link w:val="a0"/>
    <w:rsid w:val="00CA47BF"/>
    <w:rPr>
      <w:sz w:val="24"/>
      <w:szCs w:val="24"/>
      <w:lang w:eastAsia="ar-SA"/>
    </w:rPr>
  </w:style>
  <w:style w:type="paragraph" w:customStyle="1" w:styleId="affffff5">
    <w:name w:val="АД_Основной текст"/>
    <w:basedOn w:val="a3"/>
    <w:link w:val="affffff6"/>
    <w:qFormat/>
    <w:rsid w:val="00CA47BF"/>
    <w:pPr>
      <w:suppressAutoHyphens w:val="0"/>
      <w:ind w:firstLine="567"/>
      <w:jc w:val="both"/>
    </w:pPr>
    <w:rPr>
      <w:rFonts w:ascii="Times New Roman" w:hAnsi="Times New Roman" w:cs="Times New Roman"/>
      <w:sz w:val="24"/>
      <w:szCs w:val="24"/>
    </w:rPr>
  </w:style>
  <w:style w:type="character" w:customStyle="1" w:styleId="affffff6">
    <w:name w:val="АД_Основной текст Знак"/>
    <w:link w:val="affffff5"/>
    <w:rsid w:val="00CA47BF"/>
    <w:rPr>
      <w:sz w:val="24"/>
      <w:szCs w:val="24"/>
    </w:rPr>
  </w:style>
  <w:style w:type="paragraph" w:customStyle="1" w:styleId="affffff7">
    <w:name w:val="АД_Заголовки таблиц"/>
    <w:basedOn w:val="a3"/>
    <w:qFormat/>
    <w:rsid w:val="00CA47BF"/>
    <w:pPr>
      <w:suppressAutoHyphens w:val="0"/>
      <w:jc w:val="center"/>
    </w:pPr>
    <w:rPr>
      <w:rFonts w:ascii="Times New Roman" w:hAnsi="Times New Roman" w:cs="Times New Roman"/>
      <w:b/>
      <w:bCs/>
      <w:sz w:val="24"/>
      <w:szCs w:val="24"/>
      <w:lang w:eastAsia="ru-RU"/>
    </w:rPr>
  </w:style>
  <w:style w:type="character" w:customStyle="1" w:styleId="af6">
    <w:name w:val="Текст выноски Знак"/>
    <w:link w:val="af5"/>
    <w:rsid w:val="00CA47BF"/>
    <w:rPr>
      <w:rFonts w:ascii="Tahoma" w:hAnsi="Tahoma" w:cs="Tahoma"/>
      <w:sz w:val="16"/>
      <w:szCs w:val="16"/>
      <w:lang w:eastAsia="ar-SA"/>
    </w:rPr>
  </w:style>
  <w:style w:type="paragraph" w:customStyle="1" w:styleId="affffff8">
    <w:name w:val="АД_Основной текст по центру полужирный"/>
    <w:basedOn w:val="a3"/>
    <w:link w:val="affffff9"/>
    <w:qFormat/>
    <w:rsid w:val="00CA47BF"/>
    <w:pPr>
      <w:suppressAutoHyphens w:val="0"/>
      <w:ind w:firstLine="567"/>
      <w:jc w:val="center"/>
    </w:pPr>
    <w:rPr>
      <w:rFonts w:ascii="Times New Roman" w:hAnsi="Times New Roman" w:cs="Times New Roman"/>
      <w:b/>
      <w:sz w:val="24"/>
      <w:szCs w:val="24"/>
    </w:rPr>
  </w:style>
  <w:style w:type="character" w:customStyle="1" w:styleId="affffff9">
    <w:name w:val="АД_Основной текст по центру полужирный Знак"/>
    <w:link w:val="affffff8"/>
    <w:rsid w:val="00CA47BF"/>
    <w:rPr>
      <w:b/>
      <w:sz w:val="24"/>
      <w:szCs w:val="24"/>
    </w:rPr>
  </w:style>
  <w:style w:type="paragraph" w:customStyle="1" w:styleId="3f6">
    <w:name w:val="АД_Текст отступ 3"/>
    <w:aliases w:val="25"/>
    <w:basedOn w:val="a3"/>
    <w:link w:val="3f7"/>
    <w:qFormat/>
    <w:rsid w:val="00CA47BF"/>
    <w:pPr>
      <w:suppressAutoHyphens w:val="0"/>
      <w:ind w:left="1418"/>
      <w:jc w:val="both"/>
    </w:pPr>
    <w:rPr>
      <w:rFonts w:ascii="Times New Roman" w:hAnsi="Times New Roman" w:cs="Times New Roman"/>
      <w:sz w:val="24"/>
      <w:szCs w:val="24"/>
    </w:rPr>
  </w:style>
  <w:style w:type="character" w:customStyle="1" w:styleId="3f7">
    <w:name w:val="АД_Текст отступ 3 Знак"/>
    <w:aliases w:val="25 Знак"/>
    <w:link w:val="3f6"/>
    <w:rsid w:val="00CA47BF"/>
    <w:rPr>
      <w:sz w:val="24"/>
      <w:szCs w:val="24"/>
    </w:rPr>
  </w:style>
  <w:style w:type="paragraph" w:customStyle="1" w:styleId="47">
    <w:name w:val="АД_Нумерованный подпункт 4 уровня"/>
    <w:basedOn w:val="a0"/>
    <w:link w:val="48"/>
    <w:qFormat/>
    <w:rsid w:val="00CA47BF"/>
    <w:pPr>
      <w:numPr>
        <w:ilvl w:val="0"/>
        <w:numId w:val="0"/>
      </w:numPr>
      <w:tabs>
        <w:tab w:val="num" w:pos="993"/>
      </w:tabs>
      <w:ind w:left="993" w:hanging="993"/>
    </w:pPr>
  </w:style>
  <w:style w:type="character" w:customStyle="1" w:styleId="48">
    <w:name w:val="АД_Нумерованный подпункт 4 уровня Знак"/>
    <w:link w:val="47"/>
    <w:rsid w:val="00CA47BF"/>
  </w:style>
  <w:style w:type="paragraph" w:customStyle="1" w:styleId="a1">
    <w:name w:val="АД_Список абв"/>
    <w:basedOn w:val="a3"/>
    <w:rsid w:val="00CA47BF"/>
    <w:pPr>
      <w:numPr>
        <w:numId w:val="9"/>
      </w:numPr>
      <w:suppressAutoHyphens w:val="0"/>
      <w:jc w:val="both"/>
    </w:pPr>
    <w:rPr>
      <w:rFonts w:ascii="Times New Roman" w:hAnsi="Times New Roman" w:cs="Times New Roman"/>
      <w:sz w:val="24"/>
      <w:szCs w:val="24"/>
      <w:lang w:eastAsia="ru-RU"/>
    </w:rPr>
  </w:style>
  <w:style w:type="paragraph" w:customStyle="1" w:styleId="2ff6">
    <w:name w:val="Обычный2"/>
    <w:link w:val="Normal"/>
    <w:rsid w:val="00CA47BF"/>
    <w:pPr>
      <w:widowControl w:val="0"/>
      <w:snapToGrid w:val="0"/>
      <w:spacing w:line="300" w:lineRule="auto"/>
      <w:ind w:firstLine="720"/>
      <w:jc w:val="both"/>
    </w:pPr>
    <w:rPr>
      <w:sz w:val="24"/>
    </w:rPr>
  </w:style>
  <w:style w:type="character" w:customStyle="1" w:styleId="Normal">
    <w:name w:val="Normal Знак"/>
    <w:link w:val="2ff6"/>
    <w:rsid w:val="00CA47BF"/>
    <w:rPr>
      <w:sz w:val="24"/>
      <w:lang w:bidi="ar-SA"/>
    </w:rPr>
  </w:style>
  <w:style w:type="paragraph" w:customStyle="1" w:styleId="Heading0">
    <w:name w:val="Heading"/>
    <w:rsid w:val="00CA47BF"/>
    <w:rPr>
      <w:rFonts w:ascii="Arial" w:hAnsi="Arial"/>
      <w:b/>
      <w:snapToGrid w:val="0"/>
      <w:sz w:val="22"/>
    </w:rPr>
  </w:style>
  <w:style w:type="paragraph" w:customStyle="1" w:styleId="a2">
    <w:name w:val="Список нум."/>
    <w:basedOn w:val="a3"/>
    <w:rsid w:val="00CA47BF"/>
    <w:pPr>
      <w:keepNext/>
      <w:numPr>
        <w:numId w:val="10"/>
      </w:numPr>
      <w:tabs>
        <w:tab w:val="left" w:pos="1701"/>
      </w:tabs>
      <w:suppressAutoHyphens w:val="0"/>
      <w:spacing w:before="120" w:after="120" w:line="360" w:lineRule="auto"/>
    </w:pPr>
    <w:rPr>
      <w:rFonts w:ascii="Arial" w:hAnsi="Arial" w:cs="Times New Roman"/>
      <w:sz w:val="24"/>
      <w:lang w:eastAsia="ru-RU"/>
    </w:rPr>
  </w:style>
  <w:style w:type="paragraph" w:styleId="affffffa">
    <w:name w:val="footnote text"/>
    <w:basedOn w:val="a3"/>
    <w:link w:val="affffffb"/>
    <w:rsid w:val="00CA47BF"/>
    <w:pPr>
      <w:suppressAutoHyphens w:val="0"/>
    </w:pPr>
    <w:rPr>
      <w:rFonts w:ascii="Times New Roman" w:hAnsi="Times New Roman" w:cs="Times New Roman"/>
      <w:lang w:eastAsia="ru-RU"/>
    </w:rPr>
  </w:style>
  <w:style w:type="character" w:customStyle="1" w:styleId="affffffb">
    <w:name w:val="Текст сноски Знак"/>
    <w:basedOn w:val="a5"/>
    <w:link w:val="affffffa"/>
    <w:rsid w:val="00CA47BF"/>
  </w:style>
  <w:style w:type="character" w:customStyle="1" w:styleId="af2">
    <w:name w:val="Название Знак"/>
    <w:link w:val="af1"/>
    <w:rsid w:val="00CA47BF"/>
    <w:rPr>
      <w:rFonts w:ascii="Arial" w:eastAsia="Calibri" w:hAnsi="Arial" w:cs="Arial"/>
      <w:b/>
      <w:bCs/>
      <w:kern w:val="28"/>
      <w:sz w:val="32"/>
      <w:szCs w:val="32"/>
    </w:rPr>
  </w:style>
  <w:style w:type="paragraph" w:customStyle="1" w:styleId="Document1">
    <w:name w:val="Document 1"/>
    <w:rsid w:val="00CA47BF"/>
    <w:pPr>
      <w:keepNext/>
      <w:keepLines/>
      <w:tabs>
        <w:tab w:val="left" w:pos="-720"/>
      </w:tabs>
      <w:suppressAutoHyphens/>
      <w:overflowPunct w:val="0"/>
      <w:autoSpaceDE w:val="0"/>
      <w:autoSpaceDN w:val="0"/>
      <w:adjustRightInd w:val="0"/>
      <w:textAlignment w:val="baseline"/>
    </w:pPr>
    <w:rPr>
      <w:rFonts w:ascii="Gelvetsky 12pt" w:hAnsi="Gelvetsky 12pt"/>
      <w:sz w:val="24"/>
      <w:lang w:val="en-US"/>
    </w:rPr>
  </w:style>
  <w:style w:type="character" w:customStyle="1" w:styleId="affffffc">
    <w:name w:val="Текст примечания Знак"/>
    <w:semiHidden/>
    <w:rsid w:val="00CA47BF"/>
    <w:rPr>
      <w:rFonts w:ascii="Times New Roman" w:eastAsia="Times New Roman" w:hAnsi="Times New Roman" w:cs="Times New Roman"/>
      <w:sz w:val="20"/>
      <w:szCs w:val="20"/>
      <w:lang w:eastAsia="ru-RU"/>
    </w:rPr>
  </w:style>
  <w:style w:type="character" w:customStyle="1" w:styleId="affffffd">
    <w:name w:val="Тема примечания Знак"/>
    <w:link w:val="affffffe"/>
    <w:rsid w:val="00CA47BF"/>
    <w:rPr>
      <w:rFonts w:ascii="Times New Roman" w:eastAsia="Times New Roman" w:hAnsi="Times New Roman" w:cs="Times New Roman"/>
      <w:b/>
      <w:bCs/>
      <w:sz w:val="20"/>
      <w:szCs w:val="20"/>
      <w:lang w:eastAsia="ru-RU"/>
    </w:rPr>
  </w:style>
  <w:style w:type="paragraph" w:styleId="affffffe">
    <w:name w:val="annotation subject"/>
    <w:basedOn w:val="af4"/>
    <w:next w:val="af4"/>
    <w:link w:val="affffffd"/>
    <w:rsid w:val="00CA47BF"/>
    <w:pPr>
      <w:widowControl/>
      <w:suppressAutoHyphens w:val="0"/>
      <w:jc w:val="both"/>
    </w:pPr>
    <w:rPr>
      <w:rFonts w:eastAsia="Times New Roman"/>
      <w:b/>
      <w:bCs/>
      <w:kern w:val="0"/>
      <w:lang w:eastAsia="ru-RU"/>
    </w:rPr>
  </w:style>
  <w:style w:type="character" w:customStyle="1" w:styleId="16">
    <w:name w:val="Текст примечания Знак1"/>
    <w:link w:val="af4"/>
    <w:semiHidden/>
    <w:rsid w:val="00CA47BF"/>
    <w:rPr>
      <w:rFonts w:eastAsia="Andale Sans UI"/>
      <w:kern w:val="1"/>
    </w:rPr>
  </w:style>
  <w:style w:type="character" w:customStyle="1" w:styleId="1fff4">
    <w:name w:val="Тема примечания Знак1"/>
    <w:rsid w:val="00CA47BF"/>
    <w:rPr>
      <w:rFonts w:ascii="Calibri" w:eastAsia="Andale Sans UI" w:hAnsi="Calibri" w:cs="Calibri"/>
      <w:b/>
      <w:bCs/>
      <w:kern w:val="1"/>
      <w:lang w:eastAsia="ar-SA"/>
    </w:rPr>
  </w:style>
  <w:style w:type="paragraph" w:customStyle="1" w:styleId="Normal1">
    <w:name w:val="Normal1"/>
    <w:rsid w:val="00CA47BF"/>
    <w:pPr>
      <w:spacing w:before="100" w:after="100"/>
    </w:pPr>
    <w:rPr>
      <w:snapToGrid w:val="0"/>
      <w:sz w:val="24"/>
    </w:rPr>
  </w:style>
  <w:style w:type="paragraph" w:customStyle="1" w:styleId="1fff5">
    <w:name w:val="_Титульный 1"/>
    <w:qFormat/>
    <w:rsid w:val="00CA47BF"/>
    <w:pPr>
      <w:tabs>
        <w:tab w:val="left" w:pos="720"/>
      </w:tabs>
      <w:jc w:val="center"/>
    </w:pPr>
    <w:rPr>
      <w:b/>
      <w:kern w:val="32"/>
      <w:sz w:val="28"/>
      <w:szCs w:val="28"/>
    </w:rPr>
  </w:style>
  <w:style w:type="character" w:styleId="afffffff">
    <w:name w:val="footnote reference"/>
    <w:rsid w:val="00CA47BF"/>
    <w:rPr>
      <w:vertAlign w:val="superscript"/>
    </w:rPr>
  </w:style>
  <w:style w:type="paragraph" w:customStyle="1" w:styleId="1fff6">
    <w:name w:val="Абзац списка1"/>
    <w:basedOn w:val="a3"/>
    <w:rsid w:val="00781792"/>
    <w:pPr>
      <w:suppressAutoHyphens w:val="0"/>
      <w:ind w:left="708"/>
    </w:pPr>
    <w:rPr>
      <w:rFonts w:eastAsia="Calibri"/>
      <w:sz w:val="24"/>
      <w:szCs w:val="24"/>
      <w:lang w:eastAsia="ru-RU"/>
    </w:rPr>
  </w:style>
  <w:style w:type="character" w:customStyle="1" w:styleId="iceouttxt1">
    <w:name w:val="iceouttxt1"/>
    <w:rsid w:val="00AF5A19"/>
    <w:rPr>
      <w:rFonts w:ascii="Arial" w:hAnsi="Arial" w:cs="Arial" w:hint="default"/>
      <w:color w:val="666666"/>
      <w:sz w:val="18"/>
      <w:szCs w:val="18"/>
    </w:rPr>
  </w:style>
  <w:style w:type="character" w:customStyle="1" w:styleId="ConsPlusNormal0">
    <w:name w:val="ConsPlusNormal Знак"/>
    <w:link w:val="ConsPlusNormal"/>
    <w:locked/>
    <w:rsid w:val="00AF5A19"/>
    <w:rPr>
      <w:rFonts w:ascii="Arial" w:hAnsi="Arial" w:cs="Arial"/>
      <w:lang w:eastAsia="ar-SA" w:bidi="ar-SA"/>
    </w:rPr>
  </w:style>
  <w:style w:type="paragraph" w:customStyle="1" w:styleId="s13">
    <w:name w:val="s_13"/>
    <w:basedOn w:val="a3"/>
    <w:rsid w:val="00AC39F8"/>
    <w:pPr>
      <w:suppressAutoHyphens w:val="0"/>
      <w:ind w:firstLine="720"/>
    </w:pPr>
    <w:rPr>
      <w:rFonts w:ascii="Times New Roman" w:hAnsi="Times New Roman" w:cs="Times New Roman"/>
      <w:lang w:eastAsia="ru-RU"/>
    </w:rPr>
  </w:style>
  <w:style w:type="paragraph" w:customStyle="1" w:styleId="1fff7">
    <w:name w:val="Обычный (веб)1"/>
    <w:basedOn w:val="a3"/>
    <w:rsid w:val="00FF22BA"/>
    <w:pPr>
      <w:suppressAutoHyphens w:val="0"/>
      <w:spacing w:after="154"/>
    </w:pPr>
    <w:rPr>
      <w:rFonts w:ascii="Times New Roman" w:eastAsia="Calibri" w:hAnsi="Times New Roman" w:cs="Times New Roman"/>
      <w:sz w:val="18"/>
      <w:szCs w:val="18"/>
      <w:lang w:eastAsia="ru-RU"/>
    </w:rPr>
  </w:style>
  <w:style w:type="character" w:customStyle="1" w:styleId="31b">
    <w:name w:val="Знак Знак31"/>
    <w:locked/>
    <w:rsid w:val="00FF22BA"/>
    <w:rPr>
      <w:rFonts w:ascii="Arial" w:hAnsi="Arial" w:cs="Arial"/>
      <w:b/>
      <w:bCs/>
      <w:kern w:val="32"/>
      <w:sz w:val="32"/>
      <w:szCs w:val="32"/>
      <w:lang w:val="ru-RU" w:eastAsia="ru-RU" w:bidi="ar-SA"/>
    </w:rPr>
  </w:style>
  <w:style w:type="paragraph" w:customStyle="1" w:styleId="2ff7">
    <w:name w:val="Знак Знак2 Знак Знак Знак Знак"/>
    <w:basedOn w:val="a3"/>
    <w:next w:val="22"/>
    <w:autoRedefine/>
    <w:rsid w:val="00EE55B0"/>
    <w:pPr>
      <w:suppressAutoHyphens w:val="0"/>
      <w:spacing w:after="160" w:line="240" w:lineRule="exact"/>
    </w:pPr>
    <w:rPr>
      <w:sz w:val="24"/>
      <w:szCs w:val="24"/>
      <w:lang w:val="en-US" w:eastAsia="en-US"/>
    </w:rPr>
  </w:style>
  <w:style w:type="paragraph" w:styleId="afffffff0">
    <w:name w:val="No Spacing"/>
    <w:basedOn w:val="a3"/>
    <w:uiPriority w:val="1"/>
    <w:qFormat/>
    <w:rsid w:val="006A1B38"/>
    <w:rPr>
      <w:rFonts w:cs="Times New Roman"/>
      <w:sz w:val="22"/>
      <w:szCs w:val="22"/>
    </w:rPr>
  </w:style>
  <w:style w:type="paragraph" w:styleId="afffffff1">
    <w:name w:val="List Paragraph"/>
    <w:basedOn w:val="a3"/>
    <w:uiPriority w:val="99"/>
    <w:qFormat/>
    <w:rsid w:val="00215BBF"/>
    <w:pPr>
      <w:suppressAutoHyphens w:val="0"/>
      <w:spacing w:after="200" w:line="276" w:lineRule="auto"/>
      <w:ind w:left="720"/>
      <w:contextualSpacing/>
    </w:pPr>
    <w:rPr>
      <w:rFonts w:eastAsia="Calibri" w:cs="Times New Roman"/>
      <w:sz w:val="22"/>
      <w:szCs w:val="22"/>
      <w:lang w:eastAsia="en-US"/>
    </w:rPr>
  </w:style>
  <w:style w:type="character" w:customStyle="1" w:styleId="1fff8">
    <w:name w:val="Основной шрифт1"/>
    <w:semiHidden/>
    <w:rsid w:val="000F0F94"/>
  </w:style>
  <w:style w:type="paragraph" w:styleId="afffffff2">
    <w:name w:val="caption"/>
    <w:basedOn w:val="a3"/>
    <w:next w:val="a3"/>
    <w:unhideWhenUsed/>
    <w:qFormat/>
    <w:rsid w:val="00CB374A"/>
    <w:pPr>
      <w:suppressAutoHyphens w:val="0"/>
    </w:pPr>
    <w:rPr>
      <w:rFonts w:ascii="Times New Roman" w:eastAsia="Calibri" w:hAnsi="Times New Roman" w:cs="Times New Roman"/>
      <w:b/>
      <w:bCs/>
      <w:lang w:eastAsia="ru-RU"/>
    </w:rPr>
  </w:style>
  <w:style w:type="paragraph" w:customStyle="1" w:styleId="3f8">
    <w:name w:val="Знак3"/>
    <w:basedOn w:val="a3"/>
    <w:rsid w:val="00CB374A"/>
    <w:pPr>
      <w:suppressAutoHyphens w:val="0"/>
      <w:spacing w:after="160" w:line="240" w:lineRule="exact"/>
    </w:pPr>
    <w:rPr>
      <w:rFonts w:ascii="Times New Roman" w:eastAsia="Calibri" w:hAnsi="Times New Roman" w:cs="Times New Roman"/>
      <w:sz w:val="24"/>
      <w:szCs w:val="24"/>
      <w:lang w:eastAsia="ru-RU"/>
    </w:rPr>
  </w:style>
  <w:style w:type="character" w:customStyle="1" w:styleId="afffffff3">
    <w:name w:val="Гипертекстовая ссылка"/>
    <w:uiPriority w:val="99"/>
    <w:rsid w:val="002D42AB"/>
    <w:rPr>
      <w:color w:val="106BBE"/>
    </w:rPr>
  </w:style>
  <w:style w:type="table" w:customStyle="1" w:styleId="1fff9">
    <w:name w:val="Сетка таблицы1"/>
    <w:basedOn w:val="a6"/>
    <w:next w:val="af"/>
    <w:uiPriority w:val="59"/>
    <w:rsid w:val="00E9279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8">
    <w:name w:val="Сетка таблицы2"/>
    <w:basedOn w:val="a6"/>
    <w:next w:val="af"/>
    <w:uiPriority w:val="59"/>
    <w:rsid w:val="0011522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9">
    <w:name w:val="Сетка таблицы3"/>
    <w:basedOn w:val="a6"/>
    <w:next w:val="af"/>
    <w:uiPriority w:val="39"/>
    <w:rsid w:val="0098072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
    <w:name w:val="Заголовок 1.1"/>
    <w:basedOn w:val="10"/>
    <w:next w:val="a3"/>
    <w:autoRedefine/>
    <w:rsid w:val="005673D7"/>
    <w:pPr>
      <w:spacing w:before="100" w:beforeAutospacing="1" w:after="100" w:afterAutospacing="1"/>
      <w:ind w:left="792" w:right="-34" w:hanging="792"/>
      <w:outlineLvl w:val="1"/>
    </w:pPr>
    <w:rPr>
      <w:rFonts w:ascii="Times New Roman" w:eastAsia="MS Mincho" w:hAnsi="Times New Roman" w:cs="Times New Roman"/>
      <w:b/>
      <w:bCs/>
      <w:kern w:val="0"/>
      <w:sz w:val="24"/>
      <w:szCs w:val="24"/>
    </w:rPr>
  </w:style>
  <w:style w:type="paragraph" w:customStyle="1" w:styleId="1110">
    <w:name w:val="Заголовок 1.1.1"/>
    <w:basedOn w:val="113"/>
    <w:next w:val="a3"/>
    <w:autoRedefine/>
    <w:rsid w:val="005673D7"/>
    <w:pPr>
      <w:ind w:left="1758" w:hanging="1758"/>
      <w:outlineLvl w:val="2"/>
    </w:pPr>
  </w:style>
  <w:style w:type="paragraph" w:customStyle="1" w:styleId="1111">
    <w:name w:val="Заголовок 1.1.1.1"/>
    <w:basedOn w:val="1110"/>
    <w:next w:val="a3"/>
    <w:autoRedefine/>
    <w:rsid w:val="005673D7"/>
    <w:pPr>
      <w:ind w:left="1304" w:hanging="1304"/>
      <w:outlineLvl w:val="3"/>
    </w:pPr>
  </w:style>
  <w:style w:type="paragraph" w:customStyle="1" w:styleId="afffffff4">
    <w:name w:val="Приложение №"/>
    <w:basedOn w:val="a3"/>
    <w:next w:val="a3"/>
    <w:autoRedefine/>
    <w:rsid w:val="005673D7"/>
    <w:pPr>
      <w:keepNext/>
      <w:keepLines/>
      <w:suppressAutoHyphens w:val="0"/>
      <w:jc w:val="right"/>
      <w:outlineLvl w:val="0"/>
    </w:pPr>
    <w:rPr>
      <w:rFonts w:ascii="Times New Roman" w:eastAsia="MS Mincho"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820">
      <w:bodyDiv w:val="1"/>
      <w:marLeft w:val="0"/>
      <w:marRight w:val="0"/>
      <w:marTop w:val="0"/>
      <w:marBottom w:val="0"/>
      <w:divBdr>
        <w:top w:val="none" w:sz="0" w:space="0" w:color="auto"/>
        <w:left w:val="none" w:sz="0" w:space="0" w:color="auto"/>
        <w:bottom w:val="none" w:sz="0" w:space="0" w:color="auto"/>
        <w:right w:val="none" w:sz="0" w:space="0" w:color="auto"/>
      </w:divBdr>
    </w:div>
    <w:div w:id="11954105">
      <w:bodyDiv w:val="1"/>
      <w:marLeft w:val="0"/>
      <w:marRight w:val="0"/>
      <w:marTop w:val="0"/>
      <w:marBottom w:val="0"/>
      <w:divBdr>
        <w:top w:val="none" w:sz="0" w:space="0" w:color="auto"/>
        <w:left w:val="none" w:sz="0" w:space="0" w:color="auto"/>
        <w:bottom w:val="none" w:sz="0" w:space="0" w:color="auto"/>
        <w:right w:val="none" w:sz="0" w:space="0" w:color="auto"/>
      </w:divBdr>
    </w:div>
    <w:div w:id="15160813">
      <w:bodyDiv w:val="1"/>
      <w:marLeft w:val="0"/>
      <w:marRight w:val="0"/>
      <w:marTop w:val="0"/>
      <w:marBottom w:val="0"/>
      <w:divBdr>
        <w:top w:val="none" w:sz="0" w:space="0" w:color="auto"/>
        <w:left w:val="none" w:sz="0" w:space="0" w:color="auto"/>
        <w:bottom w:val="none" w:sz="0" w:space="0" w:color="auto"/>
        <w:right w:val="none" w:sz="0" w:space="0" w:color="auto"/>
      </w:divBdr>
    </w:div>
    <w:div w:id="15738522">
      <w:bodyDiv w:val="1"/>
      <w:marLeft w:val="0"/>
      <w:marRight w:val="0"/>
      <w:marTop w:val="0"/>
      <w:marBottom w:val="0"/>
      <w:divBdr>
        <w:top w:val="none" w:sz="0" w:space="0" w:color="auto"/>
        <w:left w:val="none" w:sz="0" w:space="0" w:color="auto"/>
        <w:bottom w:val="none" w:sz="0" w:space="0" w:color="auto"/>
        <w:right w:val="none" w:sz="0" w:space="0" w:color="auto"/>
      </w:divBdr>
    </w:div>
    <w:div w:id="16735933">
      <w:bodyDiv w:val="1"/>
      <w:marLeft w:val="0"/>
      <w:marRight w:val="0"/>
      <w:marTop w:val="0"/>
      <w:marBottom w:val="0"/>
      <w:divBdr>
        <w:top w:val="none" w:sz="0" w:space="0" w:color="auto"/>
        <w:left w:val="none" w:sz="0" w:space="0" w:color="auto"/>
        <w:bottom w:val="none" w:sz="0" w:space="0" w:color="auto"/>
        <w:right w:val="none" w:sz="0" w:space="0" w:color="auto"/>
      </w:divBdr>
    </w:div>
    <w:div w:id="17778036">
      <w:bodyDiv w:val="1"/>
      <w:marLeft w:val="0"/>
      <w:marRight w:val="0"/>
      <w:marTop w:val="0"/>
      <w:marBottom w:val="0"/>
      <w:divBdr>
        <w:top w:val="none" w:sz="0" w:space="0" w:color="auto"/>
        <w:left w:val="none" w:sz="0" w:space="0" w:color="auto"/>
        <w:bottom w:val="none" w:sz="0" w:space="0" w:color="auto"/>
        <w:right w:val="none" w:sz="0" w:space="0" w:color="auto"/>
      </w:divBdr>
    </w:div>
    <w:div w:id="17780983">
      <w:bodyDiv w:val="1"/>
      <w:marLeft w:val="0"/>
      <w:marRight w:val="0"/>
      <w:marTop w:val="0"/>
      <w:marBottom w:val="0"/>
      <w:divBdr>
        <w:top w:val="none" w:sz="0" w:space="0" w:color="auto"/>
        <w:left w:val="none" w:sz="0" w:space="0" w:color="auto"/>
        <w:bottom w:val="none" w:sz="0" w:space="0" w:color="auto"/>
        <w:right w:val="none" w:sz="0" w:space="0" w:color="auto"/>
      </w:divBdr>
    </w:div>
    <w:div w:id="20253485">
      <w:bodyDiv w:val="1"/>
      <w:marLeft w:val="0"/>
      <w:marRight w:val="0"/>
      <w:marTop w:val="0"/>
      <w:marBottom w:val="0"/>
      <w:divBdr>
        <w:top w:val="none" w:sz="0" w:space="0" w:color="auto"/>
        <w:left w:val="none" w:sz="0" w:space="0" w:color="auto"/>
        <w:bottom w:val="none" w:sz="0" w:space="0" w:color="auto"/>
        <w:right w:val="none" w:sz="0" w:space="0" w:color="auto"/>
      </w:divBdr>
    </w:div>
    <w:div w:id="20402278">
      <w:bodyDiv w:val="1"/>
      <w:marLeft w:val="0"/>
      <w:marRight w:val="0"/>
      <w:marTop w:val="0"/>
      <w:marBottom w:val="0"/>
      <w:divBdr>
        <w:top w:val="none" w:sz="0" w:space="0" w:color="auto"/>
        <w:left w:val="none" w:sz="0" w:space="0" w:color="auto"/>
        <w:bottom w:val="none" w:sz="0" w:space="0" w:color="auto"/>
        <w:right w:val="none" w:sz="0" w:space="0" w:color="auto"/>
      </w:divBdr>
    </w:div>
    <w:div w:id="20710993">
      <w:bodyDiv w:val="1"/>
      <w:marLeft w:val="0"/>
      <w:marRight w:val="0"/>
      <w:marTop w:val="0"/>
      <w:marBottom w:val="0"/>
      <w:divBdr>
        <w:top w:val="none" w:sz="0" w:space="0" w:color="auto"/>
        <w:left w:val="none" w:sz="0" w:space="0" w:color="auto"/>
        <w:bottom w:val="none" w:sz="0" w:space="0" w:color="auto"/>
        <w:right w:val="none" w:sz="0" w:space="0" w:color="auto"/>
      </w:divBdr>
    </w:div>
    <w:div w:id="22291946">
      <w:bodyDiv w:val="1"/>
      <w:marLeft w:val="0"/>
      <w:marRight w:val="0"/>
      <w:marTop w:val="0"/>
      <w:marBottom w:val="0"/>
      <w:divBdr>
        <w:top w:val="none" w:sz="0" w:space="0" w:color="auto"/>
        <w:left w:val="none" w:sz="0" w:space="0" w:color="auto"/>
        <w:bottom w:val="none" w:sz="0" w:space="0" w:color="auto"/>
        <w:right w:val="none" w:sz="0" w:space="0" w:color="auto"/>
      </w:divBdr>
    </w:div>
    <w:div w:id="23600961">
      <w:bodyDiv w:val="1"/>
      <w:marLeft w:val="0"/>
      <w:marRight w:val="0"/>
      <w:marTop w:val="0"/>
      <w:marBottom w:val="0"/>
      <w:divBdr>
        <w:top w:val="none" w:sz="0" w:space="0" w:color="auto"/>
        <w:left w:val="none" w:sz="0" w:space="0" w:color="auto"/>
        <w:bottom w:val="none" w:sz="0" w:space="0" w:color="auto"/>
        <w:right w:val="none" w:sz="0" w:space="0" w:color="auto"/>
      </w:divBdr>
    </w:div>
    <w:div w:id="30305091">
      <w:bodyDiv w:val="1"/>
      <w:marLeft w:val="0"/>
      <w:marRight w:val="0"/>
      <w:marTop w:val="0"/>
      <w:marBottom w:val="0"/>
      <w:divBdr>
        <w:top w:val="none" w:sz="0" w:space="0" w:color="auto"/>
        <w:left w:val="none" w:sz="0" w:space="0" w:color="auto"/>
        <w:bottom w:val="none" w:sz="0" w:space="0" w:color="auto"/>
        <w:right w:val="none" w:sz="0" w:space="0" w:color="auto"/>
      </w:divBdr>
    </w:div>
    <w:div w:id="37435461">
      <w:bodyDiv w:val="1"/>
      <w:marLeft w:val="0"/>
      <w:marRight w:val="0"/>
      <w:marTop w:val="0"/>
      <w:marBottom w:val="0"/>
      <w:divBdr>
        <w:top w:val="none" w:sz="0" w:space="0" w:color="auto"/>
        <w:left w:val="none" w:sz="0" w:space="0" w:color="auto"/>
        <w:bottom w:val="none" w:sz="0" w:space="0" w:color="auto"/>
        <w:right w:val="none" w:sz="0" w:space="0" w:color="auto"/>
      </w:divBdr>
    </w:div>
    <w:div w:id="48967208">
      <w:bodyDiv w:val="1"/>
      <w:marLeft w:val="0"/>
      <w:marRight w:val="0"/>
      <w:marTop w:val="0"/>
      <w:marBottom w:val="0"/>
      <w:divBdr>
        <w:top w:val="none" w:sz="0" w:space="0" w:color="auto"/>
        <w:left w:val="none" w:sz="0" w:space="0" w:color="auto"/>
        <w:bottom w:val="none" w:sz="0" w:space="0" w:color="auto"/>
        <w:right w:val="none" w:sz="0" w:space="0" w:color="auto"/>
      </w:divBdr>
    </w:div>
    <w:div w:id="49311671">
      <w:bodyDiv w:val="1"/>
      <w:marLeft w:val="0"/>
      <w:marRight w:val="0"/>
      <w:marTop w:val="0"/>
      <w:marBottom w:val="0"/>
      <w:divBdr>
        <w:top w:val="none" w:sz="0" w:space="0" w:color="auto"/>
        <w:left w:val="none" w:sz="0" w:space="0" w:color="auto"/>
        <w:bottom w:val="none" w:sz="0" w:space="0" w:color="auto"/>
        <w:right w:val="none" w:sz="0" w:space="0" w:color="auto"/>
      </w:divBdr>
    </w:div>
    <w:div w:id="55473117">
      <w:bodyDiv w:val="1"/>
      <w:marLeft w:val="0"/>
      <w:marRight w:val="0"/>
      <w:marTop w:val="0"/>
      <w:marBottom w:val="0"/>
      <w:divBdr>
        <w:top w:val="none" w:sz="0" w:space="0" w:color="auto"/>
        <w:left w:val="none" w:sz="0" w:space="0" w:color="auto"/>
        <w:bottom w:val="none" w:sz="0" w:space="0" w:color="auto"/>
        <w:right w:val="none" w:sz="0" w:space="0" w:color="auto"/>
      </w:divBdr>
    </w:div>
    <w:div w:id="57828720">
      <w:bodyDiv w:val="1"/>
      <w:marLeft w:val="0"/>
      <w:marRight w:val="0"/>
      <w:marTop w:val="0"/>
      <w:marBottom w:val="0"/>
      <w:divBdr>
        <w:top w:val="none" w:sz="0" w:space="0" w:color="auto"/>
        <w:left w:val="none" w:sz="0" w:space="0" w:color="auto"/>
        <w:bottom w:val="none" w:sz="0" w:space="0" w:color="auto"/>
        <w:right w:val="none" w:sz="0" w:space="0" w:color="auto"/>
      </w:divBdr>
    </w:div>
    <w:div w:id="59835402">
      <w:bodyDiv w:val="1"/>
      <w:marLeft w:val="0"/>
      <w:marRight w:val="0"/>
      <w:marTop w:val="0"/>
      <w:marBottom w:val="0"/>
      <w:divBdr>
        <w:top w:val="none" w:sz="0" w:space="0" w:color="auto"/>
        <w:left w:val="none" w:sz="0" w:space="0" w:color="auto"/>
        <w:bottom w:val="none" w:sz="0" w:space="0" w:color="auto"/>
        <w:right w:val="none" w:sz="0" w:space="0" w:color="auto"/>
      </w:divBdr>
    </w:div>
    <w:div w:id="60374384">
      <w:bodyDiv w:val="1"/>
      <w:marLeft w:val="0"/>
      <w:marRight w:val="0"/>
      <w:marTop w:val="0"/>
      <w:marBottom w:val="0"/>
      <w:divBdr>
        <w:top w:val="none" w:sz="0" w:space="0" w:color="auto"/>
        <w:left w:val="none" w:sz="0" w:space="0" w:color="auto"/>
        <w:bottom w:val="none" w:sz="0" w:space="0" w:color="auto"/>
        <w:right w:val="none" w:sz="0" w:space="0" w:color="auto"/>
      </w:divBdr>
    </w:div>
    <w:div w:id="67920815">
      <w:bodyDiv w:val="1"/>
      <w:marLeft w:val="0"/>
      <w:marRight w:val="0"/>
      <w:marTop w:val="0"/>
      <w:marBottom w:val="0"/>
      <w:divBdr>
        <w:top w:val="none" w:sz="0" w:space="0" w:color="auto"/>
        <w:left w:val="none" w:sz="0" w:space="0" w:color="auto"/>
        <w:bottom w:val="none" w:sz="0" w:space="0" w:color="auto"/>
        <w:right w:val="none" w:sz="0" w:space="0" w:color="auto"/>
      </w:divBdr>
    </w:div>
    <w:div w:id="70932726">
      <w:bodyDiv w:val="1"/>
      <w:marLeft w:val="0"/>
      <w:marRight w:val="0"/>
      <w:marTop w:val="0"/>
      <w:marBottom w:val="0"/>
      <w:divBdr>
        <w:top w:val="none" w:sz="0" w:space="0" w:color="auto"/>
        <w:left w:val="none" w:sz="0" w:space="0" w:color="auto"/>
        <w:bottom w:val="none" w:sz="0" w:space="0" w:color="auto"/>
        <w:right w:val="none" w:sz="0" w:space="0" w:color="auto"/>
      </w:divBdr>
    </w:div>
    <w:div w:id="78522208">
      <w:bodyDiv w:val="1"/>
      <w:marLeft w:val="0"/>
      <w:marRight w:val="0"/>
      <w:marTop w:val="0"/>
      <w:marBottom w:val="0"/>
      <w:divBdr>
        <w:top w:val="none" w:sz="0" w:space="0" w:color="auto"/>
        <w:left w:val="none" w:sz="0" w:space="0" w:color="auto"/>
        <w:bottom w:val="none" w:sz="0" w:space="0" w:color="auto"/>
        <w:right w:val="none" w:sz="0" w:space="0" w:color="auto"/>
      </w:divBdr>
    </w:div>
    <w:div w:id="79370534">
      <w:bodyDiv w:val="1"/>
      <w:marLeft w:val="0"/>
      <w:marRight w:val="0"/>
      <w:marTop w:val="0"/>
      <w:marBottom w:val="0"/>
      <w:divBdr>
        <w:top w:val="none" w:sz="0" w:space="0" w:color="auto"/>
        <w:left w:val="none" w:sz="0" w:space="0" w:color="auto"/>
        <w:bottom w:val="none" w:sz="0" w:space="0" w:color="auto"/>
        <w:right w:val="none" w:sz="0" w:space="0" w:color="auto"/>
      </w:divBdr>
    </w:div>
    <w:div w:id="90666747">
      <w:bodyDiv w:val="1"/>
      <w:marLeft w:val="0"/>
      <w:marRight w:val="0"/>
      <w:marTop w:val="0"/>
      <w:marBottom w:val="0"/>
      <w:divBdr>
        <w:top w:val="none" w:sz="0" w:space="0" w:color="auto"/>
        <w:left w:val="none" w:sz="0" w:space="0" w:color="auto"/>
        <w:bottom w:val="none" w:sz="0" w:space="0" w:color="auto"/>
        <w:right w:val="none" w:sz="0" w:space="0" w:color="auto"/>
      </w:divBdr>
    </w:div>
    <w:div w:id="96172344">
      <w:bodyDiv w:val="1"/>
      <w:marLeft w:val="0"/>
      <w:marRight w:val="0"/>
      <w:marTop w:val="0"/>
      <w:marBottom w:val="0"/>
      <w:divBdr>
        <w:top w:val="none" w:sz="0" w:space="0" w:color="auto"/>
        <w:left w:val="none" w:sz="0" w:space="0" w:color="auto"/>
        <w:bottom w:val="none" w:sz="0" w:space="0" w:color="auto"/>
        <w:right w:val="none" w:sz="0" w:space="0" w:color="auto"/>
      </w:divBdr>
    </w:div>
    <w:div w:id="100731551">
      <w:bodyDiv w:val="1"/>
      <w:marLeft w:val="0"/>
      <w:marRight w:val="0"/>
      <w:marTop w:val="0"/>
      <w:marBottom w:val="0"/>
      <w:divBdr>
        <w:top w:val="none" w:sz="0" w:space="0" w:color="auto"/>
        <w:left w:val="none" w:sz="0" w:space="0" w:color="auto"/>
        <w:bottom w:val="none" w:sz="0" w:space="0" w:color="auto"/>
        <w:right w:val="none" w:sz="0" w:space="0" w:color="auto"/>
      </w:divBdr>
    </w:div>
    <w:div w:id="100994366">
      <w:bodyDiv w:val="1"/>
      <w:marLeft w:val="0"/>
      <w:marRight w:val="0"/>
      <w:marTop w:val="0"/>
      <w:marBottom w:val="0"/>
      <w:divBdr>
        <w:top w:val="none" w:sz="0" w:space="0" w:color="auto"/>
        <w:left w:val="none" w:sz="0" w:space="0" w:color="auto"/>
        <w:bottom w:val="none" w:sz="0" w:space="0" w:color="auto"/>
        <w:right w:val="none" w:sz="0" w:space="0" w:color="auto"/>
      </w:divBdr>
    </w:div>
    <w:div w:id="101581847">
      <w:bodyDiv w:val="1"/>
      <w:marLeft w:val="0"/>
      <w:marRight w:val="0"/>
      <w:marTop w:val="0"/>
      <w:marBottom w:val="0"/>
      <w:divBdr>
        <w:top w:val="none" w:sz="0" w:space="0" w:color="auto"/>
        <w:left w:val="none" w:sz="0" w:space="0" w:color="auto"/>
        <w:bottom w:val="none" w:sz="0" w:space="0" w:color="auto"/>
        <w:right w:val="none" w:sz="0" w:space="0" w:color="auto"/>
      </w:divBdr>
    </w:div>
    <w:div w:id="103311545">
      <w:bodyDiv w:val="1"/>
      <w:marLeft w:val="0"/>
      <w:marRight w:val="0"/>
      <w:marTop w:val="0"/>
      <w:marBottom w:val="0"/>
      <w:divBdr>
        <w:top w:val="none" w:sz="0" w:space="0" w:color="auto"/>
        <w:left w:val="none" w:sz="0" w:space="0" w:color="auto"/>
        <w:bottom w:val="none" w:sz="0" w:space="0" w:color="auto"/>
        <w:right w:val="none" w:sz="0" w:space="0" w:color="auto"/>
      </w:divBdr>
    </w:div>
    <w:div w:id="104279781">
      <w:bodyDiv w:val="1"/>
      <w:marLeft w:val="0"/>
      <w:marRight w:val="0"/>
      <w:marTop w:val="0"/>
      <w:marBottom w:val="0"/>
      <w:divBdr>
        <w:top w:val="none" w:sz="0" w:space="0" w:color="auto"/>
        <w:left w:val="none" w:sz="0" w:space="0" w:color="auto"/>
        <w:bottom w:val="none" w:sz="0" w:space="0" w:color="auto"/>
        <w:right w:val="none" w:sz="0" w:space="0" w:color="auto"/>
      </w:divBdr>
    </w:div>
    <w:div w:id="108401988">
      <w:bodyDiv w:val="1"/>
      <w:marLeft w:val="0"/>
      <w:marRight w:val="0"/>
      <w:marTop w:val="0"/>
      <w:marBottom w:val="0"/>
      <w:divBdr>
        <w:top w:val="none" w:sz="0" w:space="0" w:color="auto"/>
        <w:left w:val="none" w:sz="0" w:space="0" w:color="auto"/>
        <w:bottom w:val="none" w:sz="0" w:space="0" w:color="auto"/>
        <w:right w:val="none" w:sz="0" w:space="0" w:color="auto"/>
      </w:divBdr>
    </w:div>
    <w:div w:id="108821652">
      <w:bodyDiv w:val="1"/>
      <w:marLeft w:val="0"/>
      <w:marRight w:val="0"/>
      <w:marTop w:val="0"/>
      <w:marBottom w:val="0"/>
      <w:divBdr>
        <w:top w:val="none" w:sz="0" w:space="0" w:color="auto"/>
        <w:left w:val="none" w:sz="0" w:space="0" w:color="auto"/>
        <w:bottom w:val="none" w:sz="0" w:space="0" w:color="auto"/>
        <w:right w:val="none" w:sz="0" w:space="0" w:color="auto"/>
      </w:divBdr>
    </w:div>
    <w:div w:id="109129764">
      <w:bodyDiv w:val="1"/>
      <w:marLeft w:val="0"/>
      <w:marRight w:val="0"/>
      <w:marTop w:val="0"/>
      <w:marBottom w:val="0"/>
      <w:divBdr>
        <w:top w:val="none" w:sz="0" w:space="0" w:color="auto"/>
        <w:left w:val="none" w:sz="0" w:space="0" w:color="auto"/>
        <w:bottom w:val="none" w:sz="0" w:space="0" w:color="auto"/>
        <w:right w:val="none" w:sz="0" w:space="0" w:color="auto"/>
      </w:divBdr>
    </w:div>
    <w:div w:id="113063608">
      <w:bodyDiv w:val="1"/>
      <w:marLeft w:val="0"/>
      <w:marRight w:val="0"/>
      <w:marTop w:val="0"/>
      <w:marBottom w:val="0"/>
      <w:divBdr>
        <w:top w:val="none" w:sz="0" w:space="0" w:color="auto"/>
        <w:left w:val="none" w:sz="0" w:space="0" w:color="auto"/>
        <w:bottom w:val="none" w:sz="0" w:space="0" w:color="auto"/>
        <w:right w:val="none" w:sz="0" w:space="0" w:color="auto"/>
      </w:divBdr>
    </w:div>
    <w:div w:id="113443879">
      <w:bodyDiv w:val="1"/>
      <w:marLeft w:val="0"/>
      <w:marRight w:val="0"/>
      <w:marTop w:val="0"/>
      <w:marBottom w:val="0"/>
      <w:divBdr>
        <w:top w:val="none" w:sz="0" w:space="0" w:color="auto"/>
        <w:left w:val="none" w:sz="0" w:space="0" w:color="auto"/>
        <w:bottom w:val="none" w:sz="0" w:space="0" w:color="auto"/>
        <w:right w:val="none" w:sz="0" w:space="0" w:color="auto"/>
      </w:divBdr>
    </w:div>
    <w:div w:id="129980801">
      <w:bodyDiv w:val="1"/>
      <w:marLeft w:val="0"/>
      <w:marRight w:val="0"/>
      <w:marTop w:val="0"/>
      <w:marBottom w:val="0"/>
      <w:divBdr>
        <w:top w:val="none" w:sz="0" w:space="0" w:color="auto"/>
        <w:left w:val="none" w:sz="0" w:space="0" w:color="auto"/>
        <w:bottom w:val="none" w:sz="0" w:space="0" w:color="auto"/>
        <w:right w:val="none" w:sz="0" w:space="0" w:color="auto"/>
      </w:divBdr>
    </w:div>
    <w:div w:id="135493177">
      <w:bodyDiv w:val="1"/>
      <w:marLeft w:val="0"/>
      <w:marRight w:val="0"/>
      <w:marTop w:val="0"/>
      <w:marBottom w:val="0"/>
      <w:divBdr>
        <w:top w:val="none" w:sz="0" w:space="0" w:color="auto"/>
        <w:left w:val="none" w:sz="0" w:space="0" w:color="auto"/>
        <w:bottom w:val="none" w:sz="0" w:space="0" w:color="auto"/>
        <w:right w:val="none" w:sz="0" w:space="0" w:color="auto"/>
      </w:divBdr>
    </w:div>
    <w:div w:id="140199372">
      <w:bodyDiv w:val="1"/>
      <w:marLeft w:val="0"/>
      <w:marRight w:val="0"/>
      <w:marTop w:val="0"/>
      <w:marBottom w:val="0"/>
      <w:divBdr>
        <w:top w:val="none" w:sz="0" w:space="0" w:color="auto"/>
        <w:left w:val="none" w:sz="0" w:space="0" w:color="auto"/>
        <w:bottom w:val="none" w:sz="0" w:space="0" w:color="auto"/>
        <w:right w:val="none" w:sz="0" w:space="0" w:color="auto"/>
      </w:divBdr>
    </w:div>
    <w:div w:id="147019044">
      <w:bodyDiv w:val="1"/>
      <w:marLeft w:val="0"/>
      <w:marRight w:val="0"/>
      <w:marTop w:val="0"/>
      <w:marBottom w:val="0"/>
      <w:divBdr>
        <w:top w:val="none" w:sz="0" w:space="0" w:color="auto"/>
        <w:left w:val="none" w:sz="0" w:space="0" w:color="auto"/>
        <w:bottom w:val="none" w:sz="0" w:space="0" w:color="auto"/>
        <w:right w:val="none" w:sz="0" w:space="0" w:color="auto"/>
      </w:divBdr>
    </w:div>
    <w:div w:id="149291370">
      <w:bodyDiv w:val="1"/>
      <w:marLeft w:val="0"/>
      <w:marRight w:val="0"/>
      <w:marTop w:val="0"/>
      <w:marBottom w:val="0"/>
      <w:divBdr>
        <w:top w:val="none" w:sz="0" w:space="0" w:color="auto"/>
        <w:left w:val="none" w:sz="0" w:space="0" w:color="auto"/>
        <w:bottom w:val="none" w:sz="0" w:space="0" w:color="auto"/>
        <w:right w:val="none" w:sz="0" w:space="0" w:color="auto"/>
      </w:divBdr>
    </w:div>
    <w:div w:id="149715109">
      <w:bodyDiv w:val="1"/>
      <w:marLeft w:val="0"/>
      <w:marRight w:val="0"/>
      <w:marTop w:val="0"/>
      <w:marBottom w:val="0"/>
      <w:divBdr>
        <w:top w:val="none" w:sz="0" w:space="0" w:color="auto"/>
        <w:left w:val="none" w:sz="0" w:space="0" w:color="auto"/>
        <w:bottom w:val="none" w:sz="0" w:space="0" w:color="auto"/>
        <w:right w:val="none" w:sz="0" w:space="0" w:color="auto"/>
      </w:divBdr>
    </w:div>
    <w:div w:id="169564022">
      <w:bodyDiv w:val="1"/>
      <w:marLeft w:val="0"/>
      <w:marRight w:val="0"/>
      <w:marTop w:val="0"/>
      <w:marBottom w:val="0"/>
      <w:divBdr>
        <w:top w:val="none" w:sz="0" w:space="0" w:color="auto"/>
        <w:left w:val="none" w:sz="0" w:space="0" w:color="auto"/>
        <w:bottom w:val="none" w:sz="0" w:space="0" w:color="auto"/>
        <w:right w:val="none" w:sz="0" w:space="0" w:color="auto"/>
      </w:divBdr>
    </w:div>
    <w:div w:id="171380916">
      <w:bodyDiv w:val="1"/>
      <w:marLeft w:val="0"/>
      <w:marRight w:val="0"/>
      <w:marTop w:val="0"/>
      <w:marBottom w:val="0"/>
      <w:divBdr>
        <w:top w:val="none" w:sz="0" w:space="0" w:color="auto"/>
        <w:left w:val="none" w:sz="0" w:space="0" w:color="auto"/>
        <w:bottom w:val="none" w:sz="0" w:space="0" w:color="auto"/>
        <w:right w:val="none" w:sz="0" w:space="0" w:color="auto"/>
      </w:divBdr>
    </w:div>
    <w:div w:id="181435314">
      <w:bodyDiv w:val="1"/>
      <w:marLeft w:val="0"/>
      <w:marRight w:val="0"/>
      <w:marTop w:val="0"/>
      <w:marBottom w:val="0"/>
      <w:divBdr>
        <w:top w:val="none" w:sz="0" w:space="0" w:color="auto"/>
        <w:left w:val="none" w:sz="0" w:space="0" w:color="auto"/>
        <w:bottom w:val="none" w:sz="0" w:space="0" w:color="auto"/>
        <w:right w:val="none" w:sz="0" w:space="0" w:color="auto"/>
      </w:divBdr>
    </w:div>
    <w:div w:id="183329787">
      <w:bodyDiv w:val="1"/>
      <w:marLeft w:val="0"/>
      <w:marRight w:val="0"/>
      <w:marTop w:val="0"/>
      <w:marBottom w:val="0"/>
      <w:divBdr>
        <w:top w:val="none" w:sz="0" w:space="0" w:color="auto"/>
        <w:left w:val="none" w:sz="0" w:space="0" w:color="auto"/>
        <w:bottom w:val="none" w:sz="0" w:space="0" w:color="auto"/>
        <w:right w:val="none" w:sz="0" w:space="0" w:color="auto"/>
      </w:divBdr>
    </w:div>
    <w:div w:id="189072393">
      <w:bodyDiv w:val="1"/>
      <w:marLeft w:val="0"/>
      <w:marRight w:val="0"/>
      <w:marTop w:val="0"/>
      <w:marBottom w:val="0"/>
      <w:divBdr>
        <w:top w:val="none" w:sz="0" w:space="0" w:color="auto"/>
        <w:left w:val="none" w:sz="0" w:space="0" w:color="auto"/>
        <w:bottom w:val="none" w:sz="0" w:space="0" w:color="auto"/>
        <w:right w:val="none" w:sz="0" w:space="0" w:color="auto"/>
      </w:divBdr>
    </w:div>
    <w:div w:id="191458951">
      <w:bodyDiv w:val="1"/>
      <w:marLeft w:val="0"/>
      <w:marRight w:val="0"/>
      <w:marTop w:val="0"/>
      <w:marBottom w:val="0"/>
      <w:divBdr>
        <w:top w:val="none" w:sz="0" w:space="0" w:color="auto"/>
        <w:left w:val="none" w:sz="0" w:space="0" w:color="auto"/>
        <w:bottom w:val="none" w:sz="0" w:space="0" w:color="auto"/>
        <w:right w:val="none" w:sz="0" w:space="0" w:color="auto"/>
      </w:divBdr>
    </w:div>
    <w:div w:id="193428188">
      <w:bodyDiv w:val="1"/>
      <w:marLeft w:val="0"/>
      <w:marRight w:val="0"/>
      <w:marTop w:val="0"/>
      <w:marBottom w:val="0"/>
      <w:divBdr>
        <w:top w:val="none" w:sz="0" w:space="0" w:color="auto"/>
        <w:left w:val="none" w:sz="0" w:space="0" w:color="auto"/>
        <w:bottom w:val="none" w:sz="0" w:space="0" w:color="auto"/>
        <w:right w:val="none" w:sz="0" w:space="0" w:color="auto"/>
      </w:divBdr>
    </w:div>
    <w:div w:id="194000495">
      <w:bodyDiv w:val="1"/>
      <w:marLeft w:val="0"/>
      <w:marRight w:val="0"/>
      <w:marTop w:val="0"/>
      <w:marBottom w:val="0"/>
      <w:divBdr>
        <w:top w:val="none" w:sz="0" w:space="0" w:color="auto"/>
        <w:left w:val="none" w:sz="0" w:space="0" w:color="auto"/>
        <w:bottom w:val="none" w:sz="0" w:space="0" w:color="auto"/>
        <w:right w:val="none" w:sz="0" w:space="0" w:color="auto"/>
      </w:divBdr>
    </w:div>
    <w:div w:id="195390993">
      <w:bodyDiv w:val="1"/>
      <w:marLeft w:val="0"/>
      <w:marRight w:val="0"/>
      <w:marTop w:val="0"/>
      <w:marBottom w:val="0"/>
      <w:divBdr>
        <w:top w:val="none" w:sz="0" w:space="0" w:color="auto"/>
        <w:left w:val="none" w:sz="0" w:space="0" w:color="auto"/>
        <w:bottom w:val="none" w:sz="0" w:space="0" w:color="auto"/>
        <w:right w:val="none" w:sz="0" w:space="0" w:color="auto"/>
      </w:divBdr>
    </w:div>
    <w:div w:id="201333541">
      <w:bodyDiv w:val="1"/>
      <w:marLeft w:val="0"/>
      <w:marRight w:val="0"/>
      <w:marTop w:val="0"/>
      <w:marBottom w:val="0"/>
      <w:divBdr>
        <w:top w:val="none" w:sz="0" w:space="0" w:color="auto"/>
        <w:left w:val="none" w:sz="0" w:space="0" w:color="auto"/>
        <w:bottom w:val="none" w:sz="0" w:space="0" w:color="auto"/>
        <w:right w:val="none" w:sz="0" w:space="0" w:color="auto"/>
      </w:divBdr>
    </w:div>
    <w:div w:id="204292971">
      <w:bodyDiv w:val="1"/>
      <w:marLeft w:val="0"/>
      <w:marRight w:val="0"/>
      <w:marTop w:val="0"/>
      <w:marBottom w:val="0"/>
      <w:divBdr>
        <w:top w:val="none" w:sz="0" w:space="0" w:color="auto"/>
        <w:left w:val="none" w:sz="0" w:space="0" w:color="auto"/>
        <w:bottom w:val="none" w:sz="0" w:space="0" w:color="auto"/>
        <w:right w:val="none" w:sz="0" w:space="0" w:color="auto"/>
      </w:divBdr>
    </w:div>
    <w:div w:id="204342007">
      <w:bodyDiv w:val="1"/>
      <w:marLeft w:val="0"/>
      <w:marRight w:val="0"/>
      <w:marTop w:val="0"/>
      <w:marBottom w:val="0"/>
      <w:divBdr>
        <w:top w:val="none" w:sz="0" w:space="0" w:color="auto"/>
        <w:left w:val="none" w:sz="0" w:space="0" w:color="auto"/>
        <w:bottom w:val="none" w:sz="0" w:space="0" w:color="auto"/>
        <w:right w:val="none" w:sz="0" w:space="0" w:color="auto"/>
      </w:divBdr>
    </w:div>
    <w:div w:id="204491495">
      <w:bodyDiv w:val="1"/>
      <w:marLeft w:val="0"/>
      <w:marRight w:val="0"/>
      <w:marTop w:val="0"/>
      <w:marBottom w:val="0"/>
      <w:divBdr>
        <w:top w:val="none" w:sz="0" w:space="0" w:color="auto"/>
        <w:left w:val="none" w:sz="0" w:space="0" w:color="auto"/>
        <w:bottom w:val="none" w:sz="0" w:space="0" w:color="auto"/>
        <w:right w:val="none" w:sz="0" w:space="0" w:color="auto"/>
      </w:divBdr>
    </w:div>
    <w:div w:id="209851742">
      <w:bodyDiv w:val="1"/>
      <w:marLeft w:val="0"/>
      <w:marRight w:val="0"/>
      <w:marTop w:val="0"/>
      <w:marBottom w:val="0"/>
      <w:divBdr>
        <w:top w:val="none" w:sz="0" w:space="0" w:color="auto"/>
        <w:left w:val="none" w:sz="0" w:space="0" w:color="auto"/>
        <w:bottom w:val="none" w:sz="0" w:space="0" w:color="auto"/>
        <w:right w:val="none" w:sz="0" w:space="0" w:color="auto"/>
      </w:divBdr>
    </w:div>
    <w:div w:id="217740825">
      <w:bodyDiv w:val="1"/>
      <w:marLeft w:val="0"/>
      <w:marRight w:val="0"/>
      <w:marTop w:val="0"/>
      <w:marBottom w:val="0"/>
      <w:divBdr>
        <w:top w:val="none" w:sz="0" w:space="0" w:color="auto"/>
        <w:left w:val="none" w:sz="0" w:space="0" w:color="auto"/>
        <w:bottom w:val="none" w:sz="0" w:space="0" w:color="auto"/>
        <w:right w:val="none" w:sz="0" w:space="0" w:color="auto"/>
      </w:divBdr>
    </w:div>
    <w:div w:id="232277187">
      <w:bodyDiv w:val="1"/>
      <w:marLeft w:val="0"/>
      <w:marRight w:val="0"/>
      <w:marTop w:val="0"/>
      <w:marBottom w:val="0"/>
      <w:divBdr>
        <w:top w:val="none" w:sz="0" w:space="0" w:color="auto"/>
        <w:left w:val="none" w:sz="0" w:space="0" w:color="auto"/>
        <w:bottom w:val="none" w:sz="0" w:space="0" w:color="auto"/>
        <w:right w:val="none" w:sz="0" w:space="0" w:color="auto"/>
      </w:divBdr>
    </w:div>
    <w:div w:id="238685207">
      <w:bodyDiv w:val="1"/>
      <w:marLeft w:val="0"/>
      <w:marRight w:val="0"/>
      <w:marTop w:val="0"/>
      <w:marBottom w:val="0"/>
      <w:divBdr>
        <w:top w:val="none" w:sz="0" w:space="0" w:color="auto"/>
        <w:left w:val="none" w:sz="0" w:space="0" w:color="auto"/>
        <w:bottom w:val="none" w:sz="0" w:space="0" w:color="auto"/>
        <w:right w:val="none" w:sz="0" w:space="0" w:color="auto"/>
      </w:divBdr>
    </w:div>
    <w:div w:id="241568244">
      <w:bodyDiv w:val="1"/>
      <w:marLeft w:val="0"/>
      <w:marRight w:val="0"/>
      <w:marTop w:val="0"/>
      <w:marBottom w:val="0"/>
      <w:divBdr>
        <w:top w:val="none" w:sz="0" w:space="0" w:color="auto"/>
        <w:left w:val="none" w:sz="0" w:space="0" w:color="auto"/>
        <w:bottom w:val="none" w:sz="0" w:space="0" w:color="auto"/>
        <w:right w:val="none" w:sz="0" w:space="0" w:color="auto"/>
      </w:divBdr>
    </w:div>
    <w:div w:id="242763882">
      <w:bodyDiv w:val="1"/>
      <w:marLeft w:val="0"/>
      <w:marRight w:val="0"/>
      <w:marTop w:val="0"/>
      <w:marBottom w:val="0"/>
      <w:divBdr>
        <w:top w:val="none" w:sz="0" w:space="0" w:color="auto"/>
        <w:left w:val="none" w:sz="0" w:space="0" w:color="auto"/>
        <w:bottom w:val="none" w:sz="0" w:space="0" w:color="auto"/>
        <w:right w:val="none" w:sz="0" w:space="0" w:color="auto"/>
      </w:divBdr>
    </w:div>
    <w:div w:id="243076530">
      <w:bodyDiv w:val="1"/>
      <w:marLeft w:val="0"/>
      <w:marRight w:val="0"/>
      <w:marTop w:val="0"/>
      <w:marBottom w:val="0"/>
      <w:divBdr>
        <w:top w:val="none" w:sz="0" w:space="0" w:color="auto"/>
        <w:left w:val="none" w:sz="0" w:space="0" w:color="auto"/>
        <w:bottom w:val="none" w:sz="0" w:space="0" w:color="auto"/>
        <w:right w:val="none" w:sz="0" w:space="0" w:color="auto"/>
      </w:divBdr>
    </w:div>
    <w:div w:id="248857544">
      <w:bodyDiv w:val="1"/>
      <w:marLeft w:val="0"/>
      <w:marRight w:val="0"/>
      <w:marTop w:val="0"/>
      <w:marBottom w:val="0"/>
      <w:divBdr>
        <w:top w:val="none" w:sz="0" w:space="0" w:color="auto"/>
        <w:left w:val="none" w:sz="0" w:space="0" w:color="auto"/>
        <w:bottom w:val="none" w:sz="0" w:space="0" w:color="auto"/>
        <w:right w:val="none" w:sz="0" w:space="0" w:color="auto"/>
      </w:divBdr>
    </w:div>
    <w:div w:id="251207820">
      <w:bodyDiv w:val="1"/>
      <w:marLeft w:val="0"/>
      <w:marRight w:val="0"/>
      <w:marTop w:val="0"/>
      <w:marBottom w:val="0"/>
      <w:divBdr>
        <w:top w:val="none" w:sz="0" w:space="0" w:color="auto"/>
        <w:left w:val="none" w:sz="0" w:space="0" w:color="auto"/>
        <w:bottom w:val="none" w:sz="0" w:space="0" w:color="auto"/>
        <w:right w:val="none" w:sz="0" w:space="0" w:color="auto"/>
      </w:divBdr>
    </w:div>
    <w:div w:id="254747141">
      <w:bodyDiv w:val="1"/>
      <w:marLeft w:val="0"/>
      <w:marRight w:val="0"/>
      <w:marTop w:val="0"/>
      <w:marBottom w:val="0"/>
      <w:divBdr>
        <w:top w:val="none" w:sz="0" w:space="0" w:color="auto"/>
        <w:left w:val="none" w:sz="0" w:space="0" w:color="auto"/>
        <w:bottom w:val="none" w:sz="0" w:space="0" w:color="auto"/>
        <w:right w:val="none" w:sz="0" w:space="0" w:color="auto"/>
      </w:divBdr>
    </w:div>
    <w:div w:id="255334260">
      <w:bodyDiv w:val="1"/>
      <w:marLeft w:val="0"/>
      <w:marRight w:val="0"/>
      <w:marTop w:val="0"/>
      <w:marBottom w:val="0"/>
      <w:divBdr>
        <w:top w:val="none" w:sz="0" w:space="0" w:color="auto"/>
        <w:left w:val="none" w:sz="0" w:space="0" w:color="auto"/>
        <w:bottom w:val="none" w:sz="0" w:space="0" w:color="auto"/>
        <w:right w:val="none" w:sz="0" w:space="0" w:color="auto"/>
      </w:divBdr>
    </w:div>
    <w:div w:id="259804694">
      <w:bodyDiv w:val="1"/>
      <w:marLeft w:val="0"/>
      <w:marRight w:val="0"/>
      <w:marTop w:val="0"/>
      <w:marBottom w:val="0"/>
      <w:divBdr>
        <w:top w:val="none" w:sz="0" w:space="0" w:color="auto"/>
        <w:left w:val="none" w:sz="0" w:space="0" w:color="auto"/>
        <w:bottom w:val="none" w:sz="0" w:space="0" w:color="auto"/>
        <w:right w:val="none" w:sz="0" w:space="0" w:color="auto"/>
      </w:divBdr>
    </w:div>
    <w:div w:id="263001579">
      <w:bodyDiv w:val="1"/>
      <w:marLeft w:val="0"/>
      <w:marRight w:val="0"/>
      <w:marTop w:val="0"/>
      <w:marBottom w:val="0"/>
      <w:divBdr>
        <w:top w:val="none" w:sz="0" w:space="0" w:color="auto"/>
        <w:left w:val="none" w:sz="0" w:space="0" w:color="auto"/>
        <w:bottom w:val="none" w:sz="0" w:space="0" w:color="auto"/>
        <w:right w:val="none" w:sz="0" w:space="0" w:color="auto"/>
      </w:divBdr>
    </w:div>
    <w:div w:id="265237379">
      <w:bodyDiv w:val="1"/>
      <w:marLeft w:val="0"/>
      <w:marRight w:val="0"/>
      <w:marTop w:val="0"/>
      <w:marBottom w:val="0"/>
      <w:divBdr>
        <w:top w:val="none" w:sz="0" w:space="0" w:color="auto"/>
        <w:left w:val="none" w:sz="0" w:space="0" w:color="auto"/>
        <w:bottom w:val="none" w:sz="0" w:space="0" w:color="auto"/>
        <w:right w:val="none" w:sz="0" w:space="0" w:color="auto"/>
      </w:divBdr>
    </w:div>
    <w:div w:id="266081406">
      <w:bodyDiv w:val="1"/>
      <w:marLeft w:val="0"/>
      <w:marRight w:val="0"/>
      <w:marTop w:val="0"/>
      <w:marBottom w:val="0"/>
      <w:divBdr>
        <w:top w:val="none" w:sz="0" w:space="0" w:color="auto"/>
        <w:left w:val="none" w:sz="0" w:space="0" w:color="auto"/>
        <w:bottom w:val="none" w:sz="0" w:space="0" w:color="auto"/>
        <w:right w:val="none" w:sz="0" w:space="0" w:color="auto"/>
      </w:divBdr>
    </w:div>
    <w:div w:id="275066137">
      <w:bodyDiv w:val="1"/>
      <w:marLeft w:val="0"/>
      <w:marRight w:val="0"/>
      <w:marTop w:val="0"/>
      <w:marBottom w:val="0"/>
      <w:divBdr>
        <w:top w:val="none" w:sz="0" w:space="0" w:color="auto"/>
        <w:left w:val="none" w:sz="0" w:space="0" w:color="auto"/>
        <w:bottom w:val="none" w:sz="0" w:space="0" w:color="auto"/>
        <w:right w:val="none" w:sz="0" w:space="0" w:color="auto"/>
      </w:divBdr>
    </w:div>
    <w:div w:id="275404072">
      <w:bodyDiv w:val="1"/>
      <w:marLeft w:val="0"/>
      <w:marRight w:val="0"/>
      <w:marTop w:val="0"/>
      <w:marBottom w:val="0"/>
      <w:divBdr>
        <w:top w:val="none" w:sz="0" w:space="0" w:color="auto"/>
        <w:left w:val="none" w:sz="0" w:space="0" w:color="auto"/>
        <w:bottom w:val="none" w:sz="0" w:space="0" w:color="auto"/>
        <w:right w:val="none" w:sz="0" w:space="0" w:color="auto"/>
      </w:divBdr>
    </w:div>
    <w:div w:id="276982621">
      <w:bodyDiv w:val="1"/>
      <w:marLeft w:val="0"/>
      <w:marRight w:val="0"/>
      <w:marTop w:val="0"/>
      <w:marBottom w:val="0"/>
      <w:divBdr>
        <w:top w:val="none" w:sz="0" w:space="0" w:color="auto"/>
        <w:left w:val="none" w:sz="0" w:space="0" w:color="auto"/>
        <w:bottom w:val="none" w:sz="0" w:space="0" w:color="auto"/>
        <w:right w:val="none" w:sz="0" w:space="0" w:color="auto"/>
      </w:divBdr>
    </w:div>
    <w:div w:id="283466388">
      <w:bodyDiv w:val="1"/>
      <w:marLeft w:val="0"/>
      <w:marRight w:val="0"/>
      <w:marTop w:val="0"/>
      <w:marBottom w:val="0"/>
      <w:divBdr>
        <w:top w:val="none" w:sz="0" w:space="0" w:color="auto"/>
        <w:left w:val="none" w:sz="0" w:space="0" w:color="auto"/>
        <w:bottom w:val="none" w:sz="0" w:space="0" w:color="auto"/>
        <w:right w:val="none" w:sz="0" w:space="0" w:color="auto"/>
      </w:divBdr>
    </w:div>
    <w:div w:id="293410760">
      <w:bodyDiv w:val="1"/>
      <w:marLeft w:val="0"/>
      <w:marRight w:val="0"/>
      <w:marTop w:val="0"/>
      <w:marBottom w:val="0"/>
      <w:divBdr>
        <w:top w:val="none" w:sz="0" w:space="0" w:color="auto"/>
        <w:left w:val="none" w:sz="0" w:space="0" w:color="auto"/>
        <w:bottom w:val="none" w:sz="0" w:space="0" w:color="auto"/>
        <w:right w:val="none" w:sz="0" w:space="0" w:color="auto"/>
      </w:divBdr>
    </w:div>
    <w:div w:id="297958464">
      <w:bodyDiv w:val="1"/>
      <w:marLeft w:val="0"/>
      <w:marRight w:val="0"/>
      <w:marTop w:val="0"/>
      <w:marBottom w:val="0"/>
      <w:divBdr>
        <w:top w:val="none" w:sz="0" w:space="0" w:color="auto"/>
        <w:left w:val="none" w:sz="0" w:space="0" w:color="auto"/>
        <w:bottom w:val="none" w:sz="0" w:space="0" w:color="auto"/>
        <w:right w:val="none" w:sz="0" w:space="0" w:color="auto"/>
      </w:divBdr>
    </w:div>
    <w:div w:id="303118299">
      <w:bodyDiv w:val="1"/>
      <w:marLeft w:val="0"/>
      <w:marRight w:val="0"/>
      <w:marTop w:val="0"/>
      <w:marBottom w:val="0"/>
      <w:divBdr>
        <w:top w:val="none" w:sz="0" w:space="0" w:color="auto"/>
        <w:left w:val="none" w:sz="0" w:space="0" w:color="auto"/>
        <w:bottom w:val="none" w:sz="0" w:space="0" w:color="auto"/>
        <w:right w:val="none" w:sz="0" w:space="0" w:color="auto"/>
      </w:divBdr>
    </w:div>
    <w:div w:id="317147371">
      <w:bodyDiv w:val="1"/>
      <w:marLeft w:val="0"/>
      <w:marRight w:val="0"/>
      <w:marTop w:val="0"/>
      <w:marBottom w:val="0"/>
      <w:divBdr>
        <w:top w:val="none" w:sz="0" w:space="0" w:color="auto"/>
        <w:left w:val="none" w:sz="0" w:space="0" w:color="auto"/>
        <w:bottom w:val="none" w:sz="0" w:space="0" w:color="auto"/>
        <w:right w:val="none" w:sz="0" w:space="0" w:color="auto"/>
      </w:divBdr>
    </w:div>
    <w:div w:id="317542234">
      <w:bodyDiv w:val="1"/>
      <w:marLeft w:val="0"/>
      <w:marRight w:val="0"/>
      <w:marTop w:val="0"/>
      <w:marBottom w:val="0"/>
      <w:divBdr>
        <w:top w:val="none" w:sz="0" w:space="0" w:color="auto"/>
        <w:left w:val="none" w:sz="0" w:space="0" w:color="auto"/>
        <w:bottom w:val="none" w:sz="0" w:space="0" w:color="auto"/>
        <w:right w:val="none" w:sz="0" w:space="0" w:color="auto"/>
      </w:divBdr>
    </w:div>
    <w:div w:id="318534584">
      <w:bodyDiv w:val="1"/>
      <w:marLeft w:val="0"/>
      <w:marRight w:val="0"/>
      <w:marTop w:val="0"/>
      <w:marBottom w:val="0"/>
      <w:divBdr>
        <w:top w:val="none" w:sz="0" w:space="0" w:color="auto"/>
        <w:left w:val="none" w:sz="0" w:space="0" w:color="auto"/>
        <w:bottom w:val="none" w:sz="0" w:space="0" w:color="auto"/>
        <w:right w:val="none" w:sz="0" w:space="0" w:color="auto"/>
      </w:divBdr>
    </w:div>
    <w:div w:id="320080544">
      <w:bodyDiv w:val="1"/>
      <w:marLeft w:val="0"/>
      <w:marRight w:val="0"/>
      <w:marTop w:val="0"/>
      <w:marBottom w:val="0"/>
      <w:divBdr>
        <w:top w:val="none" w:sz="0" w:space="0" w:color="auto"/>
        <w:left w:val="none" w:sz="0" w:space="0" w:color="auto"/>
        <w:bottom w:val="none" w:sz="0" w:space="0" w:color="auto"/>
        <w:right w:val="none" w:sz="0" w:space="0" w:color="auto"/>
      </w:divBdr>
    </w:div>
    <w:div w:id="322509447">
      <w:bodyDiv w:val="1"/>
      <w:marLeft w:val="0"/>
      <w:marRight w:val="0"/>
      <w:marTop w:val="0"/>
      <w:marBottom w:val="0"/>
      <w:divBdr>
        <w:top w:val="none" w:sz="0" w:space="0" w:color="auto"/>
        <w:left w:val="none" w:sz="0" w:space="0" w:color="auto"/>
        <w:bottom w:val="none" w:sz="0" w:space="0" w:color="auto"/>
        <w:right w:val="none" w:sz="0" w:space="0" w:color="auto"/>
      </w:divBdr>
    </w:div>
    <w:div w:id="323512947">
      <w:bodyDiv w:val="1"/>
      <w:marLeft w:val="0"/>
      <w:marRight w:val="0"/>
      <w:marTop w:val="0"/>
      <w:marBottom w:val="0"/>
      <w:divBdr>
        <w:top w:val="none" w:sz="0" w:space="0" w:color="auto"/>
        <w:left w:val="none" w:sz="0" w:space="0" w:color="auto"/>
        <w:bottom w:val="none" w:sz="0" w:space="0" w:color="auto"/>
        <w:right w:val="none" w:sz="0" w:space="0" w:color="auto"/>
      </w:divBdr>
    </w:div>
    <w:div w:id="324355587">
      <w:bodyDiv w:val="1"/>
      <w:marLeft w:val="0"/>
      <w:marRight w:val="0"/>
      <w:marTop w:val="0"/>
      <w:marBottom w:val="0"/>
      <w:divBdr>
        <w:top w:val="none" w:sz="0" w:space="0" w:color="auto"/>
        <w:left w:val="none" w:sz="0" w:space="0" w:color="auto"/>
        <w:bottom w:val="none" w:sz="0" w:space="0" w:color="auto"/>
        <w:right w:val="none" w:sz="0" w:space="0" w:color="auto"/>
      </w:divBdr>
    </w:div>
    <w:div w:id="335424774">
      <w:bodyDiv w:val="1"/>
      <w:marLeft w:val="0"/>
      <w:marRight w:val="0"/>
      <w:marTop w:val="0"/>
      <w:marBottom w:val="0"/>
      <w:divBdr>
        <w:top w:val="none" w:sz="0" w:space="0" w:color="auto"/>
        <w:left w:val="none" w:sz="0" w:space="0" w:color="auto"/>
        <w:bottom w:val="none" w:sz="0" w:space="0" w:color="auto"/>
        <w:right w:val="none" w:sz="0" w:space="0" w:color="auto"/>
      </w:divBdr>
    </w:div>
    <w:div w:id="338898826">
      <w:bodyDiv w:val="1"/>
      <w:marLeft w:val="0"/>
      <w:marRight w:val="0"/>
      <w:marTop w:val="0"/>
      <w:marBottom w:val="0"/>
      <w:divBdr>
        <w:top w:val="none" w:sz="0" w:space="0" w:color="auto"/>
        <w:left w:val="none" w:sz="0" w:space="0" w:color="auto"/>
        <w:bottom w:val="none" w:sz="0" w:space="0" w:color="auto"/>
        <w:right w:val="none" w:sz="0" w:space="0" w:color="auto"/>
      </w:divBdr>
    </w:div>
    <w:div w:id="340132292">
      <w:bodyDiv w:val="1"/>
      <w:marLeft w:val="0"/>
      <w:marRight w:val="0"/>
      <w:marTop w:val="0"/>
      <w:marBottom w:val="0"/>
      <w:divBdr>
        <w:top w:val="none" w:sz="0" w:space="0" w:color="auto"/>
        <w:left w:val="none" w:sz="0" w:space="0" w:color="auto"/>
        <w:bottom w:val="none" w:sz="0" w:space="0" w:color="auto"/>
        <w:right w:val="none" w:sz="0" w:space="0" w:color="auto"/>
      </w:divBdr>
    </w:div>
    <w:div w:id="355665631">
      <w:bodyDiv w:val="1"/>
      <w:marLeft w:val="0"/>
      <w:marRight w:val="0"/>
      <w:marTop w:val="0"/>
      <w:marBottom w:val="0"/>
      <w:divBdr>
        <w:top w:val="none" w:sz="0" w:space="0" w:color="auto"/>
        <w:left w:val="none" w:sz="0" w:space="0" w:color="auto"/>
        <w:bottom w:val="none" w:sz="0" w:space="0" w:color="auto"/>
        <w:right w:val="none" w:sz="0" w:space="0" w:color="auto"/>
      </w:divBdr>
    </w:div>
    <w:div w:id="365761955">
      <w:bodyDiv w:val="1"/>
      <w:marLeft w:val="0"/>
      <w:marRight w:val="0"/>
      <w:marTop w:val="0"/>
      <w:marBottom w:val="0"/>
      <w:divBdr>
        <w:top w:val="none" w:sz="0" w:space="0" w:color="auto"/>
        <w:left w:val="none" w:sz="0" w:space="0" w:color="auto"/>
        <w:bottom w:val="none" w:sz="0" w:space="0" w:color="auto"/>
        <w:right w:val="none" w:sz="0" w:space="0" w:color="auto"/>
      </w:divBdr>
    </w:div>
    <w:div w:id="385104394">
      <w:bodyDiv w:val="1"/>
      <w:marLeft w:val="0"/>
      <w:marRight w:val="0"/>
      <w:marTop w:val="0"/>
      <w:marBottom w:val="0"/>
      <w:divBdr>
        <w:top w:val="none" w:sz="0" w:space="0" w:color="auto"/>
        <w:left w:val="none" w:sz="0" w:space="0" w:color="auto"/>
        <w:bottom w:val="none" w:sz="0" w:space="0" w:color="auto"/>
        <w:right w:val="none" w:sz="0" w:space="0" w:color="auto"/>
      </w:divBdr>
    </w:div>
    <w:div w:id="389765713">
      <w:bodyDiv w:val="1"/>
      <w:marLeft w:val="0"/>
      <w:marRight w:val="0"/>
      <w:marTop w:val="0"/>
      <w:marBottom w:val="0"/>
      <w:divBdr>
        <w:top w:val="none" w:sz="0" w:space="0" w:color="auto"/>
        <w:left w:val="none" w:sz="0" w:space="0" w:color="auto"/>
        <w:bottom w:val="none" w:sz="0" w:space="0" w:color="auto"/>
        <w:right w:val="none" w:sz="0" w:space="0" w:color="auto"/>
      </w:divBdr>
    </w:div>
    <w:div w:id="394165120">
      <w:bodyDiv w:val="1"/>
      <w:marLeft w:val="0"/>
      <w:marRight w:val="0"/>
      <w:marTop w:val="0"/>
      <w:marBottom w:val="0"/>
      <w:divBdr>
        <w:top w:val="none" w:sz="0" w:space="0" w:color="auto"/>
        <w:left w:val="none" w:sz="0" w:space="0" w:color="auto"/>
        <w:bottom w:val="none" w:sz="0" w:space="0" w:color="auto"/>
        <w:right w:val="none" w:sz="0" w:space="0" w:color="auto"/>
      </w:divBdr>
    </w:div>
    <w:div w:id="397820749">
      <w:bodyDiv w:val="1"/>
      <w:marLeft w:val="0"/>
      <w:marRight w:val="0"/>
      <w:marTop w:val="0"/>
      <w:marBottom w:val="0"/>
      <w:divBdr>
        <w:top w:val="none" w:sz="0" w:space="0" w:color="auto"/>
        <w:left w:val="none" w:sz="0" w:space="0" w:color="auto"/>
        <w:bottom w:val="none" w:sz="0" w:space="0" w:color="auto"/>
        <w:right w:val="none" w:sz="0" w:space="0" w:color="auto"/>
      </w:divBdr>
    </w:div>
    <w:div w:id="399249907">
      <w:bodyDiv w:val="1"/>
      <w:marLeft w:val="0"/>
      <w:marRight w:val="0"/>
      <w:marTop w:val="0"/>
      <w:marBottom w:val="0"/>
      <w:divBdr>
        <w:top w:val="none" w:sz="0" w:space="0" w:color="auto"/>
        <w:left w:val="none" w:sz="0" w:space="0" w:color="auto"/>
        <w:bottom w:val="none" w:sz="0" w:space="0" w:color="auto"/>
        <w:right w:val="none" w:sz="0" w:space="0" w:color="auto"/>
      </w:divBdr>
    </w:div>
    <w:div w:id="400294046">
      <w:bodyDiv w:val="1"/>
      <w:marLeft w:val="0"/>
      <w:marRight w:val="0"/>
      <w:marTop w:val="0"/>
      <w:marBottom w:val="0"/>
      <w:divBdr>
        <w:top w:val="none" w:sz="0" w:space="0" w:color="auto"/>
        <w:left w:val="none" w:sz="0" w:space="0" w:color="auto"/>
        <w:bottom w:val="none" w:sz="0" w:space="0" w:color="auto"/>
        <w:right w:val="none" w:sz="0" w:space="0" w:color="auto"/>
      </w:divBdr>
    </w:div>
    <w:div w:id="406656548">
      <w:bodyDiv w:val="1"/>
      <w:marLeft w:val="0"/>
      <w:marRight w:val="0"/>
      <w:marTop w:val="0"/>
      <w:marBottom w:val="0"/>
      <w:divBdr>
        <w:top w:val="none" w:sz="0" w:space="0" w:color="auto"/>
        <w:left w:val="none" w:sz="0" w:space="0" w:color="auto"/>
        <w:bottom w:val="none" w:sz="0" w:space="0" w:color="auto"/>
        <w:right w:val="none" w:sz="0" w:space="0" w:color="auto"/>
      </w:divBdr>
    </w:div>
    <w:div w:id="420416782">
      <w:bodyDiv w:val="1"/>
      <w:marLeft w:val="0"/>
      <w:marRight w:val="0"/>
      <w:marTop w:val="0"/>
      <w:marBottom w:val="0"/>
      <w:divBdr>
        <w:top w:val="none" w:sz="0" w:space="0" w:color="auto"/>
        <w:left w:val="none" w:sz="0" w:space="0" w:color="auto"/>
        <w:bottom w:val="none" w:sz="0" w:space="0" w:color="auto"/>
        <w:right w:val="none" w:sz="0" w:space="0" w:color="auto"/>
      </w:divBdr>
    </w:div>
    <w:div w:id="421611162">
      <w:bodyDiv w:val="1"/>
      <w:marLeft w:val="0"/>
      <w:marRight w:val="0"/>
      <w:marTop w:val="0"/>
      <w:marBottom w:val="0"/>
      <w:divBdr>
        <w:top w:val="none" w:sz="0" w:space="0" w:color="auto"/>
        <w:left w:val="none" w:sz="0" w:space="0" w:color="auto"/>
        <w:bottom w:val="none" w:sz="0" w:space="0" w:color="auto"/>
        <w:right w:val="none" w:sz="0" w:space="0" w:color="auto"/>
      </w:divBdr>
    </w:div>
    <w:div w:id="422067437">
      <w:bodyDiv w:val="1"/>
      <w:marLeft w:val="0"/>
      <w:marRight w:val="0"/>
      <w:marTop w:val="0"/>
      <w:marBottom w:val="0"/>
      <w:divBdr>
        <w:top w:val="none" w:sz="0" w:space="0" w:color="auto"/>
        <w:left w:val="none" w:sz="0" w:space="0" w:color="auto"/>
        <w:bottom w:val="none" w:sz="0" w:space="0" w:color="auto"/>
        <w:right w:val="none" w:sz="0" w:space="0" w:color="auto"/>
      </w:divBdr>
    </w:div>
    <w:div w:id="423183434">
      <w:bodyDiv w:val="1"/>
      <w:marLeft w:val="0"/>
      <w:marRight w:val="0"/>
      <w:marTop w:val="0"/>
      <w:marBottom w:val="0"/>
      <w:divBdr>
        <w:top w:val="none" w:sz="0" w:space="0" w:color="auto"/>
        <w:left w:val="none" w:sz="0" w:space="0" w:color="auto"/>
        <w:bottom w:val="none" w:sz="0" w:space="0" w:color="auto"/>
        <w:right w:val="none" w:sz="0" w:space="0" w:color="auto"/>
      </w:divBdr>
    </w:div>
    <w:div w:id="424419522">
      <w:bodyDiv w:val="1"/>
      <w:marLeft w:val="0"/>
      <w:marRight w:val="0"/>
      <w:marTop w:val="0"/>
      <w:marBottom w:val="0"/>
      <w:divBdr>
        <w:top w:val="none" w:sz="0" w:space="0" w:color="auto"/>
        <w:left w:val="none" w:sz="0" w:space="0" w:color="auto"/>
        <w:bottom w:val="none" w:sz="0" w:space="0" w:color="auto"/>
        <w:right w:val="none" w:sz="0" w:space="0" w:color="auto"/>
      </w:divBdr>
    </w:div>
    <w:div w:id="440027227">
      <w:bodyDiv w:val="1"/>
      <w:marLeft w:val="0"/>
      <w:marRight w:val="0"/>
      <w:marTop w:val="0"/>
      <w:marBottom w:val="0"/>
      <w:divBdr>
        <w:top w:val="none" w:sz="0" w:space="0" w:color="auto"/>
        <w:left w:val="none" w:sz="0" w:space="0" w:color="auto"/>
        <w:bottom w:val="none" w:sz="0" w:space="0" w:color="auto"/>
        <w:right w:val="none" w:sz="0" w:space="0" w:color="auto"/>
      </w:divBdr>
    </w:div>
    <w:div w:id="441802519">
      <w:bodyDiv w:val="1"/>
      <w:marLeft w:val="0"/>
      <w:marRight w:val="0"/>
      <w:marTop w:val="0"/>
      <w:marBottom w:val="0"/>
      <w:divBdr>
        <w:top w:val="none" w:sz="0" w:space="0" w:color="auto"/>
        <w:left w:val="none" w:sz="0" w:space="0" w:color="auto"/>
        <w:bottom w:val="none" w:sz="0" w:space="0" w:color="auto"/>
        <w:right w:val="none" w:sz="0" w:space="0" w:color="auto"/>
      </w:divBdr>
    </w:div>
    <w:div w:id="443306458">
      <w:bodyDiv w:val="1"/>
      <w:marLeft w:val="0"/>
      <w:marRight w:val="0"/>
      <w:marTop w:val="0"/>
      <w:marBottom w:val="0"/>
      <w:divBdr>
        <w:top w:val="none" w:sz="0" w:space="0" w:color="auto"/>
        <w:left w:val="none" w:sz="0" w:space="0" w:color="auto"/>
        <w:bottom w:val="none" w:sz="0" w:space="0" w:color="auto"/>
        <w:right w:val="none" w:sz="0" w:space="0" w:color="auto"/>
      </w:divBdr>
    </w:div>
    <w:div w:id="448740647">
      <w:bodyDiv w:val="1"/>
      <w:marLeft w:val="0"/>
      <w:marRight w:val="0"/>
      <w:marTop w:val="0"/>
      <w:marBottom w:val="0"/>
      <w:divBdr>
        <w:top w:val="none" w:sz="0" w:space="0" w:color="auto"/>
        <w:left w:val="none" w:sz="0" w:space="0" w:color="auto"/>
        <w:bottom w:val="none" w:sz="0" w:space="0" w:color="auto"/>
        <w:right w:val="none" w:sz="0" w:space="0" w:color="auto"/>
      </w:divBdr>
    </w:div>
    <w:div w:id="452211732">
      <w:bodyDiv w:val="1"/>
      <w:marLeft w:val="0"/>
      <w:marRight w:val="0"/>
      <w:marTop w:val="0"/>
      <w:marBottom w:val="0"/>
      <w:divBdr>
        <w:top w:val="none" w:sz="0" w:space="0" w:color="auto"/>
        <w:left w:val="none" w:sz="0" w:space="0" w:color="auto"/>
        <w:bottom w:val="none" w:sz="0" w:space="0" w:color="auto"/>
        <w:right w:val="none" w:sz="0" w:space="0" w:color="auto"/>
      </w:divBdr>
    </w:div>
    <w:div w:id="456917880">
      <w:bodyDiv w:val="1"/>
      <w:marLeft w:val="0"/>
      <w:marRight w:val="0"/>
      <w:marTop w:val="0"/>
      <w:marBottom w:val="0"/>
      <w:divBdr>
        <w:top w:val="none" w:sz="0" w:space="0" w:color="auto"/>
        <w:left w:val="none" w:sz="0" w:space="0" w:color="auto"/>
        <w:bottom w:val="none" w:sz="0" w:space="0" w:color="auto"/>
        <w:right w:val="none" w:sz="0" w:space="0" w:color="auto"/>
      </w:divBdr>
    </w:div>
    <w:div w:id="457528175">
      <w:bodyDiv w:val="1"/>
      <w:marLeft w:val="0"/>
      <w:marRight w:val="0"/>
      <w:marTop w:val="0"/>
      <w:marBottom w:val="0"/>
      <w:divBdr>
        <w:top w:val="none" w:sz="0" w:space="0" w:color="auto"/>
        <w:left w:val="none" w:sz="0" w:space="0" w:color="auto"/>
        <w:bottom w:val="none" w:sz="0" w:space="0" w:color="auto"/>
        <w:right w:val="none" w:sz="0" w:space="0" w:color="auto"/>
      </w:divBdr>
    </w:div>
    <w:div w:id="468399833">
      <w:bodyDiv w:val="1"/>
      <w:marLeft w:val="0"/>
      <w:marRight w:val="0"/>
      <w:marTop w:val="0"/>
      <w:marBottom w:val="0"/>
      <w:divBdr>
        <w:top w:val="none" w:sz="0" w:space="0" w:color="auto"/>
        <w:left w:val="none" w:sz="0" w:space="0" w:color="auto"/>
        <w:bottom w:val="none" w:sz="0" w:space="0" w:color="auto"/>
        <w:right w:val="none" w:sz="0" w:space="0" w:color="auto"/>
      </w:divBdr>
    </w:div>
    <w:div w:id="471366830">
      <w:bodyDiv w:val="1"/>
      <w:marLeft w:val="0"/>
      <w:marRight w:val="0"/>
      <w:marTop w:val="0"/>
      <w:marBottom w:val="0"/>
      <w:divBdr>
        <w:top w:val="none" w:sz="0" w:space="0" w:color="auto"/>
        <w:left w:val="none" w:sz="0" w:space="0" w:color="auto"/>
        <w:bottom w:val="none" w:sz="0" w:space="0" w:color="auto"/>
        <w:right w:val="none" w:sz="0" w:space="0" w:color="auto"/>
      </w:divBdr>
    </w:div>
    <w:div w:id="477068895">
      <w:bodyDiv w:val="1"/>
      <w:marLeft w:val="0"/>
      <w:marRight w:val="0"/>
      <w:marTop w:val="0"/>
      <w:marBottom w:val="0"/>
      <w:divBdr>
        <w:top w:val="none" w:sz="0" w:space="0" w:color="auto"/>
        <w:left w:val="none" w:sz="0" w:space="0" w:color="auto"/>
        <w:bottom w:val="none" w:sz="0" w:space="0" w:color="auto"/>
        <w:right w:val="none" w:sz="0" w:space="0" w:color="auto"/>
      </w:divBdr>
    </w:div>
    <w:div w:id="478305727">
      <w:bodyDiv w:val="1"/>
      <w:marLeft w:val="0"/>
      <w:marRight w:val="0"/>
      <w:marTop w:val="0"/>
      <w:marBottom w:val="0"/>
      <w:divBdr>
        <w:top w:val="none" w:sz="0" w:space="0" w:color="auto"/>
        <w:left w:val="none" w:sz="0" w:space="0" w:color="auto"/>
        <w:bottom w:val="none" w:sz="0" w:space="0" w:color="auto"/>
        <w:right w:val="none" w:sz="0" w:space="0" w:color="auto"/>
      </w:divBdr>
    </w:div>
    <w:div w:id="483745488">
      <w:bodyDiv w:val="1"/>
      <w:marLeft w:val="0"/>
      <w:marRight w:val="0"/>
      <w:marTop w:val="0"/>
      <w:marBottom w:val="0"/>
      <w:divBdr>
        <w:top w:val="none" w:sz="0" w:space="0" w:color="auto"/>
        <w:left w:val="none" w:sz="0" w:space="0" w:color="auto"/>
        <w:bottom w:val="none" w:sz="0" w:space="0" w:color="auto"/>
        <w:right w:val="none" w:sz="0" w:space="0" w:color="auto"/>
      </w:divBdr>
    </w:div>
    <w:div w:id="484862349">
      <w:bodyDiv w:val="1"/>
      <w:marLeft w:val="0"/>
      <w:marRight w:val="0"/>
      <w:marTop w:val="0"/>
      <w:marBottom w:val="0"/>
      <w:divBdr>
        <w:top w:val="none" w:sz="0" w:space="0" w:color="auto"/>
        <w:left w:val="none" w:sz="0" w:space="0" w:color="auto"/>
        <w:bottom w:val="none" w:sz="0" w:space="0" w:color="auto"/>
        <w:right w:val="none" w:sz="0" w:space="0" w:color="auto"/>
      </w:divBdr>
    </w:div>
    <w:div w:id="485977062">
      <w:bodyDiv w:val="1"/>
      <w:marLeft w:val="0"/>
      <w:marRight w:val="0"/>
      <w:marTop w:val="0"/>
      <w:marBottom w:val="0"/>
      <w:divBdr>
        <w:top w:val="none" w:sz="0" w:space="0" w:color="auto"/>
        <w:left w:val="none" w:sz="0" w:space="0" w:color="auto"/>
        <w:bottom w:val="none" w:sz="0" w:space="0" w:color="auto"/>
        <w:right w:val="none" w:sz="0" w:space="0" w:color="auto"/>
      </w:divBdr>
    </w:div>
    <w:div w:id="486556232">
      <w:bodyDiv w:val="1"/>
      <w:marLeft w:val="0"/>
      <w:marRight w:val="0"/>
      <w:marTop w:val="0"/>
      <w:marBottom w:val="0"/>
      <w:divBdr>
        <w:top w:val="none" w:sz="0" w:space="0" w:color="auto"/>
        <w:left w:val="none" w:sz="0" w:space="0" w:color="auto"/>
        <w:bottom w:val="none" w:sz="0" w:space="0" w:color="auto"/>
        <w:right w:val="none" w:sz="0" w:space="0" w:color="auto"/>
      </w:divBdr>
    </w:div>
    <w:div w:id="505361248">
      <w:bodyDiv w:val="1"/>
      <w:marLeft w:val="0"/>
      <w:marRight w:val="0"/>
      <w:marTop w:val="0"/>
      <w:marBottom w:val="0"/>
      <w:divBdr>
        <w:top w:val="none" w:sz="0" w:space="0" w:color="auto"/>
        <w:left w:val="none" w:sz="0" w:space="0" w:color="auto"/>
        <w:bottom w:val="none" w:sz="0" w:space="0" w:color="auto"/>
        <w:right w:val="none" w:sz="0" w:space="0" w:color="auto"/>
      </w:divBdr>
    </w:div>
    <w:div w:id="508984266">
      <w:bodyDiv w:val="1"/>
      <w:marLeft w:val="0"/>
      <w:marRight w:val="0"/>
      <w:marTop w:val="0"/>
      <w:marBottom w:val="0"/>
      <w:divBdr>
        <w:top w:val="none" w:sz="0" w:space="0" w:color="auto"/>
        <w:left w:val="none" w:sz="0" w:space="0" w:color="auto"/>
        <w:bottom w:val="none" w:sz="0" w:space="0" w:color="auto"/>
        <w:right w:val="none" w:sz="0" w:space="0" w:color="auto"/>
      </w:divBdr>
    </w:div>
    <w:div w:id="511531993">
      <w:bodyDiv w:val="1"/>
      <w:marLeft w:val="0"/>
      <w:marRight w:val="0"/>
      <w:marTop w:val="0"/>
      <w:marBottom w:val="0"/>
      <w:divBdr>
        <w:top w:val="none" w:sz="0" w:space="0" w:color="auto"/>
        <w:left w:val="none" w:sz="0" w:space="0" w:color="auto"/>
        <w:bottom w:val="none" w:sz="0" w:space="0" w:color="auto"/>
        <w:right w:val="none" w:sz="0" w:space="0" w:color="auto"/>
      </w:divBdr>
    </w:div>
    <w:div w:id="516504639">
      <w:bodyDiv w:val="1"/>
      <w:marLeft w:val="0"/>
      <w:marRight w:val="0"/>
      <w:marTop w:val="0"/>
      <w:marBottom w:val="0"/>
      <w:divBdr>
        <w:top w:val="none" w:sz="0" w:space="0" w:color="auto"/>
        <w:left w:val="none" w:sz="0" w:space="0" w:color="auto"/>
        <w:bottom w:val="none" w:sz="0" w:space="0" w:color="auto"/>
        <w:right w:val="none" w:sz="0" w:space="0" w:color="auto"/>
      </w:divBdr>
    </w:div>
    <w:div w:id="517936986">
      <w:bodyDiv w:val="1"/>
      <w:marLeft w:val="0"/>
      <w:marRight w:val="0"/>
      <w:marTop w:val="0"/>
      <w:marBottom w:val="0"/>
      <w:divBdr>
        <w:top w:val="none" w:sz="0" w:space="0" w:color="auto"/>
        <w:left w:val="none" w:sz="0" w:space="0" w:color="auto"/>
        <w:bottom w:val="none" w:sz="0" w:space="0" w:color="auto"/>
        <w:right w:val="none" w:sz="0" w:space="0" w:color="auto"/>
      </w:divBdr>
    </w:div>
    <w:div w:id="520051562">
      <w:bodyDiv w:val="1"/>
      <w:marLeft w:val="0"/>
      <w:marRight w:val="0"/>
      <w:marTop w:val="0"/>
      <w:marBottom w:val="0"/>
      <w:divBdr>
        <w:top w:val="none" w:sz="0" w:space="0" w:color="auto"/>
        <w:left w:val="none" w:sz="0" w:space="0" w:color="auto"/>
        <w:bottom w:val="none" w:sz="0" w:space="0" w:color="auto"/>
        <w:right w:val="none" w:sz="0" w:space="0" w:color="auto"/>
      </w:divBdr>
    </w:div>
    <w:div w:id="522132884">
      <w:bodyDiv w:val="1"/>
      <w:marLeft w:val="0"/>
      <w:marRight w:val="0"/>
      <w:marTop w:val="0"/>
      <w:marBottom w:val="0"/>
      <w:divBdr>
        <w:top w:val="none" w:sz="0" w:space="0" w:color="auto"/>
        <w:left w:val="none" w:sz="0" w:space="0" w:color="auto"/>
        <w:bottom w:val="none" w:sz="0" w:space="0" w:color="auto"/>
        <w:right w:val="none" w:sz="0" w:space="0" w:color="auto"/>
      </w:divBdr>
    </w:div>
    <w:div w:id="523633045">
      <w:bodyDiv w:val="1"/>
      <w:marLeft w:val="0"/>
      <w:marRight w:val="0"/>
      <w:marTop w:val="0"/>
      <w:marBottom w:val="0"/>
      <w:divBdr>
        <w:top w:val="none" w:sz="0" w:space="0" w:color="auto"/>
        <w:left w:val="none" w:sz="0" w:space="0" w:color="auto"/>
        <w:bottom w:val="none" w:sz="0" w:space="0" w:color="auto"/>
        <w:right w:val="none" w:sz="0" w:space="0" w:color="auto"/>
      </w:divBdr>
    </w:div>
    <w:div w:id="524026055">
      <w:bodyDiv w:val="1"/>
      <w:marLeft w:val="0"/>
      <w:marRight w:val="0"/>
      <w:marTop w:val="0"/>
      <w:marBottom w:val="0"/>
      <w:divBdr>
        <w:top w:val="none" w:sz="0" w:space="0" w:color="auto"/>
        <w:left w:val="none" w:sz="0" w:space="0" w:color="auto"/>
        <w:bottom w:val="none" w:sz="0" w:space="0" w:color="auto"/>
        <w:right w:val="none" w:sz="0" w:space="0" w:color="auto"/>
      </w:divBdr>
    </w:div>
    <w:div w:id="525600377">
      <w:bodyDiv w:val="1"/>
      <w:marLeft w:val="0"/>
      <w:marRight w:val="0"/>
      <w:marTop w:val="0"/>
      <w:marBottom w:val="0"/>
      <w:divBdr>
        <w:top w:val="none" w:sz="0" w:space="0" w:color="auto"/>
        <w:left w:val="none" w:sz="0" w:space="0" w:color="auto"/>
        <w:bottom w:val="none" w:sz="0" w:space="0" w:color="auto"/>
        <w:right w:val="none" w:sz="0" w:space="0" w:color="auto"/>
      </w:divBdr>
    </w:div>
    <w:div w:id="526875475">
      <w:bodyDiv w:val="1"/>
      <w:marLeft w:val="0"/>
      <w:marRight w:val="0"/>
      <w:marTop w:val="0"/>
      <w:marBottom w:val="0"/>
      <w:divBdr>
        <w:top w:val="none" w:sz="0" w:space="0" w:color="auto"/>
        <w:left w:val="none" w:sz="0" w:space="0" w:color="auto"/>
        <w:bottom w:val="none" w:sz="0" w:space="0" w:color="auto"/>
        <w:right w:val="none" w:sz="0" w:space="0" w:color="auto"/>
      </w:divBdr>
    </w:div>
    <w:div w:id="527571235">
      <w:bodyDiv w:val="1"/>
      <w:marLeft w:val="0"/>
      <w:marRight w:val="0"/>
      <w:marTop w:val="0"/>
      <w:marBottom w:val="0"/>
      <w:divBdr>
        <w:top w:val="none" w:sz="0" w:space="0" w:color="auto"/>
        <w:left w:val="none" w:sz="0" w:space="0" w:color="auto"/>
        <w:bottom w:val="none" w:sz="0" w:space="0" w:color="auto"/>
        <w:right w:val="none" w:sz="0" w:space="0" w:color="auto"/>
      </w:divBdr>
    </w:div>
    <w:div w:id="533083475">
      <w:bodyDiv w:val="1"/>
      <w:marLeft w:val="0"/>
      <w:marRight w:val="0"/>
      <w:marTop w:val="0"/>
      <w:marBottom w:val="0"/>
      <w:divBdr>
        <w:top w:val="none" w:sz="0" w:space="0" w:color="auto"/>
        <w:left w:val="none" w:sz="0" w:space="0" w:color="auto"/>
        <w:bottom w:val="none" w:sz="0" w:space="0" w:color="auto"/>
        <w:right w:val="none" w:sz="0" w:space="0" w:color="auto"/>
      </w:divBdr>
    </w:div>
    <w:div w:id="542979468">
      <w:bodyDiv w:val="1"/>
      <w:marLeft w:val="0"/>
      <w:marRight w:val="0"/>
      <w:marTop w:val="0"/>
      <w:marBottom w:val="0"/>
      <w:divBdr>
        <w:top w:val="none" w:sz="0" w:space="0" w:color="auto"/>
        <w:left w:val="none" w:sz="0" w:space="0" w:color="auto"/>
        <w:bottom w:val="none" w:sz="0" w:space="0" w:color="auto"/>
        <w:right w:val="none" w:sz="0" w:space="0" w:color="auto"/>
      </w:divBdr>
    </w:div>
    <w:div w:id="547566490">
      <w:bodyDiv w:val="1"/>
      <w:marLeft w:val="0"/>
      <w:marRight w:val="0"/>
      <w:marTop w:val="0"/>
      <w:marBottom w:val="0"/>
      <w:divBdr>
        <w:top w:val="none" w:sz="0" w:space="0" w:color="auto"/>
        <w:left w:val="none" w:sz="0" w:space="0" w:color="auto"/>
        <w:bottom w:val="none" w:sz="0" w:space="0" w:color="auto"/>
        <w:right w:val="none" w:sz="0" w:space="0" w:color="auto"/>
      </w:divBdr>
    </w:div>
    <w:div w:id="547647924">
      <w:bodyDiv w:val="1"/>
      <w:marLeft w:val="0"/>
      <w:marRight w:val="0"/>
      <w:marTop w:val="0"/>
      <w:marBottom w:val="0"/>
      <w:divBdr>
        <w:top w:val="none" w:sz="0" w:space="0" w:color="auto"/>
        <w:left w:val="none" w:sz="0" w:space="0" w:color="auto"/>
        <w:bottom w:val="none" w:sz="0" w:space="0" w:color="auto"/>
        <w:right w:val="none" w:sz="0" w:space="0" w:color="auto"/>
      </w:divBdr>
    </w:div>
    <w:div w:id="549419486">
      <w:bodyDiv w:val="1"/>
      <w:marLeft w:val="0"/>
      <w:marRight w:val="0"/>
      <w:marTop w:val="0"/>
      <w:marBottom w:val="0"/>
      <w:divBdr>
        <w:top w:val="none" w:sz="0" w:space="0" w:color="auto"/>
        <w:left w:val="none" w:sz="0" w:space="0" w:color="auto"/>
        <w:bottom w:val="none" w:sz="0" w:space="0" w:color="auto"/>
        <w:right w:val="none" w:sz="0" w:space="0" w:color="auto"/>
      </w:divBdr>
    </w:div>
    <w:div w:id="551160981">
      <w:bodyDiv w:val="1"/>
      <w:marLeft w:val="0"/>
      <w:marRight w:val="0"/>
      <w:marTop w:val="0"/>
      <w:marBottom w:val="0"/>
      <w:divBdr>
        <w:top w:val="none" w:sz="0" w:space="0" w:color="auto"/>
        <w:left w:val="none" w:sz="0" w:space="0" w:color="auto"/>
        <w:bottom w:val="none" w:sz="0" w:space="0" w:color="auto"/>
        <w:right w:val="none" w:sz="0" w:space="0" w:color="auto"/>
      </w:divBdr>
    </w:div>
    <w:div w:id="551892743">
      <w:bodyDiv w:val="1"/>
      <w:marLeft w:val="0"/>
      <w:marRight w:val="0"/>
      <w:marTop w:val="0"/>
      <w:marBottom w:val="0"/>
      <w:divBdr>
        <w:top w:val="none" w:sz="0" w:space="0" w:color="auto"/>
        <w:left w:val="none" w:sz="0" w:space="0" w:color="auto"/>
        <w:bottom w:val="none" w:sz="0" w:space="0" w:color="auto"/>
        <w:right w:val="none" w:sz="0" w:space="0" w:color="auto"/>
      </w:divBdr>
    </w:div>
    <w:div w:id="554700864">
      <w:bodyDiv w:val="1"/>
      <w:marLeft w:val="0"/>
      <w:marRight w:val="0"/>
      <w:marTop w:val="0"/>
      <w:marBottom w:val="0"/>
      <w:divBdr>
        <w:top w:val="none" w:sz="0" w:space="0" w:color="auto"/>
        <w:left w:val="none" w:sz="0" w:space="0" w:color="auto"/>
        <w:bottom w:val="none" w:sz="0" w:space="0" w:color="auto"/>
        <w:right w:val="none" w:sz="0" w:space="0" w:color="auto"/>
      </w:divBdr>
    </w:div>
    <w:div w:id="555510177">
      <w:bodyDiv w:val="1"/>
      <w:marLeft w:val="0"/>
      <w:marRight w:val="0"/>
      <w:marTop w:val="0"/>
      <w:marBottom w:val="0"/>
      <w:divBdr>
        <w:top w:val="none" w:sz="0" w:space="0" w:color="auto"/>
        <w:left w:val="none" w:sz="0" w:space="0" w:color="auto"/>
        <w:bottom w:val="none" w:sz="0" w:space="0" w:color="auto"/>
        <w:right w:val="none" w:sz="0" w:space="0" w:color="auto"/>
      </w:divBdr>
    </w:div>
    <w:div w:id="558514520">
      <w:bodyDiv w:val="1"/>
      <w:marLeft w:val="0"/>
      <w:marRight w:val="0"/>
      <w:marTop w:val="0"/>
      <w:marBottom w:val="0"/>
      <w:divBdr>
        <w:top w:val="none" w:sz="0" w:space="0" w:color="auto"/>
        <w:left w:val="none" w:sz="0" w:space="0" w:color="auto"/>
        <w:bottom w:val="none" w:sz="0" w:space="0" w:color="auto"/>
        <w:right w:val="none" w:sz="0" w:space="0" w:color="auto"/>
      </w:divBdr>
    </w:div>
    <w:div w:id="562637935">
      <w:bodyDiv w:val="1"/>
      <w:marLeft w:val="0"/>
      <w:marRight w:val="0"/>
      <w:marTop w:val="0"/>
      <w:marBottom w:val="0"/>
      <w:divBdr>
        <w:top w:val="none" w:sz="0" w:space="0" w:color="auto"/>
        <w:left w:val="none" w:sz="0" w:space="0" w:color="auto"/>
        <w:bottom w:val="none" w:sz="0" w:space="0" w:color="auto"/>
        <w:right w:val="none" w:sz="0" w:space="0" w:color="auto"/>
      </w:divBdr>
    </w:div>
    <w:div w:id="565996829">
      <w:bodyDiv w:val="1"/>
      <w:marLeft w:val="0"/>
      <w:marRight w:val="0"/>
      <w:marTop w:val="0"/>
      <w:marBottom w:val="0"/>
      <w:divBdr>
        <w:top w:val="none" w:sz="0" w:space="0" w:color="auto"/>
        <w:left w:val="none" w:sz="0" w:space="0" w:color="auto"/>
        <w:bottom w:val="none" w:sz="0" w:space="0" w:color="auto"/>
        <w:right w:val="none" w:sz="0" w:space="0" w:color="auto"/>
      </w:divBdr>
    </w:div>
    <w:div w:id="569847756">
      <w:bodyDiv w:val="1"/>
      <w:marLeft w:val="0"/>
      <w:marRight w:val="0"/>
      <w:marTop w:val="0"/>
      <w:marBottom w:val="0"/>
      <w:divBdr>
        <w:top w:val="none" w:sz="0" w:space="0" w:color="auto"/>
        <w:left w:val="none" w:sz="0" w:space="0" w:color="auto"/>
        <w:bottom w:val="none" w:sz="0" w:space="0" w:color="auto"/>
        <w:right w:val="none" w:sz="0" w:space="0" w:color="auto"/>
      </w:divBdr>
    </w:div>
    <w:div w:id="577439875">
      <w:bodyDiv w:val="1"/>
      <w:marLeft w:val="0"/>
      <w:marRight w:val="0"/>
      <w:marTop w:val="0"/>
      <w:marBottom w:val="0"/>
      <w:divBdr>
        <w:top w:val="none" w:sz="0" w:space="0" w:color="auto"/>
        <w:left w:val="none" w:sz="0" w:space="0" w:color="auto"/>
        <w:bottom w:val="none" w:sz="0" w:space="0" w:color="auto"/>
        <w:right w:val="none" w:sz="0" w:space="0" w:color="auto"/>
      </w:divBdr>
    </w:div>
    <w:div w:id="581911263">
      <w:bodyDiv w:val="1"/>
      <w:marLeft w:val="0"/>
      <w:marRight w:val="0"/>
      <w:marTop w:val="0"/>
      <w:marBottom w:val="0"/>
      <w:divBdr>
        <w:top w:val="none" w:sz="0" w:space="0" w:color="auto"/>
        <w:left w:val="none" w:sz="0" w:space="0" w:color="auto"/>
        <w:bottom w:val="none" w:sz="0" w:space="0" w:color="auto"/>
        <w:right w:val="none" w:sz="0" w:space="0" w:color="auto"/>
      </w:divBdr>
    </w:div>
    <w:div w:id="586696215">
      <w:bodyDiv w:val="1"/>
      <w:marLeft w:val="0"/>
      <w:marRight w:val="0"/>
      <w:marTop w:val="0"/>
      <w:marBottom w:val="0"/>
      <w:divBdr>
        <w:top w:val="none" w:sz="0" w:space="0" w:color="auto"/>
        <w:left w:val="none" w:sz="0" w:space="0" w:color="auto"/>
        <w:bottom w:val="none" w:sz="0" w:space="0" w:color="auto"/>
        <w:right w:val="none" w:sz="0" w:space="0" w:color="auto"/>
      </w:divBdr>
    </w:div>
    <w:div w:id="598219131">
      <w:bodyDiv w:val="1"/>
      <w:marLeft w:val="0"/>
      <w:marRight w:val="0"/>
      <w:marTop w:val="0"/>
      <w:marBottom w:val="0"/>
      <w:divBdr>
        <w:top w:val="none" w:sz="0" w:space="0" w:color="auto"/>
        <w:left w:val="none" w:sz="0" w:space="0" w:color="auto"/>
        <w:bottom w:val="none" w:sz="0" w:space="0" w:color="auto"/>
        <w:right w:val="none" w:sz="0" w:space="0" w:color="auto"/>
      </w:divBdr>
    </w:div>
    <w:div w:id="598291631">
      <w:bodyDiv w:val="1"/>
      <w:marLeft w:val="0"/>
      <w:marRight w:val="0"/>
      <w:marTop w:val="0"/>
      <w:marBottom w:val="0"/>
      <w:divBdr>
        <w:top w:val="none" w:sz="0" w:space="0" w:color="auto"/>
        <w:left w:val="none" w:sz="0" w:space="0" w:color="auto"/>
        <w:bottom w:val="none" w:sz="0" w:space="0" w:color="auto"/>
        <w:right w:val="none" w:sz="0" w:space="0" w:color="auto"/>
      </w:divBdr>
    </w:div>
    <w:div w:id="599610116">
      <w:bodyDiv w:val="1"/>
      <w:marLeft w:val="0"/>
      <w:marRight w:val="0"/>
      <w:marTop w:val="0"/>
      <w:marBottom w:val="0"/>
      <w:divBdr>
        <w:top w:val="none" w:sz="0" w:space="0" w:color="auto"/>
        <w:left w:val="none" w:sz="0" w:space="0" w:color="auto"/>
        <w:bottom w:val="none" w:sz="0" w:space="0" w:color="auto"/>
        <w:right w:val="none" w:sz="0" w:space="0" w:color="auto"/>
      </w:divBdr>
    </w:div>
    <w:div w:id="604776567">
      <w:bodyDiv w:val="1"/>
      <w:marLeft w:val="0"/>
      <w:marRight w:val="0"/>
      <w:marTop w:val="0"/>
      <w:marBottom w:val="0"/>
      <w:divBdr>
        <w:top w:val="none" w:sz="0" w:space="0" w:color="auto"/>
        <w:left w:val="none" w:sz="0" w:space="0" w:color="auto"/>
        <w:bottom w:val="none" w:sz="0" w:space="0" w:color="auto"/>
        <w:right w:val="none" w:sz="0" w:space="0" w:color="auto"/>
      </w:divBdr>
    </w:div>
    <w:div w:id="605701021">
      <w:bodyDiv w:val="1"/>
      <w:marLeft w:val="0"/>
      <w:marRight w:val="0"/>
      <w:marTop w:val="0"/>
      <w:marBottom w:val="0"/>
      <w:divBdr>
        <w:top w:val="none" w:sz="0" w:space="0" w:color="auto"/>
        <w:left w:val="none" w:sz="0" w:space="0" w:color="auto"/>
        <w:bottom w:val="none" w:sz="0" w:space="0" w:color="auto"/>
        <w:right w:val="none" w:sz="0" w:space="0" w:color="auto"/>
      </w:divBdr>
    </w:div>
    <w:div w:id="608898371">
      <w:bodyDiv w:val="1"/>
      <w:marLeft w:val="0"/>
      <w:marRight w:val="0"/>
      <w:marTop w:val="0"/>
      <w:marBottom w:val="0"/>
      <w:divBdr>
        <w:top w:val="none" w:sz="0" w:space="0" w:color="auto"/>
        <w:left w:val="none" w:sz="0" w:space="0" w:color="auto"/>
        <w:bottom w:val="none" w:sz="0" w:space="0" w:color="auto"/>
        <w:right w:val="none" w:sz="0" w:space="0" w:color="auto"/>
      </w:divBdr>
    </w:div>
    <w:div w:id="618486801">
      <w:bodyDiv w:val="1"/>
      <w:marLeft w:val="0"/>
      <w:marRight w:val="0"/>
      <w:marTop w:val="0"/>
      <w:marBottom w:val="0"/>
      <w:divBdr>
        <w:top w:val="none" w:sz="0" w:space="0" w:color="auto"/>
        <w:left w:val="none" w:sz="0" w:space="0" w:color="auto"/>
        <w:bottom w:val="none" w:sz="0" w:space="0" w:color="auto"/>
        <w:right w:val="none" w:sz="0" w:space="0" w:color="auto"/>
      </w:divBdr>
    </w:div>
    <w:div w:id="618923480">
      <w:bodyDiv w:val="1"/>
      <w:marLeft w:val="0"/>
      <w:marRight w:val="0"/>
      <w:marTop w:val="0"/>
      <w:marBottom w:val="0"/>
      <w:divBdr>
        <w:top w:val="none" w:sz="0" w:space="0" w:color="auto"/>
        <w:left w:val="none" w:sz="0" w:space="0" w:color="auto"/>
        <w:bottom w:val="none" w:sz="0" w:space="0" w:color="auto"/>
        <w:right w:val="none" w:sz="0" w:space="0" w:color="auto"/>
      </w:divBdr>
    </w:div>
    <w:div w:id="619146347">
      <w:bodyDiv w:val="1"/>
      <w:marLeft w:val="0"/>
      <w:marRight w:val="0"/>
      <w:marTop w:val="0"/>
      <w:marBottom w:val="0"/>
      <w:divBdr>
        <w:top w:val="none" w:sz="0" w:space="0" w:color="auto"/>
        <w:left w:val="none" w:sz="0" w:space="0" w:color="auto"/>
        <w:bottom w:val="none" w:sz="0" w:space="0" w:color="auto"/>
        <w:right w:val="none" w:sz="0" w:space="0" w:color="auto"/>
      </w:divBdr>
    </w:div>
    <w:div w:id="620301523">
      <w:bodyDiv w:val="1"/>
      <w:marLeft w:val="0"/>
      <w:marRight w:val="0"/>
      <w:marTop w:val="0"/>
      <w:marBottom w:val="0"/>
      <w:divBdr>
        <w:top w:val="none" w:sz="0" w:space="0" w:color="auto"/>
        <w:left w:val="none" w:sz="0" w:space="0" w:color="auto"/>
        <w:bottom w:val="none" w:sz="0" w:space="0" w:color="auto"/>
        <w:right w:val="none" w:sz="0" w:space="0" w:color="auto"/>
      </w:divBdr>
    </w:div>
    <w:div w:id="621301695">
      <w:bodyDiv w:val="1"/>
      <w:marLeft w:val="0"/>
      <w:marRight w:val="0"/>
      <w:marTop w:val="0"/>
      <w:marBottom w:val="0"/>
      <w:divBdr>
        <w:top w:val="none" w:sz="0" w:space="0" w:color="auto"/>
        <w:left w:val="none" w:sz="0" w:space="0" w:color="auto"/>
        <w:bottom w:val="none" w:sz="0" w:space="0" w:color="auto"/>
        <w:right w:val="none" w:sz="0" w:space="0" w:color="auto"/>
      </w:divBdr>
    </w:div>
    <w:div w:id="622879535">
      <w:bodyDiv w:val="1"/>
      <w:marLeft w:val="0"/>
      <w:marRight w:val="0"/>
      <w:marTop w:val="0"/>
      <w:marBottom w:val="0"/>
      <w:divBdr>
        <w:top w:val="none" w:sz="0" w:space="0" w:color="auto"/>
        <w:left w:val="none" w:sz="0" w:space="0" w:color="auto"/>
        <w:bottom w:val="none" w:sz="0" w:space="0" w:color="auto"/>
        <w:right w:val="none" w:sz="0" w:space="0" w:color="auto"/>
      </w:divBdr>
    </w:div>
    <w:div w:id="622879895">
      <w:bodyDiv w:val="1"/>
      <w:marLeft w:val="0"/>
      <w:marRight w:val="0"/>
      <w:marTop w:val="0"/>
      <w:marBottom w:val="0"/>
      <w:divBdr>
        <w:top w:val="none" w:sz="0" w:space="0" w:color="auto"/>
        <w:left w:val="none" w:sz="0" w:space="0" w:color="auto"/>
        <w:bottom w:val="none" w:sz="0" w:space="0" w:color="auto"/>
        <w:right w:val="none" w:sz="0" w:space="0" w:color="auto"/>
      </w:divBdr>
    </w:div>
    <w:div w:id="624967204">
      <w:bodyDiv w:val="1"/>
      <w:marLeft w:val="0"/>
      <w:marRight w:val="0"/>
      <w:marTop w:val="0"/>
      <w:marBottom w:val="0"/>
      <w:divBdr>
        <w:top w:val="none" w:sz="0" w:space="0" w:color="auto"/>
        <w:left w:val="none" w:sz="0" w:space="0" w:color="auto"/>
        <w:bottom w:val="none" w:sz="0" w:space="0" w:color="auto"/>
        <w:right w:val="none" w:sz="0" w:space="0" w:color="auto"/>
      </w:divBdr>
    </w:div>
    <w:div w:id="627707407">
      <w:bodyDiv w:val="1"/>
      <w:marLeft w:val="0"/>
      <w:marRight w:val="0"/>
      <w:marTop w:val="0"/>
      <w:marBottom w:val="0"/>
      <w:divBdr>
        <w:top w:val="none" w:sz="0" w:space="0" w:color="auto"/>
        <w:left w:val="none" w:sz="0" w:space="0" w:color="auto"/>
        <w:bottom w:val="none" w:sz="0" w:space="0" w:color="auto"/>
        <w:right w:val="none" w:sz="0" w:space="0" w:color="auto"/>
      </w:divBdr>
    </w:div>
    <w:div w:id="638733287">
      <w:bodyDiv w:val="1"/>
      <w:marLeft w:val="0"/>
      <w:marRight w:val="0"/>
      <w:marTop w:val="0"/>
      <w:marBottom w:val="0"/>
      <w:divBdr>
        <w:top w:val="none" w:sz="0" w:space="0" w:color="auto"/>
        <w:left w:val="none" w:sz="0" w:space="0" w:color="auto"/>
        <w:bottom w:val="none" w:sz="0" w:space="0" w:color="auto"/>
        <w:right w:val="none" w:sz="0" w:space="0" w:color="auto"/>
      </w:divBdr>
    </w:div>
    <w:div w:id="642349697">
      <w:bodyDiv w:val="1"/>
      <w:marLeft w:val="0"/>
      <w:marRight w:val="0"/>
      <w:marTop w:val="0"/>
      <w:marBottom w:val="0"/>
      <w:divBdr>
        <w:top w:val="none" w:sz="0" w:space="0" w:color="auto"/>
        <w:left w:val="none" w:sz="0" w:space="0" w:color="auto"/>
        <w:bottom w:val="none" w:sz="0" w:space="0" w:color="auto"/>
        <w:right w:val="none" w:sz="0" w:space="0" w:color="auto"/>
      </w:divBdr>
    </w:div>
    <w:div w:id="643780521">
      <w:bodyDiv w:val="1"/>
      <w:marLeft w:val="0"/>
      <w:marRight w:val="0"/>
      <w:marTop w:val="0"/>
      <w:marBottom w:val="0"/>
      <w:divBdr>
        <w:top w:val="none" w:sz="0" w:space="0" w:color="auto"/>
        <w:left w:val="none" w:sz="0" w:space="0" w:color="auto"/>
        <w:bottom w:val="none" w:sz="0" w:space="0" w:color="auto"/>
        <w:right w:val="none" w:sz="0" w:space="0" w:color="auto"/>
      </w:divBdr>
    </w:div>
    <w:div w:id="650521199">
      <w:bodyDiv w:val="1"/>
      <w:marLeft w:val="0"/>
      <w:marRight w:val="0"/>
      <w:marTop w:val="0"/>
      <w:marBottom w:val="0"/>
      <w:divBdr>
        <w:top w:val="none" w:sz="0" w:space="0" w:color="auto"/>
        <w:left w:val="none" w:sz="0" w:space="0" w:color="auto"/>
        <w:bottom w:val="none" w:sz="0" w:space="0" w:color="auto"/>
        <w:right w:val="none" w:sz="0" w:space="0" w:color="auto"/>
      </w:divBdr>
    </w:div>
    <w:div w:id="652293213">
      <w:bodyDiv w:val="1"/>
      <w:marLeft w:val="0"/>
      <w:marRight w:val="0"/>
      <w:marTop w:val="0"/>
      <w:marBottom w:val="0"/>
      <w:divBdr>
        <w:top w:val="none" w:sz="0" w:space="0" w:color="auto"/>
        <w:left w:val="none" w:sz="0" w:space="0" w:color="auto"/>
        <w:bottom w:val="none" w:sz="0" w:space="0" w:color="auto"/>
        <w:right w:val="none" w:sz="0" w:space="0" w:color="auto"/>
      </w:divBdr>
    </w:div>
    <w:div w:id="654070195">
      <w:bodyDiv w:val="1"/>
      <w:marLeft w:val="0"/>
      <w:marRight w:val="0"/>
      <w:marTop w:val="0"/>
      <w:marBottom w:val="0"/>
      <w:divBdr>
        <w:top w:val="none" w:sz="0" w:space="0" w:color="auto"/>
        <w:left w:val="none" w:sz="0" w:space="0" w:color="auto"/>
        <w:bottom w:val="none" w:sz="0" w:space="0" w:color="auto"/>
        <w:right w:val="none" w:sz="0" w:space="0" w:color="auto"/>
      </w:divBdr>
    </w:div>
    <w:div w:id="657462490">
      <w:bodyDiv w:val="1"/>
      <w:marLeft w:val="0"/>
      <w:marRight w:val="0"/>
      <w:marTop w:val="0"/>
      <w:marBottom w:val="0"/>
      <w:divBdr>
        <w:top w:val="none" w:sz="0" w:space="0" w:color="auto"/>
        <w:left w:val="none" w:sz="0" w:space="0" w:color="auto"/>
        <w:bottom w:val="none" w:sz="0" w:space="0" w:color="auto"/>
        <w:right w:val="none" w:sz="0" w:space="0" w:color="auto"/>
      </w:divBdr>
    </w:div>
    <w:div w:id="663706160">
      <w:bodyDiv w:val="1"/>
      <w:marLeft w:val="0"/>
      <w:marRight w:val="0"/>
      <w:marTop w:val="0"/>
      <w:marBottom w:val="0"/>
      <w:divBdr>
        <w:top w:val="none" w:sz="0" w:space="0" w:color="auto"/>
        <w:left w:val="none" w:sz="0" w:space="0" w:color="auto"/>
        <w:bottom w:val="none" w:sz="0" w:space="0" w:color="auto"/>
        <w:right w:val="none" w:sz="0" w:space="0" w:color="auto"/>
      </w:divBdr>
    </w:div>
    <w:div w:id="667751931">
      <w:bodyDiv w:val="1"/>
      <w:marLeft w:val="0"/>
      <w:marRight w:val="0"/>
      <w:marTop w:val="0"/>
      <w:marBottom w:val="0"/>
      <w:divBdr>
        <w:top w:val="none" w:sz="0" w:space="0" w:color="auto"/>
        <w:left w:val="none" w:sz="0" w:space="0" w:color="auto"/>
        <w:bottom w:val="none" w:sz="0" w:space="0" w:color="auto"/>
        <w:right w:val="none" w:sz="0" w:space="0" w:color="auto"/>
      </w:divBdr>
    </w:div>
    <w:div w:id="668947837">
      <w:bodyDiv w:val="1"/>
      <w:marLeft w:val="0"/>
      <w:marRight w:val="0"/>
      <w:marTop w:val="0"/>
      <w:marBottom w:val="0"/>
      <w:divBdr>
        <w:top w:val="none" w:sz="0" w:space="0" w:color="auto"/>
        <w:left w:val="none" w:sz="0" w:space="0" w:color="auto"/>
        <w:bottom w:val="none" w:sz="0" w:space="0" w:color="auto"/>
        <w:right w:val="none" w:sz="0" w:space="0" w:color="auto"/>
      </w:divBdr>
    </w:div>
    <w:div w:id="674842346">
      <w:bodyDiv w:val="1"/>
      <w:marLeft w:val="0"/>
      <w:marRight w:val="0"/>
      <w:marTop w:val="0"/>
      <w:marBottom w:val="0"/>
      <w:divBdr>
        <w:top w:val="none" w:sz="0" w:space="0" w:color="auto"/>
        <w:left w:val="none" w:sz="0" w:space="0" w:color="auto"/>
        <w:bottom w:val="none" w:sz="0" w:space="0" w:color="auto"/>
        <w:right w:val="none" w:sz="0" w:space="0" w:color="auto"/>
      </w:divBdr>
    </w:div>
    <w:div w:id="680277388">
      <w:bodyDiv w:val="1"/>
      <w:marLeft w:val="0"/>
      <w:marRight w:val="0"/>
      <w:marTop w:val="0"/>
      <w:marBottom w:val="0"/>
      <w:divBdr>
        <w:top w:val="none" w:sz="0" w:space="0" w:color="auto"/>
        <w:left w:val="none" w:sz="0" w:space="0" w:color="auto"/>
        <w:bottom w:val="none" w:sz="0" w:space="0" w:color="auto"/>
        <w:right w:val="none" w:sz="0" w:space="0" w:color="auto"/>
      </w:divBdr>
    </w:div>
    <w:div w:id="695081190">
      <w:bodyDiv w:val="1"/>
      <w:marLeft w:val="0"/>
      <w:marRight w:val="0"/>
      <w:marTop w:val="0"/>
      <w:marBottom w:val="0"/>
      <w:divBdr>
        <w:top w:val="none" w:sz="0" w:space="0" w:color="auto"/>
        <w:left w:val="none" w:sz="0" w:space="0" w:color="auto"/>
        <w:bottom w:val="none" w:sz="0" w:space="0" w:color="auto"/>
        <w:right w:val="none" w:sz="0" w:space="0" w:color="auto"/>
      </w:divBdr>
    </w:div>
    <w:div w:id="698051229">
      <w:bodyDiv w:val="1"/>
      <w:marLeft w:val="0"/>
      <w:marRight w:val="0"/>
      <w:marTop w:val="0"/>
      <w:marBottom w:val="0"/>
      <w:divBdr>
        <w:top w:val="none" w:sz="0" w:space="0" w:color="auto"/>
        <w:left w:val="none" w:sz="0" w:space="0" w:color="auto"/>
        <w:bottom w:val="none" w:sz="0" w:space="0" w:color="auto"/>
        <w:right w:val="none" w:sz="0" w:space="0" w:color="auto"/>
      </w:divBdr>
    </w:div>
    <w:div w:id="698821311">
      <w:bodyDiv w:val="1"/>
      <w:marLeft w:val="0"/>
      <w:marRight w:val="0"/>
      <w:marTop w:val="0"/>
      <w:marBottom w:val="0"/>
      <w:divBdr>
        <w:top w:val="none" w:sz="0" w:space="0" w:color="auto"/>
        <w:left w:val="none" w:sz="0" w:space="0" w:color="auto"/>
        <w:bottom w:val="none" w:sz="0" w:space="0" w:color="auto"/>
        <w:right w:val="none" w:sz="0" w:space="0" w:color="auto"/>
      </w:divBdr>
    </w:div>
    <w:div w:id="703872077">
      <w:bodyDiv w:val="1"/>
      <w:marLeft w:val="0"/>
      <w:marRight w:val="0"/>
      <w:marTop w:val="0"/>
      <w:marBottom w:val="0"/>
      <w:divBdr>
        <w:top w:val="none" w:sz="0" w:space="0" w:color="auto"/>
        <w:left w:val="none" w:sz="0" w:space="0" w:color="auto"/>
        <w:bottom w:val="none" w:sz="0" w:space="0" w:color="auto"/>
        <w:right w:val="none" w:sz="0" w:space="0" w:color="auto"/>
      </w:divBdr>
    </w:div>
    <w:div w:id="710686046">
      <w:bodyDiv w:val="1"/>
      <w:marLeft w:val="0"/>
      <w:marRight w:val="0"/>
      <w:marTop w:val="0"/>
      <w:marBottom w:val="0"/>
      <w:divBdr>
        <w:top w:val="none" w:sz="0" w:space="0" w:color="auto"/>
        <w:left w:val="none" w:sz="0" w:space="0" w:color="auto"/>
        <w:bottom w:val="none" w:sz="0" w:space="0" w:color="auto"/>
        <w:right w:val="none" w:sz="0" w:space="0" w:color="auto"/>
      </w:divBdr>
    </w:div>
    <w:div w:id="714080863">
      <w:bodyDiv w:val="1"/>
      <w:marLeft w:val="0"/>
      <w:marRight w:val="0"/>
      <w:marTop w:val="0"/>
      <w:marBottom w:val="0"/>
      <w:divBdr>
        <w:top w:val="none" w:sz="0" w:space="0" w:color="auto"/>
        <w:left w:val="none" w:sz="0" w:space="0" w:color="auto"/>
        <w:bottom w:val="none" w:sz="0" w:space="0" w:color="auto"/>
        <w:right w:val="none" w:sz="0" w:space="0" w:color="auto"/>
      </w:divBdr>
    </w:div>
    <w:div w:id="714818067">
      <w:bodyDiv w:val="1"/>
      <w:marLeft w:val="0"/>
      <w:marRight w:val="0"/>
      <w:marTop w:val="0"/>
      <w:marBottom w:val="0"/>
      <w:divBdr>
        <w:top w:val="none" w:sz="0" w:space="0" w:color="auto"/>
        <w:left w:val="none" w:sz="0" w:space="0" w:color="auto"/>
        <w:bottom w:val="none" w:sz="0" w:space="0" w:color="auto"/>
        <w:right w:val="none" w:sz="0" w:space="0" w:color="auto"/>
      </w:divBdr>
    </w:div>
    <w:div w:id="715276466">
      <w:bodyDiv w:val="1"/>
      <w:marLeft w:val="0"/>
      <w:marRight w:val="0"/>
      <w:marTop w:val="0"/>
      <w:marBottom w:val="0"/>
      <w:divBdr>
        <w:top w:val="none" w:sz="0" w:space="0" w:color="auto"/>
        <w:left w:val="none" w:sz="0" w:space="0" w:color="auto"/>
        <w:bottom w:val="none" w:sz="0" w:space="0" w:color="auto"/>
        <w:right w:val="none" w:sz="0" w:space="0" w:color="auto"/>
      </w:divBdr>
    </w:div>
    <w:div w:id="716323638">
      <w:bodyDiv w:val="1"/>
      <w:marLeft w:val="0"/>
      <w:marRight w:val="0"/>
      <w:marTop w:val="0"/>
      <w:marBottom w:val="0"/>
      <w:divBdr>
        <w:top w:val="none" w:sz="0" w:space="0" w:color="auto"/>
        <w:left w:val="none" w:sz="0" w:space="0" w:color="auto"/>
        <w:bottom w:val="none" w:sz="0" w:space="0" w:color="auto"/>
        <w:right w:val="none" w:sz="0" w:space="0" w:color="auto"/>
      </w:divBdr>
    </w:div>
    <w:div w:id="721750518">
      <w:bodyDiv w:val="1"/>
      <w:marLeft w:val="0"/>
      <w:marRight w:val="0"/>
      <w:marTop w:val="0"/>
      <w:marBottom w:val="0"/>
      <w:divBdr>
        <w:top w:val="none" w:sz="0" w:space="0" w:color="auto"/>
        <w:left w:val="none" w:sz="0" w:space="0" w:color="auto"/>
        <w:bottom w:val="none" w:sz="0" w:space="0" w:color="auto"/>
        <w:right w:val="none" w:sz="0" w:space="0" w:color="auto"/>
      </w:divBdr>
    </w:div>
    <w:div w:id="724370931">
      <w:bodyDiv w:val="1"/>
      <w:marLeft w:val="0"/>
      <w:marRight w:val="0"/>
      <w:marTop w:val="0"/>
      <w:marBottom w:val="0"/>
      <w:divBdr>
        <w:top w:val="none" w:sz="0" w:space="0" w:color="auto"/>
        <w:left w:val="none" w:sz="0" w:space="0" w:color="auto"/>
        <w:bottom w:val="none" w:sz="0" w:space="0" w:color="auto"/>
        <w:right w:val="none" w:sz="0" w:space="0" w:color="auto"/>
      </w:divBdr>
    </w:div>
    <w:div w:id="736779370">
      <w:bodyDiv w:val="1"/>
      <w:marLeft w:val="0"/>
      <w:marRight w:val="0"/>
      <w:marTop w:val="0"/>
      <w:marBottom w:val="0"/>
      <w:divBdr>
        <w:top w:val="none" w:sz="0" w:space="0" w:color="auto"/>
        <w:left w:val="none" w:sz="0" w:space="0" w:color="auto"/>
        <w:bottom w:val="none" w:sz="0" w:space="0" w:color="auto"/>
        <w:right w:val="none" w:sz="0" w:space="0" w:color="auto"/>
      </w:divBdr>
    </w:div>
    <w:div w:id="738481701">
      <w:bodyDiv w:val="1"/>
      <w:marLeft w:val="0"/>
      <w:marRight w:val="0"/>
      <w:marTop w:val="0"/>
      <w:marBottom w:val="0"/>
      <w:divBdr>
        <w:top w:val="none" w:sz="0" w:space="0" w:color="auto"/>
        <w:left w:val="none" w:sz="0" w:space="0" w:color="auto"/>
        <w:bottom w:val="none" w:sz="0" w:space="0" w:color="auto"/>
        <w:right w:val="none" w:sz="0" w:space="0" w:color="auto"/>
      </w:divBdr>
    </w:div>
    <w:div w:id="742486860">
      <w:bodyDiv w:val="1"/>
      <w:marLeft w:val="0"/>
      <w:marRight w:val="0"/>
      <w:marTop w:val="0"/>
      <w:marBottom w:val="0"/>
      <w:divBdr>
        <w:top w:val="none" w:sz="0" w:space="0" w:color="auto"/>
        <w:left w:val="none" w:sz="0" w:space="0" w:color="auto"/>
        <w:bottom w:val="none" w:sz="0" w:space="0" w:color="auto"/>
        <w:right w:val="none" w:sz="0" w:space="0" w:color="auto"/>
      </w:divBdr>
    </w:div>
    <w:div w:id="746418930">
      <w:bodyDiv w:val="1"/>
      <w:marLeft w:val="0"/>
      <w:marRight w:val="0"/>
      <w:marTop w:val="0"/>
      <w:marBottom w:val="0"/>
      <w:divBdr>
        <w:top w:val="none" w:sz="0" w:space="0" w:color="auto"/>
        <w:left w:val="none" w:sz="0" w:space="0" w:color="auto"/>
        <w:bottom w:val="none" w:sz="0" w:space="0" w:color="auto"/>
        <w:right w:val="none" w:sz="0" w:space="0" w:color="auto"/>
      </w:divBdr>
    </w:div>
    <w:div w:id="755171867">
      <w:bodyDiv w:val="1"/>
      <w:marLeft w:val="0"/>
      <w:marRight w:val="0"/>
      <w:marTop w:val="0"/>
      <w:marBottom w:val="0"/>
      <w:divBdr>
        <w:top w:val="none" w:sz="0" w:space="0" w:color="auto"/>
        <w:left w:val="none" w:sz="0" w:space="0" w:color="auto"/>
        <w:bottom w:val="none" w:sz="0" w:space="0" w:color="auto"/>
        <w:right w:val="none" w:sz="0" w:space="0" w:color="auto"/>
      </w:divBdr>
    </w:div>
    <w:div w:id="755833092">
      <w:bodyDiv w:val="1"/>
      <w:marLeft w:val="0"/>
      <w:marRight w:val="0"/>
      <w:marTop w:val="0"/>
      <w:marBottom w:val="0"/>
      <w:divBdr>
        <w:top w:val="none" w:sz="0" w:space="0" w:color="auto"/>
        <w:left w:val="none" w:sz="0" w:space="0" w:color="auto"/>
        <w:bottom w:val="none" w:sz="0" w:space="0" w:color="auto"/>
        <w:right w:val="none" w:sz="0" w:space="0" w:color="auto"/>
      </w:divBdr>
    </w:div>
    <w:div w:id="757672156">
      <w:bodyDiv w:val="1"/>
      <w:marLeft w:val="0"/>
      <w:marRight w:val="0"/>
      <w:marTop w:val="0"/>
      <w:marBottom w:val="0"/>
      <w:divBdr>
        <w:top w:val="none" w:sz="0" w:space="0" w:color="auto"/>
        <w:left w:val="none" w:sz="0" w:space="0" w:color="auto"/>
        <w:bottom w:val="none" w:sz="0" w:space="0" w:color="auto"/>
        <w:right w:val="none" w:sz="0" w:space="0" w:color="auto"/>
      </w:divBdr>
    </w:div>
    <w:div w:id="759638535">
      <w:bodyDiv w:val="1"/>
      <w:marLeft w:val="0"/>
      <w:marRight w:val="0"/>
      <w:marTop w:val="0"/>
      <w:marBottom w:val="0"/>
      <w:divBdr>
        <w:top w:val="none" w:sz="0" w:space="0" w:color="auto"/>
        <w:left w:val="none" w:sz="0" w:space="0" w:color="auto"/>
        <w:bottom w:val="none" w:sz="0" w:space="0" w:color="auto"/>
        <w:right w:val="none" w:sz="0" w:space="0" w:color="auto"/>
      </w:divBdr>
    </w:div>
    <w:div w:id="764959633">
      <w:bodyDiv w:val="1"/>
      <w:marLeft w:val="0"/>
      <w:marRight w:val="0"/>
      <w:marTop w:val="0"/>
      <w:marBottom w:val="0"/>
      <w:divBdr>
        <w:top w:val="none" w:sz="0" w:space="0" w:color="auto"/>
        <w:left w:val="none" w:sz="0" w:space="0" w:color="auto"/>
        <w:bottom w:val="none" w:sz="0" w:space="0" w:color="auto"/>
        <w:right w:val="none" w:sz="0" w:space="0" w:color="auto"/>
      </w:divBdr>
    </w:div>
    <w:div w:id="766537794">
      <w:bodyDiv w:val="1"/>
      <w:marLeft w:val="0"/>
      <w:marRight w:val="0"/>
      <w:marTop w:val="0"/>
      <w:marBottom w:val="0"/>
      <w:divBdr>
        <w:top w:val="none" w:sz="0" w:space="0" w:color="auto"/>
        <w:left w:val="none" w:sz="0" w:space="0" w:color="auto"/>
        <w:bottom w:val="none" w:sz="0" w:space="0" w:color="auto"/>
        <w:right w:val="none" w:sz="0" w:space="0" w:color="auto"/>
      </w:divBdr>
    </w:div>
    <w:div w:id="770512735">
      <w:bodyDiv w:val="1"/>
      <w:marLeft w:val="0"/>
      <w:marRight w:val="0"/>
      <w:marTop w:val="0"/>
      <w:marBottom w:val="0"/>
      <w:divBdr>
        <w:top w:val="none" w:sz="0" w:space="0" w:color="auto"/>
        <w:left w:val="none" w:sz="0" w:space="0" w:color="auto"/>
        <w:bottom w:val="none" w:sz="0" w:space="0" w:color="auto"/>
        <w:right w:val="none" w:sz="0" w:space="0" w:color="auto"/>
      </w:divBdr>
    </w:div>
    <w:div w:id="777480999">
      <w:bodyDiv w:val="1"/>
      <w:marLeft w:val="0"/>
      <w:marRight w:val="0"/>
      <w:marTop w:val="0"/>
      <w:marBottom w:val="0"/>
      <w:divBdr>
        <w:top w:val="none" w:sz="0" w:space="0" w:color="auto"/>
        <w:left w:val="none" w:sz="0" w:space="0" w:color="auto"/>
        <w:bottom w:val="none" w:sz="0" w:space="0" w:color="auto"/>
        <w:right w:val="none" w:sz="0" w:space="0" w:color="auto"/>
      </w:divBdr>
    </w:div>
    <w:div w:id="779255296">
      <w:bodyDiv w:val="1"/>
      <w:marLeft w:val="0"/>
      <w:marRight w:val="0"/>
      <w:marTop w:val="0"/>
      <w:marBottom w:val="0"/>
      <w:divBdr>
        <w:top w:val="none" w:sz="0" w:space="0" w:color="auto"/>
        <w:left w:val="none" w:sz="0" w:space="0" w:color="auto"/>
        <w:bottom w:val="none" w:sz="0" w:space="0" w:color="auto"/>
        <w:right w:val="none" w:sz="0" w:space="0" w:color="auto"/>
      </w:divBdr>
    </w:div>
    <w:div w:id="780103369">
      <w:bodyDiv w:val="1"/>
      <w:marLeft w:val="0"/>
      <w:marRight w:val="0"/>
      <w:marTop w:val="0"/>
      <w:marBottom w:val="0"/>
      <w:divBdr>
        <w:top w:val="none" w:sz="0" w:space="0" w:color="auto"/>
        <w:left w:val="none" w:sz="0" w:space="0" w:color="auto"/>
        <w:bottom w:val="none" w:sz="0" w:space="0" w:color="auto"/>
        <w:right w:val="none" w:sz="0" w:space="0" w:color="auto"/>
      </w:divBdr>
    </w:div>
    <w:div w:id="781803963">
      <w:bodyDiv w:val="1"/>
      <w:marLeft w:val="0"/>
      <w:marRight w:val="0"/>
      <w:marTop w:val="0"/>
      <w:marBottom w:val="0"/>
      <w:divBdr>
        <w:top w:val="none" w:sz="0" w:space="0" w:color="auto"/>
        <w:left w:val="none" w:sz="0" w:space="0" w:color="auto"/>
        <w:bottom w:val="none" w:sz="0" w:space="0" w:color="auto"/>
        <w:right w:val="none" w:sz="0" w:space="0" w:color="auto"/>
      </w:divBdr>
    </w:div>
    <w:div w:id="781996367">
      <w:bodyDiv w:val="1"/>
      <w:marLeft w:val="0"/>
      <w:marRight w:val="0"/>
      <w:marTop w:val="0"/>
      <w:marBottom w:val="0"/>
      <w:divBdr>
        <w:top w:val="none" w:sz="0" w:space="0" w:color="auto"/>
        <w:left w:val="none" w:sz="0" w:space="0" w:color="auto"/>
        <w:bottom w:val="none" w:sz="0" w:space="0" w:color="auto"/>
        <w:right w:val="none" w:sz="0" w:space="0" w:color="auto"/>
      </w:divBdr>
    </w:div>
    <w:div w:id="782186766">
      <w:bodyDiv w:val="1"/>
      <w:marLeft w:val="0"/>
      <w:marRight w:val="0"/>
      <w:marTop w:val="0"/>
      <w:marBottom w:val="0"/>
      <w:divBdr>
        <w:top w:val="none" w:sz="0" w:space="0" w:color="auto"/>
        <w:left w:val="none" w:sz="0" w:space="0" w:color="auto"/>
        <w:bottom w:val="none" w:sz="0" w:space="0" w:color="auto"/>
        <w:right w:val="none" w:sz="0" w:space="0" w:color="auto"/>
      </w:divBdr>
    </w:div>
    <w:div w:id="783691586">
      <w:bodyDiv w:val="1"/>
      <w:marLeft w:val="0"/>
      <w:marRight w:val="0"/>
      <w:marTop w:val="0"/>
      <w:marBottom w:val="0"/>
      <w:divBdr>
        <w:top w:val="none" w:sz="0" w:space="0" w:color="auto"/>
        <w:left w:val="none" w:sz="0" w:space="0" w:color="auto"/>
        <w:bottom w:val="none" w:sz="0" w:space="0" w:color="auto"/>
        <w:right w:val="none" w:sz="0" w:space="0" w:color="auto"/>
      </w:divBdr>
    </w:div>
    <w:div w:id="790437898">
      <w:bodyDiv w:val="1"/>
      <w:marLeft w:val="0"/>
      <w:marRight w:val="0"/>
      <w:marTop w:val="0"/>
      <w:marBottom w:val="0"/>
      <w:divBdr>
        <w:top w:val="none" w:sz="0" w:space="0" w:color="auto"/>
        <w:left w:val="none" w:sz="0" w:space="0" w:color="auto"/>
        <w:bottom w:val="none" w:sz="0" w:space="0" w:color="auto"/>
        <w:right w:val="none" w:sz="0" w:space="0" w:color="auto"/>
      </w:divBdr>
    </w:div>
    <w:div w:id="791637372">
      <w:bodyDiv w:val="1"/>
      <w:marLeft w:val="0"/>
      <w:marRight w:val="0"/>
      <w:marTop w:val="0"/>
      <w:marBottom w:val="0"/>
      <w:divBdr>
        <w:top w:val="none" w:sz="0" w:space="0" w:color="auto"/>
        <w:left w:val="none" w:sz="0" w:space="0" w:color="auto"/>
        <w:bottom w:val="none" w:sz="0" w:space="0" w:color="auto"/>
        <w:right w:val="none" w:sz="0" w:space="0" w:color="auto"/>
      </w:divBdr>
    </w:div>
    <w:div w:id="793720896">
      <w:bodyDiv w:val="1"/>
      <w:marLeft w:val="0"/>
      <w:marRight w:val="0"/>
      <w:marTop w:val="0"/>
      <w:marBottom w:val="0"/>
      <w:divBdr>
        <w:top w:val="none" w:sz="0" w:space="0" w:color="auto"/>
        <w:left w:val="none" w:sz="0" w:space="0" w:color="auto"/>
        <w:bottom w:val="none" w:sz="0" w:space="0" w:color="auto"/>
        <w:right w:val="none" w:sz="0" w:space="0" w:color="auto"/>
      </w:divBdr>
    </w:div>
    <w:div w:id="793869465">
      <w:bodyDiv w:val="1"/>
      <w:marLeft w:val="0"/>
      <w:marRight w:val="0"/>
      <w:marTop w:val="0"/>
      <w:marBottom w:val="0"/>
      <w:divBdr>
        <w:top w:val="none" w:sz="0" w:space="0" w:color="auto"/>
        <w:left w:val="none" w:sz="0" w:space="0" w:color="auto"/>
        <w:bottom w:val="none" w:sz="0" w:space="0" w:color="auto"/>
        <w:right w:val="none" w:sz="0" w:space="0" w:color="auto"/>
      </w:divBdr>
    </w:div>
    <w:div w:id="795608890">
      <w:bodyDiv w:val="1"/>
      <w:marLeft w:val="0"/>
      <w:marRight w:val="0"/>
      <w:marTop w:val="0"/>
      <w:marBottom w:val="0"/>
      <w:divBdr>
        <w:top w:val="none" w:sz="0" w:space="0" w:color="auto"/>
        <w:left w:val="none" w:sz="0" w:space="0" w:color="auto"/>
        <w:bottom w:val="none" w:sz="0" w:space="0" w:color="auto"/>
        <w:right w:val="none" w:sz="0" w:space="0" w:color="auto"/>
      </w:divBdr>
    </w:div>
    <w:div w:id="796950111">
      <w:bodyDiv w:val="1"/>
      <w:marLeft w:val="0"/>
      <w:marRight w:val="0"/>
      <w:marTop w:val="0"/>
      <w:marBottom w:val="0"/>
      <w:divBdr>
        <w:top w:val="none" w:sz="0" w:space="0" w:color="auto"/>
        <w:left w:val="none" w:sz="0" w:space="0" w:color="auto"/>
        <w:bottom w:val="none" w:sz="0" w:space="0" w:color="auto"/>
        <w:right w:val="none" w:sz="0" w:space="0" w:color="auto"/>
      </w:divBdr>
    </w:div>
    <w:div w:id="798649479">
      <w:bodyDiv w:val="1"/>
      <w:marLeft w:val="0"/>
      <w:marRight w:val="0"/>
      <w:marTop w:val="0"/>
      <w:marBottom w:val="0"/>
      <w:divBdr>
        <w:top w:val="none" w:sz="0" w:space="0" w:color="auto"/>
        <w:left w:val="none" w:sz="0" w:space="0" w:color="auto"/>
        <w:bottom w:val="none" w:sz="0" w:space="0" w:color="auto"/>
        <w:right w:val="none" w:sz="0" w:space="0" w:color="auto"/>
      </w:divBdr>
    </w:div>
    <w:div w:id="798955966">
      <w:bodyDiv w:val="1"/>
      <w:marLeft w:val="0"/>
      <w:marRight w:val="0"/>
      <w:marTop w:val="0"/>
      <w:marBottom w:val="0"/>
      <w:divBdr>
        <w:top w:val="none" w:sz="0" w:space="0" w:color="auto"/>
        <w:left w:val="none" w:sz="0" w:space="0" w:color="auto"/>
        <w:bottom w:val="none" w:sz="0" w:space="0" w:color="auto"/>
        <w:right w:val="none" w:sz="0" w:space="0" w:color="auto"/>
      </w:divBdr>
    </w:div>
    <w:div w:id="799885044">
      <w:bodyDiv w:val="1"/>
      <w:marLeft w:val="0"/>
      <w:marRight w:val="0"/>
      <w:marTop w:val="0"/>
      <w:marBottom w:val="0"/>
      <w:divBdr>
        <w:top w:val="none" w:sz="0" w:space="0" w:color="auto"/>
        <w:left w:val="none" w:sz="0" w:space="0" w:color="auto"/>
        <w:bottom w:val="none" w:sz="0" w:space="0" w:color="auto"/>
        <w:right w:val="none" w:sz="0" w:space="0" w:color="auto"/>
      </w:divBdr>
    </w:div>
    <w:div w:id="800345146">
      <w:bodyDiv w:val="1"/>
      <w:marLeft w:val="0"/>
      <w:marRight w:val="0"/>
      <w:marTop w:val="0"/>
      <w:marBottom w:val="0"/>
      <w:divBdr>
        <w:top w:val="none" w:sz="0" w:space="0" w:color="auto"/>
        <w:left w:val="none" w:sz="0" w:space="0" w:color="auto"/>
        <w:bottom w:val="none" w:sz="0" w:space="0" w:color="auto"/>
        <w:right w:val="none" w:sz="0" w:space="0" w:color="auto"/>
      </w:divBdr>
    </w:div>
    <w:div w:id="800417400">
      <w:bodyDiv w:val="1"/>
      <w:marLeft w:val="0"/>
      <w:marRight w:val="0"/>
      <w:marTop w:val="0"/>
      <w:marBottom w:val="0"/>
      <w:divBdr>
        <w:top w:val="none" w:sz="0" w:space="0" w:color="auto"/>
        <w:left w:val="none" w:sz="0" w:space="0" w:color="auto"/>
        <w:bottom w:val="none" w:sz="0" w:space="0" w:color="auto"/>
        <w:right w:val="none" w:sz="0" w:space="0" w:color="auto"/>
      </w:divBdr>
    </w:div>
    <w:div w:id="802576972">
      <w:bodyDiv w:val="1"/>
      <w:marLeft w:val="0"/>
      <w:marRight w:val="0"/>
      <w:marTop w:val="0"/>
      <w:marBottom w:val="0"/>
      <w:divBdr>
        <w:top w:val="none" w:sz="0" w:space="0" w:color="auto"/>
        <w:left w:val="none" w:sz="0" w:space="0" w:color="auto"/>
        <w:bottom w:val="none" w:sz="0" w:space="0" w:color="auto"/>
        <w:right w:val="none" w:sz="0" w:space="0" w:color="auto"/>
      </w:divBdr>
    </w:div>
    <w:div w:id="803355826">
      <w:bodyDiv w:val="1"/>
      <w:marLeft w:val="0"/>
      <w:marRight w:val="0"/>
      <w:marTop w:val="0"/>
      <w:marBottom w:val="0"/>
      <w:divBdr>
        <w:top w:val="none" w:sz="0" w:space="0" w:color="auto"/>
        <w:left w:val="none" w:sz="0" w:space="0" w:color="auto"/>
        <w:bottom w:val="none" w:sz="0" w:space="0" w:color="auto"/>
        <w:right w:val="none" w:sz="0" w:space="0" w:color="auto"/>
      </w:divBdr>
    </w:div>
    <w:div w:id="807017152">
      <w:bodyDiv w:val="1"/>
      <w:marLeft w:val="0"/>
      <w:marRight w:val="0"/>
      <w:marTop w:val="0"/>
      <w:marBottom w:val="0"/>
      <w:divBdr>
        <w:top w:val="none" w:sz="0" w:space="0" w:color="auto"/>
        <w:left w:val="none" w:sz="0" w:space="0" w:color="auto"/>
        <w:bottom w:val="none" w:sz="0" w:space="0" w:color="auto"/>
        <w:right w:val="none" w:sz="0" w:space="0" w:color="auto"/>
      </w:divBdr>
    </w:div>
    <w:div w:id="811020486">
      <w:bodyDiv w:val="1"/>
      <w:marLeft w:val="0"/>
      <w:marRight w:val="0"/>
      <w:marTop w:val="0"/>
      <w:marBottom w:val="0"/>
      <w:divBdr>
        <w:top w:val="none" w:sz="0" w:space="0" w:color="auto"/>
        <w:left w:val="none" w:sz="0" w:space="0" w:color="auto"/>
        <w:bottom w:val="none" w:sz="0" w:space="0" w:color="auto"/>
        <w:right w:val="none" w:sz="0" w:space="0" w:color="auto"/>
      </w:divBdr>
    </w:div>
    <w:div w:id="822501423">
      <w:bodyDiv w:val="1"/>
      <w:marLeft w:val="0"/>
      <w:marRight w:val="0"/>
      <w:marTop w:val="0"/>
      <w:marBottom w:val="0"/>
      <w:divBdr>
        <w:top w:val="none" w:sz="0" w:space="0" w:color="auto"/>
        <w:left w:val="none" w:sz="0" w:space="0" w:color="auto"/>
        <w:bottom w:val="none" w:sz="0" w:space="0" w:color="auto"/>
        <w:right w:val="none" w:sz="0" w:space="0" w:color="auto"/>
      </w:divBdr>
    </w:div>
    <w:div w:id="823156115">
      <w:bodyDiv w:val="1"/>
      <w:marLeft w:val="0"/>
      <w:marRight w:val="0"/>
      <w:marTop w:val="0"/>
      <w:marBottom w:val="0"/>
      <w:divBdr>
        <w:top w:val="none" w:sz="0" w:space="0" w:color="auto"/>
        <w:left w:val="none" w:sz="0" w:space="0" w:color="auto"/>
        <w:bottom w:val="none" w:sz="0" w:space="0" w:color="auto"/>
        <w:right w:val="none" w:sz="0" w:space="0" w:color="auto"/>
      </w:divBdr>
    </w:div>
    <w:div w:id="825895622">
      <w:bodyDiv w:val="1"/>
      <w:marLeft w:val="0"/>
      <w:marRight w:val="0"/>
      <w:marTop w:val="0"/>
      <w:marBottom w:val="0"/>
      <w:divBdr>
        <w:top w:val="none" w:sz="0" w:space="0" w:color="auto"/>
        <w:left w:val="none" w:sz="0" w:space="0" w:color="auto"/>
        <w:bottom w:val="none" w:sz="0" w:space="0" w:color="auto"/>
        <w:right w:val="none" w:sz="0" w:space="0" w:color="auto"/>
      </w:divBdr>
    </w:div>
    <w:div w:id="829757509">
      <w:bodyDiv w:val="1"/>
      <w:marLeft w:val="0"/>
      <w:marRight w:val="0"/>
      <w:marTop w:val="0"/>
      <w:marBottom w:val="0"/>
      <w:divBdr>
        <w:top w:val="none" w:sz="0" w:space="0" w:color="auto"/>
        <w:left w:val="none" w:sz="0" w:space="0" w:color="auto"/>
        <w:bottom w:val="none" w:sz="0" w:space="0" w:color="auto"/>
        <w:right w:val="none" w:sz="0" w:space="0" w:color="auto"/>
      </w:divBdr>
    </w:div>
    <w:div w:id="830561309">
      <w:bodyDiv w:val="1"/>
      <w:marLeft w:val="0"/>
      <w:marRight w:val="0"/>
      <w:marTop w:val="0"/>
      <w:marBottom w:val="0"/>
      <w:divBdr>
        <w:top w:val="none" w:sz="0" w:space="0" w:color="auto"/>
        <w:left w:val="none" w:sz="0" w:space="0" w:color="auto"/>
        <w:bottom w:val="none" w:sz="0" w:space="0" w:color="auto"/>
        <w:right w:val="none" w:sz="0" w:space="0" w:color="auto"/>
      </w:divBdr>
    </w:div>
    <w:div w:id="834610666">
      <w:bodyDiv w:val="1"/>
      <w:marLeft w:val="0"/>
      <w:marRight w:val="0"/>
      <w:marTop w:val="0"/>
      <w:marBottom w:val="0"/>
      <w:divBdr>
        <w:top w:val="none" w:sz="0" w:space="0" w:color="auto"/>
        <w:left w:val="none" w:sz="0" w:space="0" w:color="auto"/>
        <w:bottom w:val="none" w:sz="0" w:space="0" w:color="auto"/>
        <w:right w:val="none" w:sz="0" w:space="0" w:color="auto"/>
      </w:divBdr>
    </w:div>
    <w:div w:id="835614817">
      <w:bodyDiv w:val="1"/>
      <w:marLeft w:val="0"/>
      <w:marRight w:val="0"/>
      <w:marTop w:val="0"/>
      <w:marBottom w:val="0"/>
      <w:divBdr>
        <w:top w:val="none" w:sz="0" w:space="0" w:color="auto"/>
        <w:left w:val="none" w:sz="0" w:space="0" w:color="auto"/>
        <w:bottom w:val="none" w:sz="0" w:space="0" w:color="auto"/>
        <w:right w:val="none" w:sz="0" w:space="0" w:color="auto"/>
      </w:divBdr>
    </w:div>
    <w:div w:id="838425590">
      <w:bodyDiv w:val="1"/>
      <w:marLeft w:val="0"/>
      <w:marRight w:val="0"/>
      <w:marTop w:val="0"/>
      <w:marBottom w:val="0"/>
      <w:divBdr>
        <w:top w:val="none" w:sz="0" w:space="0" w:color="auto"/>
        <w:left w:val="none" w:sz="0" w:space="0" w:color="auto"/>
        <w:bottom w:val="none" w:sz="0" w:space="0" w:color="auto"/>
        <w:right w:val="none" w:sz="0" w:space="0" w:color="auto"/>
      </w:divBdr>
    </w:div>
    <w:div w:id="844444251">
      <w:bodyDiv w:val="1"/>
      <w:marLeft w:val="0"/>
      <w:marRight w:val="0"/>
      <w:marTop w:val="0"/>
      <w:marBottom w:val="0"/>
      <w:divBdr>
        <w:top w:val="none" w:sz="0" w:space="0" w:color="auto"/>
        <w:left w:val="none" w:sz="0" w:space="0" w:color="auto"/>
        <w:bottom w:val="none" w:sz="0" w:space="0" w:color="auto"/>
        <w:right w:val="none" w:sz="0" w:space="0" w:color="auto"/>
      </w:divBdr>
    </w:div>
    <w:div w:id="852306956">
      <w:bodyDiv w:val="1"/>
      <w:marLeft w:val="0"/>
      <w:marRight w:val="0"/>
      <w:marTop w:val="0"/>
      <w:marBottom w:val="0"/>
      <w:divBdr>
        <w:top w:val="none" w:sz="0" w:space="0" w:color="auto"/>
        <w:left w:val="none" w:sz="0" w:space="0" w:color="auto"/>
        <w:bottom w:val="none" w:sz="0" w:space="0" w:color="auto"/>
        <w:right w:val="none" w:sz="0" w:space="0" w:color="auto"/>
      </w:divBdr>
    </w:div>
    <w:div w:id="856650372">
      <w:bodyDiv w:val="1"/>
      <w:marLeft w:val="0"/>
      <w:marRight w:val="0"/>
      <w:marTop w:val="0"/>
      <w:marBottom w:val="0"/>
      <w:divBdr>
        <w:top w:val="none" w:sz="0" w:space="0" w:color="auto"/>
        <w:left w:val="none" w:sz="0" w:space="0" w:color="auto"/>
        <w:bottom w:val="none" w:sz="0" w:space="0" w:color="auto"/>
        <w:right w:val="none" w:sz="0" w:space="0" w:color="auto"/>
      </w:divBdr>
    </w:div>
    <w:div w:id="859392440">
      <w:bodyDiv w:val="1"/>
      <w:marLeft w:val="0"/>
      <w:marRight w:val="0"/>
      <w:marTop w:val="0"/>
      <w:marBottom w:val="0"/>
      <w:divBdr>
        <w:top w:val="none" w:sz="0" w:space="0" w:color="auto"/>
        <w:left w:val="none" w:sz="0" w:space="0" w:color="auto"/>
        <w:bottom w:val="none" w:sz="0" w:space="0" w:color="auto"/>
        <w:right w:val="none" w:sz="0" w:space="0" w:color="auto"/>
      </w:divBdr>
    </w:div>
    <w:div w:id="861360357">
      <w:bodyDiv w:val="1"/>
      <w:marLeft w:val="0"/>
      <w:marRight w:val="0"/>
      <w:marTop w:val="0"/>
      <w:marBottom w:val="0"/>
      <w:divBdr>
        <w:top w:val="none" w:sz="0" w:space="0" w:color="auto"/>
        <w:left w:val="none" w:sz="0" w:space="0" w:color="auto"/>
        <w:bottom w:val="none" w:sz="0" w:space="0" w:color="auto"/>
        <w:right w:val="none" w:sz="0" w:space="0" w:color="auto"/>
      </w:divBdr>
    </w:div>
    <w:div w:id="870067957">
      <w:bodyDiv w:val="1"/>
      <w:marLeft w:val="0"/>
      <w:marRight w:val="0"/>
      <w:marTop w:val="0"/>
      <w:marBottom w:val="0"/>
      <w:divBdr>
        <w:top w:val="none" w:sz="0" w:space="0" w:color="auto"/>
        <w:left w:val="none" w:sz="0" w:space="0" w:color="auto"/>
        <w:bottom w:val="none" w:sz="0" w:space="0" w:color="auto"/>
        <w:right w:val="none" w:sz="0" w:space="0" w:color="auto"/>
      </w:divBdr>
    </w:div>
    <w:div w:id="871773006">
      <w:bodyDiv w:val="1"/>
      <w:marLeft w:val="0"/>
      <w:marRight w:val="0"/>
      <w:marTop w:val="0"/>
      <w:marBottom w:val="0"/>
      <w:divBdr>
        <w:top w:val="none" w:sz="0" w:space="0" w:color="auto"/>
        <w:left w:val="none" w:sz="0" w:space="0" w:color="auto"/>
        <w:bottom w:val="none" w:sz="0" w:space="0" w:color="auto"/>
        <w:right w:val="none" w:sz="0" w:space="0" w:color="auto"/>
      </w:divBdr>
    </w:div>
    <w:div w:id="872883581">
      <w:bodyDiv w:val="1"/>
      <w:marLeft w:val="0"/>
      <w:marRight w:val="0"/>
      <w:marTop w:val="0"/>
      <w:marBottom w:val="0"/>
      <w:divBdr>
        <w:top w:val="none" w:sz="0" w:space="0" w:color="auto"/>
        <w:left w:val="none" w:sz="0" w:space="0" w:color="auto"/>
        <w:bottom w:val="none" w:sz="0" w:space="0" w:color="auto"/>
        <w:right w:val="none" w:sz="0" w:space="0" w:color="auto"/>
      </w:divBdr>
    </w:div>
    <w:div w:id="875117000">
      <w:bodyDiv w:val="1"/>
      <w:marLeft w:val="0"/>
      <w:marRight w:val="0"/>
      <w:marTop w:val="0"/>
      <w:marBottom w:val="0"/>
      <w:divBdr>
        <w:top w:val="none" w:sz="0" w:space="0" w:color="auto"/>
        <w:left w:val="none" w:sz="0" w:space="0" w:color="auto"/>
        <w:bottom w:val="none" w:sz="0" w:space="0" w:color="auto"/>
        <w:right w:val="none" w:sz="0" w:space="0" w:color="auto"/>
      </w:divBdr>
    </w:div>
    <w:div w:id="896162366">
      <w:bodyDiv w:val="1"/>
      <w:marLeft w:val="0"/>
      <w:marRight w:val="0"/>
      <w:marTop w:val="0"/>
      <w:marBottom w:val="0"/>
      <w:divBdr>
        <w:top w:val="none" w:sz="0" w:space="0" w:color="auto"/>
        <w:left w:val="none" w:sz="0" w:space="0" w:color="auto"/>
        <w:bottom w:val="none" w:sz="0" w:space="0" w:color="auto"/>
        <w:right w:val="none" w:sz="0" w:space="0" w:color="auto"/>
      </w:divBdr>
    </w:div>
    <w:div w:id="901788518">
      <w:bodyDiv w:val="1"/>
      <w:marLeft w:val="0"/>
      <w:marRight w:val="0"/>
      <w:marTop w:val="0"/>
      <w:marBottom w:val="0"/>
      <w:divBdr>
        <w:top w:val="none" w:sz="0" w:space="0" w:color="auto"/>
        <w:left w:val="none" w:sz="0" w:space="0" w:color="auto"/>
        <w:bottom w:val="none" w:sz="0" w:space="0" w:color="auto"/>
        <w:right w:val="none" w:sz="0" w:space="0" w:color="auto"/>
      </w:divBdr>
    </w:div>
    <w:div w:id="903179587">
      <w:bodyDiv w:val="1"/>
      <w:marLeft w:val="0"/>
      <w:marRight w:val="0"/>
      <w:marTop w:val="0"/>
      <w:marBottom w:val="0"/>
      <w:divBdr>
        <w:top w:val="none" w:sz="0" w:space="0" w:color="auto"/>
        <w:left w:val="none" w:sz="0" w:space="0" w:color="auto"/>
        <w:bottom w:val="none" w:sz="0" w:space="0" w:color="auto"/>
        <w:right w:val="none" w:sz="0" w:space="0" w:color="auto"/>
      </w:divBdr>
    </w:div>
    <w:div w:id="906916644">
      <w:bodyDiv w:val="1"/>
      <w:marLeft w:val="0"/>
      <w:marRight w:val="0"/>
      <w:marTop w:val="0"/>
      <w:marBottom w:val="0"/>
      <w:divBdr>
        <w:top w:val="none" w:sz="0" w:space="0" w:color="auto"/>
        <w:left w:val="none" w:sz="0" w:space="0" w:color="auto"/>
        <w:bottom w:val="none" w:sz="0" w:space="0" w:color="auto"/>
        <w:right w:val="none" w:sz="0" w:space="0" w:color="auto"/>
      </w:divBdr>
    </w:div>
    <w:div w:id="907610952">
      <w:bodyDiv w:val="1"/>
      <w:marLeft w:val="0"/>
      <w:marRight w:val="0"/>
      <w:marTop w:val="0"/>
      <w:marBottom w:val="0"/>
      <w:divBdr>
        <w:top w:val="none" w:sz="0" w:space="0" w:color="auto"/>
        <w:left w:val="none" w:sz="0" w:space="0" w:color="auto"/>
        <w:bottom w:val="none" w:sz="0" w:space="0" w:color="auto"/>
        <w:right w:val="none" w:sz="0" w:space="0" w:color="auto"/>
      </w:divBdr>
    </w:div>
    <w:div w:id="916747515">
      <w:bodyDiv w:val="1"/>
      <w:marLeft w:val="0"/>
      <w:marRight w:val="0"/>
      <w:marTop w:val="0"/>
      <w:marBottom w:val="0"/>
      <w:divBdr>
        <w:top w:val="none" w:sz="0" w:space="0" w:color="auto"/>
        <w:left w:val="none" w:sz="0" w:space="0" w:color="auto"/>
        <w:bottom w:val="none" w:sz="0" w:space="0" w:color="auto"/>
        <w:right w:val="none" w:sz="0" w:space="0" w:color="auto"/>
      </w:divBdr>
    </w:div>
    <w:div w:id="919214814">
      <w:bodyDiv w:val="1"/>
      <w:marLeft w:val="0"/>
      <w:marRight w:val="0"/>
      <w:marTop w:val="0"/>
      <w:marBottom w:val="0"/>
      <w:divBdr>
        <w:top w:val="none" w:sz="0" w:space="0" w:color="auto"/>
        <w:left w:val="none" w:sz="0" w:space="0" w:color="auto"/>
        <w:bottom w:val="none" w:sz="0" w:space="0" w:color="auto"/>
        <w:right w:val="none" w:sz="0" w:space="0" w:color="auto"/>
      </w:divBdr>
    </w:div>
    <w:div w:id="925961691">
      <w:bodyDiv w:val="1"/>
      <w:marLeft w:val="0"/>
      <w:marRight w:val="0"/>
      <w:marTop w:val="0"/>
      <w:marBottom w:val="0"/>
      <w:divBdr>
        <w:top w:val="none" w:sz="0" w:space="0" w:color="auto"/>
        <w:left w:val="none" w:sz="0" w:space="0" w:color="auto"/>
        <w:bottom w:val="none" w:sz="0" w:space="0" w:color="auto"/>
        <w:right w:val="none" w:sz="0" w:space="0" w:color="auto"/>
      </w:divBdr>
    </w:div>
    <w:div w:id="932593112">
      <w:bodyDiv w:val="1"/>
      <w:marLeft w:val="0"/>
      <w:marRight w:val="0"/>
      <w:marTop w:val="0"/>
      <w:marBottom w:val="0"/>
      <w:divBdr>
        <w:top w:val="none" w:sz="0" w:space="0" w:color="auto"/>
        <w:left w:val="none" w:sz="0" w:space="0" w:color="auto"/>
        <w:bottom w:val="none" w:sz="0" w:space="0" w:color="auto"/>
        <w:right w:val="none" w:sz="0" w:space="0" w:color="auto"/>
      </w:divBdr>
    </w:div>
    <w:div w:id="938102464">
      <w:bodyDiv w:val="1"/>
      <w:marLeft w:val="0"/>
      <w:marRight w:val="0"/>
      <w:marTop w:val="0"/>
      <w:marBottom w:val="0"/>
      <w:divBdr>
        <w:top w:val="none" w:sz="0" w:space="0" w:color="auto"/>
        <w:left w:val="none" w:sz="0" w:space="0" w:color="auto"/>
        <w:bottom w:val="none" w:sz="0" w:space="0" w:color="auto"/>
        <w:right w:val="none" w:sz="0" w:space="0" w:color="auto"/>
      </w:divBdr>
    </w:div>
    <w:div w:id="945770773">
      <w:bodyDiv w:val="1"/>
      <w:marLeft w:val="0"/>
      <w:marRight w:val="0"/>
      <w:marTop w:val="0"/>
      <w:marBottom w:val="0"/>
      <w:divBdr>
        <w:top w:val="none" w:sz="0" w:space="0" w:color="auto"/>
        <w:left w:val="none" w:sz="0" w:space="0" w:color="auto"/>
        <w:bottom w:val="none" w:sz="0" w:space="0" w:color="auto"/>
        <w:right w:val="none" w:sz="0" w:space="0" w:color="auto"/>
      </w:divBdr>
    </w:div>
    <w:div w:id="950016343">
      <w:bodyDiv w:val="1"/>
      <w:marLeft w:val="0"/>
      <w:marRight w:val="0"/>
      <w:marTop w:val="0"/>
      <w:marBottom w:val="0"/>
      <w:divBdr>
        <w:top w:val="none" w:sz="0" w:space="0" w:color="auto"/>
        <w:left w:val="none" w:sz="0" w:space="0" w:color="auto"/>
        <w:bottom w:val="none" w:sz="0" w:space="0" w:color="auto"/>
        <w:right w:val="none" w:sz="0" w:space="0" w:color="auto"/>
      </w:divBdr>
    </w:div>
    <w:div w:id="955405300">
      <w:bodyDiv w:val="1"/>
      <w:marLeft w:val="0"/>
      <w:marRight w:val="0"/>
      <w:marTop w:val="0"/>
      <w:marBottom w:val="0"/>
      <w:divBdr>
        <w:top w:val="none" w:sz="0" w:space="0" w:color="auto"/>
        <w:left w:val="none" w:sz="0" w:space="0" w:color="auto"/>
        <w:bottom w:val="none" w:sz="0" w:space="0" w:color="auto"/>
        <w:right w:val="none" w:sz="0" w:space="0" w:color="auto"/>
      </w:divBdr>
    </w:div>
    <w:div w:id="957561653">
      <w:bodyDiv w:val="1"/>
      <w:marLeft w:val="0"/>
      <w:marRight w:val="0"/>
      <w:marTop w:val="0"/>
      <w:marBottom w:val="0"/>
      <w:divBdr>
        <w:top w:val="none" w:sz="0" w:space="0" w:color="auto"/>
        <w:left w:val="none" w:sz="0" w:space="0" w:color="auto"/>
        <w:bottom w:val="none" w:sz="0" w:space="0" w:color="auto"/>
        <w:right w:val="none" w:sz="0" w:space="0" w:color="auto"/>
      </w:divBdr>
    </w:div>
    <w:div w:id="958612427">
      <w:bodyDiv w:val="1"/>
      <w:marLeft w:val="0"/>
      <w:marRight w:val="0"/>
      <w:marTop w:val="0"/>
      <w:marBottom w:val="0"/>
      <w:divBdr>
        <w:top w:val="none" w:sz="0" w:space="0" w:color="auto"/>
        <w:left w:val="none" w:sz="0" w:space="0" w:color="auto"/>
        <w:bottom w:val="none" w:sz="0" w:space="0" w:color="auto"/>
        <w:right w:val="none" w:sz="0" w:space="0" w:color="auto"/>
      </w:divBdr>
    </w:div>
    <w:div w:id="965627650">
      <w:bodyDiv w:val="1"/>
      <w:marLeft w:val="0"/>
      <w:marRight w:val="0"/>
      <w:marTop w:val="0"/>
      <w:marBottom w:val="0"/>
      <w:divBdr>
        <w:top w:val="none" w:sz="0" w:space="0" w:color="auto"/>
        <w:left w:val="none" w:sz="0" w:space="0" w:color="auto"/>
        <w:bottom w:val="none" w:sz="0" w:space="0" w:color="auto"/>
        <w:right w:val="none" w:sz="0" w:space="0" w:color="auto"/>
      </w:divBdr>
    </w:div>
    <w:div w:id="967979044">
      <w:bodyDiv w:val="1"/>
      <w:marLeft w:val="0"/>
      <w:marRight w:val="0"/>
      <w:marTop w:val="0"/>
      <w:marBottom w:val="0"/>
      <w:divBdr>
        <w:top w:val="none" w:sz="0" w:space="0" w:color="auto"/>
        <w:left w:val="none" w:sz="0" w:space="0" w:color="auto"/>
        <w:bottom w:val="none" w:sz="0" w:space="0" w:color="auto"/>
        <w:right w:val="none" w:sz="0" w:space="0" w:color="auto"/>
      </w:divBdr>
    </w:div>
    <w:div w:id="977733096">
      <w:bodyDiv w:val="1"/>
      <w:marLeft w:val="0"/>
      <w:marRight w:val="0"/>
      <w:marTop w:val="0"/>
      <w:marBottom w:val="0"/>
      <w:divBdr>
        <w:top w:val="none" w:sz="0" w:space="0" w:color="auto"/>
        <w:left w:val="none" w:sz="0" w:space="0" w:color="auto"/>
        <w:bottom w:val="none" w:sz="0" w:space="0" w:color="auto"/>
        <w:right w:val="none" w:sz="0" w:space="0" w:color="auto"/>
      </w:divBdr>
    </w:div>
    <w:div w:id="978848951">
      <w:bodyDiv w:val="1"/>
      <w:marLeft w:val="0"/>
      <w:marRight w:val="0"/>
      <w:marTop w:val="0"/>
      <w:marBottom w:val="0"/>
      <w:divBdr>
        <w:top w:val="none" w:sz="0" w:space="0" w:color="auto"/>
        <w:left w:val="none" w:sz="0" w:space="0" w:color="auto"/>
        <w:bottom w:val="none" w:sz="0" w:space="0" w:color="auto"/>
        <w:right w:val="none" w:sz="0" w:space="0" w:color="auto"/>
      </w:divBdr>
    </w:div>
    <w:div w:id="979992326">
      <w:bodyDiv w:val="1"/>
      <w:marLeft w:val="0"/>
      <w:marRight w:val="0"/>
      <w:marTop w:val="0"/>
      <w:marBottom w:val="0"/>
      <w:divBdr>
        <w:top w:val="none" w:sz="0" w:space="0" w:color="auto"/>
        <w:left w:val="none" w:sz="0" w:space="0" w:color="auto"/>
        <w:bottom w:val="none" w:sz="0" w:space="0" w:color="auto"/>
        <w:right w:val="none" w:sz="0" w:space="0" w:color="auto"/>
      </w:divBdr>
    </w:div>
    <w:div w:id="983851216">
      <w:bodyDiv w:val="1"/>
      <w:marLeft w:val="0"/>
      <w:marRight w:val="0"/>
      <w:marTop w:val="0"/>
      <w:marBottom w:val="0"/>
      <w:divBdr>
        <w:top w:val="none" w:sz="0" w:space="0" w:color="auto"/>
        <w:left w:val="none" w:sz="0" w:space="0" w:color="auto"/>
        <w:bottom w:val="none" w:sz="0" w:space="0" w:color="auto"/>
        <w:right w:val="none" w:sz="0" w:space="0" w:color="auto"/>
      </w:divBdr>
    </w:div>
    <w:div w:id="990211100">
      <w:bodyDiv w:val="1"/>
      <w:marLeft w:val="0"/>
      <w:marRight w:val="0"/>
      <w:marTop w:val="0"/>
      <w:marBottom w:val="0"/>
      <w:divBdr>
        <w:top w:val="none" w:sz="0" w:space="0" w:color="auto"/>
        <w:left w:val="none" w:sz="0" w:space="0" w:color="auto"/>
        <w:bottom w:val="none" w:sz="0" w:space="0" w:color="auto"/>
        <w:right w:val="none" w:sz="0" w:space="0" w:color="auto"/>
      </w:divBdr>
    </w:div>
    <w:div w:id="991324909">
      <w:bodyDiv w:val="1"/>
      <w:marLeft w:val="0"/>
      <w:marRight w:val="0"/>
      <w:marTop w:val="0"/>
      <w:marBottom w:val="0"/>
      <w:divBdr>
        <w:top w:val="none" w:sz="0" w:space="0" w:color="auto"/>
        <w:left w:val="none" w:sz="0" w:space="0" w:color="auto"/>
        <w:bottom w:val="none" w:sz="0" w:space="0" w:color="auto"/>
        <w:right w:val="none" w:sz="0" w:space="0" w:color="auto"/>
      </w:divBdr>
    </w:div>
    <w:div w:id="995491868">
      <w:bodyDiv w:val="1"/>
      <w:marLeft w:val="0"/>
      <w:marRight w:val="0"/>
      <w:marTop w:val="0"/>
      <w:marBottom w:val="0"/>
      <w:divBdr>
        <w:top w:val="none" w:sz="0" w:space="0" w:color="auto"/>
        <w:left w:val="none" w:sz="0" w:space="0" w:color="auto"/>
        <w:bottom w:val="none" w:sz="0" w:space="0" w:color="auto"/>
        <w:right w:val="none" w:sz="0" w:space="0" w:color="auto"/>
      </w:divBdr>
    </w:div>
    <w:div w:id="997727632">
      <w:bodyDiv w:val="1"/>
      <w:marLeft w:val="0"/>
      <w:marRight w:val="0"/>
      <w:marTop w:val="0"/>
      <w:marBottom w:val="0"/>
      <w:divBdr>
        <w:top w:val="none" w:sz="0" w:space="0" w:color="auto"/>
        <w:left w:val="none" w:sz="0" w:space="0" w:color="auto"/>
        <w:bottom w:val="none" w:sz="0" w:space="0" w:color="auto"/>
        <w:right w:val="none" w:sz="0" w:space="0" w:color="auto"/>
      </w:divBdr>
    </w:div>
    <w:div w:id="999235687">
      <w:bodyDiv w:val="1"/>
      <w:marLeft w:val="0"/>
      <w:marRight w:val="0"/>
      <w:marTop w:val="0"/>
      <w:marBottom w:val="0"/>
      <w:divBdr>
        <w:top w:val="none" w:sz="0" w:space="0" w:color="auto"/>
        <w:left w:val="none" w:sz="0" w:space="0" w:color="auto"/>
        <w:bottom w:val="none" w:sz="0" w:space="0" w:color="auto"/>
        <w:right w:val="none" w:sz="0" w:space="0" w:color="auto"/>
      </w:divBdr>
    </w:div>
    <w:div w:id="1005017263">
      <w:bodyDiv w:val="1"/>
      <w:marLeft w:val="0"/>
      <w:marRight w:val="0"/>
      <w:marTop w:val="0"/>
      <w:marBottom w:val="0"/>
      <w:divBdr>
        <w:top w:val="none" w:sz="0" w:space="0" w:color="auto"/>
        <w:left w:val="none" w:sz="0" w:space="0" w:color="auto"/>
        <w:bottom w:val="none" w:sz="0" w:space="0" w:color="auto"/>
        <w:right w:val="none" w:sz="0" w:space="0" w:color="auto"/>
      </w:divBdr>
    </w:div>
    <w:div w:id="1009406283">
      <w:bodyDiv w:val="1"/>
      <w:marLeft w:val="0"/>
      <w:marRight w:val="0"/>
      <w:marTop w:val="0"/>
      <w:marBottom w:val="0"/>
      <w:divBdr>
        <w:top w:val="none" w:sz="0" w:space="0" w:color="auto"/>
        <w:left w:val="none" w:sz="0" w:space="0" w:color="auto"/>
        <w:bottom w:val="none" w:sz="0" w:space="0" w:color="auto"/>
        <w:right w:val="none" w:sz="0" w:space="0" w:color="auto"/>
      </w:divBdr>
    </w:div>
    <w:div w:id="1016662928">
      <w:bodyDiv w:val="1"/>
      <w:marLeft w:val="0"/>
      <w:marRight w:val="0"/>
      <w:marTop w:val="0"/>
      <w:marBottom w:val="0"/>
      <w:divBdr>
        <w:top w:val="none" w:sz="0" w:space="0" w:color="auto"/>
        <w:left w:val="none" w:sz="0" w:space="0" w:color="auto"/>
        <w:bottom w:val="none" w:sz="0" w:space="0" w:color="auto"/>
        <w:right w:val="none" w:sz="0" w:space="0" w:color="auto"/>
      </w:divBdr>
    </w:div>
    <w:div w:id="1020274703">
      <w:bodyDiv w:val="1"/>
      <w:marLeft w:val="0"/>
      <w:marRight w:val="0"/>
      <w:marTop w:val="0"/>
      <w:marBottom w:val="0"/>
      <w:divBdr>
        <w:top w:val="none" w:sz="0" w:space="0" w:color="auto"/>
        <w:left w:val="none" w:sz="0" w:space="0" w:color="auto"/>
        <w:bottom w:val="none" w:sz="0" w:space="0" w:color="auto"/>
        <w:right w:val="none" w:sz="0" w:space="0" w:color="auto"/>
      </w:divBdr>
    </w:div>
    <w:div w:id="1025325527">
      <w:bodyDiv w:val="1"/>
      <w:marLeft w:val="0"/>
      <w:marRight w:val="0"/>
      <w:marTop w:val="0"/>
      <w:marBottom w:val="0"/>
      <w:divBdr>
        <w:top w:val="none" w:sz="0" w:space="0" w:color="auto"/>
        <w:left w:val="none" w:sz="0" w:space="0" w:color="auto"/>
        <w:bottom w:val="none" w:sz="0" w:space="0" w:color="auto"/>
        <w:right w:val="none" w:sz="0" w:space="0" w:color="auto"/>
      </w:divBdr>
    </w:div>
    <w:div w:id="1026324137">
      <w:bodyDiv w:val="1"/>
      <w:marLeft w:val="0"/>
      <w:marRight w:val="0"/>
      <w:marTop w:val="0"/>
      <w:marBottom w:val="0"/>
      <w:divBdr>
        <w:top w:val="none" w:sz="0" w:space="0" w:color="auto"/>
        <w:left w:val="none" w:sz="0" w:space="0" w:color="auto"/>
        <w:bottom w:val="none" w:sz="0" w:space="0" w:color="auto"/>
        <w:right w:val="none" w:sz="0" w:space="0" w:color="auto"/>
      </w:divBdr>
    </w:div>
    <w:div w:id="1031031585">
      <w:bodyDiv w:val="1"/>
      <w:marLeft w:val="0"/>
      <w:marRight w:val="0"/>
      <w:marTop w:val="0"/>
      <w:marBottom w:val="0"/>
      <w:divBdr>
        <w:top w:val="none" w:sz="0" w:space="0" w:color="auto"/>
        <w:left w:val="none" w:sz="0" w:space="0" w:color="auto"/>
        <w:bottom w:val="none" w:sz="0" w:space="0" w:color="auto"/>
        <w:right w:val="none" w:sz="0" w:space="0" w:color="auto"/>
      </w:divBdr>
    </w:div>
    <w:div w:id="1033337906">
      <w:bodyDiv w:val="1"/>
      <w:marLeft w:val="0"/>
      <w:marRight w:val="0"/>
      <w:marTop w:val="0"/>
      <w:marBottom w:val="0"/>
      <w:divBdr>
        <w:top w:val="none" w:sz="0" w:space="0" w:color="auto"/>
        <w:left w:val="none" w:sz="0" w:space="0" w:color="auto"/>
        <w:bottom w:val="none" w:sz="0" w:space="0" w:color="auto"/>
        <w:right w:val="none" w:sz="0" w:space="0" w:color="auto"/>
      </w:divBdr>
    </w:div>
    <w:div w:id="1036392224">
      <w:bodyDiv w:val="1"/>
      <w:marLeft w:val="0"/>
      <w:marRight w:val="0"/>
      <w:marTop w:val="0"/>
      <w:marBottom w:val="0"/>
      <w:divBdr>
        <w:top w:val="none" w:sz="0" w:space="0" w:color="auto"/>
        <w:left w:val="none" w:sz="0" w:space="0" w:color="auto"/>
        <w:bottom w:val="none" w:sz="0" w:space="0" w:color="auto"/>
        <w:right w:val="none" w:sz="0" w:space="0" w:color="auto"/>
      </w:divBdr>
    </w:div>
    <w:div w:id="1039935934">
      <w:bodyDiv w:val="1"/>
      <w:marLeft w:val="0"/>
      <w:marRight w:val="0"/>
      <w:marTop w:val="0"/>
      <w:marBottom w:val="0"/>
      <w:divBdr>
        <w:top w:val="none" w:sz="0" w:space="0" w:color="auto"/>
        <w:left w:val="none" w:sz="0" w:space="0" w:color="auto"/>
        <w:bottom w:val="none" w:sz="0" w:space="0" w:color="auto"/>
        <w:right w:val="none" w:sz="0" w:space="0" w:color="auto"/>
      </w:divBdr>
    </w:div>
    <w:div w:id="1040132720">
      <w:bodyDiv w:val="1"/>
      <w:marLeft w:val="0"/>
      <w:marRight w:val="0"/>
      <w:marTop w:val="0"/>
      <w:marBottom w:val="0"/>
      <w:divBdr>
        <w:top w:val="none" w:sz="0" w:space="0" w:color="auto"/>
        <w:left w:val="none" w:sz="0" w:space="0" w:color="auto"/>
        <w:bottom w:val="none" w:sz="0" w:space="0" w:color="auto"/>
        <w:right w:val="none" w:sz="0" w:space="0" w:color="auto"/>
      </w:divBdr>
    </w:div>
    <w:div w:id="1055591380">
      <w:bodyDiv w:val="1"/>
      <w:marLeft w:val="0"/>
      <w:marRight w:val="0"/>
      <w:marTop w:val="0"/>
      <w:marBottom w:val="0"/>
      <w:divBdr>
        <w:top w:val="none" w:sz="0" w:space="0" w:color="auto"/>
        <w:left w:val="none" w:sz="0" w:space="0" w:color="auto"/>
        <w:bottom w:val="none" w:sz="0" w:space="0" w:color="auto"/>
        <w:right w:val="none" w:sz="0" w:space="0" w:color="auto"/>
      </w:divBdr>
    </w:div>
    <w:div w:id="1063868291">
      <w:bodyDiv w:val="1"/>
      <w:marLeft w:val="0"/>
      <w:marRight w:val="0"/>
      <w:marTop w:val="0"/>
      <w:marBottom w:val="0"/>
      <w:divBdr>
        <w:top w:val="none" w:sz="0" w:space="0" w:color="auto"/>
        <w:left w:val="none" w:sz="0" w:space="0" w:color="auto"/>
        <w:bottom w:val="none" w:sz="0" w:space="0" w:color="auto"/>
        <w:right w:val="none" w:sz="0" w:space="0" w:color="auto"/>
      </w:divBdr>
    </w:div>
    <w:div w:id="1064450502">
      <w:bodyDiv w:val="1"/>
      <w:marLeft w:val="0"/>
      <w:marRight w:val="0"/>
      <w:marTop w:val="0"/>
      <w:marBottom w:val="0"/>
      <w:divBdr>
        <w:top w:val="none" w:sz="0" w:space="0" w:color="auto"/>
        <w:left w:val="none" w:sz="0" w:space="0" w:color="auto"/>
        <w:bottom w:val="none" w:sz="0" w:space="0" w:color="auto"/>
        <w:right w:val="none" w:sz="0" w:space="0" w:color="auto"/>
      </w:divBdr>
    </w:div>
    <w:div w:id="1069614859">
      <w:bodyDiv w:val="1"/>
      <w:marLeft w:val="0"/>
      <w:marRight w:val="0"/>
      <w:marTop w:val="0"/>
      <w:marBottom w:val="0"/>
      <w:divBdr>
        <w:top w:val="none" w:sz="0" w:space="0" w:color="auto"/>
        <w:left w:val="none" w:sz="0" w:space="0" w:color="auto"/>
        <w:bottom w:val="none" w:sz="0" w:space="0" w:color="auto"/>
        <w:right w:val="none" w:sz="0" w:space="0" w:color="auto"/>
      </w:divBdr>
    </w:div>
    <w:div w:id="1072775407">
      <w:bodyDiv w:val="1"/>
      <w:marLeft w:val="0"/>
      <w:marRight w:val="0"/>
      <w:marTop w:val="0"/>
      <w:marBottom w:val="0"/>
      <w:divBdr>
        <w:top w:val="none" w:sz="0" w:space="0" w:color="auto"/>
        <w:left w:val="none" w:sz="0" w:space="0" w:color="auto"/>
        <w:bottom w:val="none" w:sz="0" w:space="0" w:color="auto"/>
        <w:right w:val="none" w:sz="0" w:space="0" w:color="auto"/>
      </w:divBdr>
    </w:div>
    <w:div w:id="1090080109">
      <w:bodyDiv w:val="1"/>
      <w:marLeft w:val="0"/>
      <w:marRight w:val="0"/>
      <w:marTop w:val="0"/>
      <w:marBottom w:val="0"/>
      <w:divBdr>
        <w:top w:val="none" w:sz="0" w:space="0" w:color="auto"/>
        <w:left w:val="none" w:sz="0" w:space="0" w:color="auto"/>
        <w:bottom w:val="none" w:sz="0" w:space="0" w:color="auto"/>
        <w:right w:val="none" w:sz="0" w:space="0" w:color="auto"/>
      </w:divBdr>
    </w:div>
    <w:div w:id="1092703406">
      <w:bodyDiv w:val="1"/>
      <w:marLeft w:val="0"/>
      <w:marRight w:val="0"/>
      <w:marTop w:val="0"/>
      <w:marBottom w:val="0"/>
      <w:divBdr>
        <w:top w:val="none" w:sz="0" w:space="0" w:color="auto"/>
        <w:left w:val="none" w:sz="0" w:space="0" w:color="auto"/>
        <w:bottom w:val="none" w:sz="0" w:space="0" w:color="auto"/>
        <w:right w:val="none" w:sz="0" w:space="0" w:color="auto"/>
      </w:divBdr>
    </w:div>
    <w:div w:id="1099330902">
      <w:bodyDiv w:val="1"/>
      <w:marLeft w:val="0"/>
      <w:marRight w:val="0"/>
      <w:marTop w:val="0"/>
      <w:marBottom w:val="0"/>
      <w:divBdr>
        <w:top w:val="none" w:sz="0" w:space="0" w:color="auto"/>
        <w:left w:val="none" w:sz="0" w:space="0" w:color="auto"/>
        <w:bottom w:val="none" w:sz="0" w:space="0" w:color="auto"/>
        <w:right w:val="none" w:sz="0" w:space="0" w:color="auto"/>
      </w:divBdr>
    </w:div>
    <w:div w:id="1099987035">
      <w:bodyDiv w:val="1"/>
      <w:marLeft w:val="0"/>
      <w:marRight w:val="0"/>
      <w:marTop w:val="0"/>
      <w:marBottom w:val="0"/>
      <w:divBdr>
        <w:top w:val="none" w:sz="0" w:space="0" w:color="auto"/>
        <w:left w:val="none" w:sz="0" w:space="0" w:color="auto"/>
        <w:bottom w:val="none" w:sz="0" w:space="0" w:color="auto"/>
        <w:right w:val="none" w:sz="0" w:space="0" w:color="auto"/>
      </w:divBdr>
    </w:div>
    <w:div w:id="1109396650">
      <w:bodyDiv w:val="1"/>
      <w:marLeft w:val="0"/>
      <w:marRight w:val="0"/>
      <w:marTop w:val="0"/>
      <w:marBottom w:val="0"/>
      <w:divBdr>
        <w:top w:val="none" w:sz="0" w:space="0" w:color="auto"/>
        <w:left w:val="none" w:sz="0" w:space="0" w:color="auto"/>
        <w:bottom w:val="none" w:sz="0" w:space="0" w:color="auto"/>
        <w:right w:val="none" w:sz="0" w:space="0" w:color="auto"/>
      </w:divBdr>
    </w:div>
    <w:div w:id="1110930459">
      <w:bodyDiv w:val="1"/>
      <w:marLeft w:val="0"/>
      <w:marRight w:val="0"/>
      <w:marTop w:val="0"/>
      <w:marBottom w:val="0"/>
      <w:divBdr>
        <w:top w:val="none" w:sz="0" w:space="0" w:color="auto"/>
        <w:left w:val="none" w:sz="0" w:space="0" w:color="auto"/>
        <w:bottom w:val="none" w:sz="0" w:space="0" w:color="auto"/>
        <w:right w:val="none" w:sz="0" w:space="0" w:color="auto"/>
      </w:divBdr>
    </w:div>
    <w:div w:id="1118910427">
      <w:bodyDiv w:val="1"/>
      <w:marLeft w:val="0"/>
      <w:marRight w:val="0"/>
      <w:marTop w:val="0"/>
      <w:marBottom w:val="0"/>
      <w:divBdr>
        <w:top w:val="none" w:sz="0" w:space="0" w:color="auto"/>
        <w:left w:val="none" w:sz="0" w:space="0" w:color="auto"/>
        <w:bottom w:val="none" w:sz="0" w:space="0" w:color="auto"/>
        <w:right w:val="none" w:sz="0" w:space="0" w:color="auto"/>
      </w:divBdr>
    </w:div>
    <w:div w:id="1123227076">
      <w:bodyDiv w:val="1"/>
      <w:marLeft w:val="0"/>
      <w:marRight w:val="0"/>
      <w:marTop w:val="0"/>
      <w:marBottom w:val="0"/>
      <w:divBdr>
        <w:top w:val="none" w:sz="0" w:space="0" w:color="auto"/>
        <w:left w:val="none" w:sz="0" w:space="0" w:color="auto"/>
        <w:bottom w:val="none" w:sz="0" w:space="0" w:color="auto"/>
        <w:right w:val="none" w:sz="0" w:space="0" w:color="auto"/>
      </w:divBdr>
    </w:div>
    <w:div w:id="1123502056">
      <w:bodyDiv w:val="1"/>
      <w:marLeft w:val="0"/>
      <w:marRight w:val="0"/>
      <w:marTop w:val="0"/>
      <w:marBottom w:val="0"/>
      <w:divBdr>
        <w:top w:val="none" w:sz="0" w:space="0" w:color="auto"/>
        <w:left w:val="none" w:sz="0" w:space="0" w:color="auto"/>
        <w:bottom w:val="none" w:sz="0" w:space="0" w:color="auto"/>
        <w:right w:val="none" w:sz="0" w:space="0" w:color="auto"/>
      </w:divBdr>
    </w:div>
    <w:div w:id="1123962620">
      <w:bodyDiv w:val="1"/>
      <w:marLeft w:val="0"/>
      <w:marRight w:val="0"/>
      <w:marTop w:val="0"/>
      <w:marBottom w:val="0"/>
      <w:divBdr>
        <w:top w:val="none" w:sz="0" w:space="0" w:color="auto"/>
        <w:left w:val="none" w:sz="0" w:space="0" w:color="auto"/>
        <w:bottom w:val="none" w:sz="0" w:space="0" w:color="auto"/>
        <w:right w:val="none" w:sz="0" w:space="0" w:color="auto"/>
      </w:divBdr>
    </w:div>
    <w:div w:id="1124539547">
      <w:bodyDiv w:val="1"/>
      <w:marLeft w:val="0"/>
      <w:marRight w:val="0"/>
      <w:marTop w:val="0"/>
      <w:marBottom w:val="0"/>
      <w:divBdr>
        <w:top w:val="none" w:sz="0" w:space="0" w:color="auto"/>
        <w:left w:val="none" w:sz="0" w:space="0" w:color="auto"/>
        <w:bottom w:val="none" w:sz="0" w:space="0" w:color="auto"/>
        <w:right w:val="none" w:sz="0" w:space="0" w:color="auto"/>
      </w:divBdr>
    </w:div>
    <w:div w:id="1126005445">
      <w:bodyDiv w:val="1"/>
      <w:marLeft w:val="0"/>
      <w:marRight w:val="0"/>
      <w:marTop w:val="0"/>
      <w:marBottom w:val="0"/>
      <w:divBdr>
        <w:top w:val="none" w:sz="0" w:space="0" w:color="auto"/>
        <w:left w:val="none" w:sz="0" w:space="0" w:color="auto"/>
        <w:bottom w:val="none" w:sz="0" w:space="0" w:color="auto"/>
        <w:right w:val="none" w:sz="0" w:space="0" w:color="auto"/>
      </w:divBdr>
    </w:div>
    <w:div w:id="1129781264">
      <w:bodyDiv w:val="1"/>
      <w:marLeft w:val="0"/>
      <w:marRight w:val="0"/>
      <w:marTop w:val="0"/>
      <w:marBottom w:val="0"/>
      <w:divBdr>
        <w:top w:val="none" w:sz="0" w:space="0" w:color="auto"/>
        <w:left w:val="none" w:sz="0" w:space="0" w:color="auto"/>
        <w:bottom w:val="none" w:sz="0" w:space="0" w:color="auto"/>
        <w:right w:val="none" w:sz="0" w:space="0" w:color="auto"/>
      </w:divBdr>
    </w:div>
    <w:div w:id="1136410891">
      <w:bodyDiv w:val="1"/>
      <w:marLeft w:val="0"/>
      <w:marRight w:val="0"/>
      <w:marTop w:val="0"/>
      <w:marBottom w:val="0"/>
      <w:divBdr>
        <w:top w:val="none" w:sz="0" w:space="0" w:color="auto"/>
        <w:left w:val="none" w:sz="0" w:space="0" w:color="auto"/>
        <w:bottom w:val="none" w:sz="0" w:space="0" w:color="auto"/>
        <w:right w:val="none" w:sz="0" w:space="0" w:color="auto"/>
      </w:divBdr>
    </w:div>
    <w:div w:id="1145704689">
      <w:bodyDiv w:val="1"/>
      <w:marLeft w:val="0"/>
      <w:marRight w:val="0"/>
      <w:marTop w:val="0"/>
      <w:marBottom w:val="0"/>
      <w:divBdr>
        <w:top w:val="none" w:sz="0" w:space="0" w:color="auto"/>
        <w:left w:val="none" w:sz="0" w:space="0" w:color="auto"/>
        <w:bottom w:val="none" w:sz="0" w:space="0" w:color="auto"/>
        <w:right w:val="none" w:sz="0" w:space="0" w:color="auto"/>
      </w:divBdr>
    </w:div>
    <w:div w:id="1151092485">
      <w:bodyDiv w:val="1"/>
      <w:marLeft w:val="0"/>
      <w:marRight w:val="0"/>
      <w:marTop w:val="0"/>
      <w:marBottom w:val="0"/>
      <w:divBdr>
        <w:top w:val="none" w:sz="0" w:space="0" w:color="auto"/>
        <w:left w:val="none" w:sz="0" w:space="0" w:color="auto"/>
        <w:bottom w:val="none" w:sz="0" w:space="0" w:color="auto"/>
        <w:right w:val="none" w:sz="0" w:space="0" w:color="auto"/>
      </w:divBdr>
    </w:div>
    <w:div w:id="1153765172">
      <w:bodyDiv w:val="1"/>
      <w:marLeft w:val="0"/>
      <w:marRight w:val="0"/>
      <w:marTop w:val="0"/>
      <w:marBottom w:val="0"/>
      <w:divBdr>
        <w:top w:val="none" w:sz="0" w:space="0" w:color="auto"/>
        <w:left w:val="none" w:sz="0" w:space="0" w:color="auto"/>
        <w:bottom w:val="none" w:sz="0" w:space="0" w:color="auto"/>
        <w:right w:val="none" w:sz="0" w:space="0" w:color="auto"/>
      </w:divBdr>
    </w:div>
    <w:div w:id="1154181931">
      <w:bodyDiv w:val="1"/>
      <w:marLeft w:val="0"/>
      <w:marRight w:val="0"/>
      <w:marTop w:val="0"/>
      <w:marBottom w:val="0"/>
      <w:divBdr>
        <w:top w:val="none" w:sz="0" w:space="0" w:color="auto"/>
        <w:left w:val="none" w:sz="0" w:space="0" w:color="auto"/>
        <w:bottom w:val="none" w:sz="0" w:space="0" w:color="auto"/>
        <w:right w:val="none" w:sz="0" w:space="0" w:color="auto"/>
      </w:divBdr>
    </w:div>
    <w:div w:id="1154565900">
      <w:bodyDiv w:val="1"/>
      <w:marLeft w:val="0"/>
      <w:marRight w:val="0"/>
      <w:marTop w:val="0"/>
      <w:marBottom w:val="0"/>
      <w:divBdr>
        <w:top w:val="none" w:sz="0" w:space="0" w:color="auto"/>
        <w:left w:val="none" w:sz="0" w:space="0" w:color="auto"/>
        <w:bottom w:val="none" w:sz="0" w:space="0" w:color="auto"/>
        <w:right w:val="none" w:sz="0" w:space="0" w:color="auto"/>
      </w:divBdr>
    </w:div>
    <w:div w:id="1160656226">
      <w:bodyDiv w:val="1"/>
      <w:marLeft w:val="0"/>
      <w:marRight w:val="0"/>
      <w:marTop w:val="0"/>
      <w:marBottom w:val="0"/>
      <w:divBdr>
        <w:top w:val="none" w:sz="0" w:space="0" w:color="auto"/>
        <w:left w:val="none" w:sz="0" w:space="0" w:color="auto"/>
        <w:bottom w:val="none" w:sz="0" w:space="0" w:color="auto"/>
        <w:right w:val="none" w:sz="0" w:space="0" w:color="auto"/>
      </w:divBdr>
    </w:div>
    <w:div w:id="1160804139">
      <w:bodyDiv w:val="1"/>
      <w:marLeft w:val="0"/>
      <w:marRight w:val="0"/>
      <w:marTop w:val="0"/>
      <w:marBottom w:val="0"/>
      <w:divBdr>
        <w:top w:val="none" w:sz="0" w:space="0" w:color="auto"/>
        <w:left w:val="none" w:sz="0" w:space="0" w:color="auto"/>
        <w:bottom w:val="none" w:sz="0" w:space="0" w:color="auto"/>
        <w:right w:val="none" w:sz="0" w:space="0" w:color="auto"/>
      </w:divBdr>
    </w:div>
    <w:div w:id="1161500794">
      <w:bodyDiv w:val="1"/>
      <w:marLeft w:val="0"/>
      <w:marRight w:val="0"/>
      <w:marTop w:val="0"/>
      <w:marBottom w:val="0"/>
      <w:divBdr>
        <w:top w:val="none" w:sz="0" w:space="0" w:color="auto"/>
        <w:left w:val="none" w:sz="0" w:space="0" w:color="auto"/>
        <w:bottom w:val="none" w:sz="0" w:space="0" w:color="auto"/>
        <w:right w:val="none" w:sz="0" w:space="0" w:color="auto"/>
      </w:divBdr>
    </w:div>
    <w:div w:id="1167090735">
      <w:bodyDiv w:val="1"/>
      <w:marLeft w:val="0"/>
      <w:marRight w:val="0"/>
      <w:marTop w:val="0"/>
      <w:marBottom w:val="0"/>
      <w:divBdr>
        <w:top w:val="none" w:sz="0" w:space="0" w:color="auto"/>
        <w:left w:val="none" w:sz="0" w:space="0" w:color="auto"/>
        <w:bottom w:val="none" w:sz="0" w:space="0" w:color="auto"/>
        <w:right w:val="none" w:sz="0" w:space="0" w:color="auto"/>
      </w:divBdr>
    </w:div>
    <w:div w:id="1181704276">
      <w:bodyDiv w:val="1"/>
      <w:marLeft w:val="0"/>
      <w:marRight w:val="0"/>
      <w:marTop w:val="0"/>
      <w:marBottom w:val="0"/>
      <w:divBdr>
        <w:top w:val="none" w:sz="0" w:space="0" w:color="auto"/>
        <w:left w:val="none" w:sz="0" w:space="0" w:color="auto"/>
        <w:bottom w:val="none" w:sz="0" w:space="0" w:color="auto"/>
        <w:right w:val="none" w:sz="0" w:space="0" w:color="auto"/>
      </w:divBdr>
    </w:div>
    <w:div w:id="1188252184">
      <w:bodyDiv w:val="1"/>
      <w:marLeft w:val="0"/>
      <w:marRight w:val="0"/>
      <w:marTop w:val="0"/>
      <w:marBottom w:val="0"/>
      <w:divBdr>
        <w:top w:val="none" w:sz="0" w:space="0" w:color="auto"/>
        <w:left w:val="none" w:sz="0" w:space="0" w:color="auto"/>
        <w:bottom w:val="none" w:sz="0" w:space="0" w:color="auto"/>
        <w:right w:val="none" w:sz="0" w:space="0" w:color="auto"/>
      </w:divBdr>
    </w:div>
    <w:div w:id="1202476636">
      <w:bodyDiv w:val="1"/>
      <w:marLeft w:val="0"/>
      <w:marRight w:val="0"/>
      <w:marTop w:val="0"/>
      <w:marBottom w:val="0"/>
      <w:divBdr>
        <w:top w:val="none" w:sz="0" w:space="0" w:color="auto"/>
        <w:left w:val="none" w:sz="0" w:space="0" w:color="auto"/>
        <w:bottom w:val="none" w:sz="0" w:space="0" w:color="auto"/>
        <w:right w:val="none" w:sz="0" w:space="0" w:color="auto"/>
      </w:divBdr>
    </w:div>
    <w:div w:id="1209877368">
      <w:bodyDiv w:val="1"/>
      <w:marLeft w:val="0"/>
      <w:marRight w:val="0"/>
      <w:marTop w:val="0"/>
      <w:marBottom w:val="0"/>
      <w:divBdr>
        <w:top w:val="none" w:sz="0" w:space="0" w:color="auto"/>
        <w:left w:val="none" w:sz="0" w:space="0" w:color="auto"/>
        <w:bottom w:val="none" w:sz="0" w:space="0" w:color="auto"/>
        <w:right w:val="none" w:sz="0" w:space="0" w:color="auto"/>
      </w:divBdr>
    </w:div>
    <w:div w:id="1210915612">
      <w:bodyDiv w:val="1"/>
      <w:marLeft w:val="0"/>
      <w:marRight w:val="0"/>
      <w:marTop w:val="0"/>
      <w:marBottom w:val="0"/>
      <w:divBdr>
        <w:top w:val="none" w:sz="0" w:space="0" w:color="auto"/>
        <w:left w:val="none" w:sz="0" w:space="0" w:color="auto"/>
        <w:bottom w:val="none" w:sz="0" w:space="0" w:color="auto"/>
        <w:right w:val="none" w:sz="0" w:space="0" w:color="auto"/>
      </w:divBdr>
    </w:div>
    <w:div w:id="1211725083">
      <w:bodyDiv w:val="1"/>
      <w:marLeft w:val="0"/>
      <w:marRight w:val="0"/>
      <w:marTop w:val="0"/>
      <w:marBottom w:val="0"/>
      <w:divBdr>
        <w:top w:val="none" w:sz="0" w:space="0" w:color="auto"/>
        <w:left w:val="none" w:sz="0" w:space="0" w:color="auto"/>
        <w:bottom w:val="none" w:sz="0" w:space="0" w:color="auto"/>
        <w:right w:val="none" w:sz="0" w:space="0" w:color="auto"/>
      </w:divBdr>
    </w:div>
    <w:div w:id="1214541902">
      <w:bodyDiv w:val="1"/>
      <w:marLeft w:val="0"/>
      <w:marRight w:val="0"/>
      <w:marTop w:val="0"/>
      <w:marBottom w:val="0"/>
      <w:divBdr>
        <w:top w:val="none" w:sz="0" w:space="0" w:color="auto"/>
        <w:left w:val="none" w:sz="0" w:space="0" w:color="auto"/>
        <w:bottom w:val="none" w:sz="0" w:space="0" w:color="auto"/>
        <w:right w:val="none" w:sz="0" w:space="0" w:color="auto"/>
      </w:divBdr>
    </w:div>
    <w:div w:id="1215434095">
      <w:bodyDiv w:val="1"/>
      <w:marLeft w:val="0"/>
      <w:marRight w:val="0"/>
      <w:marTop w:val="0"/>
      <w:marBottom w:val="0"/>
      <w:divBdr>
        <w:top w:val="none" w:sz="0" w:space="0" w:color="auto"/>
        <w:left w:val="none" w:sz="0" w:space="0" w:color="auto"/>
        <w:bottom w:val="none" w:sz="0" w:space="0" w:color="auto"/>
        <w:right w:val="none" w:sz="0" w:space="0" w:color="auto"/>
      </w:divBdr>
    </w:div>
    <w:div w:id="1220900008">
      <w:bodyDiv w:val="1"/>
      <w:marLeft w:val="0"/>
      <w:marRight w:val="0"/>
      <w:marTop w:val="0"/>
      <w:marBottom w:val="0"/>
      <w:divBdr>
        <w:top w:val="none" w:sz="0" w:space="0" w:color="auto"/>
        <w:left w:val="none" w:sz="0" w:space="0" w:color="auto"/>
        <w:bottom w:val="none" w:sz="0" w:space="0" w:color="auto"/>
        <w:right w:val="none" w:sz="0" w:space="0" w:color="auto"/>
      </w:divBdr>
    </w:div>
    <w:div w:id="1231846030">
      <w:bodyDiv w:val="1"/>
      <w:marLeft w:val="0"/>
      <w:marRight w:val="0"/>
      <w:marTop w:val="0"/>
      <w:marBottom w:val="0"/>
      <w:divBdr>
        <w:top w:val="none" w:sz="0" w:space="0" w:color="auto"/>
        <w:left w:val="none" w:sz="0" w:space="0" w:color="auto"/>
        <w:bottom w:val="none" w:sz="0" w:space="0" w:color="auto"/>
        <w:right w:val="none" w:sz="0" w:space="0" w:color="auto"/>
      </w:divBdr>
    </w:div>
    <w:div w:id="1240139694">
      <w:bodyDiv w:val="1"/>
      <w:marLeft w:val="0"/>
      <w:marRight w:val="0"/>
      <w:marTop w:val="0"/>
      <w:marBottom w:val="0"/>
      <w:divBdr>
        <w:top w:val="none" w:sz="0" w:space="0" w:color="auto"/>
        <w:left w:val="none" w:sz="0" w:space="0" w:color="auto"/>
        <w:bottom w:val="none" w:sz="0" w:space="0" w:color="auto"/>
        <w:right w:val="none" w:sz="0" w:space="0" w:color="auto"/>
      </w:divBdr>
    </w:div>
    <w:div w:id="1240485918">
      <w:bodyDiv w:val="1"/>
      <w:marLeft w:val="0"/>
      <w:marRight w:val="0"/>
      <w:marTop w:val="0"/>
      <w:marBottom w:val="0"/>
      <w:divBdr>
        <w:top w:val="none" w:sz="0" w:space="0" w:color="auto"/>
        <w:left w:val="none" w:sz="0" w:space="0" w:color="auto"/>
        <w:bottom w:val="none" w:sz="0" w:space="0" w:color="auto"/>
        <w:right w:val="none" w:sz="0" w:space="0" w:color="auto"/>
      </w:divBdr>
    </w:div>
    <w:div w:id="1244025684">
      <w:bodyDiv w:val="1"/>
      <w:marLeft w:val="0"/>
      <w:marRight w:val="0"/>
      <w:marTop w:val="0"/>
      <w:marBottom w:val="0"/>
      <w:divBdr>
        <w:top w:val="none" w:sz="0" w:space="0" w:color="auto"/>
        <w:left w:val="none" w:sz="0" w:space="0" w:color="auto"/>
        <w:bottom w:val="none" w:sz="0" w:space="0" w:color="auto"/>
        <w:right w:val="none" w:sz="0" w:space="0" w:color="auto"/>
      </w:divBdr>
    </w:div>
    <w:div w:id="1250312252">
      <w:bodyDiv w:val="1"/>
      <w:marLeft w:val="0"/>
      <w:marRight w:val="0"/>
      <w:marTop w:val="0"/>
      <w:marBottom w:val="0"/>
      <w:divBdr>
        <w:top w:val="none" w:sz="0" w:space="0" w:color="auto"/>
        <w:left w:val="none" w:sz="0" w:space="0" w:color="auto"/>
        <w:bottom w:val="none" w:sz="0" w:space="0" w:color="auto"/>
        <w:right w:val="none" w:sz="0" w:space="0" w:color="auto"/>
      </w:divBdr>
    </w:div>
    <w:div w:id="1251965506">
      <w:bodyDiv w:val="1"/>
      <w:marLeft w:val="0"/>
      <w:marRight w:val="0"/>
      <w:marTop w:val="0"/>
      <w:marBottom w:val="0"/>
      <w:divBdr>
        <w:top w:val="none" w:sz="0" w:space="0" w:color="auto"/>
        <w:left w:val="none" w:sz="0" w:space="0" w:color="auto"/>
        <w:bottom w:val="none" w:sz="0" w:space="0" w:color="auto"/>
        <w:right w:val="none" w:sz="0" w:space="0" w:color="auto"/>
      </w:divBdr>
    </w:div>
    <w:div w:id="1257709858">
      <w:bodyDiv w:val="1"/>
      <w:marLeft w:val="0"/>
      <w:marRight w:val="0"/>
      <w:marTop w:val="0"/>
      <w:marBottom w:val="0"/>
      <w:divBdr>
        <w:top w:val="none" w:sz="0" w:space="0" w:color="auto"/>
        <w:left w:val="none" w:sz="0" w:space="0" w:color="auto"/>
        <w:bottom w:val="none" w:sz="0" w:space="0" w:color="auto"/>
        <w:right w:val="none" w:sz="0" w:space="0" w:color="auto"/>
      </w:divBdr>
    </w:div>
    <w:div w:id="1262033773">
      <w:bodyDiv w:val="1"/>
      <w:marLeft w:val="0"/>
      <w:marRight w:val="0"/>
      <w:marTop w:val="0"/>
      <w:marBottom w:val="0"/>
      <w:divBdr>
        <w:top w:val="none" w:sz="0" w:space="0" w:color="auto"/>
        <w:left w:val="none" w:sz="0" w:space="0" w:color="auto"/>
        <w:bottom w:val="none" w:sz="0" w:space="0" w:color="auto"/>
        <w:right w:val="none" w:sz="0" w:space="0" w:color="auto"/>
      </w:divBdr>
    </w:div>
    <w:div w:id="1266495727">
      <w:bodyDiv w:val="1"/>
      <w:marLeft w:val="0"/>
      <w:marRight w:val="0"/>
      <w:marTop w:val="0"/>
      <w:marBottom w:val="0"/>
      <w:divBdr>
        <w:top w:val="none" w:sz="0" w:space="0" w:color="auto"/>
        <w:left w:val="none" w:sz="0" w:space="0" w:color="auto"/>
        <w:bottom w:val="none" w:sz="0" w:space="0" w:color="auto"/>
        <w:right w:val="none" w:sz="0" w:space="0" w:color="auto"/>
      </w:divBdr>
    </w:div>
    <w:div w:id="1271619914">
      <w:bodyDiv w:val="1"/>
      <w:marLeft w:val="0"/>
      <w:marRight w:val="0"/>
      <w:marTop w:val="0"/>
      <w:marBottom w:val="0"/>
      <w:divBdr>
        <w:top w:val="none" w:sz="0" w:space="0" w:color="auto"/>
        <w:left w:val="none" w:sz="0" w:space="0" w:color="auto"/>
        <w:bottom w:val="none" w:sz="0" w:space="0" w:color="auto"/>
        <w:right w:val="none" w:sz="0" w:space="0" w:color="auto"/>
      </w:divBdr>
    </w:div>
    <w:div w:id="1277179238">
      <w:bodyDiv w:val="1"/>
      <w:marLeft w:val="0"/>
      <w:marRight w:val="0"/>
      <w:marTop w:val="0"/>
      <w:marBottom w:val="0"/>
      <w:divBdr>
        <w:top w:val="none" w:sz="0" w:space="0" w:color="auto"/>
        <w:left w:val="none" w:sz="0" w:space="0" w:color="auto"/>
        <w:bottom w:val="none" w:sz="0" w:space="0" w:color="auto"/>
        <w:right w:val="none" w:sz="0" w:space="0" w:color="auto"/>
      </w:divBdr>
    </w:div>
    <w:div w:id="1277252910">
      <w:bodyDiv w:val="1"/>
      <w:marLeft w:val="0"/>
      <w:marRight w:val="0"/>
      <w:marTop w:val="0"/>
      <w:marBottom w:val="0"/>
      <w:divBdr>
        <w:top w:val="none" w:sz="0" w:space="0" w:color="auto"/>
        <w:left w:val="none" w:sz="0" w:space="0" w:color="auto"/>
        <w:bottom w:val="none" w:sz="0" w:space="0" w:color="auto"/>
        <w:right w:val="none" w:sz="0" w:space="0" w:color="auto"/>
      </w:divBdr>
    </w:div>
    <w:div w:id="1279608158">
      <w:bodyDiv w:val="1"/>
      <w:marLeft w:val="0"/>
      <w:marRight w:val="0"/>
      <w:marTop w:val="0"/>
      <w:marBottom w:val="0"/>
      <w:divBdr>
        <w:top w:val="none" w:sz="0" w:space="0" w:color="auto"/>
        <w:left w:val="none" w:sz="0" w:space="0" w:color="auto"/>
        <w:bottom w:val="none" w:sz="0" w:space="0" w:color="auto"/>
        <w:right w:val="none" w:sz="0" w:space="0" w:color="auto"/>
      </w:divBdr>
    </w:div>
    <w:div w:id="1297955297">
      <w:bodyDiv w:val="1"/>
      <w:marLeft w:val="0"/>
      <w:marRight w:val="0"/>
      <w:marTop w:val="0"/>
      <w:marBottom w:val="0"/>
      <w:divBdr>
        <w:top w:val="none" w:sz="0" w:space="0" w:color="auto"/>
        <w:left w:val="none" w:sz="0" w:space="0" w:color="auto"/>
        <w:bottom w:val="none" w:sz="0" w:space="0" w:color="auto"/>
        <w:right w:val="none" w:sz="0" w:space="0" w:color="auto"/>
      </w:divBdr>
    </w:div>
    <w:div w:id="1298683522">
      <w:bodyDiv w:val="1"/>
      <w:marLeft w:val="0"/>
      <w:marRight w:val="0"/>
      <w:marTop w:val="0"/>
      <w:marBottom w:val="0"/>
      <w:divBdr>
        <w:top w:val="none" w:sz="0" w:space="0" w:color="auto"/>
        <w:left w:val="none" w:sz="0" w:space="0" w:color="auto"/>
        <w:bottom w:val="none" w:sz="0" w:space="0" w:color="auto"/>
        <w:right w:val="none" w:sz="0" w:space="0" w:color="auto"/>
      </w:divBdr>
    </w:div>
    <w:div w:id="1301226608">
      <w:bodyDiv w:val="1"/>
      <w:marLeft w:val="0"/>
      <w:marRight w:val="0"/>
      <w:marTop w:val="0"/>
      <w:marBottom w:val="0"/>
      <w:divBdr>
        <w:top w:val="none" w:sz="0" w:space="0" w:color="auto"/>
        <w:left w:val="none" w:sz="0" w:space="0" w:color="auto"/>
        <w:bottom w:val="none" w:sz="0" w:space="0" w:color="auto"/>
        <w:right w:val="none" w:sz="0" w:space="0" w:color="auto"/>
      </w:divBdr>
    </w:div>
    <w:div w:id="1301299501">
      <w:bodyDiv w:val="1"/>
      <w:marLeft w:val="0"/>
      <w:marRight w:val="0"/>
      <w:marTop w:val="0"/>
      <w:marBottom w:val="0"/>
      <w:divBdr>
        <w:top w:val="none" w:sz="0" w:space="0" w:color="auto"/>
        <w:left w:val="none" w:sz="0" w:space="0" w:color="auto"/>
        <w:bottom w:val="none" w:sz="0" w:space="0" w:color="auto"/>
        <w:right w:val="none" w:sz="0" w:space="0" w:color="auto"/>
      </w:divBdr>
    </w:div>
    <w:div w:id="1301426389">
      <w:bodyDiv w:val="1"/>
      <w:marLeft w:val="0"/>
      <w:marRight w:val="0"/>
      <w:marTop w:val="0"/>
      <w:marBottom w:val="0"/>
      <w:divBdr>
        <w:top w:val="none" w:sz="0" w:space="0" w:color="auto"/>
        <w:left w:val="none" w:sz="0" w:space="0" w:color="auto"/>
        <w:bottom w:val="none" w:sz="0" w:space="0" w:color="auto"/>
        <w:right w:val="none" w:sz="0" w:space="0" w:color="auto"/>
      </w:divBdr>
    </w:div>
    <w:div w:id="1303578225">
      <w:bodyDiv w:val="1"/>
      <w:marLeft w:val="0"/>
      <w:marRight w:val="0"/>
      <w:marTop w:val="0"/>
      <w:marBottom w:val="0"/>
      <w:divBdr>
        <w:top w:val="none" w:sz="0" w:space="0" w:color="auto"/>
        <w:left w:val="none" w:sz="0" w:space="0" w:color="auto"/>
        <w:bottom w:val="none" w:sz="0" w:space="0" w:color="auto"/>
        <w:right w:val="none" w:sz="0" w:space="0" w:color="auto"/>
      </w:divBdr>
    </w:div>
    <w:div w:id="1309048176">
      <w:bodyDiv w:val="1"/>
      <w:marLeft w:val="0"/>
      <w:marRight w:val="0"/>
      <w:marTop w:val="0"/>
      <w:marBottom w:val="0"/>
      <w:divBdr>
        <w:top w:val="none" w:sz="0" w:space="0" w:color="auto"/>
        <w:left w:val="none" w:sz="0" w:space="0" w:color="auto"/>
        <w:bottom w:val="none" w:sz="0" w:space="0" w:color="auto"/>
        <w:right w:val="none" w:sz="0" w:space="0" w:color="auto"/>
      </w:divBdr>
    </w:div>
    <w:div w:id="1310212020">
      <w:bodyDiv w:val="1"/>
      <w:marLeft w:val="0"/>
      <w:marRight w:val="0"/>
      <w:marTop w:val="0"/>
      <w:marBottom w:val="0"/>
      <w:divBdr>
        <w:top w:val="none" w:sz="0" w:space="0" w:color="auto"/>
        <w:left w:val="none" w:sz="0" w:space="0" w:color="auto"/>
        <w:bottom w:val="none" w:sz="0" w:space="0" w:color="auto"/>
        <w:right w:val="none" w:sz="0" w:space="0" w:color="auto"/>
      </w:divBdr>
    </w:div>
    <w:div w:id="1319378615">
      <w:bodyDiv w:val="1"/>
      <w:marLeft w:val="0"/>
      <w:marRight w:val="0"/>
      <w:marTop w:val="0"/>
      <w:marBottom w:val="0"/>
      <w:divBdr>
        <w:top w:val="none" w:sz="0" w:space="0" w:color="auto"/>
        <w:left w:val="none" w:sz="0" w:space="0" w:color="auto"/>
        <w:bottom w:val="none" w:sz="0" w:space="0" w:color="auto"/>
        <w:right w:val="none" w:sz="0" w:space="0" w:color="auto"/>
      </w:divBdr>
    </w:div>
    <w:div w:id="1319386955">
      <w:bodyDiv w:val="1"/>
      <w:marLeft w:val="0"/>
      <w:marRight w:val="0"/>
      <w:marTop w:val="0"/>
      <w:marBottom w:val="0"/>
      <w:divBdr>
        <w:top w:val="none" w:sz="0" w:space="0" w:color="auto"/>
        <w:left w:val="none" w:sz="0" w:space="0" w:color="auto"/>
        <w:bottom w:val="none" w:sz="0" w:space="0" w:color="auto"/>
        <w:right w:val="none" w:sz="0" w:space="0" w:color="auto"/>
      </w:divBdr>
    </w:div>
    <w:div w:id="1328703304">
      <w:bodyDiv w:val="1"/>
      <w:marLeft w:val="0"/>
      <w:marRight w:val="0"/>
      <w:marTop w:val="0"/>
      <w:marBottom w:val="0"/>
      <w:divBdr>
        <w:top w:val="none" w:sz="0" w:space="0" w:color="auto"/>
        <w:left w:val="none" w:sz="0" w:space="0" w:color="auto"/>
        <w:bottom w:val="none" w:sz="0" w:space="0" w:color="auto"/>
        <w:right w:val="none" w:sz="0" w:space="0" w:color="auto"/>
      </w:divBdr>
    </w:div>
    <w:div w:id="1330787595">
      <w:bodyDiv w:val="1"/>
      <w:marLeft w:val="0"/>
      <w:marRight w:val="0"/>
      <w:marTop w:val="0"/>
      <w:marBottom w:val="0"/>
      <w:divBdr>
        <w:top w:val="none" w:sz="0" w:space="0" w:color="auto"/>
        <w:left w:val="none" w:sz="0" w:space="0" w:color="auto"/>
        <w:bottom w:val="none" w:sz="0" w:space="0" w:color="auto"/>
        <w:right w:val="none" w:sz="0" w:space="0" w:color="auto"/>
      </w:divBdr>
    </w:div>
    <w:div w:id="1334531784">
      <w:bodyDiv w:val="1"/>
      <w:marLeft w:val="0"/>
      <w:marRight w:val="0"/>
      <w:marTop w:val="0"/>
      <w:marBottom w:val="0"/>
      <w:divBdr>
        <w:top w:val="none" w:sz="0" w:space="0" w:color="auto"/>
        <w:left w:val="none" w:sz="0" w:space="0" w:color="auto"/>
        <w:bottom w:val="none" w:sz="0" w:space="0" w:color="auto"/>
        <w:right w:val="none" w:sz="0" w:space="0" w:color="auto"/>
      </w:divBdr>
    </w:div>
    <w:div w:id="1337995992">
      <w:bodyDiv w:val="1"/>
      <w:marLeft w:val="0"/>
      <w:marRight w:val="0"/>
      <w:marTop w:val="0"/>
      <w:marBottom w:val="0"/>
      <w:divBdr>
        <w:top w:val="none" w:sz="0" w:space="0" w:color="auto"/>
        <w:left w:val="none" w:sz="0" w:space="0" w:color="auto"/>
        <w:bottom w:val="none" w:sz="0" w:space="0" w:color="auto"/>
        <w:right w:val="none" w:sz="0" w:space="0" w:color="auto"/>
      </w:divBdr>
    </w:div>
    <w:div w:id="1344748628">
      <w:bodyDiv w:val="1"/>
      <w:marLeft w:val="0"/>
      <w:marRight w:val="0"/>
      <w:marTop w:val="0"/>
      <w:marBottom w:val="0"/>
      <w:divBdr>
        <w:top w:val="none" w:sz="0" w:space="0" w:color="auto"/>
        <w:left w:val="none" w:sz="0" w:space="0" w:color="auto"/>
        <w:bottom w:val="none" w:sz="0" w:space="0" w:color="auto"/>
        <w:right w:val="none" w:sz="0" w:space="0" w:color="auto"/>
      </w:divBdr>
    </w:div>
    <w:div w:id="1349602296">
      <w:bodyDiv w:val="1"/>
      <w:marLeft w:val="0"/>
      <w:marRight w:val="0"/>
      <w:marTop w:val="0"/>
      <w:marBottom w:val="0"/>
      <w:divBdr>
        <w:top w:val="none" w:sz="0" w:space="0" w:color="auto"/>
        <w:left w:val="none" w:sz="0" w:space="0" w:color="auto"/>
        <w:bottom w:val="none" w:sz="0" w:space="0" w:color="auto"/>
        <w:right w:val="none" w:sz="0" w:space="0" w:color="auto"/>
      </w:divBdr>
    </w:div>
    <w:div w:id="1351373880">
      <w:bodyDiv w:val="1"/>
      <w:marLeft w:val="0"/>
      <w:marRight w:val="0"/>
      <w:marTop w:val="0"/>
      <w:marBottom w:val="0"/>
      <w:divBdr>
        <w:top w:val="none" w:sz="0" w:space="0" w:color="auto"/>
        <w:left w:val="none" w:sz="0" w:space="0" w:color="auto"/>
        <w:bottom w:val="none" w:sz="0" w:space="0" w:color="auto"/>
        <w:right w:val="none" w:sz="0" w:space="0" w:color="auto"/>
      </w:divBdr>
    </w:div>
    <w:div w:id="1357654550">
      <w:bodyDiv w:val="1"/>
      <w:marLeft w:val="0"/>
      <w:marRight w:val="0"/>
      <w:marTop w:val="0"/>
      <w:marBottom w:val="0"/>
      <w:divBdr>
        <w:top w:val="none" w:sz="0" w:space="0" w:color="auto"/>
        <w:left w:val="none" w:sz="0" w:space="0" w:color="auto"/>
        <w:bottom w:val="none" w:sz="0" w:space="0" w:color="auto"/>
        <w:right w:val="none" w:sz="0" w:space="0" w:color="auto"/>
      </w:divBdr>
    </w:div>
    <w:div w:id="1366519538">
      <w:bodyDiv w:val="1"/>
      <w:marLeft w:val="0"/>
      <w:marRight w:val="0"/>
      <w:marTop w:val="0"/>
      <w:marBottom w:val="0"/>
      <w:divBdr>
        <w:top w:val="none" w:sz="0" w:space="0" w:color="auto"/>
        <w:left w:val="none" w:sz="0" w:space="0" w:color="auto"/>
        <w:bottom w:val="none" w:sz="0" w:space="0" w:color="auto"/>
        <w:right w:val="none" w:sz="0" w:space="0" w:color="auto"/>
      </w:divBdr>
    </w:div>
    <w:div w:id="1369329683">
      <w:bodyDiv w:val="1"/>
      <w:marLeft w:val="0"/>
      <w:marRight w:val="0"/>
      <w:marTop w:val="0"/>
      <w:marBottom w:val="0"/>
      <w:divBdr>
        <w:top w:val="none" w:sz="0" w:space="0" w:color="auto"/>
        <w:left w:val="none" w:sz="0" w:space="0" w:color="auto"/>
        <w:bottom w:val="none" w:sz="0" w:space="0" w:color="auto"/>
        <w:right w:val="none" w:sz="0" w:space="0" w:color="auto"/>
      </w:divBdr>
    </w:div>
    <w:div w:id="1372341428">
      <w:bodyDiv w:val="1"/>
      <w:marLeft w:val="0"/>
      <w:marRight w:val="0"/>
      <w:marTop w:val="0"/>
      <w:marBottom w:val="0"/>
      <w:divBdr>
        <w:top w:val="none" w:sz="0" w:space="0" w:color="auto"/>
        <w:left w:val="none" w:sz="0" w:space="0" w:color="auto"/>
        <w:bottom w:val="none" w:sz="0" w:space="0" w:color="auto"/>
        <w:right w:val="none" w:sz="0" w:space="0" w:color="auto"/>
      </w:divBdr>
    </w:div>
    <w:div w:id="1379935363">
      <w:bodyDiv w:val="1"/>
      <w:marLeft w:val="0"/>
      <w:marRight w:val="0"/>
      <w:marTop w:val="0"/>
      <w:marBottom w:val="0"/>
      <w:divBdr>
        <w:top w:val="none" w:sz="0" w:space="0" w:color="auto"/>
        <w:left w:val="none" w:sz="0" w:space="0" w:color="auto"/>
        <w:bottom w:val="none" w:sz="0" w:space="0" w:color="auto"/>
        <w:right w:val="none" w:sz="0" w:space="0" w:color="auto"/>
      </w:divBdr>
    </w:div>
    <w:div w:id="1384669336">
      <w:bodyDiv w:val="1"/>
      <w:marLeft w:val="0"/>
      <w:marRight w:val="0"/>
      <w:marTop w:val="0"/>
      <w:marBottom w:val="0"/>
      <w:divBdr>
        <w:top w:val="none" w:sz="0" w:space="0" w:color="auto"/>
        <w:left w:val="none" w:sz="0" w:space="0" w:color="auto"/>
        <w:bottom w:val="none" w:sz="0" w:space="0" w:color="auto"/>
        <w:right w:val="none" w:sz="0" w:space="0" w:color="auto"/>
      </w:divBdr>
    </w:div>
    <w:div w:id="1385253892">
      <w:bodyDiv w:val="1"/>
      <w:marLeft w:val="0"/>
      <w:marRight w:val="0"/>
      <w:marTop w:val="0"/>
      <w:marBottom w:val="0"/>
      <w:divBdr>
        <w:top w:val="none" w:sz="0" w:space="0" w:color="auto"/>
        <w:left w:val="none" w:sz="0" w:space="0" w:color="auto"/>
        <w:bottom w:val="none" w:sz="0" w:space="0" w:color="auto"/>
        <w:right w:val="none" w:sz="0" w:space="0" w:color="auto"/>
      </w:divBdr>
    </w:div>
    <w:div w:id="1390304416">
      <w:bodyDiv w:val="1"/>
      <w:marLeft w:val="0"/>
      <w:marRight w:val="0"/>
      <w:marTop w:val="0"/>
      <w:marBottom w:val="0"/>
      <w:divBdr>
        <w:top w:val="none" w:sz="0" w:space="0" w:color="auto"/>
        <w:left w:val="none" w:sz="0" w:space="0" w:color="auto"/>
        <w:bottom w:val="none" w:sz="0" w:space="0" w:color="auto"/>
        <w:right w:val="none" w:sz="0" w:space="0" w:color="auto"/>
      </w:divBdr>
    </w:div>
    <w:div w:id="1390885982">
      <w:bodyDiv w:val="1"/>
      <w:marLeft w:val="0"/>
      <w:marRight w:val="0"/>
      <w:marTop w:val="0"/>
      <w:marBottom w:val="0"/>
      <w:divBdr>
        <w:top w:val="none" w:sz="0" w:space="0" w:color="auto"/>
        <w:left w:val="none" w:sz="0" w:space="0" w:color="auto"/>
        <w:bottom w:val="none" w:sz="0" w:space="0" w:color="auto"/>
        <w:right w:val="none" w:sz="0" w:space="0" w:color="auto"/>
      </w:divBdr>
    </w:div>
    <w:div w:id="1398161506">
      <w:bodyDiv w:val="1"/>
      <w:marLeft w:val="0"/>
      <w:marRight w:val="0"/>
      <w:marTop w:val="0"/>
      <w:marBottom w:val="0"/>
      <w:divBdr>
        <w:top w:val="none" w:sz="0" w:space="0" w:color="auto"/>
        <w:left w:val="none" w:sz="0" w:space="0" w:color="auto"/>
        <w:bottom w:val="none" w:sz="0" w:space="0" w:color="auto"/>
        <w:right w:val="none" w:sz="0" w:space="0" w:color="auto"/>
      </w:divBdr>
    </w:div>
    <w:div w:id="1399017053">
      <w:bodyDiv w:val="1"/>
      <w:marLeft w:val="0"/>
      <w:marRight w:val="0"/>
      <w:marTop w:val="0"/>
      <w:marBottom w:val="0"/>
      <w:divBdr>
        <w:top w:val="none" w:sz="0" w:space="0" w:color="auto"/>
        <w:left w:val="none" w:sz="0" w:space="0" w:color="auto"/>
        <w:bottom w:val="none" w:sz="0" w:space="0" w:color="auto"/>
        <w:right w:val="none" w:sz="0" w:space="0" w:color="auto"/>
      </w:divBdr>
    </w:div>
    <w:div w:id="1407922394">
      <w:bodyDiv w:val="1"/>
      <w:marLeft w:val="0"/>
      <w:marRight w:val="0"/>
      <w:marTop w:val="0"/>
      <w:marBottom w:val="0"/>
      <w:divBdr>
        <w:top w:val="none" w:sz="0" w:space="0" w:color="auto"/>
        <w:left w:val="none" w:sz="0" w:space="0" w:color="auto"/>
        <w:bottom w:val="none" w:sz="0" w:space="0" w:color="auto"/>
        <w:right w:val="none" w:sz="0" w:space="0" w:color="auto"/>
      </w:divBdr>
    </w:div>
    <w:div w:id="1408187458">
      <w:bodyDiv w:val="1"/>
      <w:marLeft w:val="0"/>
      <w:marRight w:val="0"/>
      <w:marTop w:val="0"/>
      <w:marBottom w:val="0"/>
      <w:divBdr>
        <w:top w:val="none" w:sz="0" w:space="0" w:color="auto"/>
        <w:left w:val="none" w:sz="0" w:space="0" w:color="auto"/>
        <w:bottom w:val="none" w:sz="0" w:space="0" w:color="auto"/>
        <w:right w:val="none" w:sz="0" w:space="0" w:color="auto"/>
      </w:divBdr>
    </w:div>
    <w:div w:id="1410345546">
      <w:bodyDiv w:val="1"/>
      <w:marLeft w:val="0"/>
      <w:marRight w:val="0"/>
      <w:marTop w:val="0"/>
      <w:marBottom w:val="0"/>
      <w:divBdr>
        <w:top w:val="none" w:sz="0" w:space="0" w:color="auto"/>
        <w:left w:val="none" w:sz="0" w:space="0" w:color="auto"/>
        <w:bottom w:val="none" w:sz="0" w:space="0" w:color="auto"/>
        <w:right w:val="none" w:sz="0" w:space="0" w:color="auto"/>
      </w:divBdr>
    </w:div>
    <w:div w:id="1410887881">
      <w:bodyDiv w:val="1"/>
      <w:marLeft w:val="0"/>
      <w:marRight w:val="0"/>
      <w:marTop w:val="0"/>
      <w:marBottom w:val="0"/>
      <w:divBdr>
        <w:top w:val="none" w:sz="0" w:space="0" w:color="auto"/>
        <w:left w:val="none" w:sz="0" w:space="0" w:color="auto"/>
        <w:bottom w:val="none" w:sz="0" w:space="0" w:color="auto"/>
        <w:right w:val="none" w:sz="0" w:space="0" w:color="auto"/>
      </w:divBdr>
    </w:div>
    <w:div w:id="1415662207">
      <w:bodyDiv w:val="1"/>
      <w:marLeft w:val="0"/>
      <w:marRight w:val="0"/>
      <w:marTop w:val="0"/>
      <w:marBottom w:val="0"/>
      <w:divBdr>
        <w:top w:val="none" w:sz="0" w:space="0" w:color="auto"/>
        <w:left w:val="none" w:sz="0" w:space="0" w:color="auto"/>
        <w:bottom w:val="none" w:sz="0" w:space="0" w:color="auto"/>
        <w:right w:val="none" w:sz="0" w:space="0" w:color="auto"/>
      </w:divBdr>
    </w:div>
    <w:div w:id="1420441564">
      <w:bodyDiv w:val="1"/>
      <w:marLeft w:val="0"/>
      <w:marRight w:val="0"/>
      <w:marTop w:val="0"/>
      <w:marBottom w:val="0"/>
      <w:divBdr>
        <w:top w:val="none" w:sz="0" w:space="0" w:color="auto"/>
        <w:left w:val="none" w:sz="0" w:space="0" w:color="auto"/>
        <w:bottom w:val="none" w:sz="0" w:space="0" w:color="auto"/>
        <w:right w:val="none" w:sz="0" w:space="0" w:color="auto"/>
      </w:divBdr>
    </w:div>
    <w:div w:id="1426925840">
      <w:bodyDiv w:val="1"/>
      <w:marLeft w:val="0"/>
      <w:marRight w:val="0"/>
      <w:marTop w:val="0"/>
      <w:marBottom w:val="0"/>
      <w:divBdr>
        <w:top w:val="none" w:sz="0" w:space="0" w:color="auto"/>
        <w:left w:val="none" w:sz="0" w:space="0" w:color="auto"/>
        <w:bottom w:val="none" w:sz="0" w:space="0" w:color="auto"/>
        <w:right w:val="none" w:sz="0" w:space="0" w:color="auto"/>
      </w:divBdr>
    </w:div>
    <w:div w:id="1427775653">
      <w:bodyDiv w:val="1"/>
      <w:marLeft w:val="0"/>
      <w:marRight w:val="0"/>
      <w:marTop w:val="0"/>
      <w:marBottom w:val="0"/>
      <w:divBdr>
        <w:top w:val="none" w:sz="0" w:space="0" w:color="auto"/>
        <w:left w:val="none" w:sz="0" w:space="0" w:color="auto"/>
        <w:bottom w:val="none" w:sz="0" w:space="0" w:color="auto"/>
        <w:right w:val="none" w:sz="0" w:space="0" w:color="auto"/>
      </w:divBdr>
    </w:div>
    <w:div w:id="1435443930">
      <w:bodyDiv w:val="1"/>
      <w:marLeft w:val="0"/>
      <w:marRight w:val="0"/>
      <w:marTop w:val="0"/>
      <w:marBottom w:val="0"/>
      <w:divBdr>
        <w:top w:val="none" w:sz="0" w:space="0" w:color="auto"/>
        <w:left w:val="none" w:sz="0" w:space="0" w:color="auto"/>
        <w:bottom w:val="none" w:sz="0" w:space="0" w:color="auto"/>
        <w:right w:val="none" w:sz="0" w:space="0" w:color="auto"/>
      </w:divBdr>
    </w:div>
    <w:div w:id="1447848738">
      <w:bodyDiv w:val="1"/>
      <w:marLeft w:val="0"/>
      <w:marRight w:val="0"/>
      <w:marTop w:val="0"/>
      <w:marBottom w:val="0"/>
      <w:divBdr>
        <w:top w:val="none" w:sz="0" w:space="0" w:color="auto"/>
        <w:left w:val="none" w:sz="0" w:space="0" w:color="auto"/>
        <w:bottom w:val="none" w:sz="0" w:space="0" w:color="auto"/>
        <w:right w:val="none" w:sz="0" w:space="0" w:color="auto"/>
      </w:divBdr>
    </w:div>
    <w:div w:id="1457866927">
      <w:bodyDiv w:val="1"/>
      <w:marLeft w:val="0"/>
      <w:marRight w:val="0"/>
      <w:marTop w:val="0"/>
      <w:marBottom w:val="0"/>
      <w:divBdr>
        <w:top w:val="none" w:sz="0" w:space="0" w:color="auto"/>
        <w:left w:val="none" w:sz="0" w:space="0" w:color="auto"/>
        <w:bottom w:val="none" w:sz="0" w:space="0" w:color="auto"/>
        <w:right w:val="none" w:sz="0" w:space="0" w:color="auto"/>
      </w:divBdr>
    </w:div>
    <w:div w:id="1460218771">
      <w:bodyDiv w:val="1"/>
      <w:marLeft w:val="0"/>
      <w:marRight w:val="0"/>
      <w:marTop w:val="0"/>
      <w:marBottom w:val="0"/>
      <w:divBdr>
        <w:top w:val="none" w:sz="0" w:space="0" w:color="auto"/>
        <w:left w:val="none" w:sz="0" w:space="0" w:color="auto"/>
        <w:bottom w:val="none" w:sz="0" w:space="0" w:color="auto"/>
        <w:right w:val="none" w:sz="0" w:space="0" w:color="auto"/>
      </w:divBdr>
    </w:div>
    <w:div w:id="1465461870">
      <w:bodyDiv w:val="1"/>
      <w:marLeft w:val="0"/>
      <w:marRight w:val="0"/>
      <w:marTop w:val="0"/>
      <w:marBottom w:val="0"/>
      <w:divBdr>
        <w:top w:val="none" w:sz="0" w:space="0" w:color="auto"/>
        <w:left w:val="none" w:sz="0" w:space="0" w:color="auto"/>
        <w:bottom w:val="none" w:sz="0" w:space="0" w:color="auto"/>
        <w:right w:val="none" w:sz="0" w:space="0" w:color="auto"/>
      </w:divBdr>
    </w:div>
    <w:div w:id="1469206053">
      <w:bodyDiv w:val="1"/>
      <w:marLeft w:val="0"/>
      <w:marRight w:val="0"/>
      <w:marTop w:val="0"/>
      <w:marBottom w:val="0"/>
      <w:divBdr>
        <w:top w:val="none" w:sz="0" w:space="0" w:color="auto"/>
        <w:left w:val="none" w:sz="0" w:space="0" w:color="auto"/>
        <w:bottom w:val="none" w:sz="0" w:space="0" w:color="auto"/>
        <w:right w:val="none" w:sz="0" w:space="0" w:color="auto"/>
      </w:divBdr>
    </w:div>
    <w:div w:id="1469974306">
      <w:bodyDiv w:val="1"/>
      <w:marLeft w:val="0"/>
      <w:marRight w:val="0"/>
      <w:marTop w:val="0"/>
      <w:marBottom w:val="0"/>
      <w:divBdr>
        <w:top w:val="none" w:sz="0" w:space="0" w:color="auto"/>
        <w:left w:val="none" w:sz="0" w:space="0" w:color="auto"/>
        <w:bottom w:val="none" w:sz="0" w:space="0" w:color="auto"/>
        <w:right w:val="none" w:sz="0" w:space="0" w:color="auto"/>
      </w:divBdr>
    </w:div>
    <w:div w:id="1471628984">
      <w:bodyDiv w:val="1"/>
      <w:marLeft w:val="0"/>
      <w:marRight w:val="0"/>
      <w:marTop w:val="0"/>
      <w:marBottom w:val="0"/>
      <w:divBdr>
        <w:top w:val="none" w:sz="0" w:space="0" w:color="auto"/>
        <w:left w:val="none" w:sz="0" w:space="0" w:color="auto"/>
        <w:bottom w:val="none" w:sz="0" w:space="0" w:color="auto"/>
        <w:right w:val="none" w:sz="0" w:space="0" w:color="auto"/>
      </w:divBdr>
    </w:div>
    <w:div w:id="1478375076">
      <w:bodyDiv w:val="1"/>
      <w:marLeft w:val="0"/>
      <w:marRight w:val="0"/>
      <w:marTop w:val="0"/>
      <w:marBottom w:val="0"/>
      <w:divBdr>
        <w:top w:val="none" w:sz="0" w:space="0" w:color="auto"/>
        <w:left w:val="none" w:sz="0" w:space="0" w:color="auto"/>
        <w:bottom w:val="none" w:sz="0" w:space="0" w:color="auto"/>
        <w:right w:val="none" w:sz="0" w:space="0" w:color="auto"/>
      </w:divBdr>
    </w:div>
    <w:div w:id="1492986103">
      <w:bodyDiv w:val="1"/>
      <w:marLeft w:val="0"/>
      <w:marRight w:val="0"/>
      <w:marTop w:val="0"/>
      <w:marBottom w:val="0"/>
      <w:divBdr>
        <w:top w:val="none" w:sz="0" w:space="0" w:color="auto"/>
        <w:left w:val="none" w:sz="0" w:space="0" w:color="auto"/>
        <w:bottom w:val="none" w:sz="0" w:space="0" w:color="auto"/>
        <w:right w:val="none" w:sz="0" w:space="0" w:color="auto"/>
      </w:divBdr>
    </w:div>
    <w:div w:id="1498886799">
      <w:bodyDiv w:val="1"/>
      <w:marLeft w:val="0"/>
      <w:marRight w:val="0"/>
      <w:marTop w:val="0"/>
      <w:marBottom w:val="0"/>
      <w:divBdr>
        <w:top w:val="none" w:sz="0" w:space="0" w:color="auto"/>
        <w:left w:val="none" w:sz="0" w:space="0" w:color="auto"/>
        <w:bottom w:val="none" w:sz="0" w:space="0" w:color="auto"/>
        <w:right w:val="none" w:sz="0" w:space="0" w:color="auto"/>
      </w:divBdr>
    </w:div>
    <w:div w:id="1499997476">
      <w:bodyDiv w:val="1"/>
      <w:marLeft w:val="0"/>
      <w:marRight w:val="0"/>
      <w:marTop w:val="0"/>
      <w:marBottom w:val="0"/>
      <w:divBdr>
        <w:top w:val="none" w:sz="0" w:space="0" w:color="auto"/>
        <w:left w:val="none" w:sz="0" w:space="0" w:color="auto"/>
        <w:bottom w:val="none" w:sz="0" w:space="0" w:color="auto"/>
        <w:right w:val="none" w:sz="0" w:space="0" w:color="auto"/>
      </w:divBdr>
    </w:div>
    <w:div w:id="1501892213">
      <w:bodyDiv w:val="1"/>
      <w:marLeft w:val="0"/>
      <w:marRight w:val="0"/>
      <w:marTop w:val="0"/>
      <w:marBottom w:val="0"/>
      <w:divBdr>
        <w:top w:val="none" w:sz="0" w:space="0" w:color="auto"/>
        <w:left w:val="none" w:sz="0" w:space="0" w:color="auto"/>
        <w:bottom w:val="none" w:sz="0" w:space="0" w:color="auto"/>
        <w:right w:val="none" w:sz="0" w:space="0" w:color="auto"/>
      </w:divBdr>
    </w:div>
    <w:div w:id="1505243564">
      <w:bodyDiv w:val="1"/>
      <w:marLeft w:val="0"/>
      <w:marRight w:val="0"/>
      <w:marTop w:val="0"/>
      <w:marBottom w:val="0"/>
      <w:divBdr>
        <w:top w:val="none" w:sz="0" w:space="0" w:color="auto"/>
        <w:left w:val="none" w:sz="0" w:space="0" w:color="auto"/>
        <w:bottom w:val="none" w:sz="0" w:space="0" w:color="auto"/>
        <w:right w:val="none" w:sz="0" w:space="0" w:color="auto"/>
      </w:divBdr>
    </w:div>
    <w:div w:id="1506941222">
      <w:bodyDiv w:val="1"/>
      <w:marLeft w:val="0"/>
      <w:marRight w:val="0"/>
      <w:marTop w:val="0"/>
      <w:marBottom w:val="0"/>
      <w:divBdr>
        <w:top w:val="none" w:sz="0" w:space="0" w:color="auto"/>
        <w:left w:val="none" w:sz="0" w:space="0" w:color="auto"/>
        <w:bottom w:val="none" w:sz="0" w:space="0" w:color="auto"/>
        <w:right w:val="none" w:sz="0" w:space="0" w:color="auto"/>
      </w:divBdr>
    </w:div>
    <w:div w:id="1511800362">
      <w:bodyDiv w:val="1"/>
      <w:marLeft w:val="0"/>
      <w:marRight w:val="0"/>
      <w:marTop w:val="0"/>
      <w:marBottom w:val="0"/>
      <w:divBdr>
        <w:top w:val="none" w:sz="0" w:space="0" w:color="auto"/>
        <w:left w:val="none" w:sz="0" w:space="0" w:color="auto"/>
        <w:bottom w:val="none" w:sz="0" w:space="0" w:color="auto"/>
        <w:right w:val="none" w:sz="0" w:space="0" w:color="auto"/>
      </w:divBdr>
    </w:div>
    <w:div w:id="1521776697">
      <w:bodyDiv w:val="1"/>
      <w:marLeft w:val="0"/>
      <w:marRight w:val="0"/>
      <w:marTop w:val="0"/>
      <w:marBottom w:val="0"/>
      <w:divBdr>
        <w:top w:val="none" w:sz="0" w:space="0" w:color="auto"/>
        <w:left w:val="none" w:sz="0" w:space="0" w:color="auto"/>
        <w:bottom w:val="none" w:sz="0" w:space="0" w:color="auto"/>
        <w:right w:val="none" w:sz="0" w:space="0" w:color="auto"/>
      </w:divBdr>
    </w:div>
    <w:div w:id="1522008189">
      <w:bodyDiv w:val="1"/>
      <w:marLeft w:val="0"/>
      <w:marRight w:val="0"/>
      <w:marTop w:val="0"/>
      <w:marBottom w:val="0"/>
      <w:divBdr>
        <w:top w:val="none" w:sz="0" w:space="0" w:color="auto"/>
        <w:left w:val="none" w:sz="0" w:space="0" w:color="auto"/>
        <w:bottom w:val="none" w:sz="0" w:space="0" w:color="auto"/>
        <w:right w:val="none" w:sz="0" w:space="0" w:color="auto"/>
      </w:divBdr>
    </w:div>
    <w:div w:id="1528566142">
      <w:bodyDiv w:val="1"/>
      <w:marLeft w:val="0"/>
      <w:marRight w:val="0"/>
      <w:marTop w:val="0"/>
      <w:marBottom w:val="0"/>
      <w:divBdr>
        <w:top w:val="none" w:sz="0" w:space="0" w:color="auto"/>
        <w:left w:val="none" w:sz="0" w:space="0" w:color="auto"/>
        <w:bottom w:val="none" w:sz="0" w:space="0" w:color="auto"/>
        <w:right w:val="none" w:sz="0" w:space="0" w:color="auto"/>
      </w:divBdr>
    </w:div>
    <w:div w:id="1528635383">
      <w:bodyDiv w:val="1"/>
      <w:marLeft w:val="0"/>
      <w:marRight w:val="0"/>
      <w:marTop w:val="0"/>
      <w:marBottom w:val="0"/>
      <w:divBdr>
        <w:top w:val="none" w:sz="0" w:space="0" w:color="auto"/>
        <w:left w:val="none" w:sz="0" w:space="0" w:color="auto"/>
        <w:bottom w:val="none" w:sz="0" w:space="0" w:color="auto"/>
        <w:right w:val="none" w:sz="0" w:space="0" w:color="auto"/>
      </w:divBdr>
    </w:div>
    <w:div w:id="1529953520">
      <w:bodyDiv w:val="1"/>
      <w:marLeft w:val="0"/>
      <w:marRight w:val="0"/>
      <w:marTop w:val="0"/>
      <w:marBottom w:val="0"/>
      <w:divBdr>
        <w:top w:val="none" w:sz="0" w:space="0" w:color="auto"/>
        <w:left w:val="none" w:sz="0" w:space="0" w:color="auto"/>
        <w:bottom w:val="none" w:sz="0" w:space="0" w:color="auto"/>
        <w:right w:val="none" w:sz="0" w:space="0" w:color="auto"/>
      </w:divBdr>
    </w:div>
    <w:div w:id="1533152376">
      <w:bodyDiv w:val="1"/>
      <w:marLeft w:val="0"/>
      <w:marRight w:val="0"/>
      <w:marTop w:val="0"/>
      <w:marBottom w:val="0"/>
      <w:divBdr>
        <w:top w:val="none" w:sz="0" w:space="0" w:color="auto"/>
        <w:left w:val="none" w:sz="0" w:space="0" w:color="auto"/>
        <w:bottom w:val="none" w:sz="0" w:space="0" w:color="auto"/>
        <w:right w:val="none" w:sz="0" w:space="0" w:color="auto"/>
      </w:divBdr>
    </w:div>
    <w:div w:id="1534616633">
      <w:bodyDiv w:val="1"/>
      <w:marLeft w:val="0"/>
      <w:marRight w:val="0"/>
      <w:marTop w:val="0"/>
      <w:marBottom w:val="0"/>
      <w:divBdr>
        <w:top w:val="none" w:sz="0" w:space="0" w:color="auto"/>
        <w:left w:val="none" w:sz="0" w:space="0" w:color="auto"/>
        <w:bottom w:val="none" w:sz="0" w:space="0" w:color="auto"/>
        <w:right w:val="none" w:sz="0" w:space="0" w:color="auto"/>
      </w:divBdr>
    </w:div>
    <w:div w:id="1543712769">
      <w:bodyDiv w:val="1"/>
      <w:marLeft w:val="0"/>
      <w:marRight w:val="0"/>
      <w:marTop w:val="0"/>
      <w:marBottom w:val="0"/>
      <w:divBdr>
        <w:top w:val="none" w:sz="0" w:space="0" w:color="auto"/>
        <w:left w:val="none" w:sz="0" w:space="0" w:color="auto"/>
        <w:bottom w:val="none" w:sz="0" w:space="0" w:color="auto"/>
        <w:right w:val="none" w:sz="0" w:space="0" w:color="auto"/>
      </w:divBdr>
    </w:div>
    <w:div w:id="1544515037">
      <w:bodyDiv w:val="1"/>
      <w:marLeft w:val="0"/>
      <w:marRight w:val="0"/>
      <w:marTop w:val="0"/>
      <w:marBottom w:val="0"/>
      <w:divBdr>
        <w:top w:val="none" w:sz="0" w:space="0" w:color="auto"/>
        <w:left w:val="none" w:sz="0" w:space="0" w:color="auto"/>
        <w:bottom w:val="none" w:sz="0" w:space="0" w:color="auto"/>
        <w:right w:val="none" w:sz="0" w:space="0" w:color="auto"/>
      </w:divBdr>
    </w:div>
    <w:div w:id="1545677276">
      <w:bodyDiv w:val="1"/>
      <w:marLeft w:val="0"/>
      <w:marRight w:val="0"/>
      <w:marTop w:val="0"/>
      <w:marBottom w:val="0"/>
      <w:divBdr>
        <w:top w:val="none" w:sz="0" w:space="0" w:color="auto"/>
        <w:left w:val="none" w:sz="0" w:space="0" w:color="auto"/>
        <w:bottom w:val="none" w:sz="0" w:space="0" w:color="auto"/>
        <w:right w:val="none" w:sz="0" w:space="0" w:color="auto"/>
      </w:divBdr>
    </w:div>
    <w:div w:id="1548031287">
      <w:bodyDiv w:val="1"/>
      <w:marLeft w:val="0"/>
      <w:marRight w:val="0"/>
      <w:marTop w:val="0"/>
      <w:marBottom w:val="0"/>
      <w:divBdr>
        <w:top w:val="none" w:sz="0" w:space="0" w:color="auto"/>
        <w:left w:val="none" w:sz="0" w:space="0" w:color="auto"/>
        <w:bottom w:val="none" w:sz="0" w:space="0" w:color="auto"/>
        <w:right w:val="none" w:sz="0" w:space="0" w:color="auto"/>
      </w:divBdr>
    </w:div>
    <w:div w:id="1551458671">
      <w:bodyDiv w:val="1"/>
      <w:marLeft w:val="0"/>
      <w:marRight w:val="0"/>
      <w:marTop w:val="0"/>
      <w:marBottom w:val="0"/>
      <w:divBdr>
        <w:top w:val="none" w:sz="0" w:space="0" w:color="auto"/>
        <w:left w:val="none" w:sz="0" w:space="0" w:color="auto"/>
        <w:bottom w:val="none" w:sz="0" w:space="0" w:color="auto"/>
        <w:right w:val="none" w:sz="0" w:space="0" w:color="auto"/>
      </w:divBdr>
    </w:div>
    <w:div w:id="1560559367">
      <w:bodyDiv w:val="1"/>
      <w:marLeft w:val="0"/>
      <w:marRight w:val="0"/>
      <w:marTop w:val="0"/>
      <w:marBottom w:val="0"/>
      <w:divBdr>
        <w:top w:val="none" w:sz="0" w:space="0" w:color="auto"/>
        <w:left w:val="none" w:sz="0" w:space="0" w:color="auto"/>
        <w:bottom w:val="none" w:sz="0" w:space="0" w:color="auto"/>
        <w:right w:val="none" w:sz="0" w:space="0" w:color="auto"/>
      </w:divBdr>
    </w:div>
    <w:div w:id="1561987011">
      <w:bodyDiv w:val="1"/>
      <w:marLeft w:val="0"/>
      <w:marRight w:val="0"/>
      <w:marTop w:val="0"/>
      <w:marBottom w:val="0"/>
      <w:divBdr>
        <w:top w:val="none" w:sz="0" w:space="0" w:color="auto"/>
        <w:left w:val="none" w:sz="0" w:space="0" w:color="auto"/>
        <w:bottom w:val="none" w:sz="0" w:space="0" w:color="auto"/>
        <w:right w:val="none" w:sz="0" w:space="0" w:color="auto"/>
      </w:divBdr>
    </w:div>
    <w:div w:id="1565219307">
      <w:bodyDiv w:val="1"/>
      <w:marLeft w:val="0"/>
      <w:marRight w:val="0"/>
      <w:marTop w:val="0"/>
      <w:marBottom w:val="0"/>
      <w:divBdr>
        <w:top w:val="none" w:sz="0" w:space="0" w:color="auto"/>
        <w:left w:val="none" w:sz="0" w:space="0" w:color="auto"/>
        <w:bottom w:val="none" w:sz="0" w:space="0" w:color="auto"/>
        <w:right w:val="none" w:sz="0" w:space="0" w:color="auto"/>
      </w:divBdr>
    </w:div>
    <w:div w:id="1571111590">
      <w:bodyDiv w:val="1"/>
      <w:marLeft w:val="0"/>
      <w:marRight w:val="0"/>
      <w:marTop w:val="0"/>
      <w:marBottom w:val="0"/>
      <w:divBdr>
        <w:top w:val="none" w:sz="0" w:space="0" w:color="auto"/>
        <w:left w:val="none" w:sz="0" w:space="0" w:color="auto"/>
        <w:bottom w:val="none" w:sz="0" w:space="0" w:color="auto"/>
        <w:right w:val="none" w:sz="0" w:space="0" w:color="auto"/>
      </w:divBdr>
    </w:div>
    <w:div w:id="1575355558">
      <w:bodyDiv w:val="1"/>
      <w:marLeft w:val="0"/>
      <w:marRight w:val="0"/>
      <w:marTop w:val="0"/>
      <w:marBottom w:val="0"/>
      <w:divBdr>
        <w:top w:val="none" w:sz="0" w:space="0" w:color="auto"/>
        <w:left w:val="none" w:sz="0" w:space="0" w:color="auto"/>
        <w:bottom w:val="none" w:sz="0" w:space="0" w:color="auto"/>
        <w:right w:val="none" w:sz="0" w:space="0" w:color="auto"/>
      </w:divBdr>
    </w:div>
    <w:div w:id="1575777140">
      <w:bodyDiv w:val="1"/>
      <w:marLeft w:val="0"/>
      <w:marRight w:val="0"/>
      <w:marTop w:val="0"/>
      <w:marBottom w:val="0"/>
      <w:divBdr>
        <w:top w:val="none" w:sz="0" w:space="0" w:color="auto"/>
        <w:left w:val="none" w:sz="0" w:space="0" w:color="auto"/>
        <w:bottom w:val="none" w:sz="0" w:space="0" w:color="auto"/>
        <w:right w:val="none" w:sz="0" w:space="0" w:color="auto"/>
      </w:divBdr>
    </w:div>
    <w:div w:id="1581020672">
      <w:bodyDiv w:val="1"/>
      <w:marLeft w:val="0"/>
      <w:marRight w:val="0"/>
      <w:marTop w:val="0"/>
      <w:marBottom w:val="0"/>
      <w:divBdr>
        <w:top w:val="none" w:sz="0" w:space="0" w:color="auto"/>
        <w:left w:val="none" w:sz="0" w:space="0" w:color="auto"/>
        <w:bottom w:val="none" w:sz="0" w:space="0" w:color="auto"/>
        <w:right w:val="none" w:sz="0" w:space="0" w:color="auto"/>
      </w:divBdr>
    </w:div>
    <w:div w:id="1582447779">
      <w:bodyDiv w:val="1"/>
      <w:marLeft w:val="0"/>
      <w:marRight w:val="0"/>
      <w:marTop w:val="0"/>
      <w:marBottom w:val="0"/>
      <w:divBdr>
        <w:top w:val="none" w:sz="0" w:space="0" w:color="auto"/>
        <w:left w:val="none" w:sz="0" w:space="0" w:color="auto"/>
        <w:bottom w:val="none" w:sz="0" w:space="0" w:color="auto"/>
        <w:right w:val="none" w:sz="0" w:space="0" w:color="auto"/>
      </w:divBdr>
    </w:div>
    <w:div w:id="1585264594">
      <w:bodyDiv w:val="1"/>
      <w:marLeft w:val="0"/>
      <w:marRight w:val="0"/>
      <w:marTop w:val="0"/>
      <w:marBottom w:val="0"/>
      <w:divBdr>
        <w:top w:val="none" w:sz="0" w:space="0" w:color="auto"/>
        <w:left w:val="none" w:sz="0" w:space="0" w:color="auto"/>
        <w:bottom w:val="none" w:sz="0" w:space="0" w:color="auto"/>
        <w:right w:val="none" w:sz="0" w:space="0" w:color="auto"/>
      </w:divBdr>
    </w:div>
    <w:div w:id="1586646131">
      <w:bodyDiv w:val="1"/>
      <w:marLeft w:val="0"/>
      <w:marRight w:val="0"/>
      <w:marTop w:val="0"/>
      <w:marBottom w:val="0"/>
      <w:divBdr>
        <w:top w:val="none" w:sz="0" w:space="0" w:color="auto"/>
        <w:left w:val="none" w:sz="0" w:space="0" w:color="auto"/>
        <w:bottom w:val="none" w:sz="0" w:space="0" w:color="auto"/>
        <w:right w:val="none" w:sz="0" w:space="0" w:color="auto"/>
      </w:divBdr>
    </w:div>
    <w:div w:id="1597710972">
      <w:bodyDiv w:val="1"/>
      <w:marLeft w:val="0"/>
      <w:marRight w:val="0"/>
      <w:marTop w:val="0"/>
      <w:marBottom w:val="0"/>
      <w:divBdr>
        <w:top w:val="none" w:sz="0" w:space="0" w:color="auto"/>
        <w:left w:val="none" w:sz="0" w:space="0" w:color="auto"/>
        <w:bottom w:val="none" w:sz="0" w:space="0" w:color="auto"/>
        <w:right w:val="none" w:sz="0" w:space="0" w:color="auto"/>
      </w:divBdr>
    </w:div>
    <w:div w:id="1598055494">
      <w:bodyDiv w:val="1"/>
      <w:marLeft w:val="0"/>
      <w:marRight w:val="0"/>
      <w:marTop w:val="0"/>
      <w:marBottom w:val="0"/>
      <w:divBdr>
        <w:top w:val="none" w:sz="0" w:space="0" w:color="auto"/>
        <w:left w:val="none" w:sz="0" w:space="0" w:color="auto"/>
        <w:bottom w:val="none" w:sz="0" w:space="0" w:color="auto"/>
        <w:right w:val="none" w:sz="0" w:space="0" w:color="auto"/>
      </w:divBdr>
    </w:div>
    <w:div w:id="1600792102">
      <w:bodyDiv w:val="1"/>
      <w:marLeft w:val="0"/>
      <w:marRight w:val="0"/>
      <w:marTop w:val="0"/>
      <w:marBottom w:val="0"/>
      <w:divBdr>
        <w:top w:val="none" w:sz="0" w:space="0" w:color="auto"/>
        <w:left w:val="none" w:sz="0" w:space="0" w:color="auto"/>
        <w:bottom w:val="none" w:sz="0" w:space="0" w:color="auto"/>
        <w:right w:val="none" w:sz="0" w:space="0" w:color="auto"/>
      </w:divBdr>
    </w:div>
    <w:div w:id="1602031883">
      <w:bodyDiv w:val="1"/>
      <w:marLeft w:val="0"/>
      <w:marRight w:val="0"/>
      <w:marTop w:val="0"/>
      <w:marBottom w:val="0"/>
      <w:divBdr>
        <w:top w:val="none" w:sz="0" w:space="0" w:color="auto"/>
        <w:left w:val="none" w:sz="0" w:space="0" w:color="auto"/>
        <w:bottom w:val="none" w:sz="0" w:space="0" w:color="auto"/>
        <w:right w:val="none" w:sz="0" w:space="0" w:color="auto"/>
      </w:divBdr>
    </w:div>
    <w:div w:id="1603562831">
      <w:bodyDiv w:val="1"/>
      <w:marLeft w:val="0"/>
      <w:marRight w:val="0"/>
      <w:marTop w:val="0"/>
      <w:marBottom w:val="0"/>
      <w:divBdr>
        <w:top w:val="none" w:sz="0" w:space="0" w:color="auto"/>
        <w:left w:val="none" w:sz="0" w:space="0" w:color="auto"/>
        <w:bottom w:val="none" w:sz="0" w:space="0" w:color="auto"/>
        <w:right w:val="none" w:sz="0" w:space="0" w:color="auto"/>
      </w:divBdr>
    </w:div>
    <w:div w:id="1605117023">
      <w:bodyDiv w:val="1"/>
      <w:marLeft w:val="0"/>
      <w:marRight w:val="0"/>
      <w:marTop w:val="0"/>
      <w:marBottom w:val="0"/>
      <w:divBdr>
        <w:top w:val="none" w:sz="0" w:space="0" w:color="auto"/>
        <w:left w:val="none" w:sz="0" w:space="0" w:color="auto"/>
        <w:bottom w:val="none" w:sz="0" w:space="0" w:color="auto"/>
        <w:right w:val="none" w:sz="0" w:space="0" w:color="auto"/>
      </w:divBdr>
    </w:div>
    <w:div w:id="1605308641">
      <w:bodyDiv w:val="1"/>
      <w:marLeft w:val="0"/>
      <w:marRight w:val="0"/>
      <w:marTop w:val="0"/>
      <w:marBottom w:val="0"/>
      <w:divBdr>
        <w:top w:val="none" w:sz="0" w:space="0" w:color="auto"/>
        <w:left w:val="none" w:sz="0" w:space="0" w:color="auto"/>
        <w:bottom w:val="none" w:sz="0" w:space="0" w:color="auto"/>
        <w:right w:val="none" w:sz="0" w:space="0" w:color="auto"/>
      </w:divBdr>
    </w:div>
    <w:div w:id="1619138142">
      <w:bodyDiv w:val="1"/>
      <w:marLeft w:val="0"/>
      <w:marRight w:val="0"/>
      <w:marTop w:val="0"/>
      <w:marBottom w:val="0"/>
      <w:divBdr>
        <w:top w:val="none" w:sz="0" w:space="0" w:color="auto"/>
        <w:left w:val="none" w:sz="0" w:space="0" w:color="auto"/>
        <w:bottom w:val="none" w:sz="0" w:space="0" w:color="auto"/>
        <w:right w:val="none" w:sz="0" w:space="0" w:color="auto"/>
      </w:divBdr>
    </w:div>
    <w:div w:id="1623420346">
      <w:bodyDiv w:val="1"/>
      <w:marLeft w:val="0"/>
      <w:marRight w:val="0"/>
      <w:marTop w:val="0"/>
      <w:marBottom w:val="0"/>
      <w:divBdr>
        <w:top w:val="none" w:sz="0" w:space="0" w:color="auto"/>
        <w:left w:val="none" w:sz="0" w:space="0" w:color="auto"/>
        <w:bottom w:val="none" w:sz="0" w:space="0" w:color="auto"/>
        <w:right w:val="none" w:sz="0" w:space="0" w:color="auto"/>
      </w:divBdr>
    </w:div>
    <w:div w:id="1623876756">
      <w:bodyDiv w:val="1"/>
      <w:marLeft w:val="0"/>
      <w:marRight w:val="0"/>
      <w:marTop w:val="0"/>
      <w:marBottom w:val="0"/>
      <w:divBdr>
        <w:top w:val="none" w:sz="0" w:space="0" w:color="auto"/>
        <w:left w:val="none" w:sz="0" w:space="0" w:color="auto"/>
        <w:bottom w:val="none" w:sz="0" w:space="0" w:color="auto"/>
        <w:right w:val="none" w:sz="0" w:space="0" w:color="auto"/>
      </w:divBdr>
    </w:div>
    <w:div w:id="1625423879">
      <w:bodyDiv w:val="1"/>
      <w:marLeft w:val="0"/>
      <w:marRight w:val="0"/>
      <w:marTop w:val="0"/>
      <w:marBottom w:val="0"/>
      <w:divBdr>
        <w:top w:val="none" w:sz="0" w:space="0" w:color="auto"/>
        <w:left w:val="none" w:sz="0" w:space="0" w:color="auto"/>
        <w:bottom w:val="none" w:sz="0" w:space="0" w:color="auto"/>
        <w:right w:val="none" w:sz="0" w:space="0" w:color="auto"/>
      </w:divBdr>
    </w:div>
    <w:div w:id="1632322606">
      <w:bodyDiv w:val="1"/>
      <w:marLeft w:val="0"/>
      <w:marRight w:val="0"/>
      <w:marTop w:val="0"/>
      <w:marBottom w:val="0"/>
      <w:divBdr>
        <w:top w:val="none" w:sz="0" w:space="0" w:color="auto"/>
        <w:left w:val="none" w:sz="0" w:space="0" w:color="auto"/>
        <w:bottom w:val="none" w:sz="0" w:space="0" w:color="auto"/>
        <w:right w:val="none" w:sz="0" w:space="0" w:color="auto"/>
      </w:divBdr>
    </w:div>
    <w:div w:id="1639721276">
      <w:bodyDiv w:val="1"/>
      <w:marLeft w:val="0"/>
      <w:marRight w:val="0"/>
      <w:marTop w:val="0"/>
      <w:marBottom w:val="0"/>
      <w:divBdr>
        <w:top w:val="none" w:sz="0" w:space="0" w:color="auto"/>
        <w:left w:val="none" w:sz="0" w:space="0" w:color="auto"/>
        <w:bottom w:val="none" w:sz="0" w:space="0" w:color="auto"/>
        <w:right w:val="none" w:sz="0" w:space="0" w:color="auto"/>
      </w:divBdr>
    </w:div>
    <w:div w:id="1645623944">
      <w:bodyDiv w:val="1"/>
      <w:marLeft w:val="0"/>
      <w:marRight w:val="0"/>
      <w:marTop w:val="0"/>
      <w:marBottom w:val="0"/>
      <w:divBdr>
        <w:top w:val="none" w:sz="0" w:space="0" w:color="auto"/>
        <w:left w:val="none" w:sz="0" w:space="0" w:color="auto"/>
        <w:bottom w:val="none" w:sz="0" w:space="0" w:color="auto"/>
        <w:right w:val="none" w:sz="0" w:space="0" w:color="auto"/>
      </w:divBdr>
    </w:div>
    <w:div w:id="1648784443">
      <w:bodyDiv w:val="1"/>
      <w:marLeft w:val="0"/>
      <w:marRight w:val="0"/>
      <w:marTop w:val="0"/>
      <w:marBottom w:val="0"/>
      <w:divBdr>
        <w:top w:val="none" w:sz="0" w:space="0" w:color="auto"/>
        <w:left w:val="none" w:sz="0" w:space="0" w:color="auto"/>
        <w:bottom w:val="none" w:sz="0" w:space="0" w:color="auto"/>
        <w:right w:val="none" w:sz="0" w:space="0" w:color="auto"/>
      </w:divBdr>
    </w:div>
    <w:div w:id="1650524253">
      <w:bodyDiv w:val="1"/>
      <w:marLeft w:val="0"/>
      <w:marRight w:val="0"/>
      <w:marTop w:val="0"/>
      <w:marBottom w:val="0"/>
      <w:divBdr>
        <w:top w:val="none" w:sz="0" w:space="0" w:color="auto"/>
        <w:left w:val="none" w:sz="0" w:space="0" w:color="auto"/>
        <w:bottom w:val="none" w:sz="0" w:space="0" w:color="auto"/>
        <w:right w:val="none" w:sz="0" w:space="0" w:color="auto"/>
      </w:divBdr>
    </w:div>
    <w:div w:id="1650942615">
      <w:bodyDiv w:val="1"/>
      <w:marLeft w:val="0"/>
      <w:marRight w:val="0"/>
      <w:marTop w:val="0"/>
      <w:marBottom w:val="0"/>
      <w:divBdr>
        <w:top w:val="none" w:sz="0" w:space="0" w:color="auto"/>
        <w:left w:val="none" w:sz="0" w:space="0" w:color="auto"/>
        <w:bottom w:val="none" w:sz="0" w:space="0" w:color="auto"/>
        <w:right w:val="none" w:sz="0" w:space="0" w:color="auto"/>
      </w:divBdr>
    </w:div>
    <w:div w:id="1654601992">
      <w:bodyDiv w:val="1"/>
      <w:marLeft w:val="0"/>
      <w:marRight w:val="0"/>
      <w:marTop w:val="0"/>
      <w:marBottom w:val="0"/>
      <w:divBdr>
        <w:top w:val="none" w:sz="0" w:space="0" w:color="auto"/>
        <w:left w:val="none" w:sz="0" w:space="0" w:color="auto"/>
        <w:bottom w:val="none" w:sz="0" w:space="0" w:color="auto"/>
        <w:right w:val="none" w:sz="0" w:space="0" w:color="auto"/>
      </w:divBdr>
    </w:div>
    <w:div w:id="1658611355">
      <w:bodyDiv w:val="1"/>
      <w:marLeft w:val="0"/>
      <w:marRight w:val="0"/>
      <w:marTop w:val="0"/>
      <w:marBottom w:val="0"/>
      <w:divBdr>
        <w:top w:val="none" w:sz="0" w:space="0" w:color="auto"/>
        <w:left w:val="none" w:sz="0" w:space="0" w:color="auto"/>
        <w:bottom w:val="none" w:sz="0" w:space="0" w:color="auto"/>
        <w:right w:val="none" w:sz="0" w:space="0" w:color="auto"/>
      </w:divBdr>
    </w:div>
    <w:div w:id="1660301341">
      <w:bodyDiv w:val="1"/>
      <w:marLeft w:val="0"/>
      <w:marRight w:val="0"/>
      <w:marTop w:val="0"/>
      <w:marBottom w:val="0"/>
      <w:divBdr>
        <w:top w:val="none" w:sz="0" w:space="0" w:color="auto"/>
        <w:left w:val="none" w:sz="0" w:space="0" w:color="auto"/>
        <w:bottom w:val="none" w:sz="0" w:space="0" w:color="auto"/>
        <w:right w:val="none" w:sz="0" w:space="0" w:color="auto"/>
      </w:divBdr>
    </w:div>
    <w:div w:id="1662151354">
      <w:bodyDiv w:val="1"/>
      <w:marLeft w:val="0"/>
      <w:marRight w:val="0"/>
      <w:marTop w:val="0"/>
      <w:marBottom w:val="0"/>
      <w:divBdr>
        <w:top w:val="none" w:sz="0" w:space="0" w:color="auto"/>
        <w:left w:val="none" w:sz="0" w:space="0" w:color="auto"/>
        <w:bottom w:val="none" w:sz="0" w:space="0" w:color="auto"/>
        <w:right w:val="none" w:sz="0" w:space="0" w:color="auto"/>
      </w:divBdr>
    </w:div>
    <w:div w:id="1668440831">
      <w:bodyDiv w:val="1"/>
      <w:marLeft w:val="0"/>
      <w:marRight w:val="0"/>
      <w:marTop w:val="0"/>
      <w:marBottom w:val="0"/>
      <w:divBdr>
        <w:top w:val="none" w:sz="0" w:space="0" w:color="auto"/>
        <w:left w:val="none" w:sz="0" w:space="0" w:color="auto"/>
        <w:bottom w:val="none" w:sz="0" w:space="0" w:color="auto"/>
        <w:right w:val="none" w:sz="0" w:space="0" w:color="auto"/>
      </w:divBdr>
    </w:div>
    <w:div w:id="1673139034">
      <w:bodyDiv w:val="1"/>
      <w:marLeft w:val="0"/>
      <w:marRight w:val="0"/>
      <w:marTop w:val="0"/>
      <w:marBottom w:val="0"/>
      <w:divBdr>
        <w:top w:val="none" w:sz="0" w:space="0" w:color="auto"/>
        <w:left w:val="none" w:sz="0" w:space="0" w:color="auto"/>
        <w:bottom w:val="none" w:sz="0" w:space="0" w:color="auto"/>
        <w:right w:val="none" w:sz="0" w:space="0" w:color="auto"/>
      </w:divBdr>
    </w:div>
    <w:div w:id="1673221572">
      <w:bodyDiv w:val="1"/>
      <w:marLeft w:val="0"/>
      <w:marRight w:val="0"/>
      <w:marTop w:val="0"/>
      <w:marBottom w:val="0"/>
      <w:divBdr>
        <w:top w:val="none" w:sz="0" w:space="0" w:color="auto"/>
        <w:left w:val="none" w:sz="0" w:space="0" w:color="auto"/>
        <w:bottom w:val="none" w:sz="0" w:space="0" w:color="auto"/>
        <w:right w:val="none" w:sz="0" w:space="0" w:color="auto"/>
      </w:divBdr>
    </w:div>
    <w:div w:id="1676372775">
      <w:bodyDiv w:val="1"/>
      <w:marLeft w:val="0"/>
      <w:marRight w:val="0"/>
      <w:marTop w:val="0"/>
      <w:marBottom w:val="0"/>
      <w:divBdr>
        <w:top w:val="none" w:sz="0" w:space="0" w:color="auto"/>
        <w:left w:val="none" w:sz="0" w:space="0" w:color="auto"/>
        <w:bottom w:val="none" w:sz="0" w:space="0" w:color="auto"/>
        <w:right w:val="none" w:sz="0" w:space="0" w:color="auto"/>
      </w:divBdr>
    </w:div>
    <w:div w:id="1681734786">
      <w:bodyDiv w:val="1"/>
      <w:marLeft w:val="0"/>
      <w:marRight w:val="0"/>
      <w:marTop w:val="0"/>
      <w:marBottom w:val="0"/>
      <w:divBdr>
        <w:top w:val="none" w:sz="0" w:space="0" w:color="auto"/>
        <w:left w:val="none" w:sz="0" w:space="0" w:color="auto"/>
        <w:bottom w:val="none" w:sz="0" w:space="0" w:color="auto"/>
        <w:right w:val="none" w:sz="0" w:space="0" w:color="auto"/>
      </w:divBdr>
    </w:div>
    <w:div w:id="1702511618">
      <w:bodyDiv w:val="1"/>
      <w:marLeft w:val="0"/>
      <w:marRight w:val="0"/>
      <w:marTop w:val="0"/>
      <w:marBottom w:val="0"/>
      <w:divBdr>
        <w:top w:val="none" w:sz="0" w:space="0" w:color="auto"/>
        <w:left w:val="none" w:sz="0" w:space="0" w:color="auto"/>
        <w:bottom w:val="none" w:sz="0" w:space="0" w:color="auto"/>
        <w:right w:val="none" w:sz="0" w:space="0" w:color="auto"/>
      </w:divBdr>
    </w:div>
    <w:div w:id="1705406731">
      <w:bodyDiv w:val="1"/>
      <w:marLeft w:val="0"/>
      <w:marRight w:val="0"/>
      <w:marTop w:val="0"/>
      <w:marBottom w:val="0"/>
      <w:divBdr>
        <w:top w:val="none" w:sz="0" w:space="0" w:color="auto"/>
        <w:left w:val="none" w:sz="0" w:space="0" w:color="auto"/>
        <w:bottom w:val="none" w:sz="0" w:space="0" w:color="auto"/>
        <w:right w:val="none" w:sz="0" w:space="0" w:color="auto"/>
      </w:divBdr>
    </w:div>
    <w:div w:id="1707288555">
      <w:bodyDiv w:val="1"/>
      <w:marLeft w:val="0"/>
      <w:marRight w:val="0"/>
      <w:marTop w:val="0"/>
      <w:marBottom w:val="0"/>
      <w:divBdr>
        <w:top w:val="none" w:sz="0" w:space="0" w:color="auto"/>
        <w:left w:val="none" w:sz="0" w:space="0" w:color="auto"/>
        <w:bottom w:val="none" w:sz="0" w:space="0" w:color="auto"/>
        <w:right w:val="none" w:sz="0" w:space="0" w:color="auto"/>
      </w:divBdr>
    </w:div>
    <w:div w:id="1715929833">
      <w:bodyDiv w:val="1"/>
      <w:marLeft w:val="0"/>
      <w:marRight w:val="0"/>
      <w:marTop w:val="0"/>
      <w:marBottom w:val="0"/>
      <w:divBdr>
        <w:top w:val="none" w:sz="0" w:space="0" w:color="auto"/>
        <w:left w:val="none" w:sz="0" w:space="0" w:color="auto"/>
        <w:bottom w:val="none" w:sz="0" w:space="0" w:color="auto"/>
        <w:right w:val="none" w:sz="0" w:space="0" w:color="auto"/>
      </w:divBdr>
    </w:div>
    <w:div w:id="1716003110">
      <w:bodyDiv w:val="1"/>
      <w:marLeft w:val="0"/>
      <w:marRight w:val="0"/>
      <w:marTop w:val="0"/>
      <w:marBottom w:val="0"/>
      <w:divBdr>
        <w:top w:val="none" w:sz="0" w:space="0" w:color="auto"/>
        <w:left w:val="none" w:sz="0" w:space="0" w:color="auto"/>
        <w:bottom w:val="none" w:sz="0" w:space="0" w:color="auto"/>
        <w:right w:val="none" w:sz="0" w:space="0" w:color="auto"/>
      </w:divBdr>
    </w:div>
    <w:div w:id="1731347203">
      <w:bodyDiv w:val="1"/>
      <w:marLeft w:val="0"/>
      <w:marRight w:val="0"/>
      <w:marTop w:val="0"/>
      <w:marBottom w:val="0"/>
      <w:divBdr>
        <w:top w:val="none" w:sz="0" w:space="0" w:color="auto"/>
        <w:left w:val="none" w:sz="0" w:space="0" w:color="auto"/>
        <w:bottom w:val="none" w:sz="0" w:space="0" w:color="auto"/>
        <w:right w:val="none" w:sz="0" w:space="0" w:color="auto"/>
      </w:divBdr>
    </w:div>
    <w:div w:id="1736320066">
      <w:bodyDiv w:val="1"/>
      <w:marLeft w:val="0"/>
      <w:marRight w:val="0"/>
      <w:marTop w:val="0"/>
      <w:marBottom w:val="0"/>
      <w:divBdr>
        <w:top w:val="none" w:sz="0" w:space="0" w:color="auto"/>
        <w:left w:val="none" w:sz="0" w:space="0" w:color="auto"/>
        <w:bottom w:val="none" w:sz="0" w:space="0" w:color="auto"/>
        <w:right w:val="none" w:sz="0" w:space="0" w:color="auto"/>
      </w:divBdr>
    </w:div>
    <w:div w:id="1736855968">
      <w:bodyDiv w:val="1"/>
      <w:marLeft w:val="0"/>
      <w:marRight w:val="0"/>
      <w:marTop w:val="0"/>
      <w:marBottom w:val="0"/>
      <w:divBdr>
        <w:top w:val="none" w:sz="0" w:space="0" w:color="auto"/>
        <w:left w:val="none" w:sz="0" w:space="0" w:color="auto"/>
        <w:bottom w:val="none" w:sz="0" w:space="0" w:color="auto"/>
        <w:right w:val="none" w:sz="0" w:space="0" w:color="auto"/>
      </w:divBdr>
    </w:div>
    <w:div w:id="1741244517">
      <w:bodyDiv w:val="1"/>
      <w:marLeft w:val="0"/>
      <w:marRight w:val="0"/>
      <w:marTop w:val="0"/>
      <w:marBottom w:val="0"/>
      <w:divBdr>
        <w:top w:val="none" w:sz="0" w:space="0" w:color="auto"/>
        <w:left w:val="none" w:sz="0" w:space="0" w:color="auto"/>
        <w:bottom w:val="none" w:sz="0" w:space="0" w:color="auto"/>
        <w:right w:val="none" w:sz="0" w:space="0" w:color="auto"/>
      </w:divBdr>
    </w:div>
    <w:div w:id="1741637933">
      <w:bodyDiv w:val="1"/>
      <w:marLeft w:val="0"/>
      <w:marRight w:val="0"/>
      <w:marTop w:val="0"/>
      <w:marBottom w:val="0"/>
      <w:divBdr>
        <w:top w:val="none" w:sz="0" w:space="0" w:color="auto"/>
        <w:left w:val="none" w:sz="0" w:space="0" w:color="auto"/>
        <w:bottom w:val="none" w:sz="0" w:space="0" w:color="auto"/>
        <w:right w:val="none" w:sz="0" w:space="0" w:color="auto"/>
      </w:divBdr>
    </w:div>
    <w:div w:id="1747342170">
      <w:bodyDiv w:val="1"/>
      <w:marLeft w:val="0"/>
      <w:marRight w:val="0"/>
      <w:marTop w:val="0"/>
      <w:marBottom w:val="0"/>
      <w:divBdr>
        <w:top w:val="none" w:sz="0" w:space="0" w:color="auto"/>
        <w:left w:val="none" w:sz="0" w:space="0" w:color="auto"/>
        <w:bottom w:val="none" w:sz="0" w:space="0" w:color="auto"/>
        <w:right w:val="none" w:sz="0" w:space="0" w:color="auto"/>
      </w:divBdr>
    </w:div>
    <w:div w:id="1754623160">
      <w:bodyDiv w:val="1"/>
      <w:marLeft w:val="0"/>
      <w:marRight w:val="0"/>
      <w:marTop w:val="0"/>
      <w:marBottom w:val="0"/>
      <w:divBdr>
        <w:top w:val="none" w:sz="0" w:space="0" w:color="auto"/>
        <w:left w:val="none" w:sz="0" w:space="0" w:color="auto"/>
        <w:bottom w:val="none" w:sz="0" w:space="0" w:color="auto"/>
        <w:right w:val="none" w:sz="0" w:space="0" w:color="auto"/>
      </w:divBdr>
    </w:div>
    <w:div w:id="1757550337">
      <w:bodyDiv w:val="1"/>
      <w:marLeft w:val="0"/>
      <w:marRight w:val="0"/>
      <w:marTop w:val="0"/>
      <w:marBottom w:val="0"/>
      <w:divBdr>
        <w:top w:val="none" w:sz="0" w:space="0" w:color="auto"/>
        <w:left w:val="none" w:sz="0" w:space="0" w:color="auto"/>
        <w:bottom w:val="none" w:sz="0" w:space="0" w:color="auto"/>
        <w:right w:val="none" w:sz="0" w:space="0" w:color="auto"/>
      </w:divBdr>
    </w:div>
    <w:div w:id="1763066076">
      <w:bodyDiv w:val="1"/>
      <w:marLeft w:val="0"/>
      <w:marRight w:val="0"/>
      <w:marTop w:val="0"/>
      <w:marBottom w:val="0"/>
      <w:divBdr>
        <w:top w:val="none" w:sz="0" w:space="0" w:color="auto"/>
        <w:left w:val="none" w:sz="0" w:space="0" w:color="auto"/>
        <w:bottom w:val="none" w:sz="0" w:space="0" w:color="auto"/>
        <w:right w:val="none" w:sz="0" w:space="0" w:color="auto"/>
      </w:divBdr>
    </w:div>
    <w:div w:id="1765761004">
      <w:bodyDiv w:val="1"/>
      <w:marLeft w:val="0"/>
      <w:marRight w:val="0"/>
      <w:marTop w:val="0"/>
      <w:marBottom w:val="0"/>
      <w:divBdr>
        <w:top w:val="none" w:sz="0" w:space="0" w:color="auto"/>
        <w:left w:val="none" w:sz="0" w:space="0" w:color="auto"/>
        <w:bottom w:val="none" w:sz="0" w:space="0" w:color="auto"/>
        <w:right w:val="none" w:sz="0" w:space="0" w:color="auto"/>
      </w:divBdr>
    </w:div>
    <w:div w:id="1772163313">
      <w:bodyDiv w:val="1"/>
      <w:marLeft w:val="0"/>
      <w:marRight w:val="0"/>
      <w:marTop w:val="0"/>
      <w:marBottom w:val="0"/>
      <w:divBdr>
        <w:top w:val="none" w:sz="0" w:space="0" w:color="auto"/>
        <w:left w:val="none" w:sz="0" w:space="0" w:color="auto"/>
        <w:bottom w:val="none" w:sz="0" w:space="0" w:color="auto"/>
        <w:right w:val="none" w:sz="0" w:space="0" w:color="auto"/>
      </w:divBdr>
    </w:div>
    <w:div w:id="1773208778">
      <w:bodyDiv w:val="1"/>
      <w:marLeft w:val="0"/>
      <w:marRight w:val="0"/>
      <w:marTop w:val="0"/>
      <w:marBottom w:val="0"/>
      <w:divBdr>
        <w:top w:val="none" w:sz="0" w:space="0" w:color="auto"/>
        <w:left w:val="none" w:sz="0" w:space="0" w:color="auto"/>
        <w:bottom w:val="none" w:sz="0" w:space="0" w:color="auto"/>
        <w:right w:val="none" w:sz="0" w:space="0" w:color="auto"/>
      </w:divBdr>
    </w:div>
    <w:div w:id="1774667673">
      <w:bodyDiv w:val="1"/>
      <w:marLeft w:val="0"/>
      <w:marRight w:val="0"/>
      <w:marTop w:val="0"/>
      <w:marBottom w:val="0"/>
      <w:divBdr>
        <w:top w:val="none" w:sz="0" w:space="0" w:color="auto"/>
        <w:left w:val="none" w:sz="0" w:space="0" w:color="auto"/>
        <w:bottom w:val="none" w:sz="0" w:space="0" w:color="auto"/>
        <w:right w:val="none" w:sz="0" w:space="0" w:color="auto"/>
      </w:divBdr>
    </w:div>
    <w:div w:id="1774860115">
      <w:bodyDiv w:val="1"/>
      <w:marLeft w:val="0"/>
      <w:marRight w:val="0"/>
      <w:marTop w:val="0"/>
      <w:marBottom w:val="0"/>
      <w:divBdr>
        <w:top w:val="none" w:sz="0" w:space="0" w:color="auto"/>
        <w:left w:val="none" w:sz="0" w:space="0" w:color="auto"/>
        <w:bottom w:val="none" w:sz="0" w:space="0" w:color="auto"/>
        <w:right w:val="none" w:sz="0" w:space="0" w:color="auto"/>
      </w:divBdr>
    </w:div>
    <w:div w:id="1775128370">
      <w:bodyDiv w:val="1"/>
      <w:marLeft w:val="0"/>
      <w:marRight w:val="0"/>
      <w:marTop w:val="0"/>
      <w:marBottom w:val="0"/>
      <w:divBdr>
        <w:top w:val="none" w:sz="0" w:space="0" w:color="auto"/>
        <w:left w:val="none" w:sz="0" w:space="0" w:color="auto"/>
        <w:bottom w:val="none" w:sz="0" w:space="0" w:color="auto"/>
        <w:right w:val="none" w:sz="0" w:space="0" w:color="auto"/>
      </w:divBdr>
    </w:div>
    <w:div w:id="1780492123">
      <w:bodyDiv w:val="1"/>
      <w:marLeft w:val="0"/>
      <w:marRight w:val="0"/>
      <w:marTop w:val="0"/>
      <w:marBottom w:val="0"/>
      <w:divBdr>
        <w:top w:val="none" w:sz="0" w:space="0" w:color="auto"/>
        <w:left w:val="none" w:sz="0" w:space="0" w:color="auto"/>
        <w:bottom w:val="none" w:sz="0" w:space="0" w:color="auto"/>
        <w:right w:val="none" w:sz="0" w:space="0" w:color="auto"/>
      </w:divBdr>
    </w:div>
    <w:div w:id="1794713763">
      <w:bodyDiv w:val="1"/>
      <w:marLeft w:val="0"/>
      <w:marRight w:val="0"/>
      <w:marTop w:val="0"/>
      <w:marBottom w:val="0"/>
      <w:divBdr>
        <w:top w:val="none" w:sz="0" w:space="0" w:color="auto"/>
        <w:left w:val="none" w:sz="0" w:space="0" w:color="auto"/>
        <w:bottom w:val="none" w:sz="0" w:space="0" w:color="auto"/>
        <w:right w:val="none" w:sz="0" w:space="0" w:color="auto"/>
      </w:divBdr>
    </w:div>
    <w:div w:id="1795246583">
      <w:bodyDiv w:val="1"/>
      <w:marLeft w:val="0"/>
      <w:marRight w:val="0"/>
      <w:marTop w:val="0"/>
      <w:marBottom w:val="0"/>
      <w:divBdr>
        <w:top w:val="none" w:sz="0" w:space="0" w:color="auto"/>
        <w:left w:val="none" w:sz="0" w:space="0" w:color="auto"/>
        <w:bottom w:val="none" w:sz="0" w:space="0" w:color="auto"/>
        <w:right w:val="none" w:sz="0" w:space="0" w:color="auto"/>
      </w:divBdr>
    </w:div>
    <w:div w:id="1808745561">
      <w:bodyDiv w:val="1"/>
      <w:marLeft w:val="0"/>
      <w:marRight w:val="0"/>
      <w:marTop w:val="0"/>
      <w:marBottom w:val="0"/>
      <w:divBdr>
        <w:top w:val="none" w:sz="0" w:space="0" w:color="auto"/>
        <w:left w:val="none" w:sz="0" w:space="0" w:color="auto"/>
        <w:bottom w:val="none" w:sz="0" w:space="0" w:color="auto"/>
        <w:right w:val="none" w:sz="0" w:space="0" w:color="auto"/>
      </w:divBdr>
    </w:div>
    <w:div w:id="1817918259">
      <w:bodyDiv w:val="1"/>
      <w:marLeft w:val="0"/>
      <w:marRight w:val="0"/>
      <w:marTop w:val="0"/>
      <w:marBottom w:val="0"/>
      <w:divBdr>
        <w:top w:val="none" w:sz="0" w:space="0" w:color="auto"/>
        <w:left w:val="none" w:sz="0" w:space="0" w:color="auto"/>
        <w:bottom w:val="none" w:sz="0" w:space="0" w:color="auto"/>
        <w:right w:val="none" w:sz="0" w:space="0" w:color="auto"/>
      </w:divBdr>
    </w:div>
    <w:div w:id="1820076581">
      <w:bodyDiv w:val="1"/>
      <w:marLeft w:val="0"/>
      <w:marRight w:val="0"/>
      <w:marTop w:val="0"/>
      <w:marBottom w:val="0"/>
      <w:divBdr>
        <w:top w:val="none" w:sz="0" w:space="0" w:color="auto"/>
        <w:left w:val="none" w:sz="0" w:space="0" w:color="auto"/>
        <w:bottom w:val="none" w:sz="0" w:space="0" w:color="auto"/>
        <w:right w:val="none" w:sz="0" w:space="0" w:color="auto"/>
      </w:divBdr>
    </w:div>
    <w:div w:id="1820724534">
      <w:bodyDiv w:val="1"/>
      <w:marLeft w:val="0"/>
      <w:marRight w:val="0"/>
      <w:marTop w:val="0"/>
      <w:marBottom w:val="0"/>
      <w:divBdr>
        <w:top w:val="none" w:sz="0" w:space="0" w:color="auto"/>
        <w:left w:val="none" w:sz="0" w:space="0" w:color="auto"/>
        <w:bottom w:val="none" w:sz="0" w:space="0" w:color="auto"/>
        <w:right w:val="none" w:sz="0" w:space="0" w:color="auto"/>
      </w:divBdr>
    </w:div>
    <w:div w:id="1827087747">
      <w:bodyDiv w:val="1"/>
      <w:marLeft w:val="0"/>
      <w:marRight w:val="0"/>
      <w:marTop w:val="0"/>
      <w:marBottom w:val="0"/>
      <w:divBdr>
        <w:top w:val="none" w:sz="0" w:space="0" w:color="auto"/>
        <w:left w:val="none" w:sz="0" w:space="0" w:color="auto"/>
        <w:bottom w:val="none" w:sz="0" w:space="0" w:color="auto"/>
        <w:right w:val="none" w:sz="0" w:space="0" w:color="auto"/>
      </w:divBdr>
    </w:div>
    <w:div w:id="1831019055">
      <w:bodyDiv w:val="1"/>
      <w:marLeft w:val="0"/>
      <w:marRight w:val="0"/>
      <w:marTop w:val="0"/>
      <w:marBottom w:val="0"/>
      <w:divBdr>
        <w:top w:val="none" w:sz="0" w:space="0" w:color="auto"/>
        <w:left w:val="none" w:sz="0" w:space="0" w:color="auto"/>
        <w:bottom w:val="none" w:sz="0" w:space="0" w:color="auto"/>
        <w:right w:val="none" w:sz="0" w:space="0" w:color="auto"/>
      </w:divBdr>
    </w:div>
    <w:div w:id="1837841822">
      <w:bodyDiv w:val="1"/>
      <w:marLeft w:val="0"/>
      <w:marRight w:val="0"/>
      <w:marTop w:val="0"/>
      <w:marBottom w:val="0"/>
      <w:divBdr>
        <w:top w:val="none" w:sz="0" w:space="0" w:color="auto"/>
        <w:left w:val="none" w:sz="0" w:space="0" w:color="auto"/>
        <w:bottom w:val="none" w:sz="0" w:space="0" w:color="auto"/>
        <w:right w:val="none" w:sz="0" w:space="0" w:color="auto"/>
      </w:divBdr>
    </w:div>
    <w:div w:id="1839150073">
      <w:bodyDiv w:val="1"/>
      <w:marLeft w:val="0"/>
      <w:marRight w:val="0"/>
      <w:marTop w:val="0"/>
      <w:marBottom w:val="0"/>
      <w:divBdr>
        <w:top w:val="none" w:sz="0" w:space="0" w:color="auto"/>
        <w:left w:val="none" w:sz="0" w:space="0" w:color="auto"/>
        <w:bottom w:val="none" w:sz="0" w:space="0" w:color="auto"/>
        <w:right w:val="none" w:sz="0" w:space="0" w:color="auto"/>
      </w:divBdr>
    </w:div>
    <w:div w:id="1848054576">
      <w:bodyDiv w:val="1"/>
      <w:marLeft w:val="0"/>
      <w:marRight w:val="0"/>
      <w:marTop w:val="0"/>
      <w:marBottom w:val="0"/>
      <w:divBdr>
        <w:top w:val="none" w:sz="0" w:space="0" w:color="auto"/>
        <w:left w:val="none" w:sz="0" w:space="0" w:color="auto"/>
        <w:bottom w:val="none" w:sz="0" w:space="0" w:color="auto"/>
        <w:right w:val="none" w:sz="0" w:space="0" w:color="auto"/>
      </w:divBdr>
    </w:div>
    <w:div w:id="1851335279">
      <w:bodyDiv w:val="1"/>
      <w:marLeft w:val="0"/>
      <w:marRight w:val="0"/>
      <w:marTop w:val="0"/>
      <w:marBottom w:val="0"/>
      <w:divBdr>
        <w:top w:val="none" w:sz="0" w:space="0" w:color="auto"/>
        <w:left w:val="none" w:sz="0" w:space="0" w:color="auto"/>
        <w:bottom w:val="none" w:sz="0" w:space="0" w:color="auto"/>
        <w:right w:val="none" w:sz="0" w:space="0" w:color="auto"/>
      </w:divBdr>
    </w:div>
    <w:div w:id="1851942754">
      <w:bodyDiv w:val="1"/>
      <w:marLeft w:val="0"/>
      <w:marRight w:val="0"/>
      <w:marTop w:val="0"/>
      <w:marBottom w:val="0"/>
      <w:divBdr>
        <w:top w:val="none" w:sz="0" w:space="0" w:color="auto"/>
        <w:left w:val="none" w:sz="0" w:space="0" w:color="auto"/>
        <w:bottom w:val="none" w:sz="0" w:space="0" w:color="auto"/>
        <w:right w:val="none" w:sz="0" w:space="0" w:color="auto"/>
      </w:divBdr>
    </w:div>
    <w:div w:id="1852840536">
      <w:bodyDiv w:val="1"/>
      <w:marLeft w:val="0"/>
      <w:marRight w:val="0"/>
      <w:marTop w:val="0"/>
      <w:marBottom w:val="0"/>
      <w:divBdr>
        <w:top w:val="none" w:sz="0" w:space="0" w:color="auto"/>
        <w:left w:val="none" w:sz="0" w:space="0" w:color="auto"/>
        <w:bottom w:val="none" w:sz="0" w:space="0" w:color="auto"/>
        <w:right w:val="none" w:sz="0" w:space="0" w:color="auto"/>
      </w:divBdr>
    </w:div>
    <w:div w:id="1855411321">
      <w:bodyDiv w:val="1"/>
      <w:marLeft w:val="0"/>
      <w:marRight w:val="0"/>
      <w:marTop w:val="0"/>
      <w:marBottom w:val="0"/>
      <w:divBdr>
        <w:top w:val="none" w:sz="0" w:space="0" w:color="auto"/>
        <w:left w:val="none" w:sz="0" w:space="0" w:color="auto"/>
        <w:bottom w:val="none" w:sz="0" w:space="0" w:color="auto"/>
        <w:right w:val="none" w:sz="0" w:space="0" w:color="auto"/>
      </w:divBdr>
    </w:div>
    <w:div w:id="1856118420">
      <w:bodyDiv w:val="1"/>
      <w:marLeft w:val="0"/>
      <w:marRight w:val="0"/>
      <w:marTop w:val="0"/>
      <w:marBottom w:val="0"/>
      <w:divBdr>
        <w:top w:val="none" w:sz="0" w:space="0" w:color="auto"/>
        <w:left w:val="none" w:sz="0" w:space="0" w:color="auto"/>
        <w:bottom w:val="none" w:sz="0" w:space="0" w:color="auto"/>
        <w:right w:val="none" w:sz="0" w:space="0" w:color="auto"/>
      </w:divBdr>
    </w:div>
    <w:div w:id="1859268132">
      <w:bodyDiv w:val="1"/>
      <w:marLeft w:val="0"/>
      <w:marRight w:val="0"/>
      <w:marTop w:val="0"/>
      <w:marBottom w:val="0"/>
      <w:divBdr>
        <w:top w:val="none" w:sz="0" w:space="0" w:color="auto"/>
        <w:left w:val="none" w:sz="0" w:space="0" w:color="auto"/>
        <w:bottom w:val="none" w:sz="0" w:space="0" w:color="auto"/>
        <w:right w:val="none" w:sz="0" w:space="0" w:color="auto"/>
      </w:divBdr>
    </w:div>
    <w:div w:id="1861158511">
      <w:bodyDiv w:val="1"/>
      <w:marLeft w:val="0"/>
      <w:marRight w:val="0"/>
      <w:marTop w:val="0"/>
      <w:marBottom w:val="0"/>
      <w:divBdr>
        <w:top w:val="none" w:sz="0" w:space="0" w:color="auto"/>
        <w:left w:val="none" w:sz="0" w:space="0" w:color="auto"/>
        <w:bottom w:val="none" w:sz="0" w:space="0" w:color="auto"/>
        <w:right w:val="none" w:sz="0" w:space="0" w:color="auto"/>
      </w:divBdr>
    </w:div>
    <w:div w:id="1862625203">
      <w:bodyDiv w:val="1"/>
      <w:marLeft w:val="0"/>
      <w:marRight w:val="0"/>
      <w:marTop w:val="0"/>
      <w:marBottom w:val="0"/>
      <w:divBdr>
        <w:top w:val="none" w:sz="0" w:space="0" w:color="auto"/>
        <w:left w:val="none" w:sz="0" w:space="0" w:color="auto"/>
        <w:bottom w:val="none" w:sz="0" w:space="0" w:color="auto"/>
        <w:right w:val="none" w:sz="0" w:space="0" w:color="auto"/>
      </w:divBdr>
    </w:div>
    <w:div w:id="1873378738">
      <w:bodyDiv w:val="1"/>
      <w:marLeft w:val="0"/>
      <w:marRight w:val="0"/>
      <w:marTop w:val="0"/>
      <w:marBottom w:val="0"/>
      <w:divBdr>
        <w:top w:val="none" w:sz="0" w:space="0" w:color="auto"/>
        <w:left w:val="none" w:sz="0" w:space="0" w:color="auto"/>
        <w:bottom w:val="none" w:sz="0" w:space="0" w:color="auto"/>
        <w:right w:val="none" w:sz="0" w:space="0" w:color="auto"/>
      </w:divBdr>
    </w:div>
    <w:div w:id="1873837138">
      <w:bodyDiv w:val="1"/>
      <w:marLeft w:val="0"/>
      <w:marRight w:val="0"/>
      <w:marTop w:val="0"/>
      <w:marBottom w:val="0"/>
      <w:divBdr>
        <w:top w:val="none" w:sz="0" w:space="0" w:color="auto"/>
        <w:left w:val="none" w:sz="0" w:space="0" w:color="auto"/>
        <w:bottom w:val="none" w:sz="0" w:space="0" w:color="auto"/>
        <w:right w:val="none" w:sz="0" w:space="0" w:color="auto"/>
      </w:divBdr>
    </w:div>
    <w:div w:id="1875533707">
      <w:bodyDiv w:val="1"/>
      <w:marLeft w:val="0"/>
      <w:marRight w:val="0"/>
      <w:marTop w:val="0"/>
      <w:marBottom w:val="0"/>
      <w:divBdr>
        <w:top w:val="none" w:sz="0" w:space="0" w:color="auto"/>
        <w:left w:val="none" w:sz="0" w:space="0" w:color="auto"/>
        <w:bottom w:val="none" w:sz="0" w:space="0" w:color="auto"/>
        <w:right w:val="none" w:sz="0" w:space="0" w:color="auto"/>
      </w:divBdr>
    </w:div>
    <w:div w:id="1878621586">
      <w:bodyDiv w:val="1"/>
      <w:marLeft w:val="0"/>
      <w:marRight w:val="0"/>
      <w:marTop w:val="0"/>
      <w:marBottom w:val="0"/>
      <w:divBdr>
        <w:top w:val="none" w:sz="0" w:space="0" w:color="auto"/>
        <w:left w:val="none" w:sz="0" w:space="0" w:color="auto"/>
        <w:bottom w:val="none" w:sz="0" w:space="0" w:color="auto"/>
        <w:right w:val="none" w:sz="0" w:space="0" w:color="auto"/>
      </w:divBdr>
    </w:div>
    <w:div w:id="1883898841">
      <w:bodyDiv w:val="1"/>
      <w:marLeft w:val="0"/>
      <w:marRight w:val="0"/>
      <w:marTop w:val="0"/>
      <w:marBottom w:val="0"/>
      <w:divBdr>
        <w:top w:val="none" w:sz="0" w:space="0" w:color="auto"/>
        <w:left w:val="none" w:sz="0" w:space="0" w:color="auto"/>
        <w:bottom w:val="none" w:sz="0" w:space="0" w:color="auto"/>
        <w:right w:val="none" w:sz="0" w:space="0" w:color="auto"/>
      </w:divBdr>
    </w:div>
    <w:div w:id="1885558916">
      <w:bodyDiv w:val="1"/>
      <w:marLeft w:val="0"/>
      <w:marRight w:val="0"/>
      <w:marTop w:val="0"/>
      <w:marBottom w:val="0"/>
      <w:divBdr>
        <w:top w:val="none" w:sz="0" w:space="0" w:color="auto"/>
        <w:left w:val="none" w:sz="0" w:space="0" w:color="auto"/>
        <w:bottom w:val="none" w:sz="0" w:space="0" w:color="auto"/>
        <w:right w:val="none" w:sz="0" w:space="0" w:color="auto"/>
      </w:divBdr>
    </w:div>
    <w:div w:id="1888177882">
      <w:bodyDiv w:val="1"/>
      <w:marLeft w:val="0"/>
      <w:marRight w:val="0"/>
      <w:marTop w:val="0"/>
      <w:marBottom w:val="0"/>
      <w:divBdr>
        <w:top w:val="none" w:sz="0" w:space="0" w:color="auto"/>
        <w:left w:val="none" w:sz="0" w:space="0" w:color="auto"/>
        <w:bottom w:val="none" w:sz="0" w:space="0" w:color="auto"/>
        <w:right w:val="none" w:sz="0" w:space="0" w:color="auto"/>
      </w:divBdr>
    </w:div>
    <w:div w:id="1892687878">
      <w:bodyDiv w:val="1"/>
      <w:marLeft w:val="0"/>
      <w:marRight w:val="0"/>
      <w:marTop w:val="0"/>
      <w:marBottom w:val="0"/>
      <w:divBdr>
        <w:top w:val="none" w:sz="0" w:space="0" w:color="auto"/>
        <w:left w:val="none" w:sz="0" w:space="0" w:color="auto"/>
        <w:bottom w:val="none" w:sz="0" w:space="0" w:color="auto"/>
        <w:right w:val="none" w:sz="0" w:space="0" w:color="auto"/>
      </w:divBdr>
    </w:div>
    <w:div w:id="1894383933">
      <w:bodyDiv w:val="1"/>
      <w:marLeft w:val="0"/>
      <w:marRight w:val="0"/>
      <w:marTop w:val="0"/>
      <w:marBottom w:val="0"/>
      <w:divBdr>
        <w:top w:val="none" w:sz="0" w:space="0" w:color="auto"/>
        <w:left w:val="none" w:sz="0" w:space="0" w:color="auto"/>
        <w:bottom w:val="none" w:sz="0" w:space="0" w:color="auto"/>
        <w:right w:val="none" w:sz="0" w:space="0" w:color="auto"/>
      </w:divBdr>
    </w:div>
    <w:div w:id="1899903635">
      <w:bodyDiv w:val="1"/>
      <w:marLeft w:val="0"/>
      <w:marRight w:val="0"/>
      <w:marTop w:val="0"/>
      <w:marBottom w:val="0"/>
      <w:divBdr>
        <w:top w:val="none" w:sz="0" w:space="0" w:color="auto"/>
        <w:left w:val="none" w:sz="0" w:space="0" w:color="auto"/>
        <w:bottom w:val="none" w:sz="0" w:space="0" w:color="auto"/>
        <w:right w:val="none" w:sz="0" w:space="0" w:color="auto"/>
      </w:divBdr>
    </w:div>
    <w:div w:id="1900088208">
      <w:bodyDiv w:val="1"/>
      <w:marLeft w:val="0"/>
      <w:marRight w:val="0"/>
      <w:marTop w:val="0"/>
      <w:marBottom w:val="0"/>
      <w:divBdr>
        <w:top w:val="none" w:sz="0" w:space="0" w:color="auto"/>
        <w:left w:val="none" w:sz="0" w:space="0" w:color="auto"/>
        <w:bottom w:val="none" w:sz="0" w:space="0" w:color="auto"/>
        <w:right w:val="none" w:sz="0" w:space="0" w:color="auto"/>
      </w:divBdr>
    </w:div>
    <w:div w:id="1901288221">
      <w:bodyDiv w:val="1"/>
      <w:marLeft w:val="0"/>
      <w:marRight w:val="0"/>
      <w:marTop w:val="0"/>
      <w:marBottom w:val="0"/>
      <w:divBdr>
        <w:top w:val="none" w:sz="0" w:space="0" w:color="auto"/>
        <w:left w:val="none" w:sz="0" w:space="0" w:color="auto"/>
        <w:bottom w:val="none" w:sz="0" w:space="0" w:color="auto"/>
        <w:right w:val="none" w:sz="0" w:space="0" w:color="auto"/>
      </w:divBdr>
    </w:div>
    <w:div w:id="1901552256">
      <w:bodyDiv w:val="1"/>
      <w:marLeft w:val="0"/>
      <w:marRight w:val="0"/>
      <w:marTop w:val="0"/>
      <w:marBottom w:val="0"/>
      <w:divBdr>
        <w:top w:val="none" w:sz="0" w:space="0" w:color="auto"/>
        <w:left w:val="none" w:sz="0" w:space="0" w:color="auto"/>
        <w:bottom w:val="none" w:sz="0" w:space="0" w:color="auto"/>
        <w:right w:val="none" w:sz="0" w:space="0" w:color="auto"/>
      </w:divBdr>
    </w:div>
    <w:div w:id="1905873230">
      <w:bodyDiv w:val="1"/>
      <w:marLeft w:val="0"/>
      <w:marRight w:val="0"/>
      <w:marTop w:val="0"/>
      <w:marBottom w:val="0"/>
      <w:divBdr>
        <w:top w:val="none" w:sz="0" w:space="0" w:color="auto"/>
        <w:left w:val="none" w:sz="0" w:space="0" w:color="auto"/>
        <w:bottom w:val="none" w:sz="0" w:space="0" w:color="auto"/>
        <w:right w:val="none" w:sz="0" w:space="0" w:color="auto"/>
      </w:divBdr>
    </w:div>
    <w:div w:id="1906918216">
      <w:bodyDiv w:val="1"/>
      <w:marLeft w:val="0"/>
      <w:marRight w:val="0"/>
      <w:marTop w:val="0"/>
      <w:marBottom w:val="0"/>
      <w:divBdr>
        <w:top w:val="none" w:sz="0" w:space="0" w:color="auto"/>
        <w:left w:val="none" w:sz="0" w:space="0" w:color="auto"/>
        <w:bottom w:val="none" w:sz="0" w:space="0" w:color="auto"/>
        <w:right w:val="none" w:sz="0" w:space="0" w:color="auto"/>
      </w:divBdr>
    </w:div>
    <w:div w:id="1914465285">
      <w:bodyDiv w:val="1"/>
      <w:marLeft w:val="0"/>
      <w:marRight w:val="0"/>
      <w:marTop w:val="0"/>
      <w:marBottom w:val="0"/>
      <w:divBdr>
        <w:top w:val="none" w:sz="0" w:space="0" w:color="auto"/>
        <w:left w:val="none" w:sz="0" w:space="0" w:color="auto"/>
        <w:bottom w:val="none" w:sz="0" w:space="0" w:color="auto"/>
        <w:right w:val="none" w:sz="0" w:space="0" w:color="auto"/>
      </w:divBdr>
    </w:div>
    <w:div w:id="1916162803">
      <w:bodyDiv w:val="1"/>
      <w:marLeft w:val="0"/>
      <w:marRight w:val="0"/>
      <w:marTop w:val="0"/>
      <w:marBottom w:val="0"/>
      <w:divBdr>
        <w:top w:val="none" w:sz="0" w:space="0" w:color="auto"/>
        <w:left w:val="none" w:sz="0" w:space="0" w:color="auto"/>
        <w:bottom w:val="none" w:sz="0" w:space="0" w:color="auto"/>
        <w:right w:val="none" w:sz="0" w:space="0" w:color="auto"/>
      </w:divBdr>
    </w:div>
    <w:div w:id="1917591347">
      <w:bodyDiv w:val="1"/>
      <w:marLeft w:val="0"/>
      <w:marRight w:val="0"/>
      <w:marTop w:val="0"/>
      <w:marBottom w:val="0"/>
      <w:divBdr>
        <w:top w:val="none" w:sz="0" w:space="0" w:color="auto"/>
        <w:left w:val="none" w:sz="0" w:space="0" w:color="auto"/>
        <w:bottom w:val="none" w:sz="0" w:space="0" w:color="auto"/>
        <w:right w:val="none" w:sz="0" w:space="0" w:color="auto"/>
      </w:divBdr>
    </w:div>
    <w:div w:id="1919943119">
      <w:bodyDiv w:val="1"/>
      <w:marLeft w:val="0"/>
      <w:marRight w:val="0"/>
      <w:marTop w:val="0"/>
      <w:marBottom w:val="0"/>
      <w:divBdr>
        <w:top w:val="none" w:sz="0" w:space="0" w:color="auto"/>
        <w:left w:val="none" w:sz="0" w:space="0" w:color="auto"/>
        <w:bottom w:val="none" w:sz="0" w:space="0" w:color="auto"/>
        <w:right w:val="none" w:sz="0" w:space="0" w:color="auto"/>
      </w:divBdr>
    </w:div>
    <w:div w:id="1920097003">
      <w:bodyDiv w:val="1"/>
      <w:marLeft w:val="0"/>
      <w:marRight w:val="0"/>
      <w:marTop w:val="0"/>
      <w:marBottom w:val="0"/>
      <w:divBdr>
        <w:top w:val="none" w:sz="0" w:space="0" w:color="auto"/>
        <w:left w:val="none" w:sz="0" w:space="0" w:color="auto"/>
        <w:bottom w:val="none" w:sz="0" w:space="0" w:color="auto"/>
        <w:right w:val="none" w:sz="0" w:space="0" w:color="auto"/>
      </w:divBdr>
    </w:div>
    <w:div w:id="1920626969">
      <w:bodyDiv w:val="1"/>
      <w:marLeft w:val="0"/>
      <w:marRight w:val="0"/>
      <w:marTop w:val="0"/>
      <w:marBottom w:val="0"/>
      <w:divBdr>
        <w:top w:val="none" w:sz="0" w:space="0" w:color="auto"/>
        <w:left w:val="none" w:sz="0" w:space="0" w:color="auto"/>
        <w:bottom w:val="none" w:sz="0" w:space="0" w:color="auto"/>
        <w:right w:val="none" w:sz="0" w:space="0" w:color="auto"/>
      </w:divBdr>
    </w:div>
    <w:div w:id="1927299678">
      <w:bodyDiv w:val="1"/>
      <w:marLeft w:val="0"/>
      <w:marRight w:val="0"/>
      <w:marTop w:val="0"/>
      <w:marBottom w:val="0"/>
      <w:divBdr>
        <w:top w:val="none" w:sz="0" w:space="0" w:color="auto"/>
        <w:left w:val="none" w:sz="0" w:space="0" w:color="auto"/>
        <w:bottom w:val="none" w:sz="0" w:space="0" w:color="auto"/>
        <w:right w:val="none" w:sz="0" w:space="0" w:color="auto"/>
      </w:divBdr>
    </w:div>
    <w:div w:id="1927573956">
      <w:bodyDiv w:val="1"/>
      <w:marLeft w:val="0"/>
      <w:marRight w:val="0"/>
      <w:marTop w:val="0"/>
      <w:marBottom w:val="0"/>
      <w:divBdr>
        <w:top w:val="none" w:sz="0" w:space="0" w:color="auto"/>
        <w:left w:val="none" w:sz="0" w:space="0" w:color="auto"/>
        <w:bottom w:val="none" w:sz="0" w:space="0" w:color="auto"/>
        <w:right w:val="none" w:sz="0" w:space="0" w:color="auto"/>
      </w:divBdr>
    </w:div>
    <w:div w:id="1928808522">
      <w:bodyDiv w:val="1"/>
      <w:marLeft w:val="0"/>
      <w:marRight w:val="0"/>
      <w:marTop w:val="0"/>
      <w:marBottom w:val="0"/>
      <w:divBdr>
        <w:top w:val="none" w:sz="0" w:space="0" w:color="auto"/>
        <w:left w:val="none" w:sz="0" w:space="0" w:color="auto"/>
        <w:bottom w:val="none" w:sz="0" w:space="0" w:color="auto"/>
        <w:right w:val="none" w:sz="0" w:space="0" w:color="auto"/>
      </w:divBdr>
    </w:div>
    <w:div w:id="1942060625">
      <w:bodyDiv w:val="1"/>
      <w:marLeft w:val="0"/>
      <w:marRight w:val="0"/>
      <w:marTop w:val="0"/>
      <w:marBottom w:val="0"/>
      <w:divBdr>
        <w:top w:val="none" w:sz="0" w:space="0" w:color="auto"/>
        <w:left w:val="none" w:sz="0" w:space="0" w:color="auto"/>
        <w:bottom w:val="none" w:sz="0" w:space="0" w:color="auto"/>
        <w:right w:val="none" w:sz="0" w:space="0" w:color="auto"/>
      </w:divBdr>
    </w:div>
    <w:div w:id="1946570433">
      <w:bodyDiv w:val="1"/>
      <w:marLeft w:val="0"/>
      <w:marRight w:val="0"/>
      <w:marTop w:val="0"/>
      <w:marBottom w:val="0"/>
      <w:divBdr>
        <w:top w:val="none" w:sz="0" w:space="0" w:color="auto"/>
        <w:left w:val="none" w:sz="0" w:space="0" w:color="auto"/>
        <w:bottom w:val="none" w:sz="0" w:space="0" w:color="auto"/>
        <w:right w:val="none" w:sz="0" w:space="0" w:color="auto"/>
      </w:divBdr>
    </w:div>
    <w:div w:id="1946888121">
      <w:bodyDiv w:val="1"/>
      <w:marLeft w:val="0"/>
      <w:marRight w:val="0"/>
      <w:marTop w:val="0"/>
      <w:marBottom w:val="0"/>
      <w:divBdr>
        <w:top w:val="none" w:sz="0" w:space="0" w:color="auto"/>
        <w:left w:val="none" w:sz="0" w:space="0" w:color="auto"/>
        <w:bottom w:val="none" w:sz="0" w:space="0" w:color="auto"/>
        <w:right w:val="none" w:sz="0" w:space="0" w:color="auto"/>
      </w:divBdr>
    </w:div>
    <w:div w:id="1954630102">
      <w:bodyDiv w:val="1"/>
      <w:marLeft w:val="0"/>
      <w:marRight w:val="0"/>
      <w:marTop w:val="0"/>
      <w:marBottom w:val="0"/>
      <w:divBdr>
        <w:top w:val="none" w:sz="0" w:space="0" w:color="auto"/>
        <w:left w:val="none" w:sz="0" w:space="0" w:color="auto"/>
        <w:bottom w:val="none" w:sz="0" w:space="0" w:color="auto"/>
        <w:right w:val="none" w:sz="0" w:space="0" w:color="auto"/>
      </w:divBdr>
    </w:div>
    <w:div w:id="1963807464">
      <w:bodyDiv w:val="1"/>
      <w:marLeft w:val="0"/>
      <w:marRight w:val="0"/>
      <w:marTop w:val="0"/>
      <w:marBottom w:val="0"/>
      <w:divBdr>
        <w:top w:val="none" w:sz="0" w:space="0" w:color="auto"/>
        <w:left w:val="none" w:sz="0" w:space="0" w:color="auto"/>
        <w:bottom w:val="none" w:sz="0" w:space="0" w:color="auto"/>
        <w:right w:val="none" w:sz="0" w:space="0" w:color="auto"/>
      </w:divBdr>
    </w:div>
    <w:div w:id="1973901797">
      <w:bodyDiv w:val="1"/>
      <w:marLeft w:val="0"/>
      <w:marRight w:val="0"/>
      <w:marTop w:val="0"/>
      <w:marBottom w:val="0"/>
      <w:divBdr>
        <w:top w:val="none" w:sz="0" w:space="0" w:color="auto"/>
        <w:left w:val="none" w:sz="0" w:space="0" w:color="auto"/>
        <w:bottom w:val="none" w:sz="0" w:space="0" w:color="auto"/>
        <w:right w:val="none" w:sz="0" w:space="0" w:color="auto"/>
      </w:divBdr>
    </w:div>
    <w:div w:id="1978411161">
      <w:bodyDiv w:val="1"/>
      <w:marLeft w:val="0"/>
      <w:marRight w:val="0"/>
      <w:marTop w:val="0"/>
      <w:marBottom w:val="0"/>
      <w:divBdr>
        <w:top w:val="none" w:sz="0" w:space="0" w:color="auto"/>
        <w:left w:val="none" w:sz="0" w:space="0" w:color="auto"/>
        <w:bottom w:val="none" w:sz="0" w:space="0" w:color="auto"/>
        <w:right w:val="none" w:sz="0" w:space="0" w:color="auto"/>
      </w:divBdr>
    </w:div>
    <w:div w:id="1980453033">
      <w:bodyDiv w:val="1"/>
      <w:marLeft w:val="0"/>
      <w:marRight w:val="0"/>
      <w:marTop w:val="0"/>
      <w:marBottom w:val="0"/>
      <w:divBdr>
        <w:top w:val="none" w:sz="0" w:space="0" w:color="auto"/>
        <w:left w:val="none" w:sz="0" w:space="0" w:color="auto"/>
        <w:bottom w:val="none" w:sz="0" w:space="0" w:color="auto"/>
        <w:right w:val="none" w:sz="0" w:space="0" w:color="auto"/>
      </w:divBdr>
    </w:div>
    <w:div w:id="1981106779">
      <w:bodyDiv w:val="1"/>
      <w:marLeft w:val="0"/>
      <w:marRight w:val="0"/>
      <w:marTop w:val="0"/>
      <w:marBottom w:val="0"/>
      <w:divBdr>
        <w:top w:val="none" w:sz="0" w:space="0" w:color="auto"/>
        <w:left w:val="none" w:sz="0" w:space="0" w:color="auto"/>
        <w:bottom w:val="none" w:sz="0" w:space="0" w:color="auto"/>
        <w:right w:val="none" w:sz="0" w:space="0" w:color="auto"/>
      </w:divBdr>
    </w:div>
    <w:div w:id="1981572857">
      <w:bodyDiv w:val="1"/>
      <w:marLeft w:val="0"/>
      <w:marRight w:val="0"/>
      <w:marTop w:val="0"/>
      <w:marBottom w:val="0"/>
      <w:divBdr>
        <w:top w:val="none" w:sz="0" w:space="0" w:color="auto"/>
        <w:left w:val="none" w:sz="0" w:space="0" w:color="auto"/>
        <w:bottom w:val="none" w:sz="0" w:space="0" w:color="auto"/>
        <w:right w:val="none" w:sz="0" w:space="0" w:color="auto"/>
      </w:divBdr>
    </w:div>
    <w:div w:id="1989164164">
      <w:bodyDiv w:val="1"/>
      <w:marLeft w:val="0"/>
      <w:marRight w:val="0"/>
      <w:marTop w:val="0"/>
      <w:marBottom w:val="0"/>
      <w:divBdr>
        <w:top w:val="none" w:sz="0" w:space="0" w:color="auto"/>
        <w:left w:val="none" w:sz="0" w:space="0" w:color="auto"/>
        <w:bottom w:val="none" w:sz="0" w:space="0" w:color="auto"/>
        <w:right w:val="none" w:sz="0" w:space="0" w:color="auto"/>
      </w:divBdr>
    </w:div>
    <w:div w:id="1992903619">
      <w:bodyDiv w:val="1"/>
      <w:marLeft w:val="0"/>
      <w:marRight w:val="0"/>
      <w:marTop w:val="0"/>
      <w:marBottom w:val="0"/>
      <w:divBdr>
        <w:top w:val="none" w:sz="0" w:space="0" w:color="auto"/>
        <w:left w:val="none" w:sz="0" w:space="0" w:color="auto"/>
        <w:bottom w:val="none" w:sz="0" w:space="0" w:color="auto"/>
        <w:right w:val="none" w:sz="0" w:space="0" w:color="auto"/>
      </w:divBdr>
    </w:div>
    <w:div w:id="1993216007">
      <w:bodyDiv w:val="1"/>
      <w:marLeft w:val="0"/>
      <w:marRight w:val="0"/>
      <w:marTop w:val="0"/>
      <w:marBottom w:val="0"/>
      <w:divBdr>
        <w:top w:val="none" w:sz="0" w:space="0" w:color="auto"/>
        <w:left w:val="none" w:sz="0" w:space="0" w:color="auto"/>
        <w:bottom w:val="none" w:sz="0" w:space="0" w:color="auto"/>
        <w:right w:val="none" w:sz="0" w:space="0" w:color="auto"/>
      </w:divBdr>
    </w:div>
    <w:div w:id="1998142758">
      <w:bodyDiv w:val="1"/>
      <w:marLeft w:val="0"/>
      <w:marRight w:val="0"/>
      <w:marTop w:val="0"/>
      <w:marBottom w:val="0"/>
      <w:divBdr>
        <w:top w:val="none" w:sz="0" w:space="0" w:color="auto"/>
        <w:left w:val="none" w:sz="0" w:space="0" w:color="auto"/>
        <w:bottom w:val="none" w:sz="0" w:space="0" w:color="auto"/>
        <w:right w:val="none" w:sz="0" w:space="0" w:color="auto"/>
      </w:divBdr>
    </w:div>
    <w:div w:id="1998340470">
      <w:bodyDiv w:val="1"/>
      <w:marLeft w:val="0"/>
      <w:marRight w:val="0"/>
      <w:marTop w:val="0"/>
      <w:marBottom w:val="0"/>
      <w:divBdr>
        <w:top w:val="none" w:sz="0" w:space="0" w:color="auto"/>
        <w:left w:val="none" w:sz="0" w:space="0" w:color="auto"/>
        <w:bottom w:val="none" w:sz="0" w:space="0" w:color="auto"/>
        <w:right w:val="none" w:sz="0" w:space="0" w:color="auto"/>
      </w:divBdr>
    </w:div>
    <w:div w:id="2000578922">
      <w:bodyDiv w:val="1"/>
      <w:marLeft w:val="0"/>
      <w:marRight w:val="0"/>
      <w:marTop w:val="0"/>
      <w:marBottom w:val="0"/>
      <w:divBdr>
        <w:top w:val="none" w:sz="0" w:space="0" w:color="auto"/>
        <w:left w:val="none" w:sz="0" w:space="0" w:color="auto"/>
        <w:bottom w:val="none" w:sz="0" w:space="0" w:color="auto"/>
        <w:right w:val="none" w:sz="0" w:space="0" w:color="auto"/>
      </w:divBdr>
    </w:div>
    <w:div w:id="2000962257">
      <w:bodyDiv w:val="1"/>
      <w:marLeft w:val="0"/>
      <w:marRight w:val="0"/>
      <w:marTop w:val="0"/>
      <w:marBottom w:val="0"/>
      <w:divBdr>
        <w:top w:val="none" w:sz="0" w:space="0" w:color="auto"/>
        <w:left w:val="none" w:sz="0" w:space="0" w:color="auto"/>
        <w:bottom w:val="none" w:sz="0" w:space="0" w:color="auto"/>
        <w:right w:val="none" w:sz="0" w:space="0" w:color="auto"/>
      </w:divBdr>
    </w:div>
    <w:div w:id="2002081791">
      <w:bodyDiv w:val="1"/>
      <w:marLeft w:val="0"/>
      <w:marRight w:val="0"/>
      <w:marTop w:val="0"/>
      <w:marBottom w:val="0"/>
      <w:divBdr>
        <w:top w:val="none" w:sz="0" w:space="0" w:color="auto"/>
        <w:left w:val="none" w:sz="0" w:space="0" w:color="auto"/>
        <w:bottom w:val="none" w:sz="0" w:space="0" w:color="auto"/>
        <w:right w:val="none" w:sz="0" w:space="0" w:color="auto"/>
      </w:divBdr>
    </w:div>
    <w:div w:id="2006399756">
      <w:bodyDiv w:val="1"/>
      <w:marLeft w:val="0"/>
      <w:marRight w:val="0"/>
      <w:marTop w:val="0"/>
      <w:marBottom w:val="0"/>
      <w:divBdr>
        <w:top w:val="none" w:sz="0" w:space="0" w:color="auto"/>
        <w:left w:val="none" w:sz="0" w:space="0" w:color="auto"/>
        <w:bottom w:val="none" w:sz="0" w:space="0" w:color="auto"/>
        <w:right w:val="none" w:sz="0" w:space="0" w:color="auto"/>
      </w:divBdr>
    </w:div>
    <w:div w:id="2012558060">
      <w:bodyDiv w:val="1"/>
      <w:marLeft w:val="0"/>
      <w:marRight w:val="0"/>
      <w:marTop w:val="0"/>
      <w:marBottom w:val="0"/>
      <w:divBdr>
        <w:top w:val="none" w:sz="0" w:space="0" w:color="auto"/>
        <w:left w:val="none" w:sz="0" w:space="0" w:color="auto"/>
        <w:bottom w:val="none" w:sz="0" w:space="0" w:color="auto"/>
        <w:right w:val="none" w:sz="0" w:space="0" w:color="auto"/>
      </w:divBdr>
    </w:div>
    <w:div w:id="2015254070">
      <w:bodyDiv w:val="1"/>
      <w:marLeft w:val="0"/>
      <w:marRight w:val="0"/>
      <w:marTop w:val="0"/>
      <w:marBottom w:val="0"/>
      <w:divBdr>
        <w:top w:val="none" w:sz="0" w:space="0" w:color="auto"/>
        <w:left w:val="none" w:sz="0" w:space="0" w:color="auto"/>
        <w:bottom w:val="none" w:sz="0" w:space="0" w:color="auto"/>
        <w:right w:val="none" w:sz="0" w:space="0" w:color="auto"/>
      </w:divBdr>
    </w:div>
    <w:div w:id="2016497553">
      <w:bodyDiv w:val="1"/>
      <w:marLeft w:val="0"/>
      <w:marRight w:val="0"/>
      <w:marTop w:val="0"/>
      <w:marBottom w:val="0"/>
      <w:divBdr>
        <w:top w:val="none" w:sz="0" w:space="0" w:color="auto"/>
        <w:left w:val="none" w:sz="0" w:space="0" w:color="auto"/>
        <w:bottom w:val="none" w:sz="0" w:space="0" w:color="auto"/>
        <w:right w:val="none" w:sz="0" w:space="0" w:color="auto"/>
      </w:divBdr>
    </w:div>
    <w:div w:id="2020615637">
      <w:bodyDiv w:val="1"/>
      <w:marLeft w:val="0"/>
      <w:marRight w:val="0"/>
      <w:marTop w:val="0"/>
      <w:marBottom w:val="0"/>
      <w:divBdr>
        <w:top w:val="none" w:sz="0" w:space="0" w:color="auto"/>
        <w:left w:val="none" w:sz="0" w:space="0" w:color="auto"/>
        <w:bottom w:val="none" w:sz="0" w:space="0" w:color="auto"/>
        <w:right w:val="none" w:sz="0" w:space="0" w:color="auto"/>
      </w:divBdr>
    </w:div>
    <w:div w:id="2020695507">
      <w:bodyDiv w:val="1"/>
      <w:marLeft w:val="0"/>
      <w:marRight w:val="0"/>
      <w:marTop w:val="0"/>
      <w:marBottom w:val="0"/>
      <w:divBdr>
        <w:top w:val="none" w:sz="0" w:space="0" w:color="auto"/>
        <w:left w:val="none" w:sz="0" w:space="0" w:color="auto"/>
        <w:bottom w:val="none" w:sz="0" w:space="0" w:color="auto"/>
        <w:right w:val="none" w:sz="0" w:space="0" w:color="auto"/>
      </w:divBdr>
    </w:div>
    <w:div w:id="2020696273">
      <w:bodyDiv w:val="1"/>
      <w:marLeft w:val="0"/>
      <w:marRight w:val="0"/>
      <w:marTop w:val="0"/>
      <w:marBottom w:val="0"/>
      <w:divBdr>
        <w:top w:val="none" w:sz="0" w:space="0" w:color="auto"/>
        <w:left w:val="none" w:sz="0" w:space="0" w:color="auto"/>
        <w:bottom w:val="none" w:sz="0" w:space="0" w:color="auto"/>
        <w:right w:val="none" w:sz="0" w:space="0" w:color="auto"/>
      </w:divBdr>
    </w:div>
    <w:div w:id="2022857257">
      <w:bodyDiv w:val="1"/>
      <w:marLeft w:val="0"/>
      <w:marRight w:val="0"/>
      <w:marTop w:val="0"/>
      <w:marBottom w:val="0"/>
      <w:divBdr>
        <w:top w:val="none" w:sz="0" w:space="0" w:color="auto"/>
        <w:left w:val="none" w:sz="0" w:space="0" w:color="auto"/>
        <w:bottom w:val="none" w:sz="0" w:space="0" w:color="auto"/>
        <w:right w:val="none" w:sz="0" w:space="0" w:color="auto"/>
      </w:divBdr>
    </w:div>
    <w:div w:id="2023314449">
      <w:bodyDiv w:val="1"/>
      <w:marLeft w:val="0"/>
      <w:marRight w:val="0"/>
      <w:marTop w:val="0"/>
      <w:marBottom w:val="0"/>
      <w:divBdr>
        <w:top w:val="none" w:sz="0" w:space="0" w:color="auto"/>
        <w:left w:val="none" w:sz="0" w:space="0" w:color="auto"/>
        <w:bottom w:val="none" w:sz="0" w:space="0" w:color="auto"/>
        <w:right w:val="none" w:sz="0" w:space="0" w:color="auto"/>
      </w:divBdr>
    </w:div>
    <w:div w:id="2026979884">
      <w:bodyDiv w:val="1"/>
      <w:marLeft w:val="0"/>
      <w:marRight w:val="0"/>
      <w:marTop w:val="0"/>
      <w:marBottom w:val="0"/>
      <w:divBdr>
        <w:top w:val="none" w:sz="0" w:space="0" w:color="auto"/>
        <w:left w:val="none" w:sz="0" w:space="0" w:color="auto"/>
        <w:bottom w:val="none" w:sz="0" w:space="0" w:color="auto"/>
        <w:right w:val="none" w:sz="0" w:space="0" w:color="auto"/>
      </w:divBdr>
    </w:div>
    <w:div w:id="2030984401">
      <w:bodyDiv w:val="1"/>
      <w:marLeft w:val="0"/>
      <w:marRight w:val="0"/>
      <w:marTop w:val="0"/>
      <w:marBottom w:val="0"/>
      <w:divBdr>
        <w:top w:val="none" w:sz="0" w:space="0" w:color="auto"/>
        <w:left w:val="none" w:sz="0" w:space="0" w:color="auto"/>
        <w:bottom w:val="none" w:sz="0" w:space="0" w:color="auto"/>
        <w:right w:val="none" w:sz="0" w:space="0" w:color="auto"/>
      </w:divBdr>
    </w:div>
    <w:div w:id="2038307127">
      <w:bodyDiv w:val="1"/>
      <w:marLeft w:val="0"/>
      <w:marRight w:val="0"/>
      <w:marTop w:val="0"/>
      <w:marBottom w:val="0"/>
      <w:divBdr>
        <w:top w:val="none" w:sz="0" w:space="0" w:color="auto"/>
        <w:left w:val="none" w:sz="0" w:space="0" w:color="auto"/>
        <w:bottom w:val="none" w:sz="0" w:space="0" w:color="auto"/>
        <w:right w:val="none" w:sz="0" w:space="0" w:color="auto"/>
      </w:divBdr>
    </w:div>
    <w:div w:id="2044330359">
      <w:bodyDiv w:val="1"/>
      <w:marLeft w:val="0"/>
      <w:marRight w:val="0"/>
      <w:marTop w:val="0"/>
      <w:marBottom w:val="0"/>
      <w:divBdr>
        <w:top w:val="none" w:sz="0" w:space="0" w:color="auto"/>
        <w:left w:val="none" w:sz="0" w:space="0" w:color="auto"/>
        <w:bottom w:val="none" w:sz="0" w:space="0" w:color="auto"/>
        <w:right w:val="none" w:sz="0" w:space="0" w:color="auto"/>
      </w:divBdr>
    </w:div>
    <w:div w:id="2051151034">
      <w:bodyDiv w:val="1"/>
      <w:marLeft w:val="0"/>
      <w:marRight w:val="0"/>
      <w:marTop w:val="0"/>
      <w:marBottom w:val="0"/>
      <w:divBdr>
        <w:top w:val="none" w:sz="0" w:space="0" w:color="auto"/>
        <w:left w:val="none" w:sz="0" w:space="0" w:color="auto"/>
        <w:bottom w:val="none" w:sz="0" w:space="0" w:color="auto"/>
        <w:right w:val="none" w:sz="0" w:space="0" w:color="auto"/>
      </w:divBdr>
    </w:div>
    <w:div w:id="2055226503">
      <w:bodyDiv w:val="1"/>
      <w:marLeft w:val="0"/>
      <w:marRight w:val="0"/>
      <w:marTop w:val="0"/>
      <w:marBottom w:val="0"/>
      <w:divBdr>
        <w:top w:val="none" w:sz="0" w:space="0" w:color="auto"/>
        <w:left w:val="none" w:sz="0" w:space="0" w:color="auto"/>
        <w:bottom w:val="none" w:sz="0" w:space="0" w:color="auto"/>
        <w:right w:val="none" w:sz="0" w:space="0" w:color="auto"/>
      </w:divBdr>
    </w:div>
    <w:div w:id="2056998623">
      <w:bodyDiv w:val="1"/>
      <w:marLeft w:val="0"/>
      <w:marRight w:val="0"/>
      <w:marTop w:val="0"/>
      <w:marBottom w:val="0"/>
      <w:divBdr>
        <w:top w:val="none" w:sz="0" w:space="0" w:color="auto"/>
        <w:left w:val="none" w:sz="0" w:space="0" w:color="auto"/>
        <w:bottom w:val="none" w:sz="0" w:space="0" w:color="auto"/>
        <w:right w:val="none" w:sz="0" w:space="0" w:color="auto"/>
      </w:divBdr>
    </w:div>
    <w:div w:id="2058970268">
      <w:bodyDiv w:val="1"/>
      <w:marLeft w:val="0"/>
      <w:marRight w:val="0"/>
      <w:marTop w:val="0"/>
      <w:marBottom w:val="0"/>
      <w:divBdr>
        <w:top w:val="none" w:sz="0" w:space="0" w:color="auto"/>
        <w:left w:val="none" w:sz="0" w:space="0" w:color="auto"/>
        <w:bottom w:val="none" w:sz="0" w:space="0" w:color="auto"/>
        <w:right w:val="none" w:sz="0" w:space="0" w:color="auto"/>
      </w:divBdr>
    </w:div>
    <w:div w:id="2069910680">
      <w:bodyDiv w:val="1"/>
      <w:marLeft w:val="0"/>
      <w:marRight w:val="0"/>
      <w:marTop w:val="0"/>
      <w:marBottom w:val="0"/>
      <w:divBdr>
        <w:top w:val="none" w:sz="0" w:space="0" w:color="auto"/>
        <w:left w:val="none" w:sz="0" w:space="0" w:color="auto"/>
        <w:bottom w:val="none" w:sz="0" w:space="0" w:color="auto"/>
        <w:right w:val="none" w:sz="0" w:space="0" w:color="auto"/>
      </w:divBdr>
    </w:div>
    <w:div w:id="2075271505">
      <w:bodyDiv w:val="1"/>
      <w:marLeft w:val="0"/>
      <w:marRight w:val="0"/>
      <w:marTop w:val="0"/>
      <w:marBottom w:val="0"/>
      <w:divBdr>
        <w:top w:val="none" w:sz="0" w:space="0" w:color="auto"/>
        <w:left w:val="none" w:sz="0" w:space="0" w:color="auto"/>
        <w:bottom w:val="none" w:sz="0" w:space="0" w:color="auto"/>
        <w:right w:val="none" w:sz="0" w:space="0" w:color="auto"/>
      </w:divBdr>
    </w:div>
    <w:div w:id="2077126546">
      <w:bodyDiv w:val="1"/>
      <w:marLeft w:val="0"/>
      <w:marRight w:val="0"/>
      <w:marTop w:val="0"/>
      <w:marBottom w:val="0"/>
      <w:divBdr>
        <w:top w:val="none" w:sz="0" w:space="0" w:color="auto"/>
        <w:left w:val="none" w:sz="0" w:space="0" w:color="auto"/>
        <w:bottom w:val="none" w:sz="0" w:space="0" w:color="auto"/>
        <w:right w:val="none" w:sz="0" w:space="0" w:color="auto"/>
      </w:divBdr>
    </w:div>
    <w:div w:id="2082368301">
      <w:bodyDiv w:val="1"/>
      <w:marLeft w:val="0"/>
      <w:marRight w:val="0"/>
      <w:marTop w:val="0"/>
      <w:marBottom w:val="0"/>
      <w:divBdr>
        <w:top w:val="none" w:sz="0" w:space="0" w:color="auto"/>
        <w:left w:val="none" w:sz="0" w:space="0" w:color="auto"/>
        <w:bottom w:val="none" w:sz="0" w:space="0" w:color="auto"/>
        <w:right w:val="none" w:sz="0" w:space="0" w:color="auto"/>
      </w:divBdr>
    </w:div>
    <w:div w:id="2083869522">
      <w:bodyDiv w:val="1"/>
      <w:marLeft w:val="0"/>
      <w:marRight w:val="0"/>
      <w:marTop w:val="0"/>
      <w:marBottom w:val="0"/>
      <w:divBdr>
        <w:top w:val="none" w:sz="0" w:space="0" w:color="auto"/>
        <w:left w:val="none" w:sz="0" w:space="0" w:color="auto"/>
        <w:bottom w:val="none" w:sz="0" w:space="0" w:color="auto"/>
        <w:right w:val="none" w:sz="0" w:space="0" w:color="auto"/>
      </w:divBdr>
    </w:div>
    <w:div w:id="2083915358">
      <w:bodyDiv w:val="1"/>
      <w:marLeft w:val="0"/>
      <w:marRight w:val="0"/>
      <w:marTop w:val="0"/>
      <w:marBottom w:val="0"/>
      <w:divBdr>
        <w:top w:val="none" w:sz="0" w:space="0" w:color="auto"/>
        <w:left w:val="none" w:sz="0" w:space="0" w:color="auto"/>
        <w:bottom w:val="none" w:sz="0" w:space="0" w:color="auto"/>
        <w:right w:val="none" w:sz="0" w:space="0" w:color="auto"/>
      </w:divBdr>
    </w:div>
    <w:div w:id="2083990285">
      <w:bodyDiv w:val="1"/>
      <w:marLeft w:val="0"/>
      <w:marRight w:val="0"/>
      <w:marTop w:val="0"/>
      <w:marBottom w:val="0"/>
      <w:divBdr>
        <w:top w:val="none" w:sz="0" w:space="0" w:color="auto"/>
        <w:left w:val="none" w:sz="0" w:space="0" w:color="auto"/>
        <w:bottom w:val="none" w:sz="0" w:space="0" w:color="auto"/>
        <w:right w:val="none" w:sz="0" w:space="0" w:color="auto"/>
      </w:divBdr>
    </w:div>
    <w:div w:id="2087411827">
      <w:bodyDiv w:val="1"/>
      <w:marLeft w:val="0"/>
      <w:marRight w:val="0"/>
      <w:marTop w:val="0"/>
      <w:marBottom w:val="0"/>
      <w:divBdr>
        <w:top w:val="none" w:sz="0" w:space="0" w:color="auto"/>
        <w:left w:val="none" w:sz="0" w:space="0" w:color="auto"/>
        <w:bottom w:val="none" w:sz="0" w:space="0" w:color="auto"/>
        <w:right w:val="none" w:sz="0" w:space="0" w:color="auto"/>
      </w:divBdr>
    </w:div>
    <w:div w:id="2087720331">
      <w:bodyDiv w:val="1"/>
      <w:marLeft w:val="0"/>
      <w:marRight w:val="0"/>
      <w:marTop w:val="0"/>
      <w:marBottom w:val="0"/>
      <w:divBdr>
        <w:top w:val="none" w:sz="0" w:space="0" w:color="auto"/>
        <w:left w:val="none" w:sz="0" w:space="0" w:color="auto"/>
        <w:bottom w:val="none" w:sz="0" w:space="0" w:color="auto"/>
        <w:right w:val="none" w:sz="0" w:space="0" w:color="auto"/>
      </w:divBdr>
    </w:div>
    <w:div w:id="2087727881">
      <w:bodyDiv w:val="1"/>
      <w:marLeft w:val="0"/>
      <w:marRight w:val="0"/>
      <w:marTop w:val="0"/>
      <w:marBottom w:val="0"/>
      <w:divBdr>
        <w:top w:val="none" w:sz="0" w:space="0" w:color="auto"/>
        <w:left w:val="none" w:sz="0" w:space="0" w:color="auto"/>
        <w:bottom w:val="none" w:sz="0" w:space="0" w:color="auto"/>
        <w:right w:val="none" w:sz="0" w:space="0" w:color="auto"/>
      </w:divBdr>
    </w:div>
    <w:div w:id="2089113183">
      <w:bodyDiv w:val="1"/>
      <w:marLeft w:val="0"/>
      <w:marRight w:val="0"/>
      <w:marTop w:val="0"/>
      <w:marBottom w:val="0"/>
      <w:divBdr>
        <w:top w:val="none" w:sz="0" w:space="0" w:color="auto"/>
        <w:left w:val="none" w:sz="0" w:space="0" w:color="auto"/>
        <w:bottom w:val="none" w:sz="0" w:space="0" w:color="auto"/>
        <w:right w:val="none" w:sz="0" w:space="0" w:color="auto"/>
      </w:divBdr>
    </w:div>
    <w:div w:id="2090731882">
      <w:bodyDiv w:val="1"/>
      <w:marLeft w:val="0"/>
      <w:marRight w:val="0"/>
      <w:marTop w:val="0"/>
      <w:marBottom w:val="0"/>
      <w:divBdr>
        <w:top w:val="none" w:sz="0" w:space="0" w:color="auto"/>
        <w:left w:val="none" w:sz="0" w:space="0" w:color="auto"/>
        <w:bottom w:val="none" w:sz="0" w:space="0" w:color="auto"/>
        <w:right w:val="none" w:sz="0" w:space="0" w:color="auto"/>
      </w:divBdr>
    </w:div>
    <w:div w:id="2094086822">
      <w:bodyDiv w:val="1"/>
      <w:marLeft w:val="0"/>
      <w:marRight w:val="0"/>
      <w:marTop w:val="0"/>
      <w:marBottom w:val="0"/>
      <w:divBdr>
        <w:top w:val="none" w:sz="0" w:space="0" w:color="auto"/>
        <w:left w:val="none" w:sz="0" w:space="0" w:color="auto"/>
        <w:bottom w:val="none" w:sz="0" w:space="0" w:color="auto"/>
        <w:right w:val="none" w:sz="0" w:space="0" w:color="auto"/>
      </w:divBdr>
    </w:div>
    <w:div w:id="2095469042">
      <w:bodyDiv w:val="1"/>
      <w:marLeft w:val="0"/>
      <w:marRight w:val="0"/>
      <w:marTop w:val="0"/>
      <w:marBottom w:val="0"/>
      <w:divBdr>
        <w:top w:val="none" w:sz="0" w:space="0" w:color="auto"/>
        <w:left w:val="none" w:sz="0" w:space="0" w:color="auto"/>
        <w:bottom w:val="none" w:sz="0" w:space="0" w:color="auto"/>
        <w:right w:val="none" w:sz="0" w:space="0" w:color="auto"/>
      </w:divBdr>
    </w:div>
    <w:div w:id="2100592581">
      <w:bodyDiv w:val="1"/>
      <w:marLeft w:val="0"/>
      <w:marRight w:val="0"/>
      <w:marTop w:val="0"/>
      <w:marBottom w:val="0"/>
      <w:divBdr>
        <w:top w:val="none" w:sz="0" w:space="0" w:color="auto"/>
        <w:left w:val="none" w:sz="0" w:space="0" w:color="auto"/>
        <w:bottom w:val="none" w:sz="0" w:space="0" w:color="auto"/>
        <w:right w:val="none" w:sz="0" w:space="0" w:color="auto"/>
      </w:divBdr>
    </w:div>
    <w:div w:id="2103528302">
      <w:bodyDiv w:val="1"/>
      <w:marLeft w:val="0"/>
      <w:marRight w:val="0"/>
      <w:marTop w:val="0"/>
      <w:marBottom w:val="0"/>
      <w:divBdr>
        <w:top w:val="none" w:sz="0" w:space="0" w:color="auto"/>
        <w:left w:val="none" w:sz="0" w:space="0" w:color="auto"/>
        <w:bottom w:val="none" w:sz="0" w:space="0" w:color="auto"/>
        <w:right w:val="none" w:sz="0" w:space="0" w:color="auto"/>
      </w:divBdr>
    </w:div>
    <w:div w:id="2104953881">
      <w:bodyDiv w:val="1"/>
      <w:marLeft w:val="0"/>
      <w:marRight w:val="0"/>
      <w:marTop w:val="0"/>
      <w:marBottom w:val="0"/>
      <w:divBdr>
        <w:top w:val="none" w:sz="0" w:space="0" w:color="auto"/>
        <w:left w:val="none" w:sz="0" w:space="0" w:color="auto"/>
        <w:bottom w:val="none" w:sz="0" w:space="0" w:color="auto"/>
        <w:right w:val="none" w:sz="0" w:space="0" w:color="auto"/>
      </w:divBdr>
    </w:div>
    <w:div w:id="2107380077">
      <w:bodyDiv w:val="1"/>
      <w:marLeft w:val="0"/>
      <w:marRight w:val="0"/>
      <w:marTop w:val="0"/>
      <w:marBottom w:val="0"/>
      <w:divBdr>
        <w:top w:val="none" w:sz="0" w:space="0" w:color="auto"/>
        <w:left w:val="none" w:sz="0" w:space="0" w:color="auto"/>
        <w:bottom w:val="none" w:sz="0" w:space="0" w:color="auto"/>
        <w:right w:val="none" w:sz="0" w:space="0" w:color="auto"/>
      </w:divBdr>
    </w:div>
    <w:div w:id="2107652940">
      <w:bodyDiv w:val="1"/>
      <w:marLeft w:val="0"/>
      <w:marRight w:val="0"/>
      <w:marTop w:val="0"/>
      <w:marBottom w:val="0"/>
      <w:divBdr>
        <w:top w:val="none" w:sz="0" w:space="0" w:color="auto"/>
        <w:left w:val="none" w:sz="0" w:space="0" w:color="auto"/>
        <w:bottom w:val="none" w:sz="0" w:space="0" w:color="auto"/>
        <w:right w:val="none" w:sz="0" w:space="0" w:color="auto"/>
      </w:divBdr>
    </w:div>
    <w:div w:id="2113012613">
      <w:bodyDiv w:val="1"/>
      <w:marLeft w:val="0"/>
      <w:marRight w:val="0"/>
      <w:marTop w:val="0"/>
      <w:marBottom w:val="0"/>
      <w:divBdr>
        <w:top w:val="none" w:sz="0" w:space="0" w:color="auto"/>
        <w:left w:val="none" w:sz="0" w:space="0" w:color="auto"/>
        <w:bottom w:val="none" w:sz="0" w:space="0" w:color="auto"/>
        <w:right w:val="none" w:sz="0" w:space="0" w:color="auto"/>
      </w:divBdr>
    </w:div>
    <w:div w:id="2113236910">
      <w:bodyDiv w:val="1"/>
      <w:marLeft w:val="0"/>
      <w:marRight w:val="0"/>
      <w:marTop w:val="0"/>
      <w:marBottom w:val="0"/>
      <w:divBdr>
        <w:top w:val="none" w:sz="0" w:space="0" w:color="auto"/>
        <w:left w:val="none" w:sz="0" w:space="0" w:color="auto"/>
        <w:bottom w:val="none" w:sz="0" w:space="0" w:color="auto"/>
        <w:right w:val="none" w:sz="0" w:space="0" w:color="auto"/>
      </w:divBdr>
    </w:div>
    <w:div w:id="2118476851">
      <w:bodyDiv w:val="1"/>
      <w:marLeft w:val="0"/>
      <w:marRight w:val="0"/>
      <w:marTop w:val="0"/>
      <w:marBottom w:val="0"/>
      <w:divBdr>
        <w:top w:val="none" w:sz="0" w:space="0" w:color="auto"/>
        <w:left w:val="none" w:sz="0" w:space="0" w:color="auto"/>
        <w:bottom w:val="none" w:sz="0" w:space="0" w:color="auto"/>
        <w:right w:val="none" w:sz="0" w:space="0" w:color="auto"/>
      </w:divBdr>
    </w:div>
    <w:div w:id="2128116409">
      <w:bodyDiv w:val="1"/>
      <w:marLeft w:val="0"/>
      <w:marRight w:val="0"/>
      <w:marTop w:val="0"/>
      <w:marBottom w:val="0"/>
      <w:divBdr>
        <w:top w:val="none" w:sz="0" w:space="0" w:color="auto"/>
        <w:left w:val="none" w:sz="0" w:space="0" w:color="auto"/>
        <w:bottom w:val="none" w:sz="0" w:space="0" w:color="auto"/>
        <w:right w:val="none" w:sz="0" w:space="0" w:color="auto"/>
      </w:divBdr>
    </w:div>
    <w:div w:id="2136288346">
      <w:bodyDiv w:val="1"/>
      <w:marLeft w:val="0"/>
      <w:marRight w:val="0"/>
      <w:marTop w:val="0"/>
      <w:marBottom w:val="0"/>
      <w:divBdr>
        <w:top w:val="none" w:sz="0" w:space="0" w:color="auto"/>
        <w:left w:val="none" w:sz="0" w:space="0" w:color="auto"/>
        <w:bottom w:val="none" w:sz="0" w:space="0" w:color="auto"/>
        <w:right w:val="none" w:sz="0" w:space="0" w:color="auto"/>
      </w:divBdr>
    </w:div>
    <w:div w:id="2137333978">
      <w:bodyDiv w:val="1"/>
      <w:marLeft w:val="0"/>
      <w:marRight w:val="0"/>
      <w:marTop w:val="0"/>
      <w:marBottom w:val="0"/>
      <w:divBdr>
        <w:top w:val="none" w:sz="0" w:space="0" w:color="auto"/>
        <w:left w:val="none" w:sz="0" w:space="0" w:color="auto"/>
        <w:bottom w:val="none" w:sz="0" w:space="0" w:color="auto"/>
        <w:right w:val="none" w:sz="0" w:space="0" w:color="auto"/>
      </w:divBdr>
    </w:div>
    <w:div w:id="2140028189">
      <w:bodyDiv w:val="1"/>
      <w:marLeft w:val="0"/>
      <w:marRight w:val="0"/>
      <w:marTop w:val="0"/>
      <w:marBottom w:val="0"/>
      <w:divBdr>
        <w:top w:val="none" w:sz="0" w:space="0" w:color="auto"/>
        <w:left w:val="none" w:sz="0" w:space="0" w:color="auto"/>
        <w:bottom w:val="none" w:sz="0" w:space="0" w:color="auto"/>
        <w:right w:val="none" w:sz="0" w:space="0" w:color="auto"/>
      </w:divBdr>
    </w:div>
    <w:div w:id="2141532545">
      <w:bodyDiv w:val="1"/>
      <w:marLeft w:val="0"/>
      <w:marRight w:val="0"/>
      <w:marTop w:val="0"/>
      <w:marBottom w:val="0"/>
      <w:divBdr>
        <w:top w:val="none" w:sz="0" w:space="0" w:color="auto"/>
        <w:left w:val="none" w:sz="0" w:space="0" w:color="auto"/>
        <w:bottom w:val="none" w:sz="0" w:space="0" w:color="auto"/>
        <w:right w:val="none" w:sz="0" w:space="0" w:color="auto"/>
      </w:divBdr>
    </w:div>
    <w:div w:id="214218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amr_sdo@dv.rt.ru" TargetMode="External"/><Relationship Id="rId4" Type="http://schemas.microsoft.com/office/2007/relationships/stylesWithEffects" Target="stylesWithEffects.xml"/><Relationship Id="rId9" Type="http://schemas.openxmlformats.org/officeDocument/2006/relationships/hyperlink" Target="mailto:volkov@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682A6-ACDE-47E9-A1EF-B24303A03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3177</TotalTime>
  <Pages>19</Pages>
  <Words>5669</Words>
  <Characters>40271</Characters>
  <Application>Microsoft Office Word</Application>
  <DocSecurity>0</DocSecurity>
  <Lines>335</Lines>
  <Paragraphs>91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45849</CharactersWithSpaces>
  <SharedDoc>false</SharedDoc>
  <HLinks>
    <vt:vector size="264" baseType="variant">
      <vt:variant>
        <vt:i4>7929973</vt:i4>
      </vt:variant>
      <vt:variant>
        <vt:i4>129</vt:i4>
      </vt:variant>
      <vt:variant>
        <vt:i4>0</vt:i4>
      </vt:variant>
      <vt:variant>
        <vt:i4>5</vt:i4>
      </vt:variant>
      <vt:variant>
        <vt:lpwstr>consultantplus://offline/main?base=MLAW;n=126138;fld=134;dst=100213</vt:lpwstr>
      </vt:variant>
      <vt:variant>
        <vt:lpwstr/>
      </vt:variant>
      <vt:variant>
        <vt:i4>2949225</vt:i4>
      </vt:variant>
      <vt:variant>
        <vt:i4>126</vt:i4>
      </vt:variant>
      <vt:variant>
        <vt:i4>0</vt:i4>
      </vt:variant>
      <vt:variant>
        <vt:i4>5</vt:i4>
      </vt:variant>
      <vt:variant>
        <vt:lpwstr>consultantplus://offline/ref=DBDE154DBF3C79AAD218821EA5F974542EC5608DAB9AAEFCD18CC144E01379E409ABC11F87319D49m91DF</vt:lpwstr>
      </vt:variant>
      <vt:variant>
        <vt:lpwstr/>
      </vt:variant>
      <vt:variant>
        <vt:i4>2752622</vt:i4>
      </vt:variant>
      <vt:variant>
        <vt:i4>123</vt:i4>
      </vt:variant>
      <vt:variant>
        <vt:i4>0</vt:i4>
      </vt:variant>
      <vt:variant>
        <vt:i4>5</vt:i4>
      </vt:variant>
      <vt:variant>
        <vt:lpwstr>consultantplus://offline/ref=5CA2BE566428814D460B017B2D2F376A19D3B53A46869E0DBB9F46D85BD71746E62F75D5EAF6WD5EX</vt:lpwstr>
      </vt:variant>
      <vt:variant>
        <vt:lpwstr/>
      </vt:variant>
      <vt:variant>
        <vt:i4>6422584</vt:i4>
      </vt:variant>
      <vt:variant>
        <vt:i4>120</vt:i4>
      </vt:variant>
      <vt:variant>
        <vt:i4>0</vt:i4>
      </vt:variant>
      <vt:variant>
        <vt:i4>5</vt:i4>
      </vt:variant>
      <vt:variant>
        <vt:lpwstr>consultantplus://offline/ref=E1E2A89BABDFE50D77B179275FE35A26BEA72F2D4E9B5FA6B5555DA9F699A8928255900C0EAEN14EX</vt:lpwstr>
      </vt:variant>
      <vt:variant>
        <vt:lpwstr/>
      </vt:variant>
      <vt:variant>
        <vt:i4>6422632</vt:i4>
      </vt:variant>
      <vt:variant>
        <vt:i4>117</vt:i4>
      </vt:variant>
      <vt:variant>
        <vt:i4>0</vt:i4>
      </vt:variant>
      <vt:variant>
        <vt:i4>5</vt:i4>
      </vt:variant>
      <vt:variant>
        <vt:lpwstr>consultantplus://offline/ref=E1E2A89BABDFE50D77B179275FE35A26BEA72F2D4E9B5FA6B5555DA9F699A8928255900C0EA1N14AX</vt:lpwstr>
      </vt:variant>
      <vt:variant>
        <vt:lpwstr/>
      </vt:variant>
      <vt:variant>
        <vt:i4>6422632</vt:i4>
      </vt:variant>
      <vt:variant>
        <vt:i4>114</vt:i4>
      </vt:variant>
      <vt:variant>
        <vt:i4>0</vt:i4>
      </vt:variant>
      <vt:variant>
        <vt:i4>5</vt:i4>
      </vt:variant>
      <vt:variant>
        <vt:lpwstr>consultantplus://offline/ref=E1E2A89BABDFE50D77B179275FE35A26BEA72F2D4E9B5FA6B5555DA9F699A8928255900C0EA3N14CX</vt:lpwstr>
      </vt:variant>
      <vt:variant>
        <vt:lpwstr/>
      </vt:variant>
      <vt:variant>
        <vt:i4>6488172</vt:i4>
      </vt:variant>
      <vt:variant>
        <vt:i4>111</vt:i4>
      </vt:variant>
      <vt:variant>
        <vt:i4>0</vt:i4>
      </vt:variant>
      <vt:variant>
        <vt:i4>5</vt:i4>
      </vt:variant>
      <vt:variant>
        <vt:lpwstr>consultantplus://offline/ref=E1E2A89BABDFE50D77B179275FE35A26BEA72F2D4E9B5FA6B5555DA9F699A8928255900F0EA7100AN345X</vt:lpwstr>
      </vt:variant>
      <vt:variant>
        <vt:lpwstr/>
      </vt:variant>
      <vt:variant>
        <vt:i4>6422587</vt:i4>
      </vt:variant>
      <vt:variant>
        <vt:i4>108</vt:i4>
      </vt:variant>
      <vt:variant>
        <vt:i4>0</vt:i4>
      </vt:variant>
      <vt:variant>
        <vt:i4>5</vt:i4>
      </vt:variant>
      <vt:variant>
        <vt:lpwstr>garantf1://10800200.1/</vt:lpwstr>
      </vt:variant>
      <vt:variant>
        <vt:lpwstr/>
      </vt:variant>
      <vt:variant>
        <vt:i4>4456463</vt:i4>
      </vt:variant>
      <vt:variant>
        <vt:i4>105</vt:i4>
      </vt:variant>
      <vt:variant>
        <vt:i4>0</vt:i4>
      </vt:variant>
      <vt:variant>
        <vt:i4>5</vt:i4>
      </vt:variant>
      <vt:variant>
        <vt:lpwstr>garantf1://12025267.3012/</vt:lpwstr>
      </vt:variant>
      <vt:variant>
        <vt:lpwstr/>
      </vt:variant>
      <vt:variant>
        <vt:i4>917512</vt:i4>
      </vt:variant>
      <vt:variant>
        <vt:i4>102</vt:i4>
      </vt:variant>
      <vt:variant>
        <vt:i4>0</vt:i4>
      </vt:variant>
      <vt:variant>
        <vt:i4>5</vt:i4>
      </vt:variant>
      <vt:variant>
        <vt:lpwstr>http://www.rts-tender.ru/</vt:lpwstr>
      </vt:variant>
      <vt:variant>
        <vt:lpwstr/>
      </vt:variant>
      <vt:variant>
        <vt:i4>8192057</vt:i4>
      </vt:variant>
      <vt:variant>
        <vt:i4>99</vt:i4>
      </vt:variant>
      <vt:variant>
        <vt:i4>0</vt:i4>
      </vt:variant>
      <vt:variant>
        <vt:i4>5</vt:i4>
      </vt:variant>
      <vt:variant>
        <vt:lpwstr>consultantplus://offline/ref=2C532484F21B4500E319CA7BCB72A120733FE02FD97C08A53A0D39CC995DB3EB791238974A778A36E6O1G</vt:lpwstr>
      </vt:variant>
      <vt:variant>
        <vt:lpwstr/>
      </vt:variant>
      <vt:variant>
        <vt:i4>2883689</vt:i4>
      </vt:variant>
      <vt:variant>
        <vt:i4>96</vt:i4>
      </vt:variant>
      <vt:variant>
        <vt:i4>0</vt:i4>
      </vt:variant>
      <vt:variant>
        <vt:i4>5</vt:i4>
      </vt:variant>
      <vt:variant>
        <vt:lpwstr>consultantplus://offline/ref=B7FA7A8AC90552040A662427808F07DBEDE3F97C0C231CE7A9D2C877BD1A57D50C725BBC21DE5D281Ch2K</vt:lpwstr>
      </vt:variant>
      <vt:variant>
        <vt:lpwstr/>
      </vt:variant>
      <vt:variant>
        <vt:i4>6422586</vt:i4>
      </vt:variant>
      <vt:variant>
        <vt:i4>93</vt:i4>
      </vt:variant>
      <vt:variant>
        <vt:i4>0</vt:i4>
      </vt:variant>
      <vt:variant>
        <vt:i4>5</vt:i4>
      </vt:variant>
      <vt:variant>
        <vt:lpwstr/>
      </vt:variant>
      <vt:variant>
        <vt:lpwstr>Par586</vt:lpwstr>
      </vt:variant>
      <vt:variant>
        <vt:i4>6488117</vt:i4>
      </vt:variant>
      <vt:variant>
        <vt:i4>90</vt:i4>
      </vt:variant>
      <vt:variant>
        <vt:i4>0</vt:i4>
      </vt:variant>
      <vt:variant>
        <vt:i4>5</vt:i4>
      </vt:variant>
      <vt:variant>
        <vt:lpwstr/>
      </vt:variant>
      <vt:variant>
        <vt:lpwstr>Par577</vt:lpwstr>
      </vt:variant>
      <vt:variant>
        <vt:i4>6422581</vt:i4>
      </vt:variant>
      <vt:variant>
        <vt:i4>87</vt:i4>
      </vt:variant>
      <vt:variant>
        <vt:i4>0</vt:i4>
      </vt:variant>
      <vt:variant>
        <vt:i4>5</vt:i4>
      </vt:variant>
      <vt:variant>
        <vt:lpwstr/>
      </vt:variant>
      <vt:variant>
        <vt:lpwstr>Par576</vt:lpwstr>
      </vt:variant>
      <vt:variant>
        <vt:i4>6488115</vt:i4>
      </vt:variant>
      <vt:variant>
        <vt:i4>84</vt:i4>
      </vt:variant>
      <vt:variant>
        <vt:i4>0</vt:i4>
      </vt:variant>
      <vt:variant>
        <vt:i4>5</vt:i4>
      </vt:variant>
      <vt:variant>
        <vt:lpwstr/>
      </vt:variant>
      <vt:variant>
        <vt:lpwstr>Par1136</vt:lpwstr>
      </vt:variant>
      <vt:variant>
        <vt:i4>6357055</vt:i4>
      </vt:variant>
      <vt:variant>
        <vt:i4>81</vt:i4>
      </vt:variant>
      <vt:variant>
        <vt:i4>0</vt:i4>
      </vt:variant>
      <vt:variant>
        <vt:i4>5</vt:i4>
      </vt:variant>
      <vt:variant>
        <vt:lpwstr>consultantplus://offline/ref=506B33348BA9CC72E54C5423A3FA598314046F345646B46E594FA21CC47C66A66506C2A271E083E6D4zAA</vt:lpwstr>
      </vt:variant>
      <vt:variant>
        <vt:lpwstr/>
      </vt:variant>
      <vt:variant>
        <vt:i4>3407932</vt:i4>
      </vt:variant>
      <vt:variant>
        <vt:i4>78</vt:i4>
      </vt:variant>
      <vt:variant>
        <vt:i4>0</vt:i4>
      </vt:variant>
      <vt:variant>
        <vt:i4>5</vt:i4>
      </vt:variant>
      <vt:variant>
        <vt:lpwstr>consultantplus://offline/ref=203EBA004D17FFFF6DAD2AE2604EEAC7DBF7F3B44B291DF1E189FA015F62EA674307FFAC6391AA6Em8yCA</vt:lpwstr>
      </vt:variant>
      <vt:variant>
        <vt:lpwstr/>
      </vt:variant>
      <vt:variant>
        <vt:i4>3407928</vt:i4>
      </vt:variant>
      <vt:variant>
        <vt:i4>75</vt:i4>
      </vt:variant>
      <vt:variant>
        <vt:i4>0</vt:i4>
      </vt:variant>
      <vt:variant>
        <vt:i4>5</vt:i4>
      </vt:variant>
      <vt:variant>
        <vt:lpwstr>consultantplus://offline/ref=203EBA004D17FFFF6DAD2AE2604EEAC7DBF7F3B44B291DF1E189FA015F62EA674307FFAC6391AA6Fm8yDA</vt:lpwstr>
      </vt:variant>
      <vt:variant>
        <vt:lpwstr/>
      </vt:variant>
      <vt:variant>
        <vt:i4>3407929</vt:i4>
      </vt:variant>
      <vt:variant>
        <vt:i4>72</vt:i4>
      </vt:variant>
      <vt:variant>
        <vt:i4>0</vt:i4>
      </vt:variant>
      <vt:variant>
        <vt:i4>5</vt:i4>
      </vt:variant>
      <vt:variant>
        <vt:lpwstr>consultantplus://offline/ref=203EBA004D17FFFF6DAD2AE2604EEAC7DBF7F3B44B291DF1E189FA015F62EA674307FFAC6391AA6Bm8yAA</vt:lpwstr>
      </vt:variant>
      <vt:variant>
        <vt:lpwstr/>
      </vt:variant>
      <vt:variant>
        <vt:i4>3407983</vt:i4>
      </vt:variant>
      <vt:variant>
        <vt:i4>69</vt:i4>
      </vt:variant>
      <vt:variant>
        <vt:i4>0</vt:i4>
      </vt:variant>
      <vt:variant>
        <vt:i4>5</vt:i4>
      </vt:variant>
      <vt:variant>
        <vt:lpwstr>consultantplus://offline/ref=203EBA004D17FFFF6DAD2AE2604EEAC7DBF7F3B44B291DF1E189FA015F62EA674307FFAC6391A562m8y3A</vt:lpwstr>
      </vt:variant>
      <vt:variant>
        <vt:lpwstr/>
      </vt:variant>
      <vt:variant>
        <vt:i4>3407928</vt:i4>
      </vt:variant>
      <vt:variant>
        <vt:i4>66</vt:i4>
      </vt:variant>
      <vt:variant>
        <vt:i4>0</vt:i4>
      </vt:variant>
      <vt:variant>
        <vt:i4>5</vt:i4>
      </vt:variant>
      <vt:variant>
        <vt:lpwstr>consultantplus://offline/ref=203EBA004D17FFFF6DAD2AE2604EEAC7DBF7F3B44B291DF1E189FA015F62EA674307FFAC6391A562m8yDA</vt:lpwstr>
      </vt:variant>
      <vt:variant>
        <vt:lpwstr/>
      </vt:variant>
      <vt:variant>
        <vt:i4>3407930</vt:i4>
      </vt:variant>
      <vt:variant>
        <vt:i4>63</vt:i4>
      </vt:variant>
      <vt:variant>
        <vt:i4>0</vt:i4>
      </vt:variant>
      <vt:variant>
        <vt:i4>5</vt:i4>
      </vt:variant>
      <vt:variant>
        <vt:lpwstr>consultantplus://offline/ref=203EBA004D17FFFF6DAD2AE2604EEAC7DBF7F3B44B291DF1E189FA015F62EA674307FFAC6391A562m8yFA</vt:lpwstr>
      </vt:variant>
      <vt:variant>
        <vt:lpwstr/>
      </vt:variant>
      <vt:variant>
        <vt:i4>3407973</vt:i4>
      </vt:variant>
      <vt:variant>
        <vt:i4>60</vt:i4>
      </vt:variant>
      <vt:variant>
        <vt:i4>0</vt:i4>
      </vt:variant>
      <vt:variant>
        <vt:i4>5</vt:i4>
      </vt:variant>
      <vt:variant>
        <vt:lpwstr>consultantplus://offline/ref=203EBA004D17FFFF6DAD2AE2604EEAC7DBF7F3B44B291DF1E189FA015F62EA674307FFAC6391A562m8y9A</vt:lpwstr>
      </vt:variant>
      <vt:variant>
        <vt:lpwstr/>
      </vt:variant>
      <vt:variant>
        <vt:i4>3080293</vt:i4>
      </vt:variant>
      <vt:variant>
        <vt:i4>57</vt:i4>
      </vt:variant>
      <vt:variant>
        <vt:i4>0</vt:i4>
      </vt:variant>
      <vt:variant>
        <vt:i4>5</vt:i4>
      </vt:variant>
      <vt:variant>
        <vt:lpwstr>consultantplus://offline/ref=A6F05F354CE4E74FA9117D93C5C74F7D0F42C9FB8D6A9FFEFCBA88C6BC996CF874302C6B16F7F80ADC32E</vt:lpwstr>
      </vt:variant>
      <vt:variant>
        <vt:lpwstr/>
      </vt:variant>
      <vt:variant>
        <vt:i4>3342389</vt:i4>
      </vt:variant>
      <vt:variant>
        <vt:i4>54</vt:i4>
      </vt:variant>
      <vt:variant>
        <vt:i4>0</vt:i4>
      </vt:variant>
      <vt:variant>
        <vt:i4>5</vt:i4>
      </vt:variant>
      <vt:variant>
        <vt:lpwstr>consultantplus://offline/ref=086E56D159435F21182020DE1F4F00CA542D1F99877C1B73FE71DF2934070CE495271597E9628379Z922E</vt:lpwstr>
      </vt:variant>
      <vt:variant>
        <vt:lpwstr/>
      </vt:variant>
      <vt:variant>
        <vt:i4>2228273</vt:i4>
      </vt:variant>
      <vt:variant>
        <vt:i4>51</vt:i4>
      </vt:variant>
      <vt:variant>
        <vt:i4>0</vt:i4>
      </vt:variant>
      <vt:variant>
        <vt:i4>5</vt:i4>
      </vt:variant>
      <vt:variant>
        <vt:lpwstr>consultantplus://offline/ref=621F8D14DA97C42FD18C367B52315D31AAD19249098393ECCD70D56E63AD33DC8C86555CF287k357F</vt:lpwstr>
      </vt:variant>
      <vt:variant>
        <vt:lpwstr/>
      </vt:variant>
      <vt:variant>
        <vt:i4>2293808</vt:i4>
      </vt:variant>
      <vt:variant>
        <vt:i4>48</vt:i4>
      </vt:variant>
      <vt:variant>
        <vt:i4>0</vt:i4>
      </vt:variant>
      <vt:variant>
        <vt:i4>5</vt:i4>
      </vt:variant>
      <vt:variant>
        <vt:lpwstr>consultantplus://offline/ref=621F8D14DA97C42FD18C367B52315D31AAD191490B8193ECCD70D56E63AD33DC8C865558F2843D25kB54F</vt:lpwstr>
      </vt:variant>
      <vt:variant>
        <vt:lpwstr/>
      </vt:variant>
      <vt:variant>
        <vt:i4>2293808</vt:i4>
      </vt:variant>
      <vt:variant>
        <vt:i4>45</vt:i4>
      </vt:variant>
      <vt:variant>
        <vt:i4>0</vt:i4>
      </vt:variant>
      <vt:variant>
        <vt:i4>5</vt:i4>
      </vt:variant>
      <vt:variant>
        <vt:lpwstr>consultantplus://offline/ref=621F8D14DA97C42FD18C367B52315D31AAD191490B8193ECCD70D56E63AD33DC8C865558F2843D25kB54F</vt:lpwstr>
      </vt:variant>
      <vt:variant>
        <vt:lpwstr/>
      </vt:variant>
      <vt:variant>
        <vt:i4>5570562</vt:i4>
      </vt:variant>
      <vt:variant>
        <vt:i4>42</vt:i4>
      </vt:variant>
      <vt:variant>
        <vt:i4>0</vt:i4>
      </vt:variant>
      <vt:variant>
        <vt:i4>5</vt:i4>
      </vt:variant>
      <vt:variant>
        <vt:lpwstr/>
      </vt:variant>
      <vt:variant>
        <vt:lpwstr>Par4</vt:lpwstr>
      </vt:variant>
      <vt:variant>
        <vt:i4>2293820</vt:i4>
      </vt:variant>
      <vt:variant>
        <vt:i4>39</vt:i4>
      </vt:variant>
      <vt:variant>
        <vt:i4>0</vt:i4>
      </vt:variant>
      <vt:variant>
        <vt:i4>5</vt:i4>
      </vt:variant>
      <vt:variant>
        <vt:lpwstr>consultantplus://offline/ref=621F8D14DA97C42FD18C367B52315D31AAD191490B8193ECCD70D56E63AD33DC8C865558F2843229kB5BF</vt:lpwstr>
      </vt:variant>
      <vt:variant>
        <vt:lpwstr/>
      </vt:variant>
      <vt:variant>
        <vt:i4>2293863</vt:i4>
      </vt:variant>
      <vt:variant>
        <vt:i4>36</vt:i4>
      </vt:variant>
      <vt:variant>
        <vt:i4>0</vt:i4>
      </vt:variant>
      <vt:variant>
        <vt:i4>5</vt:i4>
      </vt:variant>
      <vt:variant>
        <vt:lpwstr>consultantplus://offline/ref=621F8D14DA97C42FD18C367B52315D31AAD191490B8193ECCD70D56E63AD33DC8C865558F2843224kB54F</vt:lpwstr>
      </vt:variant>
      <vt:variant>
        <vt:lpwstr/>
      </vt:variant>
      <vt:variant>
        <vt:i4>2293808</vt:i4>
      </vt:variant>
      <vt:variant>
        <vt:i4>33</vt:i4>
      </vt:variant>
      <vt:variant>
        <vt:i4>0</vt:i4>
      </vt:variant>
      <vt:variant>
        <vt:i4>5</vt:i4>
      </vt:variant>
      <vt:variant>
        <vt:lpwstr>consultantplus://offline/ref=621F8D14DA97C42FD18C367B52315D31AAD191490B8193ECCD70D56E63AD33DC8C865558F2843D25kB54F</vt:lpwstr>
      </vt:variant>
      <vt:variant>
        <vt:lpwstr/>
      </vt:variant>
      <vt:variant>
        <vt:i4>2949182</vt:i4>
      </vt:variant>
      <vt:variant>
        <vt:i4>30</vt:i4>
      </vt:variant>
      <vt:variant>
        <vt:i4>0</vt:i4>
      </vt:variant>
      <vt:variant>
        <vt:i4>5</vt:i4>
      </vt:variant>
      <vt:variant>
        <vt:lpwstr>consultantplus://offline/ref=9304B4EA9BC881D63261405E57113624BF8C5DC58B6B54B03D2A3F6CB3CAB54CCEF37FFFB3C62AADpAVAF</vt:lpwstr>
      </vt:variant>
      <vt:variant>
        <vt:lpwstr/>
      </vt:variant>
      <vt:variant>
        <vt:i4>6750260</vt:i4>
      </vt:variant>
      <vt:variant>
        <vt:i4>27</vt:i4>
      </vt:variant>
      <vt:variant>
        <vt:i4>0</vt:i4>
      </vt:variant>
      <vt:variant>
        <vt:i4>5</vt:i4>
      </vt:variant>
      <vt:variant>
        <vt:lpwstr/>
      </vt:variant>
      <vt:variant>
        <vt:lpwstr>Par167</vt:lpwstr>
      </vt:variant>
      <vt:variant>
        <vt:i4>7143473</vt:i4>
      </vt:variant>
      <vt:variant>
        <vt:i4>24</vt:i4>
      </vt:variant>
      <vt:variant>
        <vt:i4>0</vt:i4>
      </vt:variant>
      <vt:variant>
        <vt:i4>5</vt:i4>
      </vt:variant>
      <vt:variant>
        <vt:lpwstr/>
      </vt:variant>
      <vt:variant>
        <vt:lpwstr>Par438</vt:lpwstr>
      </vt:variant>
      <vt:variant>
        <vt:i4>6488123</vt:i4>
      </vt:variant>
      <vt:variant>
        <vt:i4>21</vt:i4>
      </vt:variant>
      <vt:variant>
        <vt:i4>0</vt:i4>
      </vt:variant>
      <vt:variant>
        <vt:i4>5</vt:i4>
      </vt:variant>
      <vt:variant>
        <vt:lpwstr>consultantplus://offline/ref=A0D5E6DA08DE4EAA595626CB12E5213329D09278F7CA58143E4F7B454F452A8E423CAA35635D63B5QEkDI</vt:lpwstr>
      </vt:variant>
      <vt:variant>
        <vt:lpwstr/>
      </vt:variant>
      <vt:variant>
        <vt:i4>6488174</vt:i4>
      </vt:variant>
      <vt:variant>
        <vt:i4>18</vt:i4>
      </vt:variant>
      <vt:variant>
        <vt:i4>0</vt:i4>
      </vt:variant>
      <vt:variant>
        <vt:i4>5</vt:i4>
      </vt:variant>
      <vt:variant>
        <vt:lpwstr>consultantplus://offline/ref=A0D5E6DA08DE4EAA595626CB12E5213329D09278F7CA58143E4F7B454F452A8E423CAA35635D63B2QEk6I</vt:lpwstr>
      </vt:variant>
      <vt:variant>
        <vt:lpwstr/>
      </vt:variant>
      <vt:variant>
        <vt:i4>6488126</vt:i4>
      </vt:variant>
      <vt:variant>
        <vt:i4>15</vt:i4>
      </vt:variant>
      <vt:variant>
        <vt:i4>0</vt:i4>
      </vt:variant>
      <vt:variant>
        <vt:i4>5</vt:i4>
      </vt:variant>
      <vt:variant>
        <vt:lpwstr>consultantplus://offline/ref=A0D5E6DA08DE4EAA595626CB12E5213329D09278F7CA58143E4F7B454F452A8E423CAA35635D63B5QEkAI</vt:lpwstr>
      </vt:variant>
      <vt:variant>
        <vt:lpwstr/>
      </vt:variant>
      <vt:variant>
        <vt:i4>6488160</vt:i4>
      </vt:variant>
      <vt:variant>
        <vt:i4>12</vt:i4>
      </vt:variant>
      <vt:variant>
        <vt:i4>0</vt:i4>
      </vt:variant>
      <vt:variant>
        <vt:i4>5</vt:i4>
      </vt:variant>
      <vt:variant>
        <vt:lpwstr>consultantplus://offline/ref=A0D5E6DA08DE4EAA595626CB12E5213329D09278F7CA58143E4F7B454F452A8E423CAA35635D63B2QEk8I</vt:lpwstr>
      </vt:variant>
      <vt:variant>
        <vt:lpwstr/>
      </vt:variant>
      <vt:variant>
        <vt:i4>7536691</vt:i4>
      </vt:variant>
      <vt:variant>
        <vt:i4>9</vt:i4>
      </vt:variant>
      <vt:variant>
        <vt:i4>0</vt:i4>
      </vt:variant>
      <vt:variant>
        <vt:i4>5</vt:i4>
      </vt:variant>
      <vt:variant>
        <vt:lpwstr>consultantplus://offline/ref=FE649BADA47EB20057EE430C9D56E29F31E997C70DC0757077C66259F9F42B2767C238EB61A48455XDPFF</vt:lpwstr>
      </vt:variant>
      <vt:variant>
        <vt:lpwstr/>
      </vt:variant>
      <vt:variant>
        <vt:i4>2097263</vt:i4>
      </vt:variant>
      <vt:variant>
        <vt:i4>6</vt:i4>
      </vt:variant>
      <vt:variant>
        <vt:i4>0</vt:i4>
      </vt:variant>
      <vt:variant>
        <vt:i4>5</vt:i4>
      </vt:variant>
      <vt:variant>
        <vt:lpwstr>consultantplus://offline/ref=F5A55390E6EA0C7F08484318D37182D6FE1B4A96AEB8A6F82D43924E88A18CE03DBD31112AFD9AC5aCM9F</vt:lpwstr>
      </vt:variant>
      <vt:variant>
        <vt:lpwstr/>
      </vt:variant>
      <vt:variant>
        <vt:i4>2490421</vt:i4>
      </vt:variant>
      <vt:variant>
        <vt:i4>3</vt:i4>
      </vt:variant>
      <vt:variant>
        <vt:i4>0</vt:i4>
      </vt:variant>
      <vt:variant>
        <vt:i4>5</vt:i4>
      </vt:variant>
      <vt:variant>
        <vt:lpwstr>consultantplus://offline/ref=8745DC0B8847AD0D7E08875D723A4010B06F4FADEAC0A792A40DCEA0306C2C2DEDF181C50607C071HCdFE</vt:lpwstr>
      </vt:variant>
      <vt:variant>
        <vt:lpwstr/>
      </vt:variant>
      <vt:variant>
        <vt:i4>917512</vt:i4>
      </vt:variant>
      <vt:variant>
        <vt:i4>0</vt:i4>
      </vt:variant>
      <vt:variant>
        <vt:i4>0</vt:i4>
      </vt:variant>
      <vt:variant>
        <vt:i4>5</vt:i4>
      </vt:variant>
      <vt:variant>
        <vt:lpwstr>http://www.rts-tender.ru/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zvereva</dc:creator>
  <cp:keywords/>
  <cp:lastModifiedBy>Волков Игорь Геннадьевич</cp:lastModifiedBy>
  <cp:revision>23</cp:revision>
  <cp:lastPrinted>2018-01-24T05:53:00Z</cp:lastPrinted>
  <dcterms:created xsi:type="dcterms:W3CDTF">2018-01-11T00:12:00Z</dcterms:created>
  <dcterms:modified xsi:type="dcterms:W3CDTF">2018-03-13T02:35:00Z</dcterms:modified>
</cp:coreProperties>
</file>