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Default="006D6D88" w:rsidP="004C0D41">
      <w:pPr>
        <w:shd w:val="clear" w:color="auto" w:fill="FFFFFF"/>
        <w:tabs>
          <w:tab w:val="left" w:leader="underscore" w:pos="3677"/>
          <w:tab w:val="left" w:pos="9072"/>
        </w:tabs>
        <w:jc w:val="center"/>
        <w:rPr>
          <w:b/>
          <w:bCs/>
        </w:rPr>
      </w:pPr>
      <w:r w:rsidRPr="006B68B8">
        <w:rPr>
          <w:b/>
          <w:bCs/>
        </w:rPr>
        <w:t>ДОГОВОР №</w:t>
      </w:r>
      <w:r w:rsidR="00880075" w:rsidRPr="006B68B8">
        <w:rPr>
          <w:b/>
          <w:bCs/>
        </w:rPr>
        <w:t>_____</w:t>
      </w:r>
    </w:p>
    <w:p w:rsidR="0059410C" w:rsidRPr="006B68B8" w:rsidRDefault="0059410C" w:rsidP="004C0D41">
      <w:pPr>
        <w:shd w:val="clear" w:color="auto" w:fill="FFFFFF"/>
        <w:tabs>
          <w:tab w:val="left" w:leader="underscore" w:pos="3677"/>
          <w:tab w:val="left" w:pos="9072"/>
        </w:tabs>
        <w:jc w:val="center"/>
        <w:rPr>
          <w:b/>
          <w:bCs/>
        </w:rPr>
      </w:pPr>
      <w:r>
        <w:rPr>
          <w:b/>
          <w:bCs/>
        </w:rPr>
        <w:t xml:space="preserve">на техническое обслуживание ИТСО на объектах филиала </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w:t>
      </w:r>
      <w:r w:rsidR="00A054D6">
        <w:t>Благовещенск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2C3D3A">
        <w:t xml:space="preserve">в лице директора филиала </w:t>
      </w:r>
      <w:r w:rsidR="00156334" w:rsidRPr="0004195C">
        <w:t xml:space="preserve">АО «ДРСК» - </w:t>
      </w:r>
      <w:r w:rsidR="00156334" w:rsidRPr="00372F66">
        <w:rPr>
          <w:highlight w:val="cyan"/>
        </w:rPr>
        <w:t>«</w:t>
      </w:r>
      <w:r w:rsidR="00372F66" w:rsidRPr="00372F66">
        <w:rPr>
          <w:highlight w:val="cyan"/>
        </w:rPr>
        <w:t>Хабаровские электрические сети»</w:t>
      </w:r>
      <w:proofErr w:type="gramStart"/>
      <w:r w:rsidR="00156334" w:rsidRPr="0004195C">
        <w:t xml:space="preserve"> ,</w:t>
      </w:r>
      <w:proofErr w:type="gramEnd"/>
      <w:r w:rsidR="00372F66">
        <w:t>………………….</w:t>
      </w:r>
      <w:r w:rsidR="00156334" w:rsidRPr="0004195C">
        <w:t xml:space="preserve"> действующего на основании доверенности от 01.01.15г. № </w:t>
      </w:r>
      <w:r w:rsidR="000D06BC">
        <w:t>…</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w:t>
      </w:r>
      <w:r w:rsidR="0059410C">
        <w:t>Исполнитель</w:t>
      </w:r>
      <w:r w:rsidRPr="006B68B8">
        <w:t>»,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 xml:space="preserve">по результатам закупочной процедуры на право заключения договора </w:t>
      </w:r>
      <w:r w:rsidR="006E1096">
        <w:rPr>
          <w:i/>
          <w:iCs/>
        </w:rPr>
        <w:t>технического обслуживания ИТСО</w:t>
      </w:r>
      <w:r w:rsidRPr="006B68B8">
        <w:rPr>
          <w:i/>
          <w:iCs/>
        </w:rPr>
        <w:t xml:space="preserve">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w:t>
      </w:r>
      <w:r w:rsidR="0059410C">
        <w:rPr>
          <w:i/>
          <w:iCs/>
        </w:rPr>
        <w:t>на техническое обслуживание ИТСО на объектах филиала</w:t>
      </w:r>
      <w:r w:rsidR="0024383A" w:rsidRPr="006B68B8">
        <w:rPr>
          <w:i/>
          <w:iCs/>
        </w:rPr>
        <w:t xml:space="preserve"> от ________ №</w:t>
      </w:r>
      <w:r w:rsidRPr="006B68B8">
        <w:rPr>
          <w:i/>
          <w:iCs/>
        </w:rPr>
        <w:t>______</w:t>
      </w:r>
      <w:r w:rsidR="0024383A" w:rsidRPr="006B68B8">
        <w:rPr>
          <w:i/>
          <w:iCs/>
        </w:rPr>
        <w:t xml:space="preserve"> </w:t>
      </w:r>
      <w:r w:rsidRPr="006B68B8">
        <w:rPr>
          <w:i/>
          <w:iCs/>
        </w:rPr>
        <w:t>(указывается в случае заключения Договора</w:t>
      </w:r>
      <w:proofErr w:type="gramEnd"/>
      <w:r w:rsidRPr="006B68B8">
        <w:rPr>
          <w:i/>
          <w:iCs/>
        </w:rPr>
        <w:t xml:space="preserve"> по результатам закупочной процедуры),</w:t>
      </w:r>
      <w:r w:rsidRPr="006B68B8">
        <w:t xml:space="preserve"> заключили настоящий Договор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C61041" w:rsidRPr="00B83448" w:rsidRDefault="00C61041" w:rsidP="00C61041">
      <w:pPr>
        <w:pStyle w:val="31"/>
        <w:tabs>
          <w:tab w:val="num" w:pos="0"/>
        </w:tabs>
        <w:ind w:firstLine="709"/>
        <w:rPr>
          <w:rFonts w:ascii="Times New Roman" w:hAnsi="Times New Roman"/>
          <w:bCs/>
          <w:iCs/>
          <w:szCs w:val="24"/>
          <w:lang w:val="ru-RU"/>
        </w:rPr>
      </w:pPr>
      <w:r w:rsidRPr="00C61041">
        <w:rPr>
          <w:rFonts w:ascii="Times New Roman" w:hAnsi="Times New Roman"/>
          <w:szCs w:val="24"/>
          <w:lang w:val="ru-RU"/>
        </w:rPr>
        <w:t>1.1.</w:t>
      </w:r>
      <w:r w:rsidRPr="00C61041">
        <w:rPr>
          <w:rFonts w:ascii="Times New Roman" w:hAnsi="Times New Roman"/>
          <w:bCs/>
          <w:iCs/>
          <w:szCs w:val="24"/>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Pr>
          <w:rFonts w:ascii="Times New Roman" w:hAnsi="Times New Roman"/>
          <w:bCs/>
          <w:iCs/>
          <w:szCs w:val="24"/>
          <w:lang w:val="ru-RU"/>
        </w:rPr>
        <w:t xml:space="preserve"> (</w:t>
      </w:r>
      <w:r w:rsidRPr="00C61041">
        <w:rPr>
          <w:rFonts w:ascii="Times New Roman" w:hAnsi="Times New Roman"/>
          <w:bCs/>
          <w:iCs/>
          <w:szCs w:val="24"/>
          <w:lang w:val="ru-RU"/>
        </w:rPr>
        <w:t>далее</w:t>
      </w:r>
      <w:r w:rsidR="001A4D7E">
        <w:rPr>
          <w:rFonts w:ascii="Times New Roman" w:hAnsi="Times New Roman"/>
          <w:bCs/>
          <w:iCs/>
          <w:szCs w:val="24"/>
          <w:lang w:val="ru-RU"/>
        </w:rPr>
        <w:t>-</w:t>
      </w:r>
      <w:r w:rsidRPr="00C61041">
        <w:rPr>
          <w:rFonts w:ascii="Times New Roman" w:hAnsi="Times New Roman"/>
          <w:bCs/>
          <w:iCs/>
          <w:szCs w:val="24"/>
          <w:lang w:val="ru-RU"/>
        </w:rPr>
        <w:t>ТО</w:t>
      </w:r>
      <w:r w:rsidR="001A4D7E">
        <w:rPr>
          <w:rFonts w:ascii="Times New Roman" w:hAnsi="Times New Roman"/>
          <w:bCs/>
          <w:iCs/>
          <w:szCs w:val="24"/>
          <w:lang w:val="ru-RU"/>
        </w:rPr>
        <w:t>)</w:t>
      </w:r>
      <w:r w:rsidRPr="00C61041">
        <w:rPr>
          <w:rFonts w:ascii="Times New Roman" w:hAnsi="Times New Roman"/>
          <w:bCs/>
          <w:iCs/>
          <w:szCs w:val="24"/>
          <w:lang w:val="ru-RU"/>
        </w:rPr>
        <w:t xml:space="preserve">, инженерно-технических средств охраны, зданий и территории филиала, </w:t>
      </w:r>
      <w:r w:rsidRPr="00B83448">
        <w:rPr>
          <w:rFonts w:ascii="Times New Roman" w:hAnsi="Times New Roman"/>
          <w:bCs/>
          <w:iCs/>
          <w:szCs w:val="24"/>
          <w:lang w:val="ru-RU"/>
        </w:rPr>
        <w:t xml:space="preserve">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C61041" w:rsidRDefault="00C61041" w:rsidP="00C61041">
      <w:pPr>
        <w:pStyle w:val="31"/>
        <w:tabs>
          <w:tab w:val="num" w:pos="0"/>
        </w:tabs>
        <w:ind w:firstLine="709"/>
        <w:rPr>
          <w:rFonts w:ascii="Times New Roman" w:hAnsi="Times New Roman"/>
          <w:b/>
          <w:i/>
          <w:szCs w:val="24"/>
          <w:lang w:val="ru-RU"/>
        </w:rPr>
      </w:pPr>
      <w:r>
        <w:rPr>
          <w:rFonts w:ascii="Times New Roman" w:hAnsi="Times New Roman"/>
          <w:szCs w:val="24"/>
          <w:lang w:val="ru-RU"/>
        </w:rPr>
        <w:t xml:space="preserve">1.2. </w:t>
      </w:r>
      <w:r w:rsidR="003B0BE0" w:rsidRPr="00C61041">
        <w:rPr>
          <w:rFonts w:ascii="Times New Roman" w:hAnsi="Times New Roman"/>
          <w:szCs w:val="24"/>
          <w:lang w:val="ru-RU"/>
        </w:rPr>
        <w:t>Конкретный перечень, объем работ и требования к их выполнению установлены Тех</w:t>
      </w:r>
      <w:r w:rsidR="00942F16" w:rsidRPr="00C61041">
        <w:rPr>
          <w:rFonts w:ascii="Times New Roman" w:hAnsi="Times New Roman"/>
          <w:szCs w:val="24"/>
          <w:lang w:val="ru-RU"/>
        </w:rPr>
        <w:t xml:space="preserve">ническим заданием </w:t>
      </w:r>
      <w:r w:rsidR="00093D75" w:rsidRPr="00C61041">
        <w:rPr>
          <w:rFonts w:ascii="Times New Roman" w:hAnsi="Times New Roman"/>
          <w:szCs w:val="24"/>
          <w:lang w:val="ru-RU"/>
        </w:rPr>
        <w:t xml:space="preserve">и </w:t>
      </w:r>
      <w:r w:rsidR="00093D75" w:rsidRPr="00C61041">
        <w:rPr>
          <w:rFonts w:ascii="Times New Roman" w:hAnsi="Times New Roman"/>
          <w:bCs/>
          <w:iCs/>
          <w:szCs w:val="24"/>
          <w:lang w:val="ru-RU"/>
        </w:rPr>
        <w:t>содержится в Регламенте технического</w:t>
      </w:r>
      <w:r w:rsidR="00B83448">
        <w:rPr>
          <w:rFonts w:ascii="Times New Roman" w:hAnsi="Times New Roman"/>
          <w:bCs/>
          <w:iCs/>
          <w:szCs w:val="24"/>
          <w:lang w:val="ru-RU"/>
        </w:rPr>
        <w:t xml:space="preserve"> </w:t>
      </w:r>
      <w:r w:rsidR="00093D75" w:rsidRPr="00C61041">
        <w:rPr>
          <w:rFonts w:ascii="Times New Roman" w:hAnsi="Times New Roman"/>
          <w:bCs/>
          <w:iCs/>
          <w:szCs w:val="24"/>
          <w:lang w:val="ru-RU"/>
        </w:rPr>
        <w:t>обслуживания инженерно-технических средств охраны</w:t>
      </w:r>
      <w:r w:rsidR="00093D75" w:rsidRPr="00C61041">
        <w:rPr>
          <w:rFonts w:ascii="Times New Roman" w:hAnsi="Times New Roman"/>
          <w:szCs w:val="24"/>
          <w:lang w:val="ru-RU"/>
        </w:rPr>
        <w:t xml:space="preserve"> </w:t>
      </w:r>
      <w:r w:rsidR="00942F16" w:rsidRPr="00C61041">
        <w:rPr>
          <w:rFonts w:ascii="Times New Roman" w:hAnsi="Times New Roman"/>
          <w:szCs w:val="24"/>
          <w:lang w:val="ru-RU"/>
        </w:rPr>
        <w:t>(</w:t>
      </w:r>
      <w:r w:rsidR="00942F16" w:rsidRPr="00CA77D1">
        <w:rPr>
          <w:rFonts w:ascii="Times New Roman" w:hAnsi="Times New Roman"/>
          <w:b/>
          <w:szCs w:val="24"/>
          <w:lang w:val="ru-RU"/>
        </w:rPr>
        <w:t>приложение №</w:t>
      </w:r>
      <w:r w:rsidR="00CA77D1" w:rsidRPr="00CA77D1">
        <w:rPr>
          <w:rFonts w:ascii="Times New Roman" w:hAnsi="Times New Roman"/>
          <w:b/>
          <w:szCs w:val="24"/>
          <w:lang w:val="ru-RU"/>
        </w:rPr>
        <w:t>1,3</w:t>
      </w:r>
      <w:r w:rsidR="00EA1FCC" w:rsidRPr="00C61041">
        <w:rPr>
          <w:rFonts w:ascii="Times New Roman" w:hAnsi="Times New Roman"/>
          <w:szCs w:val="24"/>
          <w:lang w:val="ru-RU"/>
        </w:rPr>
        <w:t xml:space="preserve"> к настоящему Д</w:t>
      </w:r>
      <w:r w:rsidR="003B0BE0" w:rsidRPr="00C61041">
        <w:rPr>
          <w:rFonts w:ascii="Times New Roman" w:hAnsi="Times New Roman"/>
          <w:szCs w:val="24"/>
          <w:lang w:val="ru-RU"/>
        </w:rPr>
        <w:t>оговору)</w:t>
      </w:r>
      <w:r w:rsidR="00DD5247" w:rsidRPr="00C61041">
        <w:rPr>
          <w:rFonts w:ascii="Times New Roman" w:hAnsi="Times New Roman"/>
          <w:szCs w:val="24"/>
          <w:lang w:val="ru-RU"/>
        </w:rPr>
        <w:t xml:space="preserve">. </w:t>
      </w:r>
    </w:p>
    <w:p w:rsidR="00A53B0B"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1.3. </w:t>
      </w:r>
      <w:r w:rsidR="00DD5247" w:rsidRPr="00C61041">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C61041">
        <w:t>тории которого находится Объект.</w:t>
      </w:r>
    </w:p>
    <w:p w:rsidR="00093D75"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1.4. </w:t>
      </w:r>
      <w:r w:rsidR="00093D75" w:rsidRPr="00C61041">
        <w:t>К обслуживанию принимается оборудование, являющееся собственностью Заказчика.</w:t>
      </w:r>
    </w:p>
    <w:p w:rsidR="00093D75"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1.5. </w:t>
      </w:r>
      <w:r w:rsidR="00093D75" w:rsidRPr="00C61041">
        <w:t>Техническое обслуживание (ТО) производится с ц</w:t>
      </w:r>
      <w:r w:rsidR="00603848">
        <w:t xml:space="preserve">елью обеспечения надлежащего </w:t>
      </w:r>
      <w:r w:rsidR="00093D75" w:rsidRPr="00C61041">
        <w:t>технического состояния, повышения эффективности и надежности функционирования систем.</w:t>
      </w:r>
    </w:p>
    <w:p w:rsidR="00093D75"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1.6. </w:t>
      </w:r>
      <w:r w:rsidR="00093D75" w:rsidRPr="00C61041">
        <w:t>Срок оказания усл</w:t>
      </w:r>
      <w:r w:rsidR="00E5605D">
        <w:t>уг с 01</w:t>
      </w:r>
      <w:r w:rsidR="00E5605D" w:rsidRPr="00176D58">
        <w:t xml:space="preserve">.01.2016 г. </w:t>
      </w:r>
      <w:r w:rsidR="00176D58" w:rsidRPr="00176D58">
        <w:t>до 31.12.2016</w:t>
      </w:r>
      <w:r w:rsidR="00093D75" w:rsidRPr="00176D58">
        <w:t xml:space="preserve"> г.</w:t>
      </w:r>
    </w:p>
    <w:p w:rsidR="009D6811" w:rsidRDefault="00093D75" w:rsidP="00093D75">
      <w:pPr>
        <w:shd w:val="clear" w:color="auto" w:fill="FFFFFF"/>
        <w:tabs>
          <w:tab w:val="left" w:pos="426"/>
          <w:tab w:val="left" w:pos="851"/>
          <w:tab w:val="left" w:pos="993"/>
          <w:tab w:val="left" w:pos="1134"/>
          <w:tab w:val="left" w:pos="1276"/>
          <w:tab w:val="num" w:pos="1380"/>
          <w:tab w:val="left" w:pos="1701"/>
        </w:tabs>
        <w:jc w:val="both"/>
      </w:pPr>
      <w:r>
        <w:tab/>
      </w:r>
      <w:r>
        <w:tab/>
      </w:r>
    </w:p>
    <w:p w:rsidR="00DD5247" w:rsidRPr="006B68B8" w:rsidRDefault="00DD5247" w:rsidP="00DD5247">
      <w:pPr>
        <w:shd w:val="clear" w:color="auto" w:fill="FFFFFF"/>
        <w:tabs>
          <w:tab w:val="left" w:pos="900"/>
          <w:tab w:val="left" w:pos="993"/>
          <w:tab w:val="left" w:pos="1276"/>
        </w:tabs>
        <w:ind w:left="1978"/>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 xml:space="preserve">Обязательства </w:t>
      </w:r>
      <w:r w:rsidR="00093D75">
        <w:rPr>
          <w:b/>
          <w:bCs/>
        </w:rPr>
        <w:t>сторон</w:t>
      </w:r>
    </w:p>
    <w:p w:rsidR="00093D75" w:rsidRPr="003B455F" w:rsidRDefault="00093D75" w:rsidP="00093D75">
      <w:pPr>
        <w:ind w:firstLine="720"/>
        <w:jc w:val="both"/>
        <w:rPr>
          <w:color w:val="000000"/>
        </w:rPr>
      </w:pPr>
      <w:r>
        <w:rPr>
          <w:color w:val="000000"/>
        </w:rPr>
        <w:t>2</w:t>
      </w:r>
      <w:r w:rsidRPr="003B455F">
        <w:rPr>
          <w:color w:val="000000"/>
        </w:rPr>
        <w:t>.1.</w:t>
      </w:r>
      <w:r>
        <w:rPr>
          <w:color w:val="000000"/>
        </w:rPr>
        <w:t xml:space="preserve"> </w:t>
      </w:r>
      <w:r w:rsidRPr="003B455F">
        <w:rPr>
          <w:color w:val="000000"/>
        </w:rPr>
        <w:t>Обязанности Исполнителя:</w:t>
      </w:r>
    </w:p>
    <w:p w:rsidR="00093D75" w:rsidRPr="003B455F" w:rsidRDefault="00093D75" w:rsidP="00093D75">
      <w:pPr>
        <w:ind w:firstLine="720"/>
        <w:jc w:val="both"/>
        <w:rPr>
          <w:color w:val="000000"/>
        </w:rPr>
      </w:pPr>
      <w:r w:rsidRPr="003B455F">
        <w:rPr>
          <w:color w:val="000000"/>
        </w:rPr>
        <w:t xml:space="preserve">- </w:t>
      </w:r>
      <w:r w:rsidRPr="003B455F">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предоставить </w:t>
      </w:r>
      <w:proofErr w:type="gramStart"/>
      <w:r w:rsidRPr="003B455F">
        <w:t>Гар</w:t>
      </w:r>
      <w:r w:rsidR="00FB0B19">
        <w:t>антийное-письмо</w:t>
      </w:r>
      <w:proofErr w:type="gramEnd"/>
      <w:r w:rsidR="00FB0B19">
        <w:t xml:space="preserve">  (</w:t>
      </w:r>
      <w:r w:rsidR="00FB0B19" w:rsidRPr="00CA77D1">
        <w:rPr>
          <w:b/>
        </w:rPr>
        <w:t xml:space="preserve">Приложение № </w:t>
      </w:r>
      <w:r w:rsidR="00CA77D1">
        <w:rPr>
          <w:b/>
        </w:rPr>
        <w:t>5</w:t>
      </w:r>
      <w:r w:rsidRPr="003B455F">
        <w:t>).</w:t>
      </w:r>
    </w:p>
    <w:p w:rsidR="00093D75" w:rsidRPr="003B455F" w:rsidRDefault="00093D75" w:rsidP="00093D75">
      <w:pPr>
        <w:ind w:firstLine="720"/>
        <w:jc w:val="both"/>
        <w:rPr>
          <w:color w:val="000000"/>
        </w:rPr>
      </w:pPr>
      <w:r w:rsidRPr="003B455F">
        <w:rPr>
          <w:color w:val="000000"/>
        </w:rPr>
        <w:t>- проводить ТО в полном объеме, предусмотренном регламентами, в установленные сроки;</w:t>
      </w:r>
    </w:p>
    <w:p w:rsidR="00093D75" w:rsidRPr="003B455F" w:rsidRDefault="00093D75" w:rsidP="00093D75">
      <w:pPr>
        <w:ind w:firstLine="720"/>
        <w:jc w:val="both"/>
        <w:rPr>
          <w:color w:val="000000"/>
        </w:rPr>
      </w:pPr>
      <w:r w:rsidRPr="003B455F">
        <w:rPr>
          <w:color w:val="000000"/>
        </w:rPr>
        <w:t>- проводить ТО персоналом, квалификация которого соответствует сложности обслуживаемых технических средств, под контролем Заказчика;</w:t>
      </w:r>
    </w:p>
    <w:p w:rsidR="00093D75" w:rsidRPr="003B455F" w:rsidRDefault="00093D75" w:rsidP="00093D75">
      <w:pPr>
        <w:ind w:firstLine="720"/>
        <w:jc w:val="both"/>
        <w:rPr>
          <w:color w:val="000000"/>
        </w:rPr>
      </w:pPr>
      <w:r w:rsidRPr="003B455F">
        <w:rPr>
          <w:color w:val="000000"/>
        </w:rPr>
        <w:t xml:space="preserve">- соблюдать </w:t>
      </w:r>
      <w:proofErr w:type="spellStart"/>
      <w:r w:rsidRPr="003B455F">
        <w:rPr>
          <w:color w:val="000000"/>
        </w:rPr>
        <w:t>внутриобъектовый</w:t>
      </w:r>
      <w:proofErr w:type="spellEnd"/>
      <w:r w:rsidRPr="003B455F">
        <w:rPr>
          <w:color w:val="000000"/>
        </w:rPr>
        <w:t xml:space="preserve"> режим, правила техники безопасности пожарной безопасности, действующие у Заказчика;</w:t>
      </w:r>
    </w:p>
    <w:p w:rsidR="00AC1E7D" w:rsidRPr="00B40ED1" w:rsidRDefault="00093D75" w:rsidP="00093D75">
      <w:pPr>
        <w:ind w:firstLine="720"/>
        <w:jc w:val="both"/>
      </w:pPr>
      <w:r w:rsidRPr="003B455F">
        <w:t xml:space="preserve">- </w:t>
      </w:r>
      <w:r w:rsidR="00DE6F74" w:rsidRPr="006B3377">
        <w:t>безвозмездно</w:t>
      </w:r>
      <w:r w:rsidR="00DE6F74">
        <w:t xml:space="preserve"> </w:t>
      </w:r>
      <w:r w:rsidRPr="003B455F">
        <w:t xml:space="preserve">устранять по требованию Заказчика недостатки и дефекты </w:t>
      </w:r>
      <w:r w:rsidR="00950D29" w:rsidRPr="00B40ED1">
        <w:t>по восстановлению работоспособности систем</w:t>
      </w:r>
      <w:r w:rsidR="0084421B" w:rsidRPr="00B40ED1">
        <w:t xml:space="preserve"> по вызову Заказчика</w:t>
      </w:r>
      <w:r w:rsidR="001A4D7E" w:rsidRPr="00B40ED1">
        <w:t>,  если не требуется замена элементов системы</w:t>
      </w:r>
      <w:r w:rsidR="00DE6F74">
        <w:t>;</w:t>
      </w:r>
    </w:p>
    <w:p w:rsidR="006D749A" w:rsidRPr="00B40ED1" w:rsidRDefault="006D749A" w:rsidP="00B40ED1">
      <w:pPr>
        <w:ind w:firstLine="720"/>
        <w:jc w:val="both"/>
      </w:pPr>
      <w:r w:rsidRPr="00176D58">
        <w:t xml:space="preserve">- </w:t>
      </w:r>
      <w:r w:rsidR="00372F66">
        <w:t>о</w:t>
      </w:r>
      <w:r w:rsidRPr="00176D58">
        <w:t xml:space="preserve">существлять выезд к Заказчику, согласно заявкам, в течение </w:t>
      </w:r>
      <w:r w:rsidR="00B30FC0" w:rsidRPr="00176D58">
        <w:t>2-х рабочих дней</w:t>
      </w:r>
      <w:r w:rsidRPr="00176D58">
        <w:t xml:space="preserve"> с момента поступления заявки</w:t>
      </w:r>
      <w:r w:rsidR="00B30FC0" w:rsidRPr="00176D58">
        <w:t>.</w:t>
      </w:r>
      <w:r w:rsidRPr="00176D58">
        <w:t xml:space="preserve"> Заявки могут быть направлены письменно либо по телефону (телефон вызова дежурного инженера ХХХ круглосуточно, включая выходные и праздничные дни).</w:t>
      </w:r>
      <w:r>
        <w:t xml:space="preserve"> </w:t>
      </w:r>
    </w:p>
    <w:p w:rsidR="00372F66" w:rsidRPr="000D06BC" w:rsidRDefault="00372F66" w:rsidP="00372F66">
      <w:pPr>
        <w:ind w:firstLine="720"/>
        <w:jc w:val="both"/>
      </w:pPr>
      <w:r w:rsidRPr="000D06BC">
        <w:lastRenderedPageBreak/>
        <w:t>- проводить дополнительное ТО,  обеспечение комплектующими и материалами осуществляется Исполнителем за счет Заказчика.</w:t>
      </w:r>
      <w:r w:rsidRPr="000D06BC">
        <w:rPr>
          <w:b/>
          <w:bCs/>
          <w:sz w:val="26"/>
          <w:szCs w:val="26"/>
        </w:rPr>
        <w:t xml:space="preserve"> </w:t>
      </w:r>
      <w:r w:rsidRPr="000D06BC">
        <w:t xml:space="preserve">Дополнительные работы, оборудование и материалы оплачиваются по фактическим подтвержденным затратам на основании подтверждающих документов,  по отдельным счетам либо сметам на проведение дополнительного технического обслуживания  оборудования, подготовленных «Исполнителем» и согласованных с «Заказчиком».  </w:t>
      </w:r>
    </w:p>
    <w:p w:rsidR="00093D75" w:rsidRPr="000D06BC" w:rsidRDefault="00093D75" w:rsidP="00093D75">
      <w:pPr>
        <w:ind w:firstLine="720"/>
        <w:jc w:val="both"/>
        <w:rPr>
          <w:color w:val="000000"/>
        </w:rPr>
      </w:pPr>
      <w:r w:rsidRPr="000D06BC">
        <w:rPr>
          <w:color w:val="000000"/>
        </w:rPr>
        <w:t>2.2. Права Исполнителя:</w:t>
      </w:r>
    </w:p>
    <w:p w:rsidR="00093D75" w:rsidRPr="003B455F" w:rsidRDefault="00093D75" w:rsidP="00093D75">
      <w:pPr>
        <w:ind w:firstLine="720"/>
        <w:jc w:val="both"/>
        <w:rPr>
          <w:color w:val="000000"/>
        </w:rPr>
      </w:pPr>
      <w:r w:rsidRPr="000D06BC">
        <w:rPr>
          <w:color w:val="000000"/>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r w:rsidRPr="003B455F">
        <w:rPr>
          <w:color w:val="000000"/>
        </w:rPr>
        <w:t>.</w:t>
      </w:r>
    </w:p>
    <w:p w:rsidR="00093D75" w:rsidRPr="003B455F" w:rsidRDefault="00093D75" w:rsidP="00093D75">
      <w:pPr>
        <w:ind w:firstLine="720"/>
        <w:jc w:val="both"/>
        <w:rPr>
          <w:color w:val="000000"/>
        </w:rPr>
      </w:pPr>
      <w:r w:rsidRPr="00372F66">
        <w:rPr>
          <w:color w:val="000000"/>
        </w:rPr>
        <w:t>2.3. Обязанности Заказчика:</w:t>
      </w:r>
    </w:p>
    <w:p w:rsidR="00093D75" w:rsidRPr="003B455F" w:rsidRDefault="00093D75" w:rsidP="00093D75">
      <w:pPr>
        <w:ind w:firstLine="720"/>
        <w:jc w:val="both"/>
        <w:rPr>
          <w:color w:val="000000"/>
        </w:rPr>
      </w:pPr>
      <w:r w:rsidRPr="003B455F">
        <w:rPr>
          <w:color w:val="000000"/>
        </w:rPr>
        <w:t xml:space="preserve">- осуществлять эксплуатацию </w:t>
      </w:r>
      <w:r w:rsidRPr="003B455F">
        <w:rPr>
          <w:bCs/>
          <w:iCs/>
        </w:rPr>
        <w:t>инженерно-технических средств охраны</w:t>
      </w:r>
      <w:r w:rsidRPr="003B455F">
        <w:rPr>
          <w:color w:val="000000"/>
        </w:rPr>
        <w:t xml:space="preserve"> в соответствии с Правилами пожарной безопасности ППБ 01-03 и РД 78.36.003-02 </w:t>
      </w:r>
      <w:r>
        <w:rPr>
          <w:color w:val="000000"/>
        </w:rPr>
        <w:t>«</w:t>
      </w:r>
      <w:proofErr w:type="gramStart"/>
      <w:r w:rsidRPr="003B455F">
        <w:rPr>
          <w:color w:val="000000"/>
        </w:rPr>
        <w:t>Инженерно-техническая</w:t>
      </w:r>
      <w:proofErr w:type="gramEnd"/>
      <w:r w:rsidRPr="003B455F">
        <w:rPr>
          <w:color w:val="000000"/>
        </w:rPr>
        <w:t xml:space="preserve"> </w:t>
      </w:r>
      <w:proofErr w:type="spellStart"/>
      <w:r w:rsidRPr="003B455F">
        <w:rPr>
          <w:color w:val="000000"/>
        </w:rPr>
        <w:t>укрепленность</w:t>
      </w:r>
      <w:proofErr w:type="spellEnd"/>
      <w:r w:rsidRPr="003B455F">
        <w:rPr>
          <w:color w:val="000000"/>
        </w:rPr>
        <w:t>. Технические средства охраны. Требования и нормы проектирования по защите объек</w:t>
      </w:r>
      <w:r>
        <w:rPr>
          <w:color w:val="000000"/>
        </w:rPr>
        <w:t>тов от преступных посягательств»</w:t>
      </w:r>
      <w:r w:rsidR="006E1096">
        <w:rPr>
          <w:color w:val="000000"/>
        </w:rPr>
        <w:t>;</w:t>
      </w:r>
    </w:p>
    <w:p w:rsidR="00093D75" w:rsidRPr="003B455F" w:rsidRDefault="00093D75" w:rsidP="00093D75">
      <w:pPr>
        <w:ind w:firstLine="720"/>
        <w:jc w:val="both"/>
        <w:rPr>
          <w:color w:val="000000"/>
        </w:rPr>
      </w:pPr>
      <w:r w:rsidRPr="003B455F">
        <w:rPr>
          <w:color w:val="000000"/>
        </w:rPr>
        <w:t xml:space="preserve">- осуществлять </w:t>
      </w:r>
      <w:r w:rsidRPr="00372F66">
        <w:rPr>
          <w:color w:val="000000"/>
        </w:rPr>
        <w:t>приемку</w:t>
      </w:r>
      <w:r w:rsidRPr="003B455F">
        <w:rPr>
          <w:color w:val="000000"/>
        </w:rPr>
        <w:t xml:space="preserve"> работ (при условии полного выполнения в соответствии с регламентами) после выполнения Исполнителем ТО, подтверждая это записью в Журнале регистрации работ;</w:t>
      </w:r>
    </w:p>
    <w:p w:rsidR="00093D75" w:rsidRPr="003B455F" w:rsidRDefault="00093D75" w:rsidP="00093D75">
      <w:pPr>
        <w:ind w:firstLine="720"/>
        <w:jc w:val="both"/>
        <w:rPr>
          <w:color w:val="000000"/>
        </w:rPr>
      </w:pPr>
      <w:r w:rsidRPr="003B455F">
        <w:rPr>
          <w:color w:val="000000"/>
        </w:rPr>
        <w:t>- оформлять допуск Исполнителю на территорию объекта;</w:t>
      </w:r>
    </w:p>
    <w:p w:rsidR="00093D75" w:rsidRPr="003B455F" w:rsidRDefault="00093D75" w:rsidP="00093D75">
      <w:pPr>
        <w:ind w:firstLine="720"/>
        <w:jc w:val="both"/>
        <w:rPr>
          <w:color w:val="000000"/>
        </w:rPr>
      </w:pPr>
      <w:r w:rsidRPr="003B455F">
        <w:rPr>
          <w:color w:val="000000"/>
        </w:rPr>
        <w:t>- обеспечивать, при необходимости, Исполнителя подъемно-транспортными средствами для работы на высоте;</w:t>
      </w:r>
    </w:p>
    <w:p w:rsidR="00093D75" w:rsidRPr="003B455F" w:rsidRDefault="00093D75" w:rsidP="00093D75">
      <w:pPr>
        <w:ind w:firstLine="720"/>
        <w:jc w:val="both"/>
        <w:rPr>
          <w:color w:val="000000"/>
        </w:rPr>
      </w:pPr>
      <w:r w:rsidRPr="003B455F">
        <w:rPr>
          <w:color w:val="000000"/>
        </w:rPr>
        <w:t>- 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3B455F" w:rsidRDefault="00093D75" w:rsidP="00093D75">
      <w:pPr>
        <w:ind w:firstLine="720"/>
        <w:jc w:val="both"/>
        <w:rPr>
          <w:color w:val="000000"/>
        </w:rPr>
      </w:pPr>
      <w:r w:rsidRPr="003B455F">
        <w:rPr>
          <w:color w:val="000000"/>
        </w:rPr>
        <w:t xml:space="preserve">- создавать Исполнителю необходимые условия для хранения </w:t>
      </w:r>
      <w:proofErr w:type="spellStart"/>
      <w:r w:rsidRPr="003B455F">
        <w:rPr>
          <w:color w:val="000000"/>
        </w:rPr>
        <w:t>ЗИПа</w:t>
      </w:r>
      <w:proofErr w:type="spellEnd"/>
      <w:r w:rsidRPr="003B455F">
        <w:rPr>
          <w:color w:val="000000"/>
        </w:rPr>
        <w:t>, инструмента, приспособлений и обеспечивать их сохранность;</w:t>
      </w:r>
    </w:p>
    <w:p w:rsidR="00093D75" w:rsidRPr="003B455F" w:rsidRDefault="00093D75" w:rsidP="00093D75">
      <w:pPr>
        <w:ind w:firstLine="720"/>
        <w:jc w:val="both"/>
        <w:rPr>
          <w:color w:val="000000"/>
        </w:rPr>
      </w:pPr>
      <w:r w:rsidRPr="003B455F">
        <w:rPr>
          <w:color w:val="000000"/>
        </w:rPr>
        <w:t xml:space="preserve">- представлять Исполнителю необходимую документацию по </w:t>
      </w:r>
      <w:r w:rsidRPr="003B455F">
        <w:rPr>
          <w:bCs/>
          <w:iCs/>
        </w:rPr>
        <w:t>инженерно-техническим средствам охраны</w:t>
      </w:r>
      <w:r w:rsidRPr="003B455F">
        <w:rPr>
          <w:color w:val="000000"/>
        </w:rPr>
        <w:t xml:space="preserve">, </w:t>
      </w:r>
      <w:proofErr w:type="spellStart"/>
      <w:proofErr w:type="gramStart"/>
      <w:r w:rsidRPr="003B455F">
        <w:rPr>
          <w:color w:val="000000"/>
        </w:rPr>
        <w:t>эксплуатирующихся</w:t>
      </w:r>
      <w:proofErr w:type="spellEnd"/>
      <w:proofErr w:type="gramEnd"/>
      <w:r w:rsidRPr="003B455F">
        <w:rPr>
          <w:color w:val="000000"/>
        </w:rPr>
        <w:t xml:space="preserve"> на объекте.</w:t>
      </w:r>
    </w:p>
    <w:p w:rsidR="00093D75" w:rsidRPr="003B455F" w:rsidRDefault="00FB0B19" w:rsidP="00093D75">
      <w:pPr>
        <w:ind w:firstLine="720"/>
        <w:jc w:val="both"/>
        <w:rPr>
          <w:color w:val="000000"/>
        </w:rPr>
      </w:pPr>
      <w:r>
        <w:rPr>
          <w:color w:val="000000"/>
        </w:rPr>
        <w:t>2</w:t>
      </w:r>
      <w:r w:rsidR="00093D75" w:rsidRPr="003B455F">
        <w:rPr>
          <w:color w:val="000000"/>
        </w:rPr>
        <w:t>.4.</w:t>
      </w:r>
      <w:r>
        <w:rPr>
          <w:color w:val="000000"/>
        </w:rPr>
        <w:t xml:space="preserve"> </w:t>
      </w:r>
      <w:r w:rsidR="00093D75" w:rsidRPr="003B455F">
        <w:rPr>
          <w:color w:val="000000"/>
        </w:rPr>
        <w:t>Права Заказчика:</w:t>
      </w:r>
    </w:p>
    <w:p w:rsidR="00093D75" w:rsidRPr="003B455F" w:rsidRDefault="00093D75" w:rsidP="00093D75">
      <w:pPr>
        <w:ind w:firstLine="720"/>
        <w:jc w:val="both"/>
        <w:rPr>
          <w:color w:val="000000"/>
        </w:rPr>
      </w:pPr>
      <w:r w:rsidRPr="003B455F">
        <w:rPr>
          <w:color w:val="000000"/>
        </w:rPr>
        <w:t>- контролировать фактический объем и качество работ по ТО, выполняемых Исполнителем;</w:t>
      </w:r>
    </w:p>
    <w:p w:rsidR="00093D75" w:rsidRPr="003B455F" w:rsidRDefault="00093D75" w:rsidP="00093D75">
      <w:pPr>
        <w:ind w:firstLine="720"/>
        <w:jc w:val="both"/>
        <w:rPr>
          <w:color w:val="000000"/>
        </w:rPr>
      </w:pPr>
      <w:r w:rsidRPr="003B455F">
        <w:rPr>
          <w:color w:val="000000"/>
        </w:rPr>
        <w:t xml:space="preserve">- задерживать оплату при несвоевременном и некачественном выполнении работ </w:t>
      </w:r>
      <w:proofErr w:type="gramStart"/>
      <w:r w:rsidRPr="003B455F">
        <w:rPr>
          <w:color w:val="000000"/>
        </w:rPr>
        <w:t>при</w:t>
      </w:r>
      <w:proofErr w:type="gramEnd"/>
      <w:r w:rsidRPr="003B455F">
        <w:rPr>
          <w:color w:val="000000"/>
        </w:rPr>
        <w:t xml:space="preserve"> ТО Исполнителем;</w:t>
      </w:r>
    </w:p>
    <w:p w:rsidR="00093D75" w:rsidRPr="003B455F" w:rsidRDefault="00093D75" w:rsidP="00093D75">
      <w:pPr>
        <w:ind w:firstLine="720"/>
        <w:jc w:val="both"/>
        <w:rPr>
          <w:color w:val="000000"/>
        </w:rPr>
      </w:pPr>
      <w:r w:rsidRPr="003B455F">
        <w:rPr>
          <w:color w:val="000000"/>
        </w:rPr>
        <w:t>- предъявлять претензии в период действия договора обслуживающей организации - при обнаружении некачественно проведенного ТО или ремонта.</w:t>
      </w:r>
    </w:p>
    <w:p w:rsidR="000008EE" w:rsidRPr="006B68B8" w:rsidRDefault="000008EE" w:rsidP="00FB0B19">
      <w:pPr>
        <w:pStyle w:val="af2"/>
        <w:widowControl w:val="0"/>
        <w:numPr>
          <w:ilvl w:val="1"/>
          <w:numId w:val="28"/>
        </w:numPr>
        <w:shd w:val="clear" w:color="auto" w:fill="FFFFFF"/>
        <w:tabs>
          <w:tab w:val="left" w:pos="1276"/>
          <w:tab w:val="num" w:pos="1978"/>
        </w:tabs>
        <w:ind w:left="0" w:firstLine="709"/>
        <w:jc w:val="both"/>
      </w:pPr>
      <w:r w:rsidRPr="006B68B8">
        <w:t xml:space="preserve">При производстве работ </w:t>
      </w:r>
      <w:r w:rsidR="00FB0B19">
        <w:t>Исполнитель</w:t>
      </w:r>
      <w:r w:rsidRPr="006B68B8">
        <w:t xml:space="preserve"> обязан выполнить все работы, с соблю</w:t>
      </w:r>
      <w:r w:rsidR="002F16A2" w:rsidRPr="006B68B8">
        <w:t>дением требований действующего</w:t>
      </w:r>
      <w:r w:rsidR="00FB0B19">
        <w:t xml:space="preserve">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B0B19">
        <w:t>Исполнителю</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по требованию Заказчика </w:t>
      </w:r>
      <w:r w:rsidR="00FB0B19">
        <w:t xml:space="preserve">Исполнитель </w:t>
      </w:r>
      <w:r w:rsidRPr="006B68B8">
        <w:t xml:space="preserve">обязан подтвердить соответствие своего и привлекаемого для </w:t>
      </w:r>
      <w:r w:rsidR="00FB0B19">
        <w:t xml:space="preserve">оказания услуг </w:t>
      </w:r>
      <w:r w:rsidRPr="006B68B8">
        <w:t>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за свой счет обеспечить сбор, утилизацию, вывоз, сдачу в установленном порядке отходов производства и потребления, образовавшихся в результате </w:t>
      </w:r>
      <w:r w:rsidR="00FB0B19">
        <w:t>оказания услуг по техническому обслуживанию</w:t>
      </w:r>
      <w:r w:rsidRPr="006B68B8">
        <w:t>;</w:t>
      </w:r>
    </w:p>
    <w:p w:rsidR="000008EE"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в случае происшествия, связанного с аварией, нанесением экологического ущерба, </w:t>
      </w:r>
      <w:r w:rsidR="00FB0B19">
        <w:t>обслуживающая</w:t>
      </w:r>
      <w:r w:rsidRPr="006B68B8">
        <w:t xml:space="preserve">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w:t>
      </w:r>
      <w:r w:rsidR="00B40ED1">
        <w:t>оисшествия произошло на объекте;</w:t>
      </w:r>
    </w:p>
    <w:p w:rsidR="001A4D7E" w:rsidRPr="00B40ED1" w:rsidRDefault="001A4D7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B40ED1">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0008EE" w:rsidRPr="006B68B8" w:rsidRDefault="00FB0B19" w:rsidP="00FB0B19">
      <w:pPr>
        <w:widowControl w:val="0"/>
        <w:numPr>
          <w:ilvl w:val="1"/>
          <w:numId w:val="28"/>
        </w:numPr>
        <w:shd w:val="clear" w:color="auto" w:fill="FFFFFF"/>
        <w:tabs>
          <w:tab w:val="left" w:pos="900"/>
          <w:tab w:val="left" w:pos="993"/>
          <w:tab w:val="left" w:pos="1276"/>
          <w:tab w:val="num" w:pos="1978"/>
        </w:tabs>
        <w:ind w:left="0" w:firstLine="710"/>
        <w:jc w:val="both"/>
      </w:pPr>
      <w:r>
        <w:lastRenderedPageBreak/>
        <w:t xml:space="preserve">Исполнитель </w:t>
      </w:r>
      <w:r w:rsidR="000008EE" w:rsidRPr="006B68B8">
        <w:t xml:space="preserve">обязан докладывать об аварийных ситуациях, нанесения ущерба окружающей среде или предпосылках к ним, происшедших (возникших) на участке </w:t>
      </w:r>
      <w:r>
        <w:t>оказания услуг</w:t>
      </w:r>
      <w:r w:rsidR="000008EE" w:rsidRPr="006B68B8">
        <w:t xml:space="preserve"> и компенсировать заказчику ущерб, нанесенный во всех перечисленных случаях.</w:t>
      </w:r>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Самостоятельно осуществлять страхование от несчастных случаев на производстве. </w:t>
      </w:r>
      <w:proofErr w:type="gramStart"/>
      <w:r w:rsidR="00FB0B19">
        <w:t>Исполнитель</w:t>
      </w:r>
      <w:r w:rsidRPr="006B68B8">
        <w:t xml:space="preserve">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0A10F4">
        <w:t>Исполнитель</w:t>
      </w:r>
      <w:r w:rsidRPr="006B68B8">
        <w:t xml:space="preserve"> сам 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В процессе </w:t>
      </w:r>
      <w:r w:rsidR="00B45EB4">
        <w:t xml:space="preserve">оказания услуг </w:t>
      </w:r>
      <w:r w:rsidRPr="006B68B8">
        <w:t xml:space="preserve">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w:t>
      </w:r>
      <w:r w:rsidR="00FB0B19">
        <w:t>оказания услуг</w:t>
      </w:r>
      <w:r w:rsidRPr="006B68B8">
        <w:t xml:space="preserve">,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81728E">
        <w:t>Исполнитель</w:t>
      </w:r>
      <w:r w:rsidRPr="006B68B8">
        <w:t xml:space="preserve"> указывает ответственно</w:t>
      </w:r>
      <w:r w:rsidR="00B45EB4">
        <w:t>е лицо</w:t>
      </w:r>
      <w:r w:rsidRPr="006B68B8">
        <w:t xml:space="preserve"> по технике безопасности.</w:t>
      </w:r>
    </w:p>
    <w:p w:rsidR="00A361CB"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Не препятствовать контролю персоналом Заказчика соблюдения требований охраны труда, пожарной, промышленной безопасности на рабочих местах </w:t>
      </w:r>
      <w:r w:rsidR="00930D62">
        <w:t xml:space="preserve">Исполнителя, </w:t>
      </w:r>
      <w:r w:rsidRPr="006B68B8">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950D29" w:rsidRPr="00B40ED1" w:rsidRDefault="0084421B" w:rsidP="00950D29">
      <w:pPr>
        <w:widowControl w:val="0"/>
        <w:numPr>
          <w:ilvl w:val="1"/>
          <w:numId w:val="28"/>
        </w:numPr>
        <w:shd w:val="clear" w:color="auto" w:fill="FFFFFF"/>
        <w:tabs>
          <w:tab w:val="left" w:pos="900"/>
          <w:tab w:val="left" w:pos="993"/>
          <w:tab w:val="left" w:pos="1276"/>
          <w:tab w:val="num" w:pos="1978"/>
        </w:tabs>
        <w:ind w:left="0" w:firstLine="710"/>
        <w:jc w:val="both"/>
      </w:pPr>
      <w:r w:rsidRPr="00B40ED1">
        <w:t>Исполнитель п</w:t>
      </w:r>
      <w:r w:rsidR="00950D29" w:rsidRPr="00B40ED1">
        <w:t>осле прове</w:t>
      </w:r>
      <w:r w:rsidRPr="00B40ED1">
        <w:t>дения технического обслуживания</w:t>
      </w:r>
      <w:r w:rsidR="00950D29" w:rsidRPr="00B40ED1">
        <w:t xml:space="preserve"> и устранения дефектов, </w:t>
      </w:r>
      <w:r w:rsidRPr="00B40ED1">
        <w:t xml:space="preserve">обязан </w:t>
      </w:r>
      <w:r w:rsidR="00950D29" w:rsidRPr="00B40ED1">
        <w:t xml:space="preserve">сделать запись в журнале регистрации работ. </w:t>
      </w:r>
    </w:p>
    <w:p w:rsidR="00D66A51" w:rsidRPr="00B40ED1"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pPr>
      <w:r w:rsidRPr="00B40ED1">
        <w:t>Исполнитель не вправе привлекать третьих лиц для выполнения обязательств по настоящему договору, в том числе  </w:t>
      </w:r>
      <w:proofErr w:type="spellStart"/>
      <w:r w:rsidRPr="00B40ED1">
        <w:t>суб</w:t>
      </w:r>
      <w:r w:rsidR="00D07D3F" w:rsidRPr="00B40ED1">
        <w:t>исполнителей</w:t>
      </w:r>
      <w:proofErr w:type="spellEnd"/>
      <w:r w:rsidRPr="00B40ED1">
        <w:t>, являющихся субъектами малого и среднего предпринимательства</w:t>
      </w:r>
      <w:r w:rsidR="00D07D3F" w:rsidRPr="00B40ED1">
        <w:t>.</w:t>
      </w:r>
    </w:p>
    <w:p w:rsidR="00930D62" w:rsidRPr="006B68B8"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pPr>
      <w:proofErr w:type="gramStart"/>
      <w:r w:rsidRPr="000A10F4">
        <w:rPr>
          <w:color w:val="000000" w:themeColor="text1"/>
        </w:rPr>
        <w:t>Н</w:t>
      </w:r>
      <w:r w:rsidR="00930D62" w:rsidRPr="000A10F4">
        <w:rPr>
          <w:color w:val="000000" w:themeColor="text1"/>
        </w:rPr>
        <w:t>е позднее 5 (пяти) календарных дней с момента заключения договора «Исполнитель» обязан предоставить «Заказчику» информацию (по форме,</w:t>
      </w:r>
      <w:r w:rsidR="00930D62" w:rsidRPr="00930D62">
        <w:rPr>
          <w:color w:val="000000" w:themeColor="text1"/>
        </w:rPr>
        <w:t xml:space="preserve"> установленной «Заказчиком», </w:t>
      </w:r>
      <w:r w:rsidR="00DE6F74">
        <w:rPr>
          <w:b/>
          <w:color w:val="000000" w:themeColor="text1"/>
        </w:rPr>
        <w:t>П</w:t>
      </w:r>
      <w:r w:rsidR="00930D62" w:rsidRPr="00077111">
        <w:rPr>
          <w:b/>
          <w:color w:val="000000" w:themeColor="text1"/>
        </w:rPr>
        <w:t xml:space="preserve">риложение № </w:t>
      </w:r>
      <w:r w:rsidR="00077111">
        <w:rPr>
          <w:b/>
          <w:color w:val="000000" w:themeColor="text1"/>
        </w:rPr>
        <w:t>4</w:t>
      </w:r>
      <w:r w:rsidR="00930D62" w:rsidRPr="00930D62">
        <w:rPr>
          <w:color w:val="000000" w:themeColor="text1"/>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00930D62" w:rsidRPr="00930D62">
        <w:rPr>
          <w:color w:val="000000" w:themeColor="text1"/>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w:t>
      </w:r>
      <w:r w:rsidR="00D07D3F">
        <w:t>Исполнителем</w:t>
      </w:r>
      <w:r w:rsidRPr="006B68B8">
        <w:t xml:space="preserve">,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 xml:space="preserve">Осуществлять технический надзор за </w:t>
      </w:r>
      <w:r w:rsidR="000D5712">
        <w:t>оказанием услуг</w:t>
      </w:r>
      <w:r w:rsidR="0072079C" w:rsidRPr="006B68B8">
        <w:t xml:space="preserve">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w:t>
      </w:r>
      <w:r w:rsidR="000D5712">
        <w:rPr>
          <w:bCs/>
        </w:rPr>
        <w:t>оказанных услуг</w:t>
      </w:r>
      <w:r w:rsidR="0072079C" w:rsidRPr="006B68B8">
        <w:rPr>
          <w:bCs/>
        </w:rPr>
        <w:t xml:space="preserve">,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10150A">
        <w:t>Исполнителя</w:t>
      </w:r>
      <w:r w:rsidR="0072079C" w:rsidRPr="006B68B8">
        <w:t>.</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Периодически (по соглашению Сторон) контролировать соблюдение персоналом </w:t>
      </w:r>
      <w:r w:rsidR="000A10F4">
        <w:t>Исполни</w:t>
      </w:r>
      <w:r w:rsidR="00950D29">
        <w:t>теля</w:t>
      </w:r>
      <w:r w:rsidRPr="006B68B8">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w:t>
      </w:r>
      <w:r w:rsidR="000A10F4">
        <w:t>Исполнителем</w:t>
      </w:r>
      <w:r w:rsidRPr="006B68B8">
        <w:t xml:space="preserve">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w:t>
      </w:r>
      <w:r w:rsidR="000C214C" w:rsidRPr="006B68B8">
        <w:lastRenderedPageBreak/>
        <w:t xml:space="preserve">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w:t>
      </w:r>
      <w:r w:rsidR="00950D29">
        <w:t>Исполнителя</w:t>
      </w:r>
      <w:r w:rsidR="000C214C" w:rsidRPr="006B68B8">
        <w:t xml:space="preserve"> устранить указанные нарушения вплоть до запрета на выполнение </w:t>
      </w:r>
      <w:r w:rsidR="000A10F4">
        <w:t>Исполнителем</w:t>
      </w:r>
      <w:r w:rsidR="000C214C" w:rsidRPr="006B68B8">
        <w:t xml:space="preserve"> всех или отдельных работ с соответствующей записью в журнал производства работ до устранения </w:t>
      </w:r>
      <w:r w:rsidR="000A10F4">
        <w:t>Исполнителем</w:t>
      </w:r>
      <w:r w:rsidR="000C214C" w:rsidRPr="006B68B8">
        <w:t xml:space="preserve"> выявленных нарушений</w:t>
      </w:r>
      <w:proofErr w:type="gramEnd"/>
      <w:r w:rsidR="000C214C" w:rsidRPr="006B68B8">
        <w:t xml:space="preserve">, при этом данный перерыв в производстве работ не может быть причиной для переноса сроков выполнения работ. Если </w:t>
      </w:r>
      <w:r w:rsidR="000A10F4">
        <w:t>Исполнителем</w:t>
      </w:r>
      <w:r w:rsidR="000C214C" w:rsidRPr="006B68B8">
        <w:t xml:space="preserve">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r w:rsidR="00145901">
        <w:rPr>
          <w:b/>
          <w:bCs/>
        </w:rPr>
        <w:t xml:space="preserve"> и порядок расчетов</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w:t>
      </w:r>
      <w:r w:rsidR="00145901">
        <w:t>с расчетом</w:t>
      </w:r>
      <w:r w:rsidR="00145901" w:rsidRPr="00145901">
        <w:t xml:space="preserve"> стоимости на техническое обслуживание инженерно-технических средств охраны (ИТСО) (</w:t>
      </w:r>
      <w:r w:rsidR="00CA77D1">
        <w:rPr>
          <w:b/>
        </w:rPr>
        <w:t>П</w:t>
      </w:r>
      <w:r w:rsidR="00145901" w:rsidRPr="00CA77D1">
        <w:rPr>
          <w:b/>
        </w:rPr>
        <w:t>риложение №</w:t>
      </w:r>
      <w:r w:rsidR="00CA77D1" w:rsidRPr="00CA77D1">
        <w:rPr>
          <w:b/>
        </w:rPr>
        <w:t>2</w:t>
      </w:r>
      <w:r w:rsidR="00145901" w:rsidRPr="00145901">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8E0896" w:rsidRDefault="00145901" w:rsidP="00145901">
      <w:pPr>
        <w:ind w:firstLine="720"/>
        <w:jc w:val="both"/>
      </w:pPr>
      <w:r>
        <w:t>5</w:t>
      </w:r>
      <w:r w:rsidRPr="003B455F">
        <w:t>.</w:t>
      </w:r>
      <w:r w:rsidR="008D5DFB">
        <w:t>3</w:t>
      </w:r>
      <w:r w:rsidRPr="003B455F">
        <w:t>.</w:t>
      </w:r>
      <w:r w:rsidR="008D5DFB">
        <w:t xml:space="preserve"> </w:t>
      </w:r>
      <w:r w:rsidR="008D5DFB" w:rsidRPr="008D5DFB">
        <w:t xml:space="preserve">Заказчик производит оплату оказанных услуг </w:t>
      </w:r>
      <w:r w:rsidR="003304AA">
        <w:t xml:space="preserve">в течение 30 календарных дней с даты подписания </w:t>
      </w:r>
      <w:bookmarkStart w:id="0" w:name="_GoBack"/>
      <w:bookmarkEnd w:id="0"/>
      <w:r w:rsidR="0084421B" w:rsidRPr="000D06BC">
        <w:t xml:space="preserve">актов сдачи-приёмки оказанных </w:t>
      </w:r>
      <w:r w:rsidR="008D5DFB" w:rsidRPr="000D06BC">
        <w:t>услуг (работ) и предоставленных Исполнителем счетов-фактур. Оплата осуществляется путем перечисления денежных средств на расчетный счет Исполнителя или иным согласованным</w:t>
      </w:r>
      <w:r w:rsidR="008D5DFB" w:rsidRPr="008D5DFB">
        <w:t xml:space="preserve"> сторонами и незапрещенным законодательством РФ способом.</w:t>
      </w:r>
      <w:r w:rsidR="008D5DFB">
        <w:t xml:space="preserve"> </w:t>
      </w:r>
    </w:p>
    <w:p w:rsidR="00145901" w:rsidRPr="003B455F" w:rsidRDefault="00145901" w:rsidP="00145901">
      <w:pPr>
        <w:ind w:firstLine="720"/>
        <w:jc w:val="both"/>
      </w:pPr>
      <w:r>
        <w:t>5</w:t>
      </w:r>
      <w:r w:rsidR="008D5DFB">
        <w:t>.4</w:t>
      </w:r>
      <w:r w:rsidRPr="003B455F">
        <w:t>.</w:t>
      </w:r>
      <w:r>
        <w:t xml:space="preserve"> </w:t>
      </w:r>
      <w:proofErr w:type="gramStart"/>
      <w:r w:rsidRPr="003B455F">
        <w:t xml:space="preserve">В случае возникновения отказа в работе </w:t>
      </w:r>
      <w:r w:rsidRPr="003B455F">
        <w:rPr>
          <w:bCs/>
          <w:iCs/>
        </w:rPr>
        <w:t>инженерно-технических средств охраны</w:t>
      </w:r>
      <w:r w:rsidRPr="003B455F">
        <w:t xml:space="preserve"> по вине Заказчика или третьих лиц (механическое повреждение </w:t>
      </w:r>
      <w:r w:rsidRPr="00E5605D">
        <w:t>коммуникаций</w:t>
      </w:r>
      <w:r w:rsidRPr="003B455F">
        <w:t xml:space="preserve">, </w:t>
      </w:r>
      <w:proofErr w:type="spellStart"/>
      <w:r w:rsidRPr="003B455F">
        <w:t>извещателей</w:t>
      </w:r>
      <w:proofErr w:type="spellEnd"/>
      <w:r w:rsidRPr="003B455F">
        <w:t>, приемно-контрольных приборов, систем управления, видеокамер, систем регистрации видеосигнала, исполнительных и других механизмов систем контроля доступа), а также вследствие атмосферного воздействия и естественного старения оборудования и материалов, расходы на приобретение вышедшего из строя оборудования и материалов несет Заказчик.</w:t>
      </w:r>
      <w:r w:rsidR="008D5DFB">
        <w:t xml:space="preserve"> </w:t>
      </w:r>
      <w:proofErr w:type="gramEnd"/>
    </w:p>
    <w:p w:rsidR="0041476D" w:rsidRPr="006B68B8" w:rsidRDefault="0041476D" w:rsidP="00E13B17">
      <w:pPr>
        <w:tabs>
          <w:tab w:val="num" w:pos="0"/>
          <w:tab w:val="left" w:pos="1080"/>
        </w:tabs>
        <w:rPr>
          <w:b/>
        </w:rPr>
      </w:pPr>
    </w:p>
    <w:p w:rsidR="004E14DA" w:rsidRPr="00145901" w:rsidRDefault="00E52FA9" w:rsidP="00145901">
      <w:pPr>
        <w:pStyle w:val="af2"/>
        <w:numPr>
          <w:ilvl w:val="0"/>
          <w:numId w:val="25"/>
        </w:numPr>
        <w:tabs>
          <w:tab w:val="num" w:pos="0"/>
          <w:tab w:val="left" w:pos="1080"/>
        </w:tabs>
        <w:jc w:val="center"/>
        <w:rPr>
          <w:b/>
        </w:rPr>
      </w:pPr>
      <w:r w:rsidRPr="00145901">
        <w:rPr>
          <w:b/>
        </w:rPr>
        <w:t>Гарантийные обязательства</w:t>
      </w:r>
    </w:p>
    <w:p w:rsidR="005A6F15" w:rsidRPr="003731C5" w:rsidRDefault="005A6F15" w:rsidP="005A6F15">
      <w:pPr>
        <w:ind w:left="142" w:firstLine="578"/>
        <w:jc w:val="both"/>
      </w:pPr>
      <w:r w:rsidRPr="003731C5">
        <w:rPr>
          <w:color w:val="000000"/>
        </w:rPr>
        <w:t>6.1. 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3731C5" w:rsidRDefault="005A6F15" w:rsidP="005A6F15">
      <w:pPr>
        <w:tabs>
          <w:tab w:val="num" w:pos="0"/>
        </w:tabs>
        <w:ind w:firstLine="540"/>
        <w:jc w:val="both"/>
      </w:pPr>
      <w:r w:rsidRPr="003731C5">
        <w:rPr>
          <w:noProof/>
        </w:rPr>
        <w:tab/>
        <w:t xml:space="preserve">6.2. </w:t>
      </w:r>
      <w:r w:rsidRPr="003731C5">
        <w:t>Исполнитель гарантирует:</w:t>
      </w:r>
    </w:p>
    <w:p w:rsidR="005A6F15" w:rsidRPr="003731C5" w:rsidRDefault="005A6F15" w:rsidP="005A6F15">
      <w:pPr>
        <w:tabs>
          <w:tab w:val="num" w:pos="142"/>
        </w:tabs>
        <w:ind w:left="142" w:firstLine="398"/>
        <w:jc w:val="both"/>
      </w:pPr>
      <w:r w:rsidRPr="003731C5">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0D06BC" w:rsidRDefault="005A6F15" w:rsidP="005A6F15">
      <w:pPr>
        <w:tabs>
          <w:tab w:val="num" w:pos="0"/>
        </w:tabs>
        <w:ind w:firstLine="540"/>
        <w:jc w:val="both"/>
        <w:rPr>
          <w:b/>
          <w:i/>
          <w:color w:val="FF0000"/>
        </w:rPr>
      </w:pPr>
      <w:r w:rsidRPr="003731C5">
        <w:tab/>
        <w:t>– своевременное устранение недостатков и дефектов, выявленных при приемке услуг</w:t>
      </w:r>
      <w:r w:rsidR="00950D29">
        <w:t xml:space="preserve">, </w:t>
      </w:r>
      <w:r w:rsidR="00950D29" w:rsidRPr="00B40ED1">
        <w:t xml:space="preserve">а также </w:t>
      </w:r>
      <w:r w:rsidR="00553106" w:rsidRPr="00B40ED1">
        <w:t xml:space="preserve">восстановление работоспособности оборудования </w:t>
      </w:r>
      <w:r w:rsidR="00950D29" w:rsidRPr="00B40ED1">
        <w:t xml:space="preserve">в случае аварийного выхода </w:t>
      </w:r>
      <w:r w:rsidR="00553106" w:rsidRPr="00B40ED1">
        <w:t xml:space="preserve"> из строя </w:t>
      </w:r>
      <w:r w:rsidR="00950D29" w:rsidRPr="00B40ED1">
        <w:t xml:space="preserve"> в </w:t>
      </w:r>
      <w:r w:rsidR="00950D29" w:rsidRPr="000D06BC">
        <w:t>течени</w:t>
      </w:r>
      <w:r w:rsidR="00471AF1" w:rsidRPr="000D06BC">
        <w:t>е</w:t>
      </w:r>
      <w:r w:rsidR="00950D29" w:rsidRPr="000D06BC">
        <w:t xml:space="preserve"> </w:t>
      </w:r>
      <w:r w:rsidR="00B30FC0" w:rsidRPr="000D06BC">
        <w:t xml:space="preserve">2-х </w:t>
      </w:r>
      <w:r w:rsidR="0032434D" w:rsidRPr="000D06BC">
        <w:t xml:space="preserve"> рабочих дней с момента вызова</w:t>
      </w:r>
      <w:r w:rsidRPr="000D06BC">
        <w:t>.</w:t>
      </w:r>
      <w:r w:rsidRPr="000D06BC">
        <w:rPr>
          <w:b/>
          <w:i/>
          <w:color w:val="FF0000"/>
        </w:rPr>
        <w:t xml:space="preserve"> </w:t>
      </w:r>
    </w:p>
    <w:p w:rsidR="005A6F15" w:rsidRPr="003731C5" w:rsidRDefault="005A6F15" w:rsidP="005A6F15">
      <w:pPr>
        <w:ind w:left="142" w:firstLine="567"/>
        <w:jc w:val="both"/>
      </w:pPr>
      <w:r w:rsidRPr="000D06BC">
        <w:t>6.3. В случае обнаружения недостатков (дефектов) при</w:t>
      </w:r>
      <w:r w:rsidRPr="003731C5">
        <w:t xml:space="preserve"> приемке услуг, Исполнитель обязуется устранить их за свой счет и в согласованные с Заказчиком сроки.</w:t>
      </w:r>
    </w:p>
    <w:p w:rsidR="003F6FF0" w:rsidRPr="006B68B8" w:rsidRDefault="003F6FF0" w:rsidP="00C8641D">
      <w:pPr>
        <w:pStyle w:val="2"/>
        <w:keepNext w:val="0"/>
        <w:numPr>
          <w:ilvl w:val="1"/>
          <w:numId w:val="40"/>
        </w:numPr>
        <w:tabs>
          <w:tab w:val="left" w:pos="708"/>
          <w:tab w:val="left" w:pos="1134"/>
        </w:tabs>
        <w:spacing w:before="0" w:after="0"/>
        <w:ind w:left="142" w:firstLine="567"/>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Pr>
          <w:b w:val="0"/>
          <w:spacing w:val="1"/>
          <w:sz w:val="24"/>
          <w:szCs w:val="24"/>
        </w:rPr>
        <w:t>Исполнителя</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C8641D">
      <w:pPr>
        <w:pStyle w:val="af2"/>
        <w:numPr>
          <w:ilvl w:val="1"/>
          <w:numId w:val="40"/>
        </w:numPr>
        <w:tabs>
          <w:tab w:val="num" w:pos="0"/>
          <w:tab w:val="left" w:pos="1134"/>
        </w:tabs>
        <w:ind w:left="0" w:firstLine="709"/>
        <w:jc w:val="both"/>
      </w:pPr>
      <w:r w:rsidRPr="006B68B8">
        <w:t xml:space="preserve">Если представитель </w:t>
      </w:r>
      <w:r w:rsidR="005A6F15">
        <w:t>Исполнителя</w:t>
      </w:r>
      <w:r w:rsidRPr="006B68B8">
        <w:t xml:space="preserve">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C8641D">
        <w:rPr>
          <w:bCs/>
        </w:rPr>
        <w:t>Заказчик</w:t>
      </w:r>
      <w:r w:rsidRPr="006B68B8">
        <w:t xml:space="preserve"> вправе составить акт в одностороннем порядке и </w:t>
      </w:r>
      <w:proofErr w:type="gramStart"/>
      <w:r w:rsidRPr="006B68B8">
        <w:t xml:space="preserve">направить его </w:t>
      </w:r>
      <w:r w:rsidR="005A6F15" w:rsidRPr="00C8641D">
        <w:rPr>
          <w:bCs/>
        </w:rPr>
        <w:t>Исполнителю</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w:t>
      </w:r>
      <w:r w:rsidR="00070650" w:rsidRPr="006B68B8">
        <w:lastRenderedPageBreak/>
        <w:t xml:space="preserve">Договора признают акт составленный Заказчиком в одностороннем порядке действительным и не требующим подтверждения подписью и печатью </w:t>
      </w:r>
      <w:r w:rsidR="005A6F15">
        <w:t>Исполнителя</w:t>
      </w:r>
      <w:r w:rsidR="00070650" w:rsidRPr="006B68B8">
        <w:t>.</w:t>
      </w:r>
    </w:p>
    <w:p w:rsidR="003F6FF0" w:rsidRPr="006B68B8" w:rsidRDefault="00C8641D" w:rsidP="00C8641D">
      <w:pPr>
        <w:pStyle w:val="af2"/>
        <w:numPr>
          <w:ilvl w:val="1"/>
          <w:numId w:val="40"/>
        </w:numPr>
        <w:tabs>
          <w:tab w:val="left" w:pos="1134"/>
        </w:tabs>
        <w:ind w:left="0" w:firstLine="709"/>
        <w:jc w:val="both"/>
      </w:pPr>
      <w:r>
        <w:t xml:space="preserve"> </w:t>
      </w:r>
      <w:proofErr w:type="gramStart"/>
      <w:r w:rsidR="003F6FF0" w:rsidRPr="006B68B8">
        <w:t xml:space="preserve">В случае отказа </w:t>
      </w:r>
      <w:r w:rsidR="005A6F15">
        <w:rPr>
          <w:bCs/>
        </w:rPr>
        <w:t>Исполнителя</w:t>
      </w:r>
      <w:r w:rsidR="003F6FF0" w:rsidRPr="006B68B8">
        <w:t xml:space="preserve"> от устранения выявленных недостатков или</w:t>
      </w:r>
      <w:r w:rsidR="008D5DFB">
        <w:t xml:space="preserve"> несвоевременного их устранения</w:t>
      </w:r>
      <w:r w:rsidR="003F6FF0" w:rsidRPr="006B68B8">
        <w:t xml:space="preserve"> </w:t>
      </w:r>
      <w:r w:rsidR="003F6FF0" w:rsidRPr="006B68B8">
        <w:rPr>
          <w:bCs/>
        </w:rPr>
        <w:t>Заказчик</w:t>
      </w:r>
      <w:r w:rsidR="003F6FF0" w:rsidRPr="006B68B8">
        <w:t xml:space="preserve"> вправе своими силами либо привлечь к их ликвидации третьих лиц, без дополнительного согласования с </w:t>
      </w:r>
      <w:r w:rsidR="005A6F15">
        <w:rPr>
          <w:bCs/>
        </w:rPr>
        <w:t>Исполнителем</w:t>
      </w:r>
      <w:r w:rsidR="003F6FF0" w:rsidRPr="006B68B8">
        <w:t xml:space="preserve"> с возложением всех расходов за выполненные работы на последнего, которые </w:t>
      </w:r>
      <w:r w:rsidR="005A6F15">
        <w:rPr>
          <w:bCs/>
        </w:rPr>
        <w:t>Исполнитель</w:t>
      </w:r>
      <w:r w:rsidR="003F6FF0" w:rsidRPr="006B68B8">
        <w:t xml:space="preserve"> должен возместить </w:t>
      </w:r>
      <w:r w:rsidR="003F6FF0" w:rsidRPr="006B68B8">
        <w:rPr>
          <w:bCs/>
        </w:rPr>
        <w:t xml:space="preserve">Заказчику </w:t>
      </w:r>
      <w:r w:rsidR="003F6FF0"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C8641D">
      <w:pPr>
        <w:pStyle w:val="af2"/>
        <w:widowControl w:val="0"/>
        <w:numPr>
          <w:ilvl w:val="1"/>
          <w:numId w:val="40"/>
        </w:numPr>
        <w:shd w:val="clear" w:color="auto" w:fill="FFFFFF"/>
        <w:tabs>
          <w:tab w:val="left" w:pos="1134"/>
          <w:tab w:val="left" w:pos="1276"/>
        </w:tabs>
        <w:ind w:left="0" w:firstLine="709"/>
        <w:jc w:val="both"/>
      </w:pPr>
      <w:r w:rsidRPr="006B68B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4629C4" w:rsidRPr="007B3FBA" w:rsidRDefault="00CA138D" w:rsidP="00C8641D">
      <w:pPr>
        <w:pStyle w:val="af2"/>
        <w:widowControl w:val="0"/>
        <w:numPr>
          <w:ilvl w:val="0"/>
          <w:numId w:val="40"/>
        </w:numPr>
        <w:shd w:val="clear" w:color="auto" w:fill="FFFFFF"/>
        <w:tabs>
          <w:tab w:val="left" w:pos="993"/>
          <w:tab w:val="left" w:pos="1276"/>
        </w:tabs>
        <w:jc w:val="center"/>
        <w:rPr>
          <w:b/>
          <w:bCs/>
        </w:rPr>
      </w:pPr>
      <w:r w:rsidRPr="007B3FBA">
        <w:rPr>
          <w:b/>
          <w:bCs/>
        </w:rPr>
        <w:t>О</w:t>
      </w:r>
      <w:r w:rsidR="004629C4" w:rsidRPr="007B3FBA">
        <w:rPr>
          <w:b/>
          <w:bCs/>
        </w:rPr>
        <w:t>тветственность</w:t>
      </w:r>
      <w:r w:rsidRPr="007B3FBA">
        <w:rPr>
          <w:b/>
          <w:bCs/>
        </w:rPr>
        <w:t xml:space="preserve"> сторон</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В связи с круглосуточным функционированием предприятия Заказчика</w:t>
      </w:r>
      <w:r w:rsidRPr="00372F66">
        <w:t xml:space="preserve">, </w:t>
      </w:r>
      <w:r w:rsidR="0032434D" w:rsidRPr="00372F66">
        <w:t xml:space="preserve">установить срок </w:t>
      </w:r>
      <w:r w:rsidR="0032434D" w:rsidRPr="000D06BC">
        <w:t>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Pr="000D06BC">
        <w:t>. В случае невыполнения Исполнителем проверки работоспособности обслуживаемого</w:t>
      </w:r>
      <w:r w:rsidRPr="00521002">
        <w:t xml:space="preserve"> оборудования</w:t>
      </w:r>
      <w:r w:rsidRPr="003731C5">
        <w:t xml:space="preserve"> и составления акта в указанный срок, </w:t>
      </w:r>
      <w:r w:rsidRPr="00521002">
        <w:t xml:space="preserve">Заказчик </w:t>
      </w:r>
      <w:r w:rsidRPr="003731C5">
        <w:t>вправе взыскать пени с Исполнителя в размере 7% от суммы договора за каждый день просрочки.</w:t>
      </w:r>
    </w:p>
    <w:p w:rsidR="008A6746"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 xml:space="preserve">В </w:t>
      </w:r>
      <w:proofErr w:type="gramStart"/>
      <w:r w:rsidRPr="003731C5">
        <w:t>случае</w:t>
      </w:r>
      <w:proofErr w:type="gramEnd"/>
      <w:r w:rsidRPr="003731C5">
        <w:t xml:space="preserve"> нарушения сроков прибытия дежурного инженера указанных в </w:t>
      </w:r>
      <w:r w:rsidRPr="00F10C41">
        <w:t xml:space="preserve">п. </w:t>
      </w:r>
      <w:r w:rsidR="006D749A" w:rsidRPr="00F10C41">
        <w:t>2.1</w:t>
      </w:r>
      <w:r w:rsidRPr="00B40ED1">
        <w:t>.</w:t>
      </w:r>
      <w:r w:rsidRPr="00603848">
        <w:rPr>
          <w:color w:val="FF0000"/>
        </w:rPr>
        <w:t xml:space="preserve"> </w:t>
      </w:r>
      <w:r w:rsidRPr="003731C5">
        <w:t xml:space="preserve">настоящего договора, </w:t>
      </w:r>
      <w:r w:rsidRPr="00521002">
        <w:t xml:space="preserve">Заказчик </w:t>
      </w:r>
      <w:r w:rsidRPr="003731C5">
        <w:t>вправе взыскать пени с Исполнителя в размере 3% от суммы договора за каждый час просрочки.</w:t>
      </w:r>
    </w:p>
    <w:p w:rsidR="0021245B" w:rsidRPr="003731C5" w:rsidRDefault="0021245B" w:rsidP="00521002">
      <w:pPr>
        <w:pStyle w:val="af2"/>
        <w:widowControl w:val="0"/>
        <w:numPr>
          <w:ilvl w:val="1"/>
          <w:numId w:val="29"/>
        </w:numPr>
        <w:shd w:val="clear" w:color="auto" w:fill="FFFFFF"/>
        <w:tabs>
          <w:tab w:val="left" w:pos="284"/>
          <w:tab w:val="left" w:pos="1276"/>
        </w:tabs>
        <w:ind w:left="0" w:firstLine="709"/>
        <w:jc w:val="both"/>
      </w:pPr>
      <w:r>
        <w:t xml:space="preserve">В </w:t>
      </w:r>
      <w:proofErr w:type="gramStart"/>
      <w:r>
        <w:t>случае</w:t>
      </w:r>
      <w:proofErr w:type="gramEnd"/>
      <w:r>
        <w:t xml:space="preserve"> нарушения  исполнителем обязательств по оказанию услуг (этапа работ/услуг),  а также в случае несвоевременного устранения выявленных недостатков Общество вправе потребовать уплаты исполнителем неустойки в размере 0,2 % от цены договора за каждый день просрочки.</w:t>
      </w:r>
      <w:r w:rsidRPr="0021245B">
        <w:t xml:space="preserve"> </w:t>
      </w:r>
      <w:r w:rsidRPr="003731C5">
        <w:t>Уплата неустойки не освобождает стороны от исполнения своих обязательств в натуре и устранения нарушений</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 xml:space="preserve">Заказчик вправе зачесть суммы начисленной неустойки </w:t>
      </w:r>
      <w:r w:rsidRPr="001B3ACD">
        <w:t xml:space="preserve">и/или пени </w:t>
      </w:r>
      <w:r w:rsidRPr="003731C5">
        <w:t>в стоимость услуг (работ).</w:t>
      </w:r>
      <w:r>
        <w:t xml:space="preserve"> </w:t>
      </w:r>
      <w:r w:rsidRPr="001B3ACD">
        <w:t>Требование «Заказчика» о взыскании пеней и/или неустойки должно быть направлено «Исполнителю» в письменном виде (претензия). Срок ответа на претензию – 10 дней с момента ее получения. В случае согласия «Исполнителя» с указанным в претензии требованием, «Заказчик» удерживает сумму пеней и/или неустойки из очередного платежа, указанного в разделе 3 договора на основании письменного признания претензии с выставлением счета-фактуры «Исполнителю».</w:t>
      </w:r>
    </w:p>
    <w:p w:rsidR="00B40ED1" w:rsidRPr="000D06BC" w:rsidRDefault="004B7677" w:rsidP="00521002">
      <w:pPr>
        <w:pStyle w:val="af2"/>
        <w:widowControl w:val="0"/>
        <w:numPr>
          <w:ilvl w:val="1"/>
          <w:numId w:val="29"/>
        </w:numPr>
        <w:shd w:val="clear" w:color="auto" w:fill="FFFFFF"/>
        <w:tabs>
          <w:tab w:val="left" w:pos="284"/>
          <w:tab w:val="left" w:pos="1276"/>
        </w:tabs>
        <w:ind w:left="0" w:firstLine="709"/>
        <w:jc w:val="both"/>
      </w:pPr>
      <w:r w:rsidRPr="000D06BC">
        <w:t xml:space="preserve">Ответственность Заказчика за причиненные </w:t>
      </w:r>
      <w:r w:rsidR="00553106" w:rsidRPr="000D06BC">
        <w:t>Исполнителем</w:t>
      </w:r>
      <w:r w:rsidRPr="000D06BC">
        <w:t xml:space="preserve"> убытки ограничивается реальным ущербом, но не более </w:t>
      </w:r>
      <w:r w:rsidR="00B40ED1" w:rsidRPr="000D06BC">
        <w:t>цены договора</w:t>
      </w:r>
      <w:r w:rsidR="00F10C41" w:rsidRPr="000D06BC">
        <w:t>.</w:t>
      </w:r>
    </w:p>
    <w:p w:rsidR="00462D83" w:rsidRPr="00521002" w:rsidRDefault="004B7677" w:rsidP="00521002">
      <w:pPr>
        <w:pStyle w:val="af2"/>
        <w:widowControl w:val="0"/>
        <w:numPr>
          <w:ilvl w:val="1"/>
          <w:numId w:val="29"/>
        </w:numPr>
        <w:shd w:val="clear" w:color="auto" w:fill="FFFFFF"/>
        <w:tabs>
          <w:tab w:val="left" w:pos="284"/>
          <w:tab w:val="left" w:pos="1276"/>
        </w:tabs>
        <w:ind w:left="0" w:firstLine="709"/>
        <w:jc w:val="both"/>
      </w:pPr>
      <w:r w:rsidRPr="000D06BC">
        <w:t xml:space="preserve">Если в результате составления и выставления </w:t>
      </w:r>
      <w:r w:rsidR="000A10F4" w:rsidRPr="000D06BC">
        <w:t>Исполнителем</w:t>
      </w:r>
      <w:r w:rsidRPr="000D06BC">
        <w:t xml:space="preserve"> счета-фактуры с нарушением порядка и требований, установленных законодательством</w:t>
      </w:r>
      <w:r w:rsidRPr="006B68B8">
        <w:t xml:space="preserve">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0A10F4">
        <w:t>Исполнитель</w:t>
      </w:r>
      <w:r w:rsidRPr="006B68B8">
        <w:t xml:space="preserve">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0A10F4">
        <w:t>Исполнителем</w:t>
      </w:r>
      <w:r w:rsidRPr="006B68B8">
        <w:t xml:space="preserve">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234735" w:rsidRPr="0021245B" w:rsidRDefault="0021245B" w:rsidP="0021245B">
      <w:pPr>
        <w:widowControl w:val="0"/>
        <w:shd w:val="clear" w:color="auto" w:fill="FFFFFF"/>
        <w:tabs>
          <w:tab w:val="left" w:pos="284"/>
          <w:tab w:val="left" w:pos="1276"/>
        </w:tabs>
        <w:jc w:val="both"/>
        <w:rPr>
          <w:bCs/>
          <w:color w:val="000000" w:themeColor="text1"/>
        </w:rPr>
      </w:pPr>
      <w:r>
        <w:tab/>
        <w:t xml:space="preserve">         7.8. </w:t>
      </w:r>
      <w:r w:rsidR="000F62E9" w:rsidRPr="00521002">
        <w:t xml:space="preserve">В </w:t>
      </w:r>
      <w:proofErr w:type="gramStart"/>
      <w:r w:rsidR="000F62E9" w:rsidRPr="00521002">
        <w:t>случае</w:t>
      </w:r>
      <w:proofErr w:type="gramEnd"/>
      <w:r w:rsidR="000F62E9" w:rsidRPr="00521002">
        <w:t xml:space="preserve"> нарушения </w:t>
      </w:r>
      <w:r w:rsidR="000A10F4">
        <w:t>Исполнителем</w:t>
      </w:r>
      <w:r w:rsidR="000F62E9" w:rsidRPr="00521002">
        <w:t xml:space="preserve"> обязанностей по договору Заказчик вправе взыскать с </w:t>
      </w:r>
      <w:r w:rsidR="000A10F4">
        <w:t>Исполнителя</w:t>
      </w:r>
      <w:r w:rsidR="000F62E9" w:rsidRPr="00521002">
        <w:t xml:space="preserve"> </w:t>
      </w:r>
      <w:r w:rsidR="000F62E9" w:rsidRPr="006B68B8">
        <w:t>убытки в полной сумме сверх неустойки</w:t>
      </w:r>
      <w:r w:rsidR="000D06BC">
        <w:t>.</w:t>
      </w:r>
      <w:r w:rsidR="009B7B99" w:rsidRPr="0021245B">
        <w:rPr>
          <w:b/>
          <w:bCs/>
        </w:rPr>
        <w:tab/>
      </w:r>
      <w:r w:rsidR="00234735" w:rsidRPr="0021245B">
        <w:rPr>
          <w:b/>
          <w:bCs/>
        </w:rPr>
        <w:t xml:space="preserve"> </w:t>
      </w:r>
    </w:p>
    <w:p w:rsidR="00234735" w:rsidRPr="00B40ED1" w:rsidRDefault="009B7B99" w:rsidP="00234735">
      <w:pPr>
        <w:pStyle w:val="af2"/>
        <w:numPr>
          <w:ilvl w:val="0"/>
          <w:numId w:val="29"/>
        </w:numPr>
        <w:shd w:val="clear" w:color="auto" w:fill="FFFFFF"/>
        <w:tabs>
          <w:tab w:val="left" w:pos="540"/>
          <w:tab w:val="left" w:pos="993"/>
          <w:tab w:val="left" w:pos="1276"/>
          <w:tab w:val="left" w:pos="1440"/>
        </w:tabs>
        <w:jc w:val="center"/>
        <w:rPr>
          <w:b/>
          <w:bCs/>
          <w:color w:val="000000" w:themeColor="text1"/>
        </w:rPr>
      </w:pPr>
      <w:r w:rsidRPr="00B40ED1">
        <w:rPr>
          <w:b/>
          <w:bCs/>
          <w:color w:val="000000" w:themeColor="text1"/>
        </w:rPr>
        <w:t>Условия конфиденциальности</w:t>
      </w:r>
    </w:p>
    <w:p w:rsidR="00FE5207" w:rsidRPr="00B40ED1" w:rsidRDefault="009B7B99" w:rsidP="009B7B99">
      <w:pPr>
        <w:shd w:val="clear" w:color="auto" w:fill="FFFFFF"/>
        <w:tabs>
          <w:tab w:val="left" w:pos="540"/>
          <w:tab w:val="left" w:pos="993"/>
          <w:tab w:val="left" w:pos="1276"/>
          <w:tab w:val="left" w:pos="1440"/>
        </w:tabs>
        <w:jc w:val="both"/>
        <w:rPr>
          <w:bCs/>
          <w:color w:val="000000" w:themeColor="text1"/>
        </w:rPr>
      </w:pPr>
      <w:r w:rsidRPr="00B40ED1">
        <w:rPr>
          <w:bCs/>
          <w:color w:val="000000" w:themeColor="text1"/>
        </w:rPr>
        <w:tab/>
        <w:t>8.1</w:t>
      </w:r>
      <w:r w:rsidR="00234735" w:rsidRPr="00B40ED1">
        <w:rPr>
          <w:bCs/>
          <w:color w:val="000000" w:themeColor="text1"/>
        </w:rPr>
        <w:t xml:space="preserve">. </w:t>
      </w:r>
      <w:r w:rsidR="00FE5207" w:rsidRPr="00B40ED1">
        <w:rPr>
          <w:color w:val="000000" w:themeColor="text1"/>
        </w:rPr>
        <w:t> Стороны рассматривают всю информацию, имеющую отношение к данному Договору и исполнению, как конфиденциальную</w:t>
      </w:r>
      <w:r w:rsidR="00723166" w:rsidRPr="00B40ED1">
        <w:rPr>
          <w:color w:val="000000" w:themeColor="text1"/>
        </w:rPr>
        <w:t xml:space="preserve">, </w:t>
      </w:r>
      <w:r w:rsidR="00FE5207" w:rsidRPr="00B40ED1">
        <w:rPr>
          <w:color w:val="000000" w:themeColor="text1"/>
        </w:rPr>
        <w:t xml:space="preserve"> и обязуются не знакомить с нею третьих лиц без письменного на то согласования обеих Сторон. При получении такого согласования, ознакомление третьих лиц с содержимым Договора возможно только в части, касающейся этих третьих лиц</w:t>
      </w:r>
      <w:r w:rsidR="00FE5207" w:rsidRPr="00B40ED1">
        <w:rPr>
          <w:bCs/>
          <w:color w:val="000000" w:themeColor="text1"/>
        </w:rPr>
        <w:t xml:space="preserve"> .</w:t>
      </w:r>
    </w:p>
    <w:p w:rsidR="00FE5207" w:rsidRPr="00B40ED1" w:rsidRDefault="00FE5207" w:rsidP="009B7B99">
      <w:pPr>
        <w:shd w:val="clear" w:color="auto" w:fill="FFFFFF"/>
        <w:tabs>
          <w:tab w:val="left" w:pos="540"/>
          <w:tab w:val="left" w:pos="993"/>
          <w:tab w:val="left" w:pos="1276"/>
          <w:tab w:val="left" w:pos="1440"/>
        </w:tabs>
        <w:jc w:val="both"/>
        <w:rPr>
          <w:bCs/>
          <w:color w:val="000000" w:themeColor="text1"/>
        </w:rPr>
      </w:pPr>
      <w:r w:rsidRPr="00B40ED1">
        <w:rPr>
          <w:bCs/>
          <w:color w:val="000000" w:themeColor="text1"/>
        </w:rPr>
        <w:tab/>
        <w:t>8.2 Исполнитель обязан обеспечить защиту конфиденциальной информации, ставшей ему доступной</w:t>
      </w:r>
      <w:r w:rsidR="00723166" w:rsidRPr="00B40ED1">
        <w:rPr>
          <w:bCs/>
          <w:color w:val="000000" w:themeColor="text1"/>
        </w:rPr>
        <w:t xml:space="preserve"> в ходе исполнения договора</w:t>
      </w:r>
      <w:r w:rsidRPr="00B40ED1">
        <w:rPr>
          <w:bCs/>
          <w:color w:val="000000" w:themeColor="text1"/>
        </w:rPr>
        <w:t xml:space="preserve">, от несанкционированного использования, распространения или публикации. Любой ущерб, вызванный нарушением условий </w:t>
      </w:r>
      <w:r w:rsidRPr="00B40ED1">
        <w:rPr>
          <w:bCs/>
          <w:color w:val="000000" w:themeColor="text1"/>
        </w:rPr>
        <w:lastRenderedPageBreak/>
        <w:t>конфиденциальности, определяется и возмещается в соответствии с действующим законодательством Российской Федерации.</w:t>
      </w:r>
    </w:p>
    <w:p w:rsidR="00FE5207" w:rsidRPr="00B40ED1" w:rsidRDefault="00723166" w:rsidP="009B7B99">
      <w:pPr>
        <w:shd w:val="clear" w:color="auto" w:fill="FFFFFF"/>
        <w:tabs>
          <w:tab w:val="left" w:pos="540"/>
          <w:tab w:val="left" w:pos="993"/>
          <w:tab w:val="left" w:pos="1276"/>
          <w:tab w:val="left" w:pos="1440"/>
        </w:tabs>
        <w:jc w:val="both"/>
        <w:rPr>
          <w:bCs/>
          <w:color w:val="000000" w:themeColor="text1"/>
        </w:rPr>
      </w:pPr>
      <w:r w:rsidRPr="00B40ED1">
        <w:rPr>
          <w:bCs/>
          <w:color w:val="000000" w:themeColor="text1"/>
        </w:rPr>
        <w:tab/>
        <w:t xml:space="preserve">8.3. </w:t>
      </w:r>
      <w:r w:rsidR="00FE5207" w:rsidRPr="00B40ED1">
        <w:rPr>
          <w:bCs/>
          <w:color w:val="000000" w:themeColor="text1"/>
        </w:rPr>
        <w:t xml:space="preserve">Вышеперечисленные обязательства действуют </w:t>
      </w:r>
      <w:r w:rsidR="006D749A" w:rsidRPr="00F10C41">
        <w:rPr>
          <w:bCs/>
          <w:color w:val="000000" w:themeColor="text1"/>
        </w:rPr>
        <w:t>на</w:t>
      </w:r>
      <w:r w:rsidR="00FE5207" w:rsidRPr="00B40ED1">
        <w:rPr>
          <w:bCs/>
          <w:color w:val="000000" w:themeColor="text1"/>
        </w:rPr>
        <w:t xml:space="preserve"> все время оказания Исполнителем услуг, а также в течение трех лет после окончания этих услуг.</w:t>
      </w:r>
    </w:p>
    <w:p w:rsidR="00234735" w:rsidRPr="009B7B99" w:rsidRDefault="00234735" w:rsidP="009B7B99">
      <w:pPr>
        <w:pStyle w:val="af2"/>
        <w:shd w:val="clear" w:color="auto" w:fill="FFFFFF"/>
        <w:tabs>
          <w:tab w:val="left" w:pos="540"/>
          <w:tab w:val="left" w:pos="993"/>
          <w:tab w:val="left" w:pos="1276"/>
          <w:tab w:val="left" w:pos="1440"/>
        </w:tabs>
        <w:ind w:left="360"/>
        <w:rPr>
          <w:b/>
          <w:bCs/>
          <w:i/>
          <w:color w:val="FF0000"/>
        </w:rPr>
      </w:pPr>
    </w:p>
    <w:p w:rsidR="00880075" w:rsidRPr="00FB6CF4" w:rsidRDefault="00880075" w:rsidP="00521002">
      <w:pPr>
        <w:pStyle w:val="af2"/>
        <w:numPr>
          <w:ilvl w:val="0"/>
          <w:numId w:val="29"/>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9B7B99" w:rsidP="00FB6CF4">
      <w:pPr>
        <w:widowControl w:val="0"/>
        <w:shd w:val="clear" w:color="auto" w:fill="FFFFFF"/>
        <w:tabs>
          <w:tab w:val="left" w:pos="360"/>
          <w:tab w:val="left" w:pos="540"/>
          <w:tab w:val="left" w:pos="993"/>
          <w:tab w:val="left" w:pos="1276"/>
        </w:tabs>
        <w:ind w:firstLine="709"/>
        <w:jc w:val="both"/>
      </w:pPr>
      <w:r>
        <w:t>9</w:t>
      </w:r>
      <w:r w:rsidR="00FB6CF4">
        <w:t xml:space="preserve">.5.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521002">
      <w:pPr>
        <w:pStyle w:val="af2"/>
        <w:numPr>
          <w:ilvl w:val="0"/>
          <w:numId w:val="29"/>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521002">
      <w:pPr>
        <w:pStyle w:val="af2"/>
        <w:numPr>
          <w:ilvl w:val="1"/>
          <w:numId w:val="29"/>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521002">
      <w:pPr>
        <w:pStyle w:val="af2"/>
        <w:numPr>
          <w:ilvl w:val="1"/>
          <w:numId w:val="29"/>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t>енежного требования. В противном</w:t>
      </w:r>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521002">
      <w:pPr>
        <w:pStyle w:val="af2"/>
        <w:numPr>
          <w:ilvl w:val="1"/>
          <w:numId w:val="29"/>
        </w:numPr>
        <w:tabs>
          <w:tab w:val="left" w:pos="0"/>
        </w:tabs>
        <w:ind w:left="0" w:firstLine="709"/>
        <w:jc w:val="both"/>
      </w:pPr>
      <w:r w:rsidRPr="006B68B8">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521002">
      <w:pPr>
        <w:pStyle w:val="af2"/>
        <w:numPr>
          <w:ilvl w:val="1"/>
          <w:numId w:val="29"/>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B40ED1" w:rsidRDefault="00880075" w:rsidP="00521002">
      <w:pPr>
        <w:pStyle w:val="af2"/>
        <w:numPr>
          <w:ilvl w:val="0"/>
          <w:numId w:val="29"/>
        </w:numPr>
        <w:shd w:val="clear" w:color="auto" w:fill="FFFFFF"/>
        <w:tabs>
          <w:tab w:val="left" w:pos="993"/>
          <w:tab w:val="left" w:pos="1276"/>
          <w:tab w:val="left" w:pos="2700"/>
        </w:tabs>
        <w:jc w:val="center"/>
        <w:rPr>
          <w:color w:val="000000" w:themeColor="text1"/>
        </w:rPr>
      </w:pPr>
      <w:r w:rsidRPr="00B40ED1">
        <w:rPr>
          <w:b/>
          <w:bCs/>
          <w:color w:val="000000" w:themeColor="text1"/>
        </w:rPr>
        <w:t>Изменение, прекращение и расторжение Договора</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521002">
        <w:t>0</w:t>
      </w:r>
      <w:r w:rsidR="002F16A2" w:rsidRPr="006B68B8">
        <w:t>.2.</w:t>
      </w:r>
    </w:p>
    <w:p w:rsidR="00FE5E81" w:rsidRPr="006B68B8" w:rsidRDefault="00FE5E81" w:rsidP="00521002">
      <w:pPr>
        <w:numPr>
          <w:ilvl w:val="1"/>
          <w:numId w:val="29"/>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521002" w:rsidP="00521002">
      <w:pPr>
        <w:widowControl w:val="0"/>
        <w:numPr>
          <w:ilvl w:val="1"/>
          <w:numId w:val="29"/>
        </w:numPr>
        <w:shd w:val="clear" w:color="auto" w:fill="FFFFFF"/>
        <w:tabs>
          <w:tab w:val="left" w:pos="993"/>
          <w:tab w:val="left" w:pos="1276"/>
        </w:tabs>
        <w:autoSpaceDE w:val="0"/>
        <w:autoSpaceDN w:val="0"/>
        <w:adjustRightInd w:val="0"/>
        <w:ind w:left="0" w:firstLine="709"/>
        <w:jc w:val="both"/>
      </w:pPr>
      <w:r>
        <w:t>Исполнитель</w:t>
      </w:r>
      <w:r w:rsidR="00880075" w:rsidRPr="006B68B8">
        <w:t xml:space="preserve"> вправе в одностороннем порядк</w:t>
      </w:r>
      <w:r w:rsidR="00942B62" w:rsidRPr="006B68B8">
        <w:t xml:space="preserve">е расторгнуть Договор в случае </w:t>
      </w:r>
      <w:r w:rsidR="00880075" w:rsidRPr="006B68B8">
        <w:t>возбуждения арбитражным судом процедуры ба</w:t>
      </w:r>
      <w:r w:rsidR="00942B62" w:rsidRPr="006B68B8">
        <w:t>нкротства в отношении Заказчика.</w:t>
      </w:r>
    </w:p>
    <w:p w:rsidR="003E1944" w:rsidRPr="006B68B8" w:rsidRDefault="003E1944" w:rsidP="00521002">
      <w:pPr>
        <w:widowControl w:val="0"/>
        <w:numPr>
          <w:ilvl w:val="1"/>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521002">
      <w:pPr>
        <w:pStyle w:val="af2"/>
        <w:widowControl w:val="0"/>
        <w:numPr>
          <w:ilvl w:val="2"/>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Уступка прав (требований), принадлежащих </w:t>
      </w:r>
      <w:r w:rsidR="0052100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3E1944" w:rsidRPr="006B68B8" w:rsidRDefault="003E1944" w:rsidP="00521002">
      <w:pPr>
        <w:pStyle w:val="af2"/>
        <w:widowControl w:val="0"/>
        <w:numPr>
          <w:ilvl w:val="2"/>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00D40AB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9B7B99">
      <w:pPr>
        <w:pStyle w:val="ConsNormal"/>
        <w:widowControl/>
        <w:numPr>
          <w:ilvl w:val="0"/>
          <w:numId w:val="29"/>
        </w:numPr>
        <w:tabs>
          <w:tab w:val="left" w:pos="993"/>
          <w:tab w:val="left" w:pos="1276"/>
        </w:tabs>
        <w:ind w:left="0" w:right="0" w:firstLine="709"/>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0C6F48" w:rsidRDefault="004F47D2" w:rsidP="009B7B99">
      <w:pPr>
        <w:pStyle w:val="ConsNormal"/>
        <w:widowControl/>
        <w:numPr>
          <w:ilvl w:val="1"/>
          <w:numId w:val="29"/>
        </w:numPr>
        <w:tabs>
          <w:tab w:val="left" w:pos="0"/>
          <w:tab w:val="left" w:pos="1276"/>
        </w:tabs>
        <w:ind w:left="0" w:right="0" w:firstLine="709"/>
        <w:jc w:val="both"/>
        <w:rPr>
          <w:rFonts w:ascii="Times New Roman" w:hAnsi="Times New Roman" w:cs="Times New Roman"/>
          <w:b/>
          <w:sz w:val="24"/>
          <w:szCs w:val="24"/>
        </w:rPr>
      </w:pPr>
      <w:r w:rsidRPr="00234735">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234735">
        <w:rPr>
          <w:rFonts w:ascii="Times New Roman" w:hAnsi="Times New Roman" w:cs="Times New Roman"/>
          <w:sz w:val="24"/>
          <w:szCs w:val="24"/>
        </w:rPr>
        <w:t>г.</w:t>
      </w:r>
      <w:r w:rsidRPr="00234735">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234735">
        <w:rPr>
          <w:rFonts w:ascii="Times New Roman" w:hAnsi="Times New Roman" w:cs="Times New Roman"/>
          <w:sz w:val="24"/>
          <w:szCs w:val="24"/>
        </w:rPr>
        <w:t>усмотренных настоящим договором</w:t>
      </w:r>
      <w:r w:rsidRPr="00234735">
        <w:rPr>
          <w:rFonts w:ascii="Times New Roman" w:hAnsi="Times New Roman" w:cs="Times New Roman"/>
          <w:sz w:val="24"/>
          <w:szCs w:val="24"/>
        </w:rPr>
        <w:t xml:space="preserve"> – до полного исполнени</w:t>
      </w:r>
      <w:r w:rsidR="002F16A2" w:rsidRPr="00234735">
        <w:rPr>
          <w:rFonts w:ascii="Times New Roman" w:hAnsi="Times New Roman" w:cs="Times New Roman"/>
          <w:sz w:val="24"/>
          <w:szCs w:val="24"/>
        </w:rPr>
        <w:t>я сторонами своих обязательств.</w:t>
      </w:r>
    </w:p>
    <w:p w:rsidR="000C6F48" w:rsidRPr="00234735" w:rsidRDefault="000C6F48" w:rsidP="000C6F48">
      <w:pPr>
        <w:pStyle w:val="ConsNormal"/>
        <w:widowControl/>
        <w:tabs>
          <w:tab w:val="left" w:pos="0"/>
          <w:tab w:val="left" w:pos="1276"/>
        </w:tabs>
        <w:ind w:left="709" w:right="0" w:firstLine="0"/>
        <w:jc w:val="both"/>
        <w:rPr>
          <w:rFonts w:ascii="Times New Roman" w:hAnsi="Times New Roman" w:cs="Times New Roman"/>
          <w:b/>
          <w:sz w:val="24"/>
          <w:szCs w:val="24"/>
        </w:rPr>
      </w:pPr>
    </w:p>
    <w:p w:rsidR="00880075" w:rsidRPr="002D5F79" w:rsidRDefault="00880075" w:rsidP="00521002">
      <w:pPr>
        <w:pStyle w:val="af2"/>
        <w:numPr>
          <w:ilvl w:val="0"/>
          <w:numId w:val="29"/>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0D06BC" w:rsidRDefault="006111CB" w:rsidP="00521002">
      <w:pPr>
        <w:pStyle w:val="af2"/>
        <w:numPr>
          <w:ilvl w:val="1"/>
          <w:numId w:val="29"/>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w:t>
      </w:r>
      <w:r w:rsidR="002F16A2" w:rsidRPr="000D06BC">
        <w:t>оригиналов.</w:t>
      </w:r>
    </w:p>
    <w:p w:rsidR="000C6F48" w:rsidRPr="000D06BC" w:rsidRDefault="000C6F48" w:rsidP="00521002">
      <w:pPr>
        <w:pStyle w:val="af2"/>
        <w:numPr>
          <w:ilvl w:val="1"/>
          <w:numId w:val="29"/>
        </w:numPr>
        <w:tabs>
          <w:tab w:val="left" w:pos="993"/>
          <w:tab w:val="left" w:pos="1276"/>
        </w:tabs>
        <w:ind w:left="0" w:firstLine="709"/>
        <w:jc w:val="both"/>
      </w:pPr>
      <w:r w:rsidRPr="000D06BC">
        <w:t xml:space="preserve">Осмотр и передача на обслуживание ИТСО производится в течение 20 рабочих дней после подписания договора в присутствии </w:t>
      </w:r>
      <w:r w:rsidR="00B30FC0" w:rsidRPr="000D06BC">
        <w:t>руководства районных электрических сетей,</w:t>
      </w:r>
      <w:r w:rsidR="000D06BC">
        <w:t xml:space="preserve"> с одной стороны,</w:t>
      </w:r>
      <w:r w:rsidR="00B30FC0" w:rsidRPr="000D06BC">
        <w:t xml:space="preserve"> при необходимости </w:t>
      </w:r>
      <w:r w:rsidRPr="000D06BC">
        <w:t>работ</w:t>
      </w:r>
      <w:r w:rsidR="00B30FC0" w:rsidRPr="000D06BC">
        <w:t>ников охранного предприятия, службы экономической безопасности</w:t>
      </w:r>
      <w:r w:rsidRPr="000D06BC">
        <w:t xml:space="preserve"> и обслуживающей организации, с </w:t>
      </w:r>
      <w:r w:rsidR="000D06BC">
        <w:t xml:space="preserve">другой стороны, с </w:t>
      </w:r>
      <w:r w:rsidRPr="000D06BC">
        <w:t>составлением соответствующего акта.</w:t>
      </w:r>
    </w:p>
    <w:p w:rsidR="00001D17" w:rsidRPr="000D06BC" w:rsidRDefault="00880075" w:rsidP="00521002">
      <w:pPr>
        <w:pStyle w:val="af2"/>
        <w:numPr>
          <w:ilvl w:val="1"/>
          <w:numId w:val="29"/>
        </w:numPr>
        <w:shd w:val="clear" w:color="auto" w:fill="FFFFFF"/>
        <w:tabs>
          <w:tab w:val="left" w:pos="993"/>
          <w:tab w:val="left" w:pos="1276"/>
        </w:tabs>
        <w:ind w:left="0" w:firstLine="709"/>
        <w:jc w:val="both"/>
      </w:pPr>
      <w:r w:rsidRPr="000D06BC">
        <w:lastRenderedPageBreak/>
        <w:t>При выполнении настоящего Договора Стороны руководствуются нормами законодательства Российской Федерации.</w:t>
      </w:r>
    </w:p>
    <w:p w:rsidR="00C40D79" w:rsidRPr="006B68B8" w:rsidRDefault="00880075" w:rsidP="00521002">
      <w:pPr>
        <w:pStyle w:val="af2"/>
        <w:widowControl w:val="0"/>
        <w:numPr>
          <w:ilvl w:val="1"/>
          <w:numId w:val="29"/>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521002">
      <w:pPr>
        <w:pStyle w:val="af2"/>
        <w:numPr>
          <w:ilvl w:val="1"/>
          <w:numId w:val="29"/>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521002">
      <w:pPr>
        <w:pStyle w:val="af2"/>
        <w:numPr>
          <w:ilvl w:val="1"/>
          <w:numId w:val="29"/>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w:t>
      </w:r>
      <w:r w:rsidRPr="00077111">
        <w:rPr>
          <w:b/>
        </w:rPr>
        <w:t>Приложении №</w:t>
      </w:r>
      <w:r w:rsidR="00077111" w:rsidRPr="00077111">
        <w:rPr>
          <w:b/>
        </w:rPr>
        <w:t>6</w:t>
      </w:r>
      <w:r w:rsidRPr="006B68B8">
        <w:t xml:space="preserve"> к </w:t>
      </w:r>
      <w:r w:rsidR="0083091C" w:rsidRPr="006B68B8">
        <w:t xml:space="preserve">настоящему </w:t>
      </w:r>
      <w:r w:rsidR="000A6B0F" w:rsidRPr="006B68B8">
        <w:t>Д</w:t>
      </w:r>
      <w:r w:rsidRPr="006B68B8">
        <w:t>оговору.</w:t>
      </w:r>
    </w:p>
    <w:p w:rsidR="00C91EF8" w:rsidRDefault="00C91EF8" w:rsidP="00EF1A87">
      <w:pPr>
        <w:shd w:val="clear" w:color="auto" w:fill="FFFFFF"/>
        <w:tabs>
          <w:tab w:val="left" w:pos="993"/>
          <w:tab w:val="left" w:pos="1276"/>
        </w:tabs>
        <w:ind w:firstLine="709"/>
        <w:rPr>
          <w:b/>
          <w:bCs/>
        </w:rPr>
      </w:pPr>
    </w:p>
    <w:p w:rsidR="00F64551" w:rsidRDefault="00F64551" w:rsidP="00EF1A87">
      <w:pPr>
        <w:shd w:val="clear" w:color="auto" w:fill="FFFFFF"/>
        <w:tabs>
          <w:tab w:val="left" w:pos="993"/>
          <w:tab w:val="left" w:pos="1276"/>
        </w:tabs>
        <w:ind w:firstLine="709"/>
        <w:rPr>
          <w:b/>
          <w:bCs/>
        </w:rPr>
      </w:pPr>
    </w:p>
    <w:p w:rsidR="00F64551" w:rsidRPr="006B68B8" w:rsidRDefault="00F64551" w:rsidP="00EF1A87">
      <w:pPr>
        <w:shd w:val="clear" w:color="auto" w:fill="FFFFFF"/>
        <w:tabs>
          <w:tab w:val="left" w:pos="993"/>
          <w:tab w:val="left" w:pos="1276"/>
        </w:tabs>
        <w:ind w:firstLine="709"/>
        <w:rPr>
          <w:b/>
          <w:bCs/>
        </w:rPr>
      </w:pPr>
    </w:p>
    <w:p w:rsidR="003C009B" w:rsidRDefault="009B7B99" w:rsidP="00D40AB2">
      <w:pPr>
        <w:shd w:val="clear" w:color="auto" w:fill="FFFFFF"/>
        <w:tabs>
          <w:tab w:val="left" w:pos="993"/>
          <w:tab w:val="left" w:pos="1276"/>
        </w:tabs>
        <w:ind w:left="720"/>
        <w:jc w:val="center"/>
        <w:rPr>
          <w:b/>
          <w:bCs/>
        </w:rPr>
      </w:pPr>
      <w:r>
        <w:rPr>
          <w:b/>
          <w:bCs/>
        </w:rPr>
        <w:t>14</w:t>
      </w:r>
      <w:r w:rsidR="00A06BFD" w:rsidRPr="006B68B8">
        <w:rPr>
          <w:b/>
          <w:bCs/>
        </w:rPr>
        <w:t xml:space="preserve">. </w:t>
      </w:r>
      <w:r w:rsidR="006E5AD9" w:rsidRPr="006B68B8">
        <w:rPr>
          <w:b/>
          <w:bCs/>
        </w:rPr>
        <w:t>Приложения</w:t>
      </w:r>
      <w:r w:rsidR="00880075" w:rsidRPr="006B68B8">
        <w:rPr>
          <w:b/>
          <w:bCs/>
        </w:rPr>
        <w:t xml:space="preserve"> к настоящему Договору</w:t>
      </w:r>
    </w:p>
    <w:p w:rsidR="009B7B99" w:rsidRPr="006B68B8" w:rsidRDefault="009B7B99" w:rsidP="00D40AB2">
      <w:pPr>
        <w:shd w:val="clear" w:color="auto" w:fill="FFFFFF"/>
        <w:tabs>
          <w:tab w:val="left" w:pos="993"/>
          <w:tab w:val="left" w:pos="1276"/>
        </w:tabs>
        <w:ind w:left="720"/>
        <w:jc w:val="center"/>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w:t>
      </w:r>
      <w:r w:rsidR="00077111">
        <w:t>1</w:t>
      </w:r>
      <w:r w:rsidRPr="006B68B8">
        <w:t xml:space="preserve"> «</w:t>
      </w:r>
      <w:r w:rsidR="00D73F1E" w:rsidRPr="006B68B8">
        <w:t>Техничес</w:t>
      </w:r>
      <w:r w:rsidRPr="006B68B8">
        <w:t>кое задание на выполнение работ»</w:t>
      </w:r>
      <w:r w:rsidR="005A41DE" w:rsidRPr="006B68B8">
        <w:t>.</w:t>
      </w:r>
    </w:p>
    <w:p w:rsidR="000C0348" w:rsidRDefault="00ED1B4A" w:rsidP="000252D2">
      <w:pPr>
        <w:shd w:val="clear" w:color="auto" w:fill="FFFFFF"/>
        <w:tabs>
          <w:tab w:val="left" w:pos="993"/>
          <w:tab w:val="left" w:pos="1276"/>
        </w:tabs>
        <w:ind w:firstLine="720"/>
      </w:pPr>
      <w:r w:rsidRPr="006B68B8">
        <w:t xml:space="preserve">Приложение </w:t>
      </w:r>
      <w:r w:rsidR="00077111">
        <w:t>№2</w:t>
      </w:r>
      <w:r w:rsidR="00B74DA2" w:rsidRPr="006B68B8">
        <w:t xml:space="preserve"> «</w:t>
      </w:r>
      <w:r w:rsidR="00D73F1E" w:rsidRPr="006B68B8">
        <w:t>Сводная таблица стоимости работ с приложени</w:t>
      </w:r>
      <w:r w:rsidR="00B74DA2" w:rsidRPr="006B68B8">
        <w:t>ем локальных смет»</w:t>
      </w:r>
      <w:r w:rsidR="005A41DE" w:rsidRPr="006B68B8">
        <w:t>.</w:t>
      </w:r>
    </w:p>
    <w:p w:rsidR="00F64551" w:rsidRPr="006B68B8" w:rsidRDefault="00F64551" w:rsidP="000252D2">
      <w:pPr>
        <w:shd w:val="clear" w:color="auto" w:fill="FFFFFF"/>
        <w:tabs>
          <w:tab w:val="left" w:pos="993"/>
          <w:tab w:val="left" w:pos="1276"/>
        </w:tabs>
        <w:ind w:firstLine="720"/>
        <w:rPr>
          <w:bCs/>
        </w:rPr>
      </w:pPr>
      <w:r w:rsidRPr="00F64551">
        <w:rPr>
          <w:bCs/>
        </w:rPr>
        <w:t xml:space="preserve">Приложение </w:t>
      </w:r>
      <w:r w:rsidR="00077111">
        <w:rPr>
          <w:bCs/>
        </w:rPr>
        <w:t>№3</w:t>
      </w:r>
      <w:r w:rsidRPr="00F64551">
        <w:rPr>
          <w:bCs/>
        </w:rPr>
        <w:t xml:space="preserve"> «</w:t>
      </w:r>
      <w:r>
        <w:rPr>
          <w:bCs/>
        </w:rPr>
        <w:t>Регламент технического обслуживания ИТСО»</w:t>
      </w:r>
      <w:r w:rsidR="00C8641D">
        <w:rPr>
          <w:bCs/>
        </w:rPr>
        <w:t>.</w:t>
      </w:r>
    </w:p>
    <w:p w:rsidR="00D73F1E" w:rsidRPr="006B68B8" w:rsidRDefault="00077111" w:rsidP="000252D2">
      <w:pPr>
        <w:shd w:val="clear" w:color="auto" w:fill="FFFFFF"/>
        <w:tabs>
          <w:tab w:val="left" w:pos="993"/>
          <w:tab w:val="left" w:pos="1276"/>
        </w:tabs>
        <w:ind w:firstLine="720"/>
      </w:pPr>
      <w:r>
        <w:t>Приложение №4</w:t>
      </w:r>
      <w:r w:rsidR="00B83448">
        <w:t xml:space="preserve">  «</w:t>
      </w:r>
      <w:r w:rsidR="005F465A" w:rsidRPr="006B68B8">
        <w:t>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w:t>
      </w:r>
      <w:r w:rsidR="00077111">
        <w:t>5</w:t>
      </w:r>
      <w:r w:rsidRPr="006B68B8">
        <w:t xml:space="preserve"> «Гарантийное письмо»</w:t>
      </w:r>
      <w:r w:rsidR="004C0997" w:rsidRPr="006B68B8">
        <w:t xml:space="preserve"> (форма)</w:t>
      </w:r>
      <w:r w:rsidR="005A41DE" w:rsidRPr="006B68B8">
        <w:t>.</w:t>
      </w:r>
    </w:p>
    <w:p w:rsidR="0083091C" w:rsidRDefault="0083091C" w:rsidP="00B6552E">
      <w:pPr>
        <w:shd w:val="clear" w:color="auto" w:fill="FFFFFF"/>
        <w:tabs>
          <w:tab w:val="left" w:pos="993"/>
          <w:tab w:val="left" w:pos="1276"/>
        </w:tabs>
        <w:ind w:left="709"/>
      </w:pPr>
      <w:r w:rsidRPr="006B68B8">
        <w:t>Приложение №</w:t>
      </w:r>
      <w:r w:rsidR="00077111">
        <w:t>6</w:t>
      </w:r>
      <w:r w:rsidRPr="006B68B8">
        <w:t xml:space="preserve"> «Антикоррупционная оговорка».</w:t>
      </w:r>
    </w:p>
    <w:p w:rsidR="009B7B99" w:rsidRPr="006B68B8" w:rsidRDefault="009B7B99" w:rsidP="00B6552E">
      <w:pPr>
        <w:shd w:val="clear" w:color="auto" w:fill="FFFFFF"/>
        <w:tabs>
          <w:tab w:val="left" w:pos="993"/>
          <w:tab w:val="left" w:pos="1276"/>
        </w:tabs>
        <w:ind w:left="709"/>
      </w:pPr>
    </w:p>
    <w:p w:rsidR="00880075" w:rsidRPr="006B68B8" w:rsidRDefault="009B7B99" w:rsidP="00A06BFD">
      <w:pPr>
        <w:shd w:val="clear" w:color="auto" w:fill="FFFFFF"/>
        <w:tabs>
          <w:tab w:val="left" w:pos="993"/>
          <w:tab w:val="left" w:pos="1276"/>
        </w:tabs>
        <w:ind w:left="720"/>
        <w:jc w:val="center"/>
        <w:rPr>
          <w:b/>
          <w:bCs/>
        </w:rPr>
      </w:pPr>
      <w:r>
        <w:rPr>
          <w:b/>
          <w:bCs/>
        </w:rPr>
        <w:t>15</w:t>
      </w:r>
      <w:r w:rsidR="00A06BFD" w:rsidRPr="006B68B8">
        <w:rPr>
          <w:b/>
          <w:bCs/>
        </w:rPr>
        <w:t xml:space="preserve">.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0D06BC" w:rsidRPr="000D06BC" w:rsidRDefault="000D06BC" w:rsidP="000D06BC">
            <w:pPr>
              <w:jc w:val="both"/>
              <w:rPr>
                <w:sz w:val="26"/>
                <w:szCs w:val="26"/>
              </w:rPr>
            </w:pPr>
            <w:r w:rsidRPr="000D06BC">
              <w:rPr>
                <w:b/>
                <w:sz w:val="26"/>
                <w:szCs w:val="26"/>
              </w:rPr>
              <w:t>Акционерное общество «Дальневосточная распределительная   сетевая компания»</w:t>
            </w:r>
            <w:r w:rsidRPr="000D06BC">
              <w:rPr>
                <w:sz w:val="26"/>
                <w:szCs w:val="26"/>
              </w:rPr>
              <w:t xml:space="preserve"> </w:t>
            </w:r>
          </w:p>
          <w:p w:rsidR="000D06BC" w:rsidRPr="000D06BC" w:rsidRDefault="000D06BC" w:rsidP="000D06BC">
            <w:pPr>
              <w:jc w:val="both"/>
              <w:rPr>
                <w:b/>
                <w:sz w:val="26"/>
                <w:szCs w:val="26"/>
              </w:rPr>
            </w:pPr>
            <w:r w:rsidRPr="000D06BC">
              <w:rPr>
                <w:sz w:val="26"/>
                <w:szCs w:val="26"/>
              </w:rPr>
              <w:t xml:space="preserve">Сокращенное наименование: </w:t>
            </w:r>
            <w:r w:rsidRPr="000D06BC">
              <w:rPr>
                <w:b/>
                <w:sz w:val="26"/>
                <w:szCs w:val="26"/>
              </w:rPr>
              <w:t>АО «ДРСК»</w:t>
            </w:r>
          </w:p>
          <w:p w:rsidR="000D06BC" w:rsidRPr="000D06BC" w:rsidRDefault="000D06BC" w:rsidP="000D06BC">
            <w:pPr>
              <w:jc w:val="both"/>
              <w:rPr>
                <w:sz w:val="26"/>
                <w:szCs w:val="26"/>
              </w:rPr>
            </w:pPr>
            <w:r w:rsidRPr="000D06BC">
              <w:rPr>
                <w:sz w:val="26"/>
                <w:szCs w:val="26"/>
              </w:rPr>
              <w:t xml:space="preserve">Юридический адрес: 675000, РФ, Амурская область, </w:t>
            </w:r>
            <w:proofErr w:type="spellStart"/>
            <w:r w:rsidRPr="000D06BC">
              <w:rPr>
                <w:sz w:val="26"/>
                <w:szCs w:val="26"/>
              </w:rPr>
              <w:t>г</w:t>
            </w:r>
            <w:proofErr w:type="gramStart"/>
            <w:r w:rsidRPr="000D06BC">
              <w:rPr>
                <w:sz w:val="26"/>
                <w:szCs w:val="26"/>
              </w:rPr>
              <w:t>.Б</w:t>
            </w:r>
            <w:proofErr w:type="gramEnd"/>
            <w:r w:rsidRPr="000D06BC">
              <w:rPr>
                <w:sz w:val="26"/>
                <w:szCs w:val="26"/>
              </w:rPr>
              <w:t>лаговещенск</w:t>
            </w:r>
            <w:proofErr w:type="spellEnd"/>
            <w:r w:rsidRPr="000D06BC">
              <w:rPr>
                <w:sz w:val="26"/>
                <w:szCs w:val="26"/>
              </w:rPr>
              <w:t>, ул.Шевченко,28</w:t>
            </w:r>
          </w:p>
          <w:p w:rsidR="000D06BC" w:rsidRPr="000D06BC" w:rsidRDefault="000D06BC" w:rsidP="000D06BC">
            <w:pPr>
              <w:jc w:val="both"/>
              <w:rPr>
                <w:sz w:val="26"/>
                <w:szCs w:val="26"/>
              </w:rPr>
            </w:pPr>
            <w:r w:rsidRPr="000D06BC">
              <w:rPr>
                <w:sz w:val="26"/>
                <w:szCs w:val="26"/>
              </w:rPr>
              <w:t>ИНН 2801108200     КПП 272402001</w:t>
            </w:r>
          </w:p>
          <w:p w:rsidR="000D06BC" w:rsidRPr="000D06BC" w:rsidRDefault="000D06BC" w:rsidP="000D06BC">
            <w:pPr>
              <w:jc w:val="both"/>
              <w:rPr>
                <w:b/>
                <w:sz w:val="26"/>
                <w:szCs w:val="26"/>
              </w:rPr>
            </w:pPr>
            <w:r w:rsidRPr="000D06BC">
              <w:rPr>
                <w:b/>
                <w:sz w:val="26"/>
                <w:szCs w:val="26"/>
              </w:rPr>
              <w:t>Платежные реквизиты:</w:t>
            </w:r>
          </w:p>
          <w:p w:rsidR="000D06BC" w:rsidRPr="000D06BC" w:rsidRDefault="000D06BC" w:rsidP="000D06BC">
            <w:pPr>
              <w:jc w:val="both"/>
              <w:rPr>
                <w:sz w:val="26"/>
                <w:szCs w:val="26"/>
              </w:rPr>
            </w:pPr>
            <w:proofErr w:type="gramStart"/>
            <w:r w:rsidRPr="000D06BC">
              <w:rPr>
                <w:sz w:val="26"/>
                <w:szCs w:val="26"/>
              </w:rPr>
              <w:t>Р</w:t>
            </w:r>
            <w:proofErr w:type="gramEnd"/>
            <w:r w:rsidRPr="000D06BC">
              <w:rPr>
                <w:sz w:val="26"/>
                <w:szCs w:val="26"/>
              </w:rPr>
              <w:t>/с 40702810003010113258</w:t>
            </w:r>
          </w:p>
          <w:p w:rsidR="000D06BC" w:rsidRPr="000D06BC" w:rsidRDefault="000D06BC" w:rsidP="000D06BC">
            <w:pPr>
              <w:jc w:val="both"/>
              <w:rPr>
                <w:sz w:val="26"/>
                <w:szCs w:val="26"/>
              </w:rPr>
            </w:pPr>
            <w:r w:rsidRPr="000D06BC">
              <w:rPr>
                <w:sz w:val="26"/>
                <w:szCs w:val="26"/>
              </w:rPr>
              <w:t xml:space="preserve">Дальневосточный банк ПАО «Сбербанка России» </w:t>
            </w:r>
            <w:proofErr w:type="spellStart"/>
            <w:r w:rsidRPr="000D06BC">
              <w:rPr>
                <w:sz w:val="26"/>
                <w:szCs w:val="26"/>
              </w:rPr>
              <w:t>г</w:t>
            </w:r>
            <w:proofErr w:type="gramStart"/>
            <w:r w:rsidRPr="000D06BC">
              <w:rPr>
                <w:sz w:val="26"/>
                <w:szCs w:val="26"/>
              </w:rPr>
              <w:t>.Х</w:t>
            </w:r>
            <w:proofErr w:type="gramEnd"/>
            <w:r w:rsidRPr="000D06BC">
              <w:rPr>
                <w:sz w:val="26"/>
                <w:szCs w:val="26"/>
              </w:rPr>
              <w:t>абаровск</w:t>
            </w:r>
            <w:proofErr w:type="spellEnd"/>
          </w:p>
          <w:p w:rsidR="000D06BC" w:rsidRPr="000D06BC" w:rsidRDefault="000D06BC" w:rsidP="000D06BC">
            <w:pPr>
              <w:jc w:val="both"/>
              <w:rPr>
                <w:sz w:val="26"/>
                <w:szCs w:val="26"/>
              </w:rPr>
            </w:pPr>
            <w:r w:rsidRPr="000D06BC">
              <w:rPr>
                <w:sz w:val="26"/>
                <w:szCs w:val="26"/>
              </w:rPr>
              <w:t>ИНН 7707083893</w:t>
            </w:r>
          </w:p>
          <w:p w:rsidR="000D06BC" w:rsidRPr="000D06BC" w:rsidRDefault="000D06BC" w:rsidP="000D06BC">
            <w:pPr>
              <w:jc w:val="both"/>
              <w:rPr>
                <w:sz w:val="26"/>
                <w:szCs w:val="26"/>
              </w:rPr>
            </w:pPr>
            <w:r w:rsidRPr="000D06BC">
              <w:rPr>
                <w:sz w:val="26"/>
                <w:szCs w:val="26"/>
              </w:rPr>
              <w:t>БИК 040813608</w:t>
            </w:r>
          </w:p>
          <w:p w:rsidR="000D06BC" w:rsidRPr="000D06BC" w:rsidRDefault="000D06BC" w:rsidP="000D06BC">
            <w:pPr>
              <w:jc w:val="both"/>
              <w:rPr>
                <w:sz w:val="26"/>
                <w:szCs w:val="26"/>
              </w:rPr>
            </w:pPr>
            <w:r w:rsidRPr="000D06BC">
              <w:rPr>
                <w:sz w:val="26"/>
                <w:szCs w:val="26"/>
              </w:rPr>
              <w:t>К/с 30101810600000000608</w:t>
            </w:r>
          </w:p>
          <w:p w:rsidR="000D06BC" w:rsidRPr="000D06BC" w:rsidRDefault="000D06BC" w:rsidP="000D06BC">
            <w:pPr>
              <w:jc w:val="both"/>
              <w:rPr>
                <w:sz w:val="26"/>
                <w:szCs w:val="26"/>
              </w:rPr>
            </w:pPr>
            <w:r w:rsidRPr="000D06BC">
              <w:rPr>
                <w:sz w:val="26"/>
                <w:szCs w:val="26"/>
              </w:rPr>
              <w:t xml:space="preserve">Почтовый адрес: РФ, 680009, Хабаровский край, </w:t>
            </w:r>
            <w:proofErr w:type="spellStart"/>
            <w:r w:rsidRPr="000D06BC">
              <w:rPr>
                <w:sz w:val="26"/>
                <w:szCs w:val="26"/>
              </w:rPr>
              <w:t>г</w:t>
            </w:r>
            <w:proofErr w:type="gramStart"/>
            <w:r w:rsidRPr="000D06BC">
              <w:rPr>
                <w:sz w:val="26"/>
                <w:szCs w:val="26"/>
              </w:rPr>
              <w:t>.Х</w:t>
            </w:r>
            <w:proofErr w:type="gramEnd"/>
            <w:r w:rsidRPr="000D06BC">
              <w:rPr>
                <w:sz w:val="26"/>
                <w:szCs w:val="26"/>
              </w:rPr>
              <w:t>абаровск</w:t>
            </w:r>
            <w:proofErr w:type="spellEnd"/>
            <w:r w:rsidRPr="000D06BC">
              <w:rPr>
                <w:sz w:val="26"/>
                <w:szCs w:val="26"/>
              </w:rPr>
              <w:t>, ул.Промышленная,13</w:t>
            </w:r>
          </w:p>
          <w:p w:rsidR="00553106" w:rsidRDefault="00553106" w:rsidP="000D06BC">
            <w:pPr>
              <w:ind w:left="25"/>
              <w:rPr>
                <w:color w:val="FF0000"/>
                <w:sz w:val="26"/>
                <w:szCs w:val="26"/>
              </w:rPr>
            </w:pPr>
          </w:p>
          <w:p w:rsidR="000D06BC" w:rsidRDefault="000D06BC" w:rsidP="000D06BC">
            <w:pPr>
              <w:ind w:left="25"/>
              <w:rPr>
                <w:color w:val="FF0000"/>
                <w:sz w:val="26"/>
                <w:szCs w:val="26"/>
              </w:rPr>
            </w:pPr>
            <w:r>
              <w:rPr>
                <w:color w:val="FF0000"/>
                <w:sz w:val="26"/>
                <w:szCs w:val="26"/>
              </w:rPr>
              <w:t>________________________</w:t>
            </w:r>
          </w:p>
          <w:p w:rsidR="000D06BC" w:rsidRPr="006B68B8" w:rsidRDefault="000D06BC" w:rsidP="000D06BC">
            <w:pPr>
              <w:ind w:left="25"/>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0A10F4" w:rsidP="006F6EBE">
            <w:pPr>
              <w:shd w:val="clear" w:color="auto" w:fill="FFFFFF"/>
              <w:tabs>
                <w:tab w:val="left" w:pos="993"/>
                <w:tab w:val="left" w:pos="1276"/>
              </w:tabs>
              <w:jc w:val="center"/>
              <w:rPr>
                <w:sz w:val="26"/>
                <w:szCs w:val="26"/>
              </w:rPr>
            </w:pPr>
            <w:r>
              <w:rPr>
                <w:b/>
                <w:bCs/>
                <w:sz w:val="26"/>
                <w:szCs w:val="26"/>
              </w:rPr>
              <w:t>ИСПОЛНИТЕЛЬ</w:t>
            </w:r>
            <w:r w:rsidR="005A638D" w:rsidRPr="006B68B8">
              <w:rPr>
                <w:b/>
                <w:bCs/>
                <w:sz w:val="26"/>
                <w:szCs w:val="26"/>
              </w:rPr>
              <w:t>:</w:t>
            </w:r>
          </w:p>
        </w:tc>
      </w:tr>
    </w:tbl>
    <w:p w:rsidR="007577A7" w:rsidRDefault="007577A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9E5381" w:rsidRPr="006B68B8" w:rsidRDefault="000D06BC" w:rsidP="008D31BD">
      <w:pPr>
        <w:tabs>
          <w:tab w:val="left" w:pos="3712"/>
        </w:tabs>
        <w:jc w:val="right"/>
      </w:pPr>
      <w:r>
        <w:t>П</w:t>
      </w:r>
      <w:r w:rsidR="00750812" w:rsidRPr="006B68B8">
        <w:t>риложение №</w:t>
      </w:r>
      <w:r w:rsidR="00F25CDA">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9E5381" w:rsidRPr="006B68B8" w:rsidRDefault="009E5381" w:rsidP="009E5381">
      <w:pPr>
        <w:tabs>
          <w:tab w:val="left" w:pos="3712"/>
        </w:tabs>
        <w:ind w:left="5760"/>
      </w:pPr>
    </w:p>
    <w:p w:rsidR="009E5381" w:rsidRDefault="009E5381" w:rsidP="009E5381">
      <w:pPr>
        <w:tabs>
          <w:tab w:val="left" w:pos="3712"/>
        </w:tabs>
        <w:ind w:left="5760"/>
      </w:pPr>
    </w:p>
    <w:p w:rsidR="00234735" w:rsidRDefault="00234735"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9E5381" w:rsidRPr="006B68B8" w:rsidRDefault="009E5381" w:rsidP="009E5381">
      <w:pPr>
        <w:tabs>
          <w:tab w:val="left" w:pos="3712"/>
        </w:tabs>
        <w:ind w:left="5760"/>
      </w:pPr>
    </w:p>
    <w:p w:rsidR="005B2623" w:rsidRPr="006B68B8" w:rsidRDefault="005B2623" w:rsidP="005B2623">
      <w:pPr>
        <w:tabs>
          <w:tab w:val="left" w:pos="3712"/>
        </w:tabs>
        <w:ind w:left="5760"/>
        <w:jc w:val="right"/>
      </w:pPr>
      <w:r w:rsidRPr="006B68B8">
        <w:t>Приложение №</w:t>
      </w:r>
      <w:r w:rsidR="00F25CDA">
        <w:t>2</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9E5381" w:rsidRPr="006B68B8" w:rsidRDefault="009E5381" w:rsidP="009E5381"/>
    <w:p w:rsidR="009E5381" w:rsidRDefault="009E5381"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4B5147" w:rsidRPr="006B68B8" w:rsidRDefault="004B5147" w:rsidP="009E5381"/>
    <w:p w:rsidR="009E5381" w:rsidRPr="006B68B8" w:rsidRDefault="009E5381" w:rsidP="009E5381"/>
    <w:p w:rsidR="00234735" w:rsidRPr="00F25CDA" w:rsidRDefault="00234735" w:rsidP="00234735">
      <w:pPr>
        <w:tabs>
          <w:tab w:val="left" w:pos="3712"/>
        </w:tabs>
        <w:ind w:left="5760"/>
        <w:jc w:val="right"/>
        <w:rPr>
          <w:color w:val="000000" w:themeColor="text1"/>
        </w:rPr>
      </w:pPr>
      <w:r w:rsidRPr="00F25CDA">
        <w:rPr>
          <w:color w:val="000000" w:themeColor="text1"/>
        </w:rPr>
        <w:t>Приложение №</w:t>
      </w:r>
      <w:r w:rsidR="00F25CDA">
        <w:rPr>
          <w:color w:val="000000" w:themeColor="text1"/>
        </w:rPr>
        <w:t>3</w:t>
      </w:r>
    </w:p>
    <w:p w:rsidR="00234735" w:rsidRPr="00F25CDA" w:rsidRDefault="00234735" w:rsidP="00234735">
      <w:pPr>
        <w:tabs>
          <w:tab w:val="left" w:pos="3712"/>
        </w:tabs>
        <w:ind w:left="5760"/>
        <w:jc w:val="right"/>
        <w:rPr>
          <w:color w:val="000000" w:themeColor="text1"/>
        </w:rPr>
      </w:pPr>
      <w:r w:rsidRPr="00F25CDA">
        <w:rPr>
          <w:color w:val="000000" w:themeColor="text1"/>
        </w:rPr>
        <w:t>к договору №_________</w:t>
      </w:r>
    </w:p>
    <w:p w:rsidR="009E5381" w:rsidRPr="00F25CDA" w:rsidRDefault="00234735" w:rsidP="00234735">
      <w:pPr>
        <w:pStyle w:val="ConsNormal"/>
        <w:widowControl/>
        <w:ind w:left="7080" w:right="0" w:firstLine="0"/>
        <w:jc w:val="both"/>
        <w:rPr>
          <w:rFonts w:ascii="Times New Roman" w:hAnsi="Times New Roman" w:cs="Times New Roman"/>
          <w:color w:val="000000" w:themeColor="text1"/>
          <w:sz w:val="24"/>
          <w:szCs w:val="24"/>
        </w:rPr>
      </w:pPr>
      <w:r w:rsidRPr="00F25CDA">
        <w:rPr>
          <w:color w:val="000000" w:themeColor="text1"/>
        </w:rPr>
        <w:t>от «____»__________20___</w:t>
      </w:r>
    </w:p>
    <w:p w:rsidR="009E5381" w:rsidRPr="00F25CDA"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0939D5" w:rsidRDefault="009E5381" w:rsidP="009E5381">
      <w:pPr>
        <w:pStyle w:val="ConsNormal"/>
        <w:widowControl/>
        <w:ind w:right="0" w:firstLine="0"/>
        <w:jc w:val="both"/>
        <w:rPr>
          <w:rFonts w:ascii="Times New Roman" w:hAnsi="Times New Roman" w:cs="Times New Roman"/>
          <w:b/>
          <w:i/>
          <w:color w:val="000000" w:themeColor="text1"/>
          <w:sz w:val="24"/>
          <w:szCs w:val="24"/>
        </w:rPr>
      </w:pPr>
    </w:p>
    <w:p w:rsidR="009E5381" w:rsidRPr="000939D5" w:rsidRDefault="001A4D7E" w:rsidP="009E5381">
      <w:pPr>
        <w:pStyle w:val="ConsNormal"/>
        <w:widowControl/>
        <w:ind w:right="0" w:firstLine="0"/>
        <w:jc w:val="both"/>
        <w:rPr>
          <w:rFonts w:ascii="Times New Roman" w:hAnsi="Times New Roman" w:cs="Times New Roman"/>
          <w:b/>
          <w:bCs/>
          <w:i/>
          <w:iCs/>
          <w:color w:val="000000" w:themeColor="text1"/>
          <w:sz w:val="26"/>
          <w:szCs w:val="26"/>
        </w:rPr>
      </w:pPr>
      <w:r w:rsidRPr="000939D5">
        <w:rPr>
          <w:rFonts w:ascii="Times New Roman" w:hAnsi="Times New Roman" w:cs="Times New Roman"/>
          <w:b/>
          <w:bCs/>
          <w:i/>
          <w:iCs/>
          <w:color w:val="000000" w:themeColor="text1"/>
          <w:sz w:val="26"/>
          <w:szCs w:val="26"/>
        </w:rPr>
        <w:t>Регламент</w:t>
      </w:r>
      <w:r w:rsidR="00B17FDC" w:rsidRPr="000939D5">
        <w:rPr>
          <w:rFonts w:ascii="Times New Roman" w:hAnsi="Times New Roman" w:cs="Times New Roman"/>
          <w:b/>
          <w:bCs/>
          <w:i/>
          <w:iCs/>
          <w:color w:val="000000" w:themeColor="text1"/>
          <w:sz w:val="26"/>
          <w:szCs w:val="26"/>
        </w:rPr>
        <w:t>ы</w:t>
      </w:r>
      <w:r w:rsidRPr="000939D5">
        <w:rPr>
          <w:rFonts w:ascii="Times New Roman" w:hAnsi="Times New Roman" w:cs="Times New Roman"/>
          <w:b/>
          <w:bCs/>
          <w:i/>
          <w:iCs/>
          <w:color w:val="000000" w:themeColor="text1"/>
          <w:sz w:val="26"/>
          <w:szCs w:val="26"/>
        </w:rPr>
        <w:t xml:space="preserve"> технического обслуживания инженерно-технических средств охраны</w:t>
      </w: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6"/>
          <w:szCs w:val="26"/>
        </w:rPr>
      </w:pP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Style w:val="af0"/>
        <w:tblW w:w="0" w:type="auto"/>
        <w:tblLook w:val="04A0" w:firstRow="1" w:lastRow="0" w:firstColumn="1" w:lastColumn="0" w:noHBand="0" w:noVBand="1"/>
      </w:tblPr>
      <w:tblGrid>
        <w:gridCol w:w="817"/>
        <w:gridCol w:w="6130"/>
        <w:gridCol w:w="2659"/>
      </w:tblGrid>
      <w:tr w:rsidR="00062E68" w:rsidRPr="000939D5" w:rsidTr="00062E68">
        <w:tc>
          <w:tcPr>
            <w:tcW w:w="9606" w:type="dxa"/>
            <w:gridSpan w:val="3"/>
          </w:tcPr>
          <w:p w:rsidR="007A08DB" w:rsidRPr="000939D5"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bCs/>
                <w:i/>
                <w:iCs/>
                <w:color w:val="000000" w:themeColor="text1"/>
                <w:sz w:val="24"/>
                <w:szCs w:val="24"/>
              </w:rPr>
              <w:t xml:space="preserve">1. </w:t>
            </w:r>
            <w:r w:rsidR="000C7AE7" w:rsidRPr="000939D5">
              <w:rPr>
                <w:rFonts w:ascii="Times New Roman" w:hAnsi="Times New Roman" w:cs="Times New Roman"/>
                <w:b/>
                <w:bCs/>
                <w:i/>
                <w:iCs/>
                <w:color w:val="000000" w:themeColor="text1"/>
                <w:sz w:val="24"/>
                <w:szCs w:val="24"/>
              </w:rPr>
              <w:t>Регламент технического обслуживания систем охранной сигнализации</w:t>
            </w:r>
          </w:p>
        </w:tc>
      </w:tr>
      <w:tr w:rsidR="00062E68" w:rsidRPr="000939D5" w:rsidTr="00062E68">
        <w:tc>
          <w:tcPr>
            <w:tcW w:w="6947" w:type="dxa"/>
            <w:gridSpan w:val="2"/>
          </w:tcPr>
          <w:p w:rsidR="00062E68" w:rsidRPr="000939D5" w:rsidRDefault="00062E68" w:rsidP="000C7AE7">
            <w:pPr>
              <w:suppressAutoHyphens/>
              <w:ind w:left="360"/>
              <w:rPr>
                <w:b/>
                <w:i/>
                <w:color w:val="000000" w:themeColor="text1"/>
                <w:sz w:val="18"/>
                <w:szCs w:val="18"/>
              </w:rPr>
            </w:pPr>
            <w:r w:rsidRPr="000939D5">
              <w:rPr>
                <w:b/>
                <w:i/>
                <w:color w:val="000000" w:themeColor="text1"/>
                <w:sz w:val="18"/>
                <w:szCs w:val="18"/>
              </w:rPr>
              <w:t>Перечень работ</w:t>
            </w:r>
          </w:p>
        </w:tc>
        <w:tc>
          <w:tcPr>
            <w:tcW w:w="2659" w:type="dxa"/>
          </w:tcPr>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18"/>
                <w:szCs w:val="18"/>
              </w:rPr>
            </w:pPr>
            <w:r w:rsidRPr="000939D5">
              <w:rPr>
                <w:rFonts w:ascii="Times New Roman" w:hAnsi="Times New Roman" w:cs="Times New Roman"/>
                <w:b/>
                <w:bCs/>
                <w:i/>
                <w:iCs/>
                <w:color w:val="000000" w:themeColor="text1"/>
                <w:sz w:val="18"/>
                <w:szCs w:val="18"/>
              </w:rPr>
              <w:t>Периодичность обслуживания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1.1</w:t>
            </w:r>
            <w:r w:rsidR="000C7AE7" w:rsidRPr="000939D5">
              <w:rPr>
                <w:color w:val="000000" w:themeColor="text1"/>
              </w:rPr>
              <w:t>. 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062E68" w:rsidP="000C7AE7">
            <w:pPr>
              <w:suppressAutoHyphens/>
              <w:ind w:left="-108"/>
              <w:rPr>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пультов</w:t>
            </w:r>
          </w:p>
          <w:p w:rsidR="000C7AE7" w:rsidRPr="000939D5" w:rsidRDefault="007F302C" w:rsidP="000C7AE7">
            <w:pPr>
              <w:suppressAutoHyphens/>
              <w:ind w:left="-108"/>
              <w:rPr>
                <w:color w:val="000000" w:themeColor="text1"/>
              </w:rPr>
            </w:pPr>
            <w:r w:rsidRPr="000939D5">
              <w:rPr>
                <w:color w:val="000000" w:themeColor="text1"/>
              </w:rPr>
              <w:t xml:space="preserve"> - </w:t>
            </w:r>
            <w:r w:rsidR="000C7AE7" w:rsidRPr="000939D5">
              <w:rPr>
                <w:color w:val="000000" w:themeColor="text1"/>
              </w:rPr>
              <w:t>Внешний осмотр детекторов</w:t>
            </w:r>
          </w:p>
          <w:p w:rsidR="000C7AE7" w:rsidRPr="000939D5" w:rsidRDefault="00062E68" w:rsidP="00062E68">
            <w:pPr>
              <w:suppressAutoHyphens/>
              <w:ind w:left="-108"/>
              <w:rPr>
                <w:bCs/>
                <w:iCs/>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распределительных коробок (модулей расширения)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Ежемесячно </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w:t>
            </w:r>
            <w:r w:rsidR="000C7AE7" w:rsidRPr="000939D5">
              <w:rPr>
                <w:color w:val="000000" w:themeColor="text1"/>
              </w:rPr>
              <w:t>2. Ежеквартально: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Работы по п.1</w:t>
            </w:r>
            <w:r w:rsidR="00062E68" w:rsidRPr="000939D5">
              <w:rPr>
                <w:color w:val="000000" w:themeColor="text1"/>
              </w:rPr>
              <w:t xml:space="preserve">.1 </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Тестирование срабатывания каждой зоны</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пультов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062E68">
            <w:pPr>
              <w:suppressAutoHyphens/>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1. </w:t>
            </w:r>
            <w:r w:rsidR="000C7AE7" w:rsidRPr="000939D5">
              <w:rPr>
                <w:color w:val="000000" w:themeColor="text1"/>
              </w:rPr>
              <w:t xml:space="preserve">3. Раз в полгода: </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1</w:t>
            </w:r>
            <w:r w:rsidR="00062E68" w:rsidRPr="000939D5">
              <w:rPr>
                <w:color w:val="000000" w:themeColor="text1"/>
              </w:rPr>
              <w:t>.1.</w:t>
            </w:r>
            <w:r w:rsidR="000C7AE7" w:rsidRPr="000939D5">
              <w:rPr>
                <w:color w:val="000000" w:themeColor="text1"/>
              </w:rPr>
              <w:t>,</w:t>
            </w:r>
            <w:r w:rsidR="00062E68" w:rsidRPr="000939D5">
              <w:rPr>
                <w:color w:val="000000" w:themeColor="text1"/>
              </w:rPr>
              <w:t>1.</w:t>
            </w:r>
            <w:r w:rsidR="000C7AE7" w:rsidRPr="000939D5">
              <w:rPr>
                <w:color w:val="000000" w:themeColor="text1"/>
              </w:rPr>
              <w:t>2.</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всех компонентов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выходного сигнала, настройка параметров чувствительности элементов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Обезжиривание, очистка коммутационных соединений, мест спайки спиртом</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Чистка контактов  компонентов охранной сигнализации</w:t>
            </w:r>
          </w:p>
          <w:p w:rsidR="000C7AE7" w:rsidRPr="000939D5" w:rsidRDefault="007F302C" w:rsidP="000C7AE7">
            <w:pPr>
              <w:suppressAutoHyphens/>
              <w:rPr>
                <w:color w:val="000000" w:themeColor="text1"/>
              </w:rPr>
            </w:pPr>
            <w:r w:rsidRPr="000939D5">
              <w:rPr>
                <w:color w:val="000000" w:themeColor="text1"/>
              </w:rPr>
              <w:t xml:space="preserve">- </w:t>
            </w:r>
            <w:r w:rsidR="000C7AE7" w:rsidRPr="000939D5">
              <w:rPr>
                <w:color w:val="000000" w:themeColor="text1"/>
              </w:rPr>
              <w:t>Проверка программного обеспечения системы, корректировка, исправление</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Продувка детекторов</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7A08DB" w:rsidRPr="000939D5" w:rsidTr="007A08DB">
        <w:tc>
          <w:tcPr>
            <w:tcW w:w="6947" w:type="dxa"/>
            <w:gridSpan w:val="2"/>
          </w:tcPr>
          <w:p w:rsidR="007A08DB" w:rsidRPr="000939D5" w:rsidRDefault="007A08DB" w:rsidP="000C7AE7">
            <w:pPr>
              <w:suppressAutoHyphens/>
              <w:rPr>
                <w:color w:val="000000" w:themeColor="text1"/>
              </w:rPr>
            </w:pPr>
            <w:r w:rsidRPr="000939D5">
              <w:rPr>
                <w:color w:val="000000" w:themeColor="text1"/>
              </w:rPr>
              <w:t>1.4.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A08DB" w:rsidRPr="000939D5"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i/>
                <w:color w:val="000000" w:themeColor="text1"/>
                <w:sz w:val="24"/>
                <w:szCs w:val="24"/>
              </w:rPr>
              <w:t>2.  Регламент технического обслуживания с</w:t>
            </w:r>
            <w:r w:rsidR="000C7AE7" w:rsidRPr="000939D5">
              <w:rPr>
                <w:rFonts w:ascii="Times New Roman" w:hAnsi="Times New Roman" w:cs="Times New Roman"/>
                <w:b/>
                <w:i/>
                <w:color w:val="000000" w:themeColor="text1"/>
                <w:sz w:val="24"/>
                <w:szCs w:val="24"/>
              </w:rPr>
              <w:t>истем видеонаблюдения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2.1. </w:t>
            </w:r>
            <w:r w:rsidR="000C7AE7" w:rsidRPr="000939D5">
              <w:rPr>
                <w:color w:val="000000" w:themeColor="text1"/>
              </w:rPr>
              <w:t>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Внешний осмотр коммутационных центров, видеорегистраторов, мониторов и источников питания, видеокамер</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режимов работы мультиплексоров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функционирования видеорегистраторов</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протирка от пыли, грязи, коррозии</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062E68" w:rsidRPr="000939D5" w:rsidTr="00062E68">
        <w:tc>
          <w:tcPr>
            <w:tcW w:w="6947" w:type="dxa"/>
            <w:gridSpan w:val="2"/>
          </w:tcPr>
          <w:p w:rsidR="007F302C" w:rsidRPr="000939D5" w:rsidRDefault="007F302C" w:rsidP="007A08DB">
            <w:pPr>
              <w:suppressAutoHyphens/>
              <w:rPr>
                <w:bCs/>
                <w:iCs/>
                <w:color w:val="000000" w:themeColor="text1"/>
              </w:rPr>
            </w:pPr>
            <w:r w:rsidRPr="000939D5">
              <w:rPr>
                <w:color w:val="000000" w:themeColor="text1"/>
              </w:rPr>
              <w:t>2.2. Ежеквартально:</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Работы по п. 2.1.</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2.3. Раз в полгода</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Обезжиривание, очистка оптической системы спиртом</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работы устройства обогрева</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Проверка выходного сигнала с помощью </w:t>
            </w:r>
            <w:proofErr w:type="spellStart"/>
            <w:r w:rsidR="000C7AE7" w:rsidRPr="000939D5">
              <w:rPr>
                <w:color w:val="000000" w:themeColor="text1"/>
              </w:rPr>
              <w:t>осцилографа</w:t>
            </w:r>
            <w:proofErr w:type="spellEnd"/>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Смазка механических редукторов поворотных устройств</w:t>
            </w:r>
          </w:p>
          <w:p w:rsidR="007A08DB"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контактов системы видеонаблюдения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2.4. Раз в год</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 2.3.</w:t>
            </w:r>
          </w:p>
          <w:p w:rsidR="000C7AE7" w:rsidRPr="000939D5" w:rsidRDefault="007F302C" w:rsidP="00603848">
            <w:pPr>
              <w:suppressAutoHyphens/>
              <w:rPr>
                <w:color w:val="000000" w:themeColor="text1"/>
              </w:rPr>
            </w:pPr>
            <w:r w:rsidRPr="000939D5">
              <w:rPr>
                <w:color w:val="000000" w:themeColor="text1"/>
              </w:rPr>
              <w:t xml:space="preserve">- </w:t>
            </w:r>
            <w:r w:rsidR="000C7AE7" w:rsidRPr="000939D5">
              <w:rPr>
                <w:color w:val="000000" w:themeColor="text1"/>
              </w:rPr>
              <w:t>Подготовка к использованию в осенне-зимних условиях:</w:t>
            </w:r>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 xml:space="preserve">проверка герметичности и корректировка </w:t>
            </w:r>
            <w:proofErr w:type="spellStart"/>
            <w:r w:rsidRPr="000939D5">
              <w:rPr>
                <w:color w:val="000000" w:themeColor="text1"/>
              </w:rPr>
              <w:t>гермокожухов</w:t>
            </w:r>
            <w:proofErr w:type="spellEnd"/>
            <w:r w:rsidRPr="000939D5">
              <w:rPr>
                <w:color w:val="000000" w:themeColor="text1"/>
              </w:rPr>
              <w:t>, блоков управления, поворотных устройств</w:t>
            </w:r>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 xml:space="preserve">проверка работы и настройка системы обогрева </w:t>
            </w:r>
            <w:proofErr w:type="spellStart"/>
            <w:r w:rsidRPr="000939D5">
              <w:rPr>
                <w:color w:val="000000" w:themeColor="text1"/>
              </w:rPr>
              <w:t>гермокожухов</w:t>
            </w:r>
            <w:proofErr w:type="spellEnd"/>
          </w:p>
          <w:p w:rsidR="000C7AE7" w:rsidRPr="000939D5" w:rsidRDefault="000C7AE7" w:rsidP="00603848">
            <w:pPr>
              <w:numPr>
                <w:ilvl w:val="0"/>
                <w:numId w:val="38"/>
              </w:numPr>
              <w:suppressAutoHyphens/>
              <w:ind w:left="0" w:firstLine="0"/>
              <w:rPr>
                <w:color w:val="000000" w:themeColor="text1"/>
              </w:rPr>
            </w:pPr>
            <w:r w:rsidRPr="000939D5">
              <w:rPr>
                <w:color w:val="000000" w:themeColor="text1"/>
              </w:rPr>
              <w:t>смазка редукторов поворотных устройств</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 xml:space="preserve">Проверка заземления </w:t>
            </w:r>
          </w:p>
          <w:p w:rsidR="000C7AE7" w:rsidRPr="000939D5" w:rsidRDefault="007F302C" w:rsidP="007A08DB">
            <w:pPr>
              <w:rPr>
                <w:color w:val="000000" w:themeColor="text1"/>
              </w:rPr>
            </w:pPr>
            <w:r w:rsidRPr="000939D5">
              <w:rPr>
                <w:color w:val="000000" w:themeColor="text1"/>
              </w:rPr>
              <w:t xml:space="preserve">- </w:t>
            </w:r>
            <w:r w:rsidR="000C7AE7" w:rsidRPr="000939D5">
              <w:rPr>
                <w:color w:val="000000" w:themeColor="text1"/>
              </w:rPr>
              <w:t xml:space="preserve">Проверка целостности </w:t>
            </w:r>
            <w:r w:rsidR="000C7AE7" w:rsidRPr="000939D5">
              <w:rPr>
                <w:color w:val="000000" w:themeColor="text1"/>
                <w:lang w:val="en-US"/>
              </w:rPr>
              <w:t>TV</w:t>
            </w:r>
            <w:r w:rsidR="000C7AE7" w:rsidRPr="000939D5">
              <w:rPr>
                <w:color w:val="000000" w:themeColor="text1"/>
              </w:rPr>
              <w:t xml:space="preserve">-кабелей методом </w:t>
            </w:r>
            <w:proofErr w:type="spellStart"/>
            <w:r w:rsidR="000C7AE7" w:rsidRPr="000939D5">
              <w:rPr>
                <w:color w:val="000000" w:themeColor="text1"/>
              </w:rPr>
              <w:t>прозвона</w:t>
            </w:r>
            <w:proofErr w:type="spellEnd"/>
          </w:p>
          <w:p w:rsidR="007A08DB" w:rsidRPr="000939D5" w:rsidRDefault="007A08DB" w:rsidP="007A08DB">
            <w:pPr>
              <w:rPr>
                <w:bCs/>
                <w:iCs/>
                <w:color w:val="000000" w:themeColor="text1"/>
              </w:rPr>
            </w:pP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Раз в год</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2.5.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F302C" w:rsidRPr="000939D5" w:rsidRDefault="007F302C" w:rsidP="004B5147">
            <w:pPr>
              <w:rPr>
                <w:b/>
                <w:bCs/>
                <w:i/>
                <w:iCs/>
                <w:color w:val="000000" w:themeColor="text1"/>
              </w:rPr>
            </w:pPr>
            <w:r w:rsidRPr="000939D5">
              <w:rPr>
                <w:b/>
                <w:i/>
                <w:color w:val="000000" w:themeColor="text1"/>
              </w:rPr>
              <w:t>3. Регламент технического обслуживания системы контроля управления доступом персонала</w:t>
            </w:r>
          </w:p>
        </w:tc>
      </w:tr>
      <w:tr w:rsidR="00062E68" w:rsidRPr="000939D5" w:rsidTr="00062E68">
        <w:tc>
          <w:tcPr>
            <w:tcW w:w="817" w:type="dxa"/>
          </w:tcPr>
          <w:p w:rsidR="000C7AE7" w:rsidRPr="000939D5" w:rsidRDefault="007A08DB"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3.1.</w:t>
            </w:r>
          </w:p>
        </w:tc>
        <w:tc>
          <w:tcPr>
            <w:tcW w:w="6130" w:type="dxa"/>
          </w:tcPr>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Очистка от пыли проверка работоспособности считывателей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настройка замков и дверных доводчиков дверей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основных и резервных источников питания, осуществление контроля рабочих напряжений</w:t>
            </w:r>
          </w:p>
          <w:p w:rsidR="000C7AE7" w:rsidRPr="000939D5" w:rsidRDefault="007F302C" w:rsidP="007F302C">
            <w:pPr>
              <w:suppressAutoHyphens/>
              <w:rPr>
                <w:color w:val="000000" w:themeColor="text1"/>
              </w:rPr>
            </w:pPr>
            <w:r w:rsidRPr="000939D5">
              <w:rPr>
                <w:color w:val="000000" w:themeColor="text1"/>
              </w:rPr>
              <w:t xml:space="preserve">- </w:t>
            </w:r>
            <w:r w:rsidR="000C7AE7" w:rsidRPr="000939D5">
              <w:rPr>
                <w:color w:val="000000" w:themeColor="text1"/>
              </w:rPr>
              <w:t>Проверка работоспособности программного обеспечения</w:t>
            </w:r>
          </w:p>
          <w:p w:rsidR="000C7AE7" w:rsidRPr="000939D5" w:rsidRDefault="007F302C" w:rsidP="007F302C">
            <w:pPr>
              <w:suppressAutoHyphens/>
              <w:spacing w:before="100" w:after="100"/>
              <w:rPr>
                <w:bCs/>
                <w:iCs/>
                <w:color w:val="000000" w:themeColor="text1"/>
              </w:rPr>
            </w:pPr>
            <w:r w:rsidRPr="000939D5">
              <w:rPr>
                <w:color w:val="000000" w:themeColor="text1"/>
              </w:rPr>
              <w:t xml:space="preserve">- </w:t>
            </w:r>
            <w:r w:rsidR="000C7AE7" w:rsidRPr="000939D5">
              <w:rPr>
                <w:color w:val="000000" w:themeColor="text1"/>
              </w:rPr>
              <w:t>В случае выхода оборудования из строя оно заменяется аналогичным (по тех. характеристикам) на время ремонта.</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3.2.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bl>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24"/>
          <w:szCs w:val="24"/>
        </w:rPr>
      </w:pPr>
    </w:p>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062E68" w:rsidRPr="000939D5" w:rsidTr="007A08DB">
        <w:trPr>
          <w:trHeight w:val="679"/>
        </w:trPr>
        <w:tc>
          <w:tcPr>
            <w:tcW w:w="5103" w:type="dxa"/>
          </w:tcPr>
          <w:p w:rsidR="00062E68" w:rsidRPr="000939D5" w:rsidRDefault="00062E68" w:rsidP="007A08DB">
            <w:pPr>
              <w:shd w:val="clear" w:color="auto" w:fill="FFFFFF"/>
              <w:tabs>
                <w:tab w:val="left" w:pos="993"/>
                <w:tab w:val="left" w:pos="1276"/>
              </w:tabs>
              <w:ind w:firstLine="720"/>
              <w:rPr>
                <w:b/>
                <w:bCs/>
                <w:i/>
                <w:color w:val="000000" w:themeColor="text1"/>
              </w:rPr>
            </w:pPr>
          </w:p>
          <w:p w:rsidR="00062E68" w:rsidRPr="000939D5" w:rsidRDefault="00062E68" w:rsidP="007A08DB">
            <w:pPr>
              <w:shd w:val="clear" w:color="auto" w:fill="FFFFFF"/>
              <w:tabs>
                <w:tab w:val="left" w:pos="993"/>
                <w:tab w:val="left" w:pos="1276"/>
              </w:tabs>
              <w:jc w:val="center"/>
              <w:rPr>
                <w:b/>
                <w:bCs/>
                <w:i/>
                <w:color w:val="000000" w:themeColor="text1"/>
              </w:rPr>
            </w:pPr>
            <w:r w:rsidRPr="000939D5">
              <w:rPr>
                <w:b/>
                <w:bCs/>
                <w:i/>
                <w:color w:val="000000" w:themeColor="text1"/>
              </w:rPr>
              <w:t>ЗАКАЗЧИК:</w:t>
            </w:r>
          </w:p>
          <w:p w:rsidR="00062E68" w:rsidRPr="000939D5" w:rsidRDefault="00062E68" w:rsidP="007A08DB">
            <w:pPr>
              <w:shd w:val="clear" w:color="auto" w:fill="FFFFFF"/>
              <w:tabs>
                <w:tab w:val="left" w:pos="993"/>
                <w:tab w:val="left" w:pos="1276"/>
              </w:tabs>
              <w:ind w:firstLine="720"/>
              <w:rPr>
                <w:b/>
                <w:bCs/>
                <w:i/>
                <w:color w:val="000000" w:themeColor="text1"/>
              </w:rPr>
            </w:pPr>
          </w:p>
        </w:tc>
        <w:tc>
          <w:tcPr>
            <w:tcW w:w="5103" w:type="dxa"/>
          </w:tcPr>
          <w:p w:rsidR="00062E68" w:rsidRPr="000939D5" w:rsidRDefault="00062E68" w:rsidP="007A08DB">
            <w:pPr>
              <w:shd w:val="clear" w:color="auto" w:fill="FFFFFF"/>
              <w:tabs>
                <w:tab w:val="left" w:pos="993"/>
                <w:tab w:val="left" w:pos="1276"/>
              </w:tabs>
              <w:ind w:firstLine="720"/>
              <w:jc w:val="both"/>
              <w:rPr>
                <w:b/>
                <w:i/>
                <w:color w:val="000000" w:themeColor="text1"/>
              </w:rPr>
            </w:pPr>
          </w:p>
          <w:p w:rsidR="00062E68" w:rsidRPr="000939D5" w:rsidRDefault="00062E68" w:rsidP="007A08DB">
            <w:pPr>
              <w:shd w:val="clear" w:color="auto" w:fill="FFFFFF"/>
              <w:tabs>
                <w:tab w:val="left" w:pos="993"/>
                <w:tab w:val="left" w:pos="1276"/>
              </w:tabs>
              <w:jc w:val="center"/>
              <w:rPr>
                <w:b/>
                <w:i/>
                <w:color w:val="000000" w:themeColor="text1"/>
              </w:rPr>
            </w:pPr>
            <w:r w:rsidRPr="000939D5">
              <w:rPr>
                <w:b/>
                <w:bCs/>
                <w:i/>
                <w:color w:val="000000" w:themeColor="text1"/>
              </w:rPr>
              <w:t>ИСПОЛНИТЕЛЬ:</w:t>
            </w:r>
          </w:p>
        </w:tc>
      </w:tr>
    </w:tbl>
    <w:p w:rsidR="005F465A" w:rsidRPr="00062E68" w:rsidRDefault="005F465A" w:rsidP="00B74DA2">
      <w:pPr>
        <w:pStyle w:val="1"/>
        <w:tabs>
          <w:tab w:val="left" w:pos="703"/>
        </w:tabs>
        <w:spacing w:before="0" w:after="0"/>
        <w:ind w:firstLine="709"/>
        <w:rPr>
          <w:b/>
          <w:i/>
          <w:color w:val="FF0000"/>
          <w:sz w:val="24"/>
          <w:szCs w:val="24"/>
        </w:rPr>
        <w:sectPr w:rsidR="005F465A" w:rsidRPr="00062E6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F25CDA">
        <w:t>4</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0A10F4" w:rsidP="00C54917">
            <w:pPr>
              <w:rPr>
                <w:bCs/>
                <w:sz w:val="20"/>
                <w:szCs w:val="20"/>
              </w:rPr>
            </w:pPr>
            <w:r>
              <w:rPr>
                <w:b/>
                <w:bCs/>
                <w:sz w:val="20"/>
                <w:szCs w:val="20"/>
              </w:rPr>
              <w:t>Исполнитель</w:t>
            </w:r>
            <w:r w:rsidR="00AE4A18" w:rsidRPr="006B68B8">
              <w:rPr>
                <w:b/>
                <w:bCs/>
                <w:sz w:val="20"/>
                <w:szCs w:val="20"/>
              </w:rPr>
              <w:t>:</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w:t>
      </w:r>
      <w:r w:rsidR="00F25CDA">
        <w:t>5</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553106" w:rsidRDefault="00D677BE" w:rsidP="00D677BE">
      <w:pPr>
        <w:ind w:firstLine="720"/>
        <w:jc w:val="center"/>
        <w:rPr>
          <w:b/>
          <w:bCs/>
          <w:sz w:val="22"/>
          <w:szCs w:val="22"/>
        </w:rPr>
      </w:pPr>
      <w:r w:rsidRPr="00553106">
        <w:rPr>
          <w:b/>
          <w:bCs/>
          <w:sz w:val="22"/>
          <w:szCs w:val="22"/>
        </w:rPr>
        <w:t>Гарантийное письмо</w:t>
      </w:r>
    </w:p>
    <w:p w:rsidR="00D677BE" w:rsidRPr="00553106" w:rsidRDefault="004D31AF" w:rsidP="00D677BE">
      <w:pPr>
        <w:jc w:val="both"/>
        <w:rPr>
          <w:sz w:val="22"/>
          <w:szCs w:val="22"/>
        </w:rPr>
      </w:pPr>
      <w:r w:rsidRPr="00553106">
        <w:rPr>
          <w:bCs/>
          <w:sz w:val="22"/>
          <w:szCs w:val="22"/>
        </w:rPr>
        <w:t>г.</w:t>
      </w:r>
      <w:r w:rsidR="00D677BE" w:rsidRPr="00553106">
        <w:rPr>
          <w:bCs/>
          <w:sz w:val="22"/>
          <w:szCs w:val="22"/>
        </w:rPr>
        <w:t xml:space="preserve">______________             </w:t>
      </w:r>
      <w:r w:rsidR="00D677BE" w:rsidRPr="00553106">
        <w:rPr>
          <w:bCs/>
          <w:sz w:val="22"/>
          <w:szCs w:val="22"/>
        </w:rPr>
        <w:tab/>
        <w:t xml:space="preserve">                                     </w:t>
      </w:r>
      <w:r w:rsidRPr="00553106">
        <w:rPr>
          <w:bCs/>
          <w:sz w:val="22"/>
          <w:szCs w:val="22"/>
        </w:rPr>
        <w:t xml:space="preserve">                 </w:t>
      </w:r>
      <w:r w:rsidR="005B2623" w:rsidRPr="00553106">
        <w:rPr>
          <w:bCs/>
          <w:sz w:val="22"/>
          <w:szCs w:val="22"/>
        </w:rPr>
        <w:t xml:space="preserve">                    «___»</w:t>
      </w:r>
      <w:r w:rsidR="00D677BE" w:rsidRPr="00553106">
        <w:rPr>
          <w:bCs/>
          <w:sz w:val="22"/>
          <w:szCs w:val="22"/>
        </w:rPr>
        <w:t>____________ 201__</w:t>
      </w:r>
      <w:r w:rsidRPr="00553106">
        <w:rPr>
          <w:bCs/>
          <w:sz w:val="22"/>
          <w:szCs w:val="22"/>
        </w:rPr>
        <w:t xml:space="preserve"> г.</w:t>
      </w:r>
    </w:p>
    <w:p w:rsidR="00D677BE" w:rsidRPr="00553106" w:rsidRDefault="00D677BE" w:rsidP="00D677BE">
      <w:pPr>
        <w:jc w:val="both"/>
        <w:rPr>
          <w:sz w:val="22"/>
          <w:szCs w:val="22"/>
        </w:rPr>
      </w:pPr>
      <w:proofErr w:type="gramStart"/>
      <w:r w:rsidRPr="00553106">
        <w:rPr>
          <w:spacing w:val="-1"/>
          <w:sz w:val="22"/>
          <w:szCs w:val="22"/>
        </w:rPr>
        <w:t xml:space="preserve">__________________________________ </w:t>
      </w:r>
      <w:r w:rsidRPr="00553106">
        <w:rPr>
          <w:sz w:val="22"/>
          <w:szCs w:val="22"/>
        </w:rPr>
        <w:t xml:space="preserve">в лице _______________________, действующего на основании ___________, именуемое в дальнейшем _________ </w:t>
      </w:r>
      <w:r w:rsidR="000A10F4" w:rsidRPr="00553106">
        <w:rPr>
          <w:i/>
          <w:sz w:val="22"/>
          <w:szCs w:val="22"/>
        </w:rPr>
        <w:t>Исполнитель</w:t>
      </w:r>
      <w:r w:rsidR="00402B1E" w:rsidRPr="00553106">
        <w:rPr>
          <w:sz w:val="22"/>
          <w:szCs w:val="22"/>
        </w:rPr>
        <w:t>, в рамках Договора</w:t>
      </w:r>
      <w:r w:rsidRPr="00553106">
        <w:rPr>
          <w:sz w:val="22"/>
          <w:szCs w:val="22"/>
        </w:rPr>
        <w:t xml:space="preserve"> от_________ № ______; принимает на себя следующие обязательства:</w:t>
      </w:r>
      <w:proofErr w:type="gramEnd"/>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 </w:t>
      </w:r>
      <w:proofErr w:type="gramStart"/>
      <w:r w:rsidRPr="00553106">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553106">
        <w:rPr>
          <w:sz w:val="22"/>
          <w:szCs w:val="22"/>
        </w:rPr>
        <w:t xml:space="preserve"> </w:t>
      </w:r>
      <w:r w:rsidRPr="00553106">
        <w:rPr>
          <w:sz w:val="22"/>
          <w:szCs w:val="22"/>
        </w:rPr>
        <w:t xml:space="preserve">логовой выгоды», постановлениями Президиума ВАС РФ от 20.04.2010 </w:t>
      </w:r>
      <w:hyperlink r:id="rId9" w:history="1">
        <w:r w:rsidRPr="00553106">
          <w:rPr>
            <w:sz w:val="22"/>
            <w:szCs w:val="22"/>
          </w:rPr>
          <w:t>№ 18162/09</w:t>
        </w:r>
      </w:hyperlink>
      <w:r w:rsidRPr="00553106">
        <w:rPr>
          <w:sz w:val="22"/>
          <w:szCs w:val="22"/>
        </w:rPr>
        <w:t xml:space="preserve"> и от 25.05.2010 </w:t>
      </w:r>
      <w:hyperlink r:id="rId10" w:history="1">
        <w:r w:rsidRPr="00553106">
          <w:rPr>
            <w:sz w:val="22"/>
            <w:szCs w:val="22"/>
          </w:rPr>
          <w:t>№ 15658/09</w:t>
        </w:r>
      </w:hyperlink>
      <w:r w:rsidRPr="00553106">
        <w:rPr>
          <w:sz w:val="22"/>
          <w:szCs w:val="22"/>
        </w:rPr>
        <w:t>, согласно которым при оценке необоснованной налоговой выгоды необходимо</w:t>
      </w:r>
      <w:proofErr w:type="gramEnd"/>
      <w:r w:rsidRPr="00553106">
        <w:rPr>
          <w:sz w:val="22"/>
          <w:szCs w:val="22"/>
        </w:rPr>
        <w:t xml:space="preserve"> учитывать не только реальность совершения хозяйственных операций, но также и деловую </w:t>
      </w:r>
      <w:proofErr w:type="gramStart"/>
      <w:r w:rsidRPr="00553106">
        <w:rPr>
          <w:sz w:val="22"/>
          <w:szCs w:val="22"/>
        </w:rPr>
        <w:t>репутацию</w:t>
      </w:r>
      <w:proofErr w:type="gramEnd"/>
      <w:r w:rsidRPr="00553106">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53106">
        <w:rPr>
          <w:rFonts w:eastAsia="Calibri"/>
          <w:sz w:val="22"/>
          <w:szCs w:val="22"/>
          <w:lang w:eastAsia="en-US"/>
        </w:rPr>
        <w:t>критериям</w:t>
      </w:r>
      <w:r w:rsidRPr="0055310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3106">
        <w:rPr>
          <w:sz w:val="22"/>
          <w:szCs w:val="22"/>
        </w:rPr>
        <w:t xml:space="preserve"> или заменяющий его документ).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Незамедлительно уведомить </w:t>
      </w:r>
      <w:r w:rsidR="00C14D40" w:rsidRPr="00553106">
        <w:rPr>
          <w:sz w:val="22"/>
          <w:szCs w:val="22"/>
        </w:rPr>
        <w:t>Заказчика</w:t>
      </w:r>
      <w:r w:rsidRPr="00553106">
        <w:rPr>
          <w:sz w:val="22"/>
          <w:szCs w:val="22"/>
        </w:rPr>
        <w:t xml:space="preserve"> о появлении в ходе исполнения Договор</w:t>
      </w:r>
      <w:r w:rsidR="00C14D40" w:rsidRPr="00553106">
        <w:rPr>
          <w:sz w:val="22"/>
          <w:szCs w:val="22"/>
        </w:rPr>
        <w:t xml:space="preserve">а </w:t>
      </w:r>
      <w:r w:rsidRPr="00553106">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553106">
        <w:rPr>
          <w:sz w:val="22"/>
          <w:szCs w:val="22"/>
        </w:rPr>
        <w:t>а</w:t>
      </w:r>
      <w:r w:rsidRPr="00553106">
        <w:rPr>
          <w:sz w:val="22"/>
          <w:szCs w:val="22"/>
        </w:rPr>
        <w:t xml:space="preserve">.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402B1E" w:rsidRPr="00553106">
        <w:rPr>
          <w:sz w:val="22"/>
          <w:szCs w:val="22"/>
        </w:rPr>
        <w:t>а</w:t>
      </w:r>
      <w:r w:rsidRPr="00553106">
        <w:rPr>
          <w:sz w:val="22"/>
          <w:szCs w:val="22"/>
        </w:rPr>
        <w:t xml:space="preserve"> со стороны </w:t>
      </w:r>
      <w:r w:rsidRPr="00553106">
        <w:rPr>
          <w:i/>
          <w:sz w:val="22"/>
          <w:szCs w:val="22"/>
        </w:rPr>
        <w:t>Заказчика</w:t>
      </w:r>
      <w:r w:rsidR="00402B1E" w:rsidRPr="00553106">
        <w:rPr>
          <w:i/>
          <w:sz w:val="22"/>
          <w:szCs w:val="22"/>
        </w:rPr>
        <w:t xml:space="preserve"> </w:t>
      </w:r>
      <w:r w:rsidRPr="00553106">
        <w:rPr>
          <w:sz w:val="22"/>
          <w:szCs w:val="22"/>
        </w:rPr>
        <w:t xml:space="preserve">и </w:t>
      </w:r>
      <w:r w:rsidRPr="00553106">
        <w:rPr>
          <w:i/>
          <w:sz w:val="22"/>
          <w:szCs w:val="22"/>
        </w:rPr>
        <w:t>Заказчик</w:t>
      </w:r>
      <w:r w:rsidR="00402B1E" w:rsidRPr="00553106">
        <w:rPr>
          <w:i/>
          <w:sz w:val="22"/>
          <w:szCs w:val="22"/>
        </w:rPr>
        <w:t xml:space="preserve">  </w:t>
      </w:r>
      <w:r w:rsidRPr="00553106">
        <w:rPr>
          <w:sz w:val="22"/>
          <w:szCs w:val="22"/>
        </w:rPr>
        <w:t>вправе исходить из н</w:t>
      </w:r>
      <w:r w:rsidR="00402B1E" w:rsidRPr="00553106">
        <w:rPr>
          <w:sz w:val="22"/>
          <w:szCs w:val="22"/>
        </w:rPr>
        <w:t>их при исполнении Договора</w:t>
      </w:r>
      <w:r w:rsidRPr="00553106">
        <w:rPr>
          <w:sz w:val="22"/>
          <w:szCs w:val="22"/>
        </w:rPr>
        <w:t xml:space="preserve">.  </w:t>
      </w:r>
    </w:p>
    <w:p w:rsidR="000A10F4"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В случае нарушения </w:t>
      </w:r>
      <w:r w:rsidR="000A10F4" w:rsidRPr="00553106">
        <w:rPr>
          <w:i/>
          <w:sz w:val="22"/>
          <w:szCs w:val="22"/>
        </w:rPr>
        <w:t>Исполнителем</w:t>
      </w:r>
      <w:r w:rsidRPr="00553106">
        <w:rPr>
          <w:sz w:val="22"/>
          <w:szCs w:val="22"/>
        </w:rPr>
        <w:t xml:space="preserve"> обязательств, установленных в п.п. 1, 2 настоящего Гарантийного письма, </w:t>
      </w:r>
      <w:r w:rsidRPr="00553106">
        <w:rPr>
          <w:i/>
          <w:sz w:val="22"/>
          <w:szCs w:val="22"/>
        </w:rPr>
        <w:t>Заказчик</w:t>
      </w:r>
      <w:r w:rsidRPr="00553106">
        <w:rPr>
          <w:sz w:val="22"/>
          <w:szCs w:val="22"/>
        </w:rPr>
        <w:t xml:space="preserve"> в дополнение к основаниям, предусмотренным Договором,</w:t>
      </w:r>
      <w:r w:rsidR="00402B1E" w:rsidRPr="00553106">
        <w:rPr>
          <w:sz w:val="22"/>
          <w:szCs w:val="22"/>
        </w:rPr>
        <w:t xml:space="preserve"> </w:t>
      </w:r>
      <w:r w:rsidRPr="00553106">
        <w:rPr>
          <w:sz w:val="22"/>
          <w:szCs w:val="22"/>
        </w:rPr>
        <w:t xml:space="preserve"> вправе заявить отказ от</w:t>
      </w:r>
      <w:r w:rsidR="00402B1E" w:rsidRPr="00553106">
        <w:rPr>
          <w:sz w:val="22"/>
          <w:szCs w:val="22"/>
        </w:rPr>
        <w:t xml:space="preserve"> </w:t>
      </w:r>
      <w:r w:rsidRPr="00553106">
        <w:rPr>
          <w:sz w:val="22"/>
          <w:szCs w:val="22"/>
        </w:rPr>
        <w:t>Договора</w:t>
      </w:r>
      <w:r w:rsidR="00C14D40" w:rsidRPr="00553106">
        <w:rPr>
          <w:sz w:val="22"/>
          <w:szCs w:val="22"/>
        </w:rPr>
        <w:t xml:space="preserve"> </w:t>
      </w:r>
      <w:r w:rsidR="00402B1E" w:rsidRPr="00553106">
        <w:rPr>
          <w:sz w:val="22"/>
          <w:szCs w:val="22"/>
        </w:rPr>
        <w:t xml:space="preserve"> </w:t>
      </w:r>
      <w:r w:rsidRPr="00553106">
        <w:rPr>
          <w:sz w:val="22"/>
          <w:szCs w:val="22"/>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3106">
        <w:rPr>
          <w:sz w:val="22"/>
          <w:szCs w:val="22"/>
        </w:rPr>
        <w:t>с даты получения</w:t>
      </w:r>
      <w:proofErr w:type="gramEnd"/>
      <w:r w:rsidRPr="00553106">
        <w:rPr>
          <w:sz w:val="22"/>
          <w:szCs w:val="22"/>
        </w:rPr>
        <w:t xml:space="preserve"> Уведомления </w:t>
      </w:r>
      <w:r w:rsidR="00402B1E" w:rsidRPr="00553106">
        <w:rPr>
          <w:i/>
          <w:sz w:val="22"/>
          <w:szCs w:val="22"/>
        </w:rPr>
        <w:t xml:space="preserve"> </w:t>
      </w:r>
      <w:r w:rsidR="000A10F4" w:rsidRPr="00553106">
        <w:rPr>
          <w:i/>
          <w:sz w:val="22"/>
          <w:szCs w:val="22"/>
        </w:rPr>
        <w:t>Исполнителем.</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Договор будет считаться расторгнутым с даты, указанной в Уведомлении при условии, что  </w:t>
      </w:r>
      <w:r w:rsidRPr="00553106">
        <w:rPr>
          <w:i/>
          <w:sz w:val="22"/>
          <w:szCs w:val="22"/>
        </w:rPr>
        <w:t>Заказчик</w:t>
      </w:r>
      <w:r w:rsidR="00402B1E" w:rsidRPr="00553106">
        <w:rPr>
          <w:i/>
          <w:sz w:val="22"/>
          <w:szCs w:val="22"/>
        </w:rPr>
        <w:t xml:space="preserve"> </w:t>
      </w:r>
      <w:r w:rsidRPr="00553106">
        <w:rPr>
          <w:sz w:val="22"/>
          <w:szCs w:val="22"/>
        </w:rPr>
        <w:t xml:space="preserve">не отзовет указанное Уведомление по итогам рассмотрения мотивированных возражений </w:t>
      </w:r>
      <w:r w:rsidR="000A10F4" w:rsidRPr="00553106">
        <w:rPr>
          <w:i/>
          <w:sz w:val="22"/>
          <w:szCs w:val="22"/>
        </w:rPr>
        <w:t>Исполнителя</w:t>
      </w:r>
      <w:r w:rsidRPr="00553106">
        <w:rPr>
          <w:i/>
          <w:sz w:val="22"/>
          <w:szCs w:val="22"/>
        </w:rPr>
        <w:t xml:space="preserve"> </w:t>
      </w:r>
      <w:r w:rsidRPr="00553106">
        <w:rPr>
          <w:sz w:val="22"/>
          <w:szCs w:val="22"/>
        </w:rPr>
        <w:t>до указанной даты расторжения.</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 xml:space="preserve">принимает обязательство уплатить  </w:t>
      </w:r>
      <w:r w:rsidRPr="00553106">
        <w:rPr>
          <w:i/>
          <w:sz w:val="22"/>
          <w:szCs w:val="22"/>
        </w:rPr>
        <w:t>Заказчику</w:t>
      </w:r>
      <w:r w:rsidR="00402B1E" w:rsidRPr="00553106">
        <w:rPr>
          <w:i/>
          <w:sz w:val="22"/>
          <w:szCs w:val="22"/>
        </w:rPr>
        <w:t xml:space="preserve"> </w:t>
      </w:r>
      <w:r w:rsidRPr="00553106">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3106">
        <w:rPr>
          <w:i/>
          <w:sz w:val="22"/>
          <w:szCs w:val="22"/>
        </w:rPr>
        <w:t>Заказчику</w:t>
      </w:r>
      <w:r w:rsidR="00402B1E" w:rsidRPr="00553106">
        <w:rPr>
          <w:i/>
          <w:sz w:val="22"/>
          <w:szCs w:val="22"/>
        </w:rPr>
        <w:t xml:space="preserve"> </w:t>
      </w:r>
      <w:r w:rsidRPr="00553106">
        <w:rPr>
          <w:sz w:val="22"/>
          <w:szCs w:val="22"/>
        </w:rPr>
        <w:t>в результате нарушения обязательств, установленных в п.п. 1, 2  настоящего Гарантийного письма, сверх суммы штрафа.</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Штраф, предусмотренный п. 6 настоящего Гарантийного письма, оплачивается в течение 10 (десяти) дней </w:t>
      </w:r>
      <w:proofErr w:type="gramStart"/>
      <w:r w:rsidRPr="00553106">
        <w:rPr>
          <w:sz w:val="22"/>
          <w:szCs w:val="22"/>
        </w:rPr>
        <w:t>с даты получения</w:t>
      </w:r>
      <w:proofErr w:type="gramEnd"/>
      <w:r w:rsidRPr="00553106">
        <w:rPr>
          <w:sz w:val="22"/>
          <w:szCs w:val="22"/>
        </w:rPr>
        <w:t xml:space="preserve"> соответствующего требования. </w:t>
      </w:r>
      <w:r w:rsidRPr="00553106">
        <w:rPr>
          <w:i/>
          <w:sz w:val="22"/>
          <w:szCs w:val="22"/>
        </w:rPr>
        <w:t>Заказчик</w:t>
      </w:r>
      <w:r w:rsidR="00402B1E" w:rsidRPr="00553106">
        <w:rPr>
          <w:i/>
          <w:sz w:val="22"/>
          <w:szCs w:val="22"/>
        </w:rPr>
        <w:t xml:space="preserve"> </w:t>
      </w:r>
      <w:r w:rsidRPr="0055310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i/>
          <w:sz w:val="22"/>
          <w:szCs w:val="22"/>
        </w:rPr>
        <w:t>Заказчик</w:t>
      </w:r>
      <w:r w:rsidRPr="00553106">
        <w:rPr>
          <w:sz w:val="22"/>
          <w:szCs w:val="22"/>
        </w:rPr>
        <w:t xml:space="preserve"> вправе приостановить осуществление платежей, причитающихся  </w:t>
      </w:r>
      <w:r w:rsidR="000A10F4" w:rsidRPr="00553106">
        <w:rPr>
          <w:i/>
          <w:sz w:val="22"/>
          <w:szCs w:val="22"/>
        </w:rPr>
        <w:t>Исполнителю</w:t>
      </w:r>
      <w:r w:rsidRPr="00553106">
        <w:rPr>
          <w:i/>
          <w:sz w:val="22"/>
          <w:szCs w:val="22"/>
        </w:rPr>
        <w:t>,</w:t>
      </w:r>
      <w:r w:rsidRPr="0055310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3106">
        <w:rPr>
          <w:i/>
          <w:sz w:val="22"/>
          <w:szCs w:val="22"/>
        </w:rPr>
        <w:t>Заказчик</w:t>
      </w:r>
      <w:r w:rsidR="00D72138" w:rsidRPr="00553106">
        <w:rPr>
          <w:i/>
          <w:sz w:val="22"/>
          <w:szCs w:val="22"/>
        </w:rPr>
        <w:t xml:space="preserve"> </w:t>
      </w:r>
      <w:r w:rsidRPr="00553106">
        <w:rPr>
          <w:sz w:val="22"/>
          <w:szCs w:val="22"/>
        </w:rPr>
        <w:t>не будет считаться просрочившим и/или нарушившим свои обязательс</w:t>
      </w:r>
      <w:r w:rsidR="00D72138" w:rsidRPr="00553106">
        <w:rPr>
          <w:sz w:val="22"/>
          <w:szCs w:val="22"/>
        </w:rPr>
        <w:t>тва по Договору</w:t>
      </w:r>
      <w:r w:rsidRPr="00553106">
        <w:rPr>
          <w:sz w:val="22"/>
          <w:szCs w:val="22"/>
        </w:rPr>
        <w:t>.</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sz w:val="22"/>
          <w:szCs w:val="22"/>
        </w:rPr>
        <w:t xml:space="preserve">Обязательства </w:t>
      </w:r>
      <w:r w:rsidR="000A10F4" w:rsidRPr="00553106">
        <w:rPr>
          <w:i/>
          <w:sz w:val="22"/>
          <w:szCs w:val="22"/>
        </w:rPr>
        <w:t>Исполнителя</w:t>
      </w:r>
      <w:r w:rsidR="00D72138" w:rsidRPr="00553106">
        <w:rPr>
          <w:i/>
          <w:sz w:val="22"/>
          <w:szCs w:val="22"/>
        </w:rPr>
        <w:t xml:space="preserve"> </w:t>
      </w:r>
      <w:r w:rsidRPr="00553106">
        <w:rPr>
          <w:sz w:val="22"/>
          <w:szCs w:val="22"/>
        </w:rPr>
        <w:t xml:space="preserve">по настоящему Гарантийному письму вступают в силу с даты его </w:t>
      </w:r>
      <w:proofErr w:type="gramStart"/>
      <w:r w:rsidRPr="00553106">
        <w:rPr>
          <w:sz w:val="22"/>
          <w:szCs w:val="22"/>
        </w:rPr>
        <w:t>подписании</w:t>
      </w:r>
      <w:proofErr w:type="gramEnd"/>
      <w:r w:rsidRPr="00553106">
        <w:rPr>
          <w:sz w:val="22"/>
          <w:szCs w:val="22"/>
        </w:rPr>
        <w:t>, действуют до п</w:t>
      </w:r>
      <w:r w:rsidR="00D72138" w:rsidRPr="00553106">
        <w:rPr>
          <w:sz w:val="22"/>
          <w:szCs w:val="22"/>
        </w:rPr>
        <w:t>олного исполнения Договора</w:t>
      </w:r>
      <w:r w:rsidRPr="00553106">
        <w:rPr>
          <w:sz w:val="22"/>
          <w:szCs w:val="22"/>
        </w:rPr>
        <w:t xml:space="preserve"> и не могут быть прекращены иначе, чем путем внесения соответству</w:t>
      </w:r>
      <w:r w:rsidR="00D72138" w:rsidRPr="00553106">
        <w:rPr>
          <w:sz w:val="22"/>
          <w:szCs w:val="22"/>
        </w:rPr>
        <w:t>ющих изменений в Договор</w:t>
      </w:r>
      <w:r w:rsidRPr="00553106">
        <w:rPr>
          <w:sz w:val="22"/>
          <w:szCs w:val="22"/>
        </w:rPr>
        <w:t>. Обязательства по пунктам 6</w:t>
      </w:r>
      <w:r w:rsidR="00C14D40" w:rsidRPr="00553106">
        <w:rPr>
          <w:sz w:val="22"/>
          <w:szCs w:val="22"/>
        </w:rPr>
        <w:t xml:space="preserve"> и </w:t>
      </w:r>
      <w:r w:rsidRPr="00553106">
        <w:rPr>
          <w:sz w:val="22"/>
          <w:szCs w:val="22"/>
        </w:rPr>
        <w:t xml:space="preserve">7 продолжают действовать в течение 4 (четырех) лет после окончания срока действия </w:t>
      </w:r>
      <w:r w:rsidR="00C14D40" w:rsidRPr="00553106">
        <w:rPr>
          <w:sz w:val="22"/>
          <w:szCs w:val="22"/>
        </w:rPr>
        <w:t>Д</w:t>
      </w:r>
      <w:r w:rsidR="00D72138" w:rsidRPr="00553106">
        <w:rPr>
          <w:sz w:val="22"/>
          <w:szCs w:val="22"/>
        </w:rPr>
        <w:t>оговора</w:t>
      </w:r>
      <w:r w:rsidRPr="00553106">
        <w:rPr>
          <w:sz w:val="22"/>
          <w:szCs w:val="22"/>
        </w:rPr>
        <w:t xml:space="preserve">.  </w:t>
      </w:r>
    </w:p>
    <w:p w:rsidR="00D677BE" w:rsidRPr="00553106" w:rsidRDefault="00D677BE" w:rsidP="00801396">
      <w:pPr>
        <w:numPr>
          <w:ilvl w:val="0"/>
          <w:numId w:val="9"/>
        </w:numPr>
        <w:tabs>
          <w:tab w:val="left" w:pos="567"/>
          <w:tab w:val="left" w:pos="993"/>
        </w:tabs>
        <w:autoSpaceDE w:val="0"/>
        <w:autoSpaceDN w:val="0"/>
        <w:adjustRightInd w:val="0"/>
        <w:ind w:left="0" w:firstLine="567"/>
        <w:jc w:val="both"/>
        <w:rPr>
          <w:sz w:val="22"/>
          <w:szCs w:val="22"/>
        </w:rPr>
      </w:pPr>
      <w:r w:rsidRPr="00553106">
        <w:rPr>
          <w:sz w:val="22"/>
          <w:szCs w:val="22"/>
        </w:rPr>
        <w:t xml:space="preserve">Настоящее Гарантийное письмо составлено в одном оригинальном экземпляре, </w:t>
      </w:r>
      <w:proofErr w:type="gramStart"/>
      <w:r w:rsidRPr="00553106">
        <w:rPr>
          <w:sz w:val="22"/>
          <w:szCs w:val="22"/>
        </w:rPr>
        <w:t>передаваемым</w:t>
      </w:r>
      <w:proofErr w:type="gramEnd"/>
      <w:r w:rsidRPr="00553106">
        <w:rPr>
          <w:sz w:val="22"/>
          <w:szCs w:val="22"/>
        </w:rPr>
        <w:t xml:space="preserve"> </w:t>
      </w:r>
      <w:r w:rsidRPr="00553106">
        <w:rPr>
          <w:i/>
          <w:sz w:val="22"/>
          <w:szCs w:val="22"/>
        </w:rPr>
        <w:t>Заказчик</w:t>
      </w:r>
      <w:r w:rsidR="00D72138" w:rsidRPr="00553106">
        <w:rPr>
          <w:i/>
          <w:sz w:val="22"/>
          <w:szCs w:val="22"/>
        </w:rPr>
        <w:t>у</w:t>
      </w:r>
      <w:r w:rsidRPr="00553106">
        <w:rPr>
          <w:sz w:val="22"/>
          <w:szCs w:val="22"/>
        </w:rPr>
        <w:t xml:space="preserve">. Копия такого экземпляра с отметкой </w:t>
      </w:r>
      <w:r w:rsidRPr="00553106">
        <w:rPr>
          <w:i/>
          <w:sz w:val="22"/>
          <w:szCs w:val="22"/>
        </w:rPr>
        <w:t>Заказчика</w:t>
      </w:r>
      <w:r w:rsidRPr="00553106">
        <w:rPr>
          <w:sz w:val="22"/>
          <w:szCs w:val="22"/>
        </w:rPr>
        <w:t xml:space="preserve"> в получении имеет равную с оригиналом юридическую силу. </w:t>
      </w:r>
    </w:p>
    <w:p w:rsidR="00D677BE" w:rsidRPr="00553106" w:rsidRDefault="00D677BE" w:rsidP="00D677BE">
      <w:pPr>
        <w:keepNext/>
        <w:spacing w:before="240" w:after="60"/>
        <w:jc w:val="both"/>
        <w:outlineLvl w:val="3"/>
        <w:rPr>
          <w:b/>
          <w:bCs/>
          <w:sz w:val="22"/>
          <w:szCs w:val="22"/>
        </w:rPr>
      </w:pPr>
    </w:p>
    <w:p w:rsidR="00D677BE" w:rsidRPr="00553106" w:rsidRDefault="00D677BE" w:rsidP="00D677BE">
      <w:pPr>
        <w:rPr>
          <w:sz w:val="22"/>
          <w:szCs w:val="22"/>
        </w:rPr>
      </w:pPr>
    </w:p>
    <w:p w:rsidR="00D72138" w:rsidRPr="00553106" w:rsidRDefault="00D72138" w:rsidP="00D72138">
      <w:pPr>
        <w:rPr>
          <w:i/>
          <w:sz w:val="22"/>
          <w:szCs w:val="22"/>
        </w:rPr>
      </w:pPr>
      <w:r w:rsidRPr="00553106">
        <w:rPr>
          <w:sz w:val="22"/>
          <w:szCs w:val="22"/>
        </w:rPr>
        <w:t xml:space="preserve">________ </w:t>
      </w:r>
      <w:r w:rsidRPr="00553106">
        <w:rPr>
          <w:i/>
          <w:sz w:val="22"/>
          <w:szCs w:val="22"/>
        </w:rPr>
        <w:t xml:space="preserve">[наименование </w:t>
      </w:r>
      <w:r w:rsidR="00ED1704" w:rsidRPr="00553106">
        <w:rPr>
          <w:i/>
          <w:sz w:val="22"/>
          <w:szCs w:val="22"/>
        </w:rPr>
        <w:t>Исполнителя</w:t>
      </w:r>
      <w:r w:rsidRPr="00553106">
        <w:rPr>
          <w:i/>
          <w:sz w:val="22"/>
          <w:szCs w:val="22"/>
        </w:rPr>
        <w:t>]</w:t>
      </w:r>
      <w:r w:rsidRPr="00553106">
        <w:rPr>
          <w:sz w:val="22"/>
          <w:szCs w:val="22"/>
        </w:rPr>
        <w:t xml:space="preserve">___________ / </w:t>
      </w:r>
      <w:r w:rsidRPr="00553106">
        <w:rPr>
          <w:i/>
          <w:sz w:val="22"/>
          <w:szCs w:val="22"/>
        </w:rPr>
        <w:t>___</w:t>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t>_________/         [подпись/расшифровка]</w:t>
      </w:r>
    </w:p>
    <w:p w:rsidR="00D72138" w:rsidRPr="00553106" w:rsidRDefault="00D72138" w:rsidP="00D72138">
      <w:pPr>
        <w:rPr>
          <w:i/>
          <w:sz w:val="22"/>
          <w:szCs w:val="22"/>
        </w:rPr>
      </w:pPr>
      <w:r w:rsidRPr="00553106">
        <w:rPr>
          <w:i/>
          <w:sz w:val="22"/>
          <w:szCs w:val="22"/>
        </w:rPr>
        <w:t>м.п.</w:t>
      </w:r>
    </w:p>
    <w:p w:rsidR="0083091C" w:rsidRDefault="0083091C" w:rsidP="004D31AF">
      <w:pPr>
        <w:pStyle w:val="1"/>
        <w:tabs>
          <w:tab w:val="left" w:pos="703"/>
        </w:tabs>
        <w:spacing w:before="0" w:after="0"/>
        <w:ind w:firstLine="0"/>
        <w:rPr>
          <w:color w:val="FF0000"/>
          <w:sz w:val="24"/>
          <w:szCs w:val="24"/>
        </w:rPr>
      </w:pPr>
    </w:p>
    <w:p w:rsidR="00603848" w:rsidRPr="006B68B8" w:rsidRDefault="00603848"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w:t>
      </w:r>
      <w:r w:rsidR="00F25CDA">
        <w:t>6</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
        <w:tabs>
          <w:tab w:val="left" w:pos="703"/>
        </w:tabs>
        <w:spacing w:before="0" w:after="0"/>
        <w:jc w:val="center"/>
        <w:rPr>
          <w:b/>
          <w:color w:val="000000" w:themeColor="text1"/>
          <w:sz w:val="24"/>
          <w:szCs w:val="24"/>
        </w:rPr>
      </w:pP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3747CF">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w:t>
      </w:r>
      <w:r w:rsidR="000A10F4">
        <w:rPr>
          <w:color w:val="000000" w:themeColor="text1"/>
          <w:sz w:val="24"/>
          <w:szCs w:val="24"/>
        </w:rPr>
        <w:t>Исполнитель</w:t>
      </w:r>
      <w:r w:rsidR="001C649A" w:rsidRPr="006B68B8">
        <w:rPr>
          <w:color w:val="000000" w:themeColor="text1"/>
          <w:sz w:val="24"/>
          <w:szCs w:val="24"/>
        </w:rPr>
        <w:t>»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0A10F4" w:rsidP="003D515A">
            <w:pPr>
              <w:shd w:val="clear" w:color="auto" w:fill="FFFFFF"/>
              <w:tabs>
                <w:tab w:val="left" w:pos="993"/>
                <w:tab w:val="left" w:pos="1276"/>
              </w:tabs>
              <w:jc w:val="center"/>
            </w:pPr>
            <w:r>
              <w:rPr>
                <w:b/>
                <w:bCs/>
              </w:rPr>
              <w:t>ИСПОЛНИТЕЛЬ</w:t>
            </w:r>
            <w:r w:rsidRPr="006B68B8">
              <w:rPr>
                <w:b/>
                <w:bCs/>
              </w:rPr>
              <w:t>:</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965" w:rsidRDefault="00A16965" w:rsidP="00E47476">
      <w:r>
        <w:separator/>
      </w:r>
    </w:p>
  </w:endnote>
  <w:endnote w:type="continuationSeparator" w:id="0">
    <w:p w:rsidR="00A16965" w:rsidRDefault="00A16965"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965" w:rsidRDefault="00A16965" w:rsidP="00E47476">
      <w:r>
        <w:separator/>
      </w:r>
    </w:p>
  </w:footnote>
  <w:footnote w:type="continuationSeparator" w:id="0">
    <w:p w:rsidR="00A16965" w:rsidRDefault="00A16965"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3">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5">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27">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3">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9"/>
  </w:num>
  <w:num w:numId="2">
    <w:abstractNumId w:val="35"/>
  </w:num>
  <w:num w:numId="3">
    <w:abstractNumId w:val="21"/>
  </w:num>
  <w:num w:numId="4">
    <w:abstractNumId w:val="36"/>
  </w:num>
  <w:num w:numId="5">
    <w:abstractNumId w:val="17"/>
  </w:num>
  <w:num w:numId="6">
    <w:abstractNumId w:val="11"/>
  </w:num>
  <w:num w:numId="7">
    <w:abstractNumId w:val="37"/>
  </w:num>
  <w:num w:numId="8">
    <w:abstractNumId w:val="25"/>
  </w:num>
  <w:num w:numId="9">
    <w:abstractNumId w:val="30"/>
  </w:num>
  <w:num w:numId="10">
    <w:abstractNumId w:val="23"/>
  </w:num>
  <w:num w:numId="11">
    <w:abstractNumId w:val="13"/>
  </w:num>
  <w:num w:numId="12">
    <w:abstractNumId w:val="15"/>
  </w:num>
  <w:num w:numId="13">
    <w:abstractNumId w:val="33"/>
  </w:num>
  <w:num w:numId="14">
    <w:abstractNumId w:val="29"/>
  </w:num>
  <w:num w:numId="15">
    <w:abstractNumId w:val="28"/>
  </w:num>
  <w:num w:numId="16">
    <w:abstractNumId w:val="31"/>
  </w:num>
  <w:num w:numId="17">
    <w:abstractNumId w:val="20"/>
  </w:num>
  <w:num w:numId="18">
    <w:abstractNumId w:val="27"/>
  </w:num>
  <w:num w:numId="19">
    <w:abstractNumId w:val="22"/>
  </w:num>
  <w:num w:numId="20">
    <w:abstractNumId w:val="39"/>
  </w:num>
  <w:num w:numId="21">
    <w:abstractNumId w:val="16"/>
  </w:num>
  <w:num w:numId="22">
    <w:abstractNumId w:val="18"/>
  </w:num>
  <w:num w:numId="23">
    <w:abstractNumId w:val="24"/>
  </w:num>
  <w:num w:numId="24">
    <w:abstractNumId w:val="19"/>
  </w:num>
  <w:num w:numId="25">
    <w:abstractNumId w:val="32"/>
  </w:num>
  <w:num w:numId="26">
    <w:abstractNumId w:val="14"/>
  </w:num>
  <w:num w:numId="27">
    <w:abstractNumId w:val="34"/>
  </w:num>
  <w:num w:numId="28">
    <w:abstractNumId w:val="40"/>
  </w:num>
  <w:num w:numId="29">
    <w:abstractNumId w:val="10"/>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38"/>
  </w:num>
  <w:num w:numId="40">
    <w:abstractNumId w:val="26"/>
  </w:num>
  <w:num w:numId="41">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311A"/>
    <w:rsid w:val="00015BBD"/>
    <w:rsid w:val="00017EB3"/>
    <w:rsid w:val="00022A60"/>
    <w:rsid w:val="00024049"/>
    <w:rsid w:val="00024691"/>
    <w:rsid w:val="000252D2"/>
    <w:rsid w:val="000374B6"/>
    <w:rsid w:val="0003779F"/>
    <w:rsid w:val="00041C4E"/>
    <w:rsid w:val="0004702A"/>
    <w:rsid w:val="000525C6"/>
    <w:rsid w:val="00057795"/>
    <w:rsid w:val="00062E68"/>
    <w:rsid w:val="00063BBC"/>
    <w:rsid w:val="00070650"/>
    <w:rsid w:val="00071A7F"/>
    <w:rsid w:val="00072162"/>
    <w:rsid w:val="00077111"/>
    <w:rsid w:val="0008419D"/>
    <w:rsid w:val="00085757"/>
    <w:rsid w:val="000918C5"/>
    <w:rsid w:val="000939D5"/>
    <w:rsid w:val="00093D75"/>
    <w:rsid w:val="000A0442"/>
    <w:rsid w:val="000A10F4"/>
    <w:rsid w:val="000A4336"/>
    <w:rsid w:val="000A545E"/>
    <w:rsid w:val="000A5BBF"/>
    <w:rsid w:val="000A6B0F"/>
    <w:rsid w:val="000A7FB3"/>
    <w:rsid w:val="000B0209"/>
    <w:rsid w:val="000B3490"/>
    <w:rsid w:val="000B45B7"/>
    <w:rsid w:val="000B74C9"/>
    <w:rsid w:val="000C0348"/>
    <w:rsid w:val="000C1972"/>
    <w:rsid w:val="000C214C"/>
    <w:rsid w:val="000C27A8"/>
    <w:rsid w:val="000C6F48"/>
    <w:rsid w:val="000C7AE7"/>
    <w:rsid w:val="000D06BC"/>
    <w:rsid w:val="000D5712"/>
    <w:rsid w:val="000D5B77"/>
    <w:rsid w:val="000D6166"/>
    <w:rsid w:val="000E005E"/>
    <w:rsid w:val="000E054F"/>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45901"/>
    <w:rsid w:val="00156334"/>
    <w:rsid w:val="0016038A"/>
    <w:rsid w:val="00163302"/>
    <w:rsid w:val="001664C3"/>
    <w:rsid w:val="001710FE"/>
    <w:rsid w:val="00176D58"/>
    <w:rsid w:val="00181205"/>
    <w:rsid w:val="001820B6"/>
    <w:rsid w:val="00182D13"/>
    <w:rsid w:val="001854D4"/>
    <w:rsid w:val="0019203B"/>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245B"/>
    <w:rsid w:val="00213692"/>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261"/>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34D"/>
    <w:rsid w:val="00324C95"/>
    <w:rsid w:val="00326D37"/>
    <w:rsid w:val="003304AA"/>
    <w:rsid w:val="00332F98"/>
    <w:rsid w:val="003354B8"/>
    <w:rsid w:val="00340E97"/>
    <w:rsid w:val="00351F4B"/>
    <w:rsid w:val="003524A8"/>
    <w:rsid w:val="00366E6D"/>
    <w:rsid w:val="00372F66"/>
    <w:rsid w:val="00374520"/>
    <w:rsid w:val="003747CF"/>
    <w:rsid w:val="00376BCE"/>
    <w:rsid w:val="003776C7"/>
    <w:rsid w:val="0038023F"/>
    <w:rsid w:val="00383291"/>
    <w:rsid w:val="00383CB3"/>
    <w:rsid w:val="00383FE1"/>
    <w:rsid w:val="00385A17"/>
    <w:rsid w:val="00391CDE"/>
    <w:rsid w:val="00393250"/>
    <w:rsid w:val="003952C5"/>
    <w:rsid w:val="003A2EC2"/>
    <w:rsid w:val="003B0BE0"/>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02D8"/>
    <w:rsid w:val="00402586"/>
    <w:rsid w:val="00402826"/>
    <w:rsid w:val="00402B1E"/>
    <w:rsid w:val="00403785"/>
    <w:rsid w:val="00407A88"/>
    <w:rsid w:val="00407DDA"/>
    <w:rsid w:val="0041476D"/>
    <w:rsid w:val="00417176"/>
    <w:rsid w:val="00423924"/>
    <w:rsid w:val="0042534A"/>
    <w:rsid w:val="004276BD"/>
    <w:rsid w:val="00427F49"/>
    <w:rsid w:val="004346FE"/>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1AF1"/>
    <w:rsid w:val="004721E8"/>
    <w:rsid w:val="00476077"/>
    <w:rsid w:val="004771D4"/>
    <w:rsid w:val="00477D19"/>
    <w:rsid w:val="0048175D"/>
    <w:rsid w:val="00490594"/>
    <w:rsid w:val="00492DF8"/>
    <w:rsid w:val="004B155D"/>
    <w:rsid w:val="004B4F1C"/>
    <w:rsid w:val="004B5147"/>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002"/>
    <w:rsid w:val="0052120D"/>
    <w:rsid w:val="0052137A"/>
    <w:rsid w:val="00521997"/>
    <w:rsid w:val="005229CE"/>
    <w:rsid w:val="005256C8"/>
    <w:rsid w:val="00531215"/>
    <w:rsid w:val="00533211"/>
    <w:rsid w:val="00533B37"/>
    <w:rsid w:val="00542C16"/>
    <w:rsid w:val="00545098"/>
    <w:rsid w:val="00553106"/>
    <w:rsid w:val="0055311B"/>
    <w:rsid w:val="005540B9"/>
    <w:rsid w:val="00554E9E"/>
    <w:rsid w:val="005554DB"/>
    <w:rsid w:val="00561A2E"/>
    <w:rsid w:val="00565890"/>
    <w:rsid w:val="00570D92"/>
    <w:rsid w:val="00581CCC"/>
    <w:rsid w:val="005849BA"/>
    <w:rsid w:val="00585102"/>
    <w:rsid w:val="0059187A"/>
    <w:rsid w:val="0059410C"/>
    <w:rsid w:val="005A41DE"/>
    <w:rsid w:val="005A565C"/>
    <w:rsid w:val="005A638D"/>
    <w:rsid w:val="005A6F15"/>
    <w:rsid w:val="005B2623"/>
    <w:rsid w:val="005B2996"/>
    <w:rsid w:val="005B7B34"/>
    <w:rsid w:val="005C074F"/>
    <w:rsid w:val="005C0E33"/>
    <w:rsid w:val="005C5272"/>
    <w:rsid w:val="005C6612"/>
    <w:rsid w:val="005D19A1"/>
    <w:rsid w:val="005D4DBF"/>
    <w:rsid w:val="005D5F2C"/>
    <w:rsid w:val="005D7101"/>
    <w:rsid w:val="005E1A09"/>
    <w:rsid w:val="005E26DD"/>
    <w:rsid w:val="005E2D43"/>
    <w:rsid w:val="005E667E"/>
    <w:rsid w:val="005E7990"/>
    <w:rsid w:val="005F1DD7"/>
    <w:rsid w:val="005F465A"/>
    <w:rsid w:val="005F7BB0"/>
    <w:rsid w:val="006025C8"/>
    <w:rsid w:val="00603848"/>
    <w:rsid w:val="006111CB"/>
    <w:rsid w:val="00614939"/>
    <w:rsid w:val="00617300"/>
    <w:rsid w:val="00621DE4"/>
    <w:rsid w:val="00636DCD"/>
    <w:rsid w:val="00637103"/>
    <w:rsid w:val="00641B54"/>
    <w:rsid w:val="00643575"/>
    <w:rsid w:val="006439C2"/>
    <w:rsid w:val="00646A29"/>
    <w:rsid w:val="0065554D"/>
    <w:rsid w:val="00662E32"/>
    <w:rsid w:val="0066505D"/>
    <w:rsid w:val="0066534C"/>
    <w:rsid w:val="00672835"/>
    <w:rsid w:val="00672C3C"/>
    <w:rsid w:val="0067346B"/>
    <w:rsid w:val="00673C98"/>
    <w:rsid w:val="00676875"/>
    <w:rsid w:val="0068144B"/>
    <w:rsid w:val="00684E14"/>
    <w:rsid w:val="00686181"/>
    <w:rsid w:val="006A5DE0"/>
    <w:rsid w:val="006B3377"/>
    <w:rsid w:val="006B49FA"/>
    <w:rsid w:val="006B68B8"/>
    <w:rsid w:val="006B7075"/>
    <w:rsid w:val="006C0D65"/>
    <w:rsid w:val="006C1852"/>
    <w:rsid w:val="006C64B5"/>
    <w:rsid w:val="006D16B9"/>
    <w:rsid w:val="006D307A"/>
    <w:rsid w:val="006D3795"/>
    <w:rsid w:val="006D6D88"/>
    <w:rsid w:val="006D749A"/>
    <w:rsid w:val="006E1096"/>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3166"/>
    <w:rsid w:val="00726837"/>
    <w:rsid w:val="00727B86"/>
    <w:rsid w:val="00730101"/>
    <w:rsid w:val="0073073D"/>
    <w:rsid w:val="00732561"/>
    <w:rsid w:val="007345FA"/>
    <w:rsid w:val="00741DEC"/>
    <w:rsid w:val="007500CA"/>
    <w:rsid w:val="00750812"/>
    <w:rsid w:val="00751FDF"/>
    <w:rsid w:val="00755491"/>
    <w:rsid w:val="007569C6"/>
    <w:rsid w:val="007577A7"/>
    <w:rsid w:val="00760809"/>
    <w:rsid w:val="00761E20"/>
    <w:rsid w:val="00765316"/>
    <w:rsid w:val="00765363"/>
    <w:rsid w:val="00775F6E"/>
    <w:rsid w:val="0078232F"/>
    <w:rsid w:val="007937D1"/>
    <w:rsid w:val="00794187"/>
    <w:rsid w:val="007A08DB"/>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302C"/>
    <w:rsid w:val="007F6306"/>
    <w:rsid w:val="00801396"/>
    <w:rsid w:val="00805633"/>
    <w:rsid w:val="008064D2"/>
    <w:rsid w:val="00807559"/>
    <w:rsid w:val="00811561"/>
    <w:rsid w:val="0081728E"/>
    <w:rsid w:val="00817F22"/>
    <w:rsid w:val="00821227"/>
    <w:rsid w:val="00821445"/>
    <w:rsid w:val="00822143"/>
    <w:rsid w:val="00824C5B"/>
    <w:rsid w:val="00827DF4"/>
    <w:rsid w:val="0083091C"/>
    <w:rsid w:val="008339EF"/>
    <w:rsid w:val="00834250"/>
    <w:rsid w:val="0084421B"/>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F0F68"/>
    <w:rsid w:val="008F2AB1"/>
    <w:rsid w:val="008F2C25"/>
    <w:rsid w:val="008F42ED"/>
    <w:rsid w:val="008F5306"/>
    <w:rsid w:val="00900235"/>
    <w:rsid w:val="00900278"/>
    <w:rsid w:val="0090069D"/>
    <w:rsid w:val="00905FE8"/>
    <w:rsid w:val="0091153C"/>
    <w:rsid w:val="009164AD"/>
    <w:rsid w:val="00921363"/>
    <w:rsid w:val="009215D6"/>
    <w:rsid w:val="00924EE7"/>
    <w:rsid w:val="00930D62"/>
    <w:rsid w:val="00935846"/>
    <w:rsid w:val="00935EB6"/>
    <w:rsid w:val="00937030"/>
    <w:rsid w:val="00942B62"/>
    <w:rsid w:val="00942F16"/>
    <w:rsid w:val="00944C1C"/>
    <w:rsid w:val="00946B1F"/>
    <w:rsid w:val="00950D29"/>
    <w:rsid w:val="009517E4"/>
    <w:rsid w:val="0095462A"/>
    <w:rsid w:val="009729F2"/>
    <w:rsid w:val="00981A19"/>
    <w:rsid w:val="00982C9A"/>
    <w:rsid w:val="009870DB"/>
    <w:rsid w:val="00995917"/>
    <w:rsid w:val="009979CE"/>
    <w:rsid w:val="00997F3C"/>
    <w:rsid w:val="009A5155"/>
    <w:rsid w:val="009A6A9C"/>
    <w:rsid w:val="009A74DC"/>
    <w:rsid w:val="009B196F"/>
    <w:rsid w:val="009B7B99"/>
    <w:rsid w:val="009C27BA"/>
    <w:rsid w:val="009D374D"/>
    <w:rsid w:val="009D6811"/>
    <w:rsid w:val="009E0E63"/>
    <w:rsid w:val="009E5381"/>
    <w:rsid w:val="009E6737"/>
    <w:rsid w:val="009F152C"/>
    <w:rsid w:val="009F62FF"/>
    <w:rsid w:val="00A0117E"/>
    <w:rsid w:val="00A03E60"/>
    <w:rsid w:val="00A054D6"/>
    <w:rsid w:val="00A06BFD"/>
    <w:rsid w:val="00A1649B"/>
    <w:rsid w:val="00A16965"/>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72860"/>
    <w:rsid w:val="00A804AB"/>
    <w:rsid w:val="00A82237"/>
    <w:rsid w:val="00A86FD3"/>
    <w:rsid w:val="00A90094"/>
    <w:rsid w:val="00AA0C2B"/>
    <w:rsid w:val="00AA616F"/>
    <w:rsid w:val="00AA6EB8"/>
    <w:rsid w:val="00AB0DDD"/>
    <w:rsid w:val="00AB15C7"/>
    <w:rsid w:val="00AC11B2"/>
    <w:rsid w:val="00AC1E7D"/>
    <w:rsid w:val="00AC65D4"/>
    <w:rsid w:val="00AC7D3E"/>
    <w:rsid w:val="00AD227F"/>
    <w:rsid w:val="00AD3669"/>
    <w:rsid w:val="00AD4452"/>
    <w:rsid w:val="00AD5C3D"/>
    <w:rsid w:val="00AE1191"/>
    <w:rsid w:val="00AE4A18"/>
    <w:rsid w:val="00AF09F7"/>
    <w:rsid w:val="00AF1DA9"/>
    <w:rsid w:val="00B06065"/>
    <w:rsid w:val="00B17FDC"/>
    <w:rsid w:val="00B2030E"/>
    <w:rsid w:val="00B215E3"/>
    <w:rsid w:val="00B21E70"/>
    <w:rsid w:val="00B23E87"/>
    <w:rsid w:val="00B30497"/>
    <w:rsid w:val="00B30FC0"/>
    <w:rsid w:val="00B334BE"/>
    <w:rsid w:val="00B364E8"/>
    <w:rsid w:val="00B40ED1"/>
    <w:rsid w:val="00B45EB4"/>
    <w:rsid w:val="00B47FA1"/>
    <w:rsid w:val="00B55FA7"/>
    <w:rsid w:val="00B56EAD"/>
    <w:rsid w:val="00B60706"/>
    <w:rsid w:val="00B6552E"/>
    <w:rsid w:val="00B706A7"/>
    <w:rsid w:val="00B74DA2"/>
    <w:rsid w:val="00B75A09"/>
    <w:rsid w:val="00B76D2C"/>
    <w:rsid w:val="00B816E5"/>
    <w:rsid w:val="00B83052"/>
    <w:rsid w:val="00B83448"/>
    <w:rsid w:val="00B84736"/>
    <w:rsid w:val="00B8499E"/>
    <w:rsid w:val="00B94713"/>
    <w:rsid w:val="00BB21BF"/>
    <w:rsid w:val="00BB31E3"/>
    <w:rsid w:val="00BB6E8E"/>
    <w:rsid w:val="00BC5434"/>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16FAC"/>
    <w:rsid w:val="00C21582"/>
    <w:rsid w:val="00C21721"/>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041"/>
    <w:rsid w:val="00C6150E"/>
    <w:rsid w:val="00C63E82"/>
    <w:rsid w:val="00C6459F"/>
    <w:rsid w:val="00C646D0"/>
    <w:rsid w:val="00C66BE2"/>
    <w:rsid w:val="00C66CAC"/>
    <w:rsid w:val="00C85B05"/>
    <w:rsid w:val="00C8641D"/>
    <w:rsid w:val="00C86FA2"/>
    <w:rsid w:val="00C8729D"/>
    <w:rsid w:val="00C91EF8"/>
    <w:rsid w:val="00C9260C"/>
    <w:rsid w:val="00CA0053"/>
    <w:rsid w:val="00CA113F"/>
    <w:rsid w:val="00CA138D"/>
    <w:rsid w:val="00CA1AD5"/>
    <w:rsid w:val="00CA6038"/>
    <w:rsid w:val="00CA684B"/>
    <w:rsid w:val="00CA77D1"/>
    <w:rsid w:val="00CB07E9"/>
    <w:rsid w:val="00CB12B6"/>
    <w:rsid w:val="00CB1C79"/>
    <w:rsid w:val="00CB3F85"/>
    <w:rsid w:val="00CB46FC"/>
    <w:rsid w:val="00CC01A7"/>
    <w:rsid w:val="00CC2370"/>
    <w:rsid w:val="00CC36B3"/>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07D3F"/>
    <w:rsid w:val="00D1781F"/>
    <w:rsid w:val="00D2099B"/>
    <w:rsid w:val="00D22C72"/>
    <w:rsid w:val="00D2407C"/>
    <w:rsid w:val="00D32D27"/>
    <w:rsid w:val="00D372B0"/>
    <w:rsid w:val="00D4083B"/>
    <w:rsid w:val="00D40AB2"/>
    <w:rsid w:val="00D41A84"/>
    <w:rsid w:val="00D43BA7"/>
    <w:rsid w:val="00D4482E"/>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934E2"/>
    <w:rsid w:val="00D955F0"/>
    <w:rsid w:val="00D97CBD"/>
    <w:rsid w:val="00D97FFD"/>
    <w:rsid w:val="00DA158D"/>
    <w:rsid w:val="00DA42EB"/>
    <w:rsid w:val="00DC1B15"/>
    <w:rsid w:val="00DC2954"/>
    <w:rsid w:val="00DC490C"/>
    <w:rsid w:val="00DC5DBE"/>
    <w:rsid w:val="00DD0CE4"/>
    <w:rsid w:val="00DD1549"/>
    <w:rsid w:val="00DD5247"/>
    <w:rsid w:val="00DE2620"/>
    <w:rsid w:val="00DE3FE1"/>
    <w:rsid w:val="00DE6F74"/>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5605D"/>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5F84"/>
    <w:rsid w:val="00EC71EC"/>
    <w:rsid w:val="00EC74DA"/>
    <w:rsid w:val="00EC7622"/>
    <w:rsid w:val="00EC76C2"/>
    <w:rsid w:val="00ED1704"/>
    <w:rsid w:val="00ED1B4A"/>
    <w:rsid w:val="00ED47FF"/>
    <w:rsid w:val="00ED4E29"/>
    <w:rsid w:val="00EE2CFE"/>
    <w:rsid w:val="00EE32DC"/>
    <w:rsid w:val="00EE56B8"/>
    <w:rsid w:val="00EE759E"/>
    <w:rsid w:val="00EF16F5"/>
    <w:rsid w:val="00EF1A87"/>
    <w:rsid w:val="00EF214F"/>
    <w:rsid w:val="00EF34F3"/>
    <w:rsid w:val="00EF3EB6"/>
    <w:rsid w:val="00F06E3A"/>
    <w:rsid w:val="00F10C41"/>
    <w:rsid w:val="00F17992"/>
    <w:rsid w:val="00F25CDA"/>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4551"/>
    <w:rsid w:val="00F659E4"/>
    <w:rsid w:val="00F714B5"/>
    <w:rsid w:val="00F71C59"/>
    <w:rsid w:val="00F76D41"/>
    <w:rsid w:val="00F76EBD"/>
    <w:rsid w:val="00F81E14"/>
    <w:rsid w:val="00F82514"/>
    <w:rsid w:val="00F82D5B"/>
    <w:rsid w:val="00F85EF6"/>
    <w:rsid w:val="00F86928"/>
    <w:rsid w:val="00F92504"/>
    <w:rsid w:val="00FA0B58"/>
    <w:rsid w:val="00FA7FFE"/>
    <w:rsid w:val="00FB0B19"/>
    <w:rsid w:val="00FB2A2F"/>
    <w:rsid w:val="00FB2C4F"/>
    <w:rsid w:val="00FB51EE"/>
    <w:rsid w:val="00FB6CF4"/>
    <w:rsid w:val="00FC07C8"/>
    <w:rsid w:val="00FC3C00"/>
    <w:rsid w:val="00FC6353"/>
    <w:rsid w:val="00FD0C0B"/>
    <w:rsid w:val="00FD310D"/>
    <w:rsid w:val="00FD42E9"/>
    <w:rsid w:val="00FE11E6"/>
    <w:rsid w:val="00FE4861"/>
    <w:rsid w:val="00FE5207"/>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5BCF1-3A8A-4D4A-AB69-C94F5EE45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1421</TotalTime>
  <Pages>15</Pages>
  <Words>6220</Words>
  <Characters>35454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41591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Сметанникова Ирина Владимировна</cp:lastModifiedBy>
  <cp:revision>27</cp:revision>
  <cp:lastPrinted>2015-11-13T00:03:00Z</cp:lastPrinted>
  <dcterms:created xsi:type="dcterms:W3CDTF">2015-09-30T06:43:00Z</dcterms:created>
  <dcterms:modified xsi:type="dcterms:W3CDTF">2015-11-18T06:21:00Z</dcterms:modified>
</cp:coreProperties>
</file>